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2B04B7" w14:textId="77777777" w:rsidR="00330405" w:rsidRDefault="00330405" w:rsidP="00595FB6">
      <w:pPr>
        <w:spacing w:after="0" w:line="240" w:lineRule="auto"/>
        <w:jc w:val="center"/>
        <w:rPr>
          <w:rFonts w:ascii="Times New Roman" w:hAnsi="Times New Roman" w:cs="Times New Roman"/>
          <w:b/>
          <w:sz w:val="24"/>
          <w:szCs w:val="24"/>
        </w:rPr>
      </w:pPr>
    </w:p>
    <w:tbl>
      <w:tblPr>
        <w:tblW w:w="4665" w:type="dxa"/>
        <w:tblInd w:w="5082" w:type="dxa"/>
        <w:tblLayout w:type="fixed"/>
        <w:tblLook w:val="04A0" w:firstRow="1" w:lastRow="0" w:firstColumn="1" w:lastColumn="0" w:noHBand="0" w:noVBand="1"/>
      </w:tblPr>
      <w:tblGrid>
        <w:gridCol w:w="4665"/>
      </w:tblGrid>
      <w:tr w:rsidR="002D2A1C" w:rsidRPr="009451E2" w14:paraId="1570C2B7" w14:textId="77777777" w:rsidTr="00595FB6">
        <w:trPr>
          <w:trHeight w:val="20"/>
        </w:trPr>
        <w:tc>
          <w:tcPr>
            <w:tcW w:w="4665" w:type="dxa"/>
          </w:tcPr>
          <w:p w14:paraId="26940020" w14:textId="77777777" w:rsidR="002D2A1C" w:rsidRPr="009451E2" w:rsidRDefault="002D2A1C" w:rsidP="00595FB6">
            <w:pPr>
              <w:autoSpaceDE w:val="0"/>
              <w:autoSpaceDN w:val="0"/>
              <w:spacing w:after="60" w:line="240" w:lineRule="auto"/>
              <w:rPr>
                <w:rFonts w:ascii="Times New Roman" w:eastAsia="Times New Roman" w:hAnsi="Times New Roman" w:cs="Times New Roman"/>
                <w:sz w:val="2"/>
                <w:szCs w:val="2"/>
              </w:rPr>
            </w:pPr>
          </w:p>
          <w:p w14:paraId="16D5922C" w14:textId="77777777" w:rsidR="002D2A1C" w:rsidRPr="009451E2" w:rsidRDefault="002D2A1C" w:rsidP="00595FB6">
            <w:pPr>
              <w:autoSpaceDE w:val="0"/>
              <w:autoSpaceDN w:val="0"/>
              <w:spacing w:after="60" w:line="240" w:lineRule="auto"/>
              <w:rPr>
                <w:rFonts w:ascii="Times New Roman" w:eastAsia="Times New Roman" w:hAnsi="Times New Roman" w:cs="Times New Roman"/>
                <w:b/>
                <w:bCs/>
                <w:sz w:val="24"/>
                <w:szCs w:val="24"/>
              </w:rPr>
            </w:pPr>
            <w:r w:rsidRPr="009451E2">
              <w:rPr>
                <w:rFonts w:ascii="Times New Roman" w:eastAsia="Times New Roman" w:hAnsi="Times New Roman" w:cs="Times New Roman"/>
                <w:b/>
                <w:bCs/>
                <w:sz w:val="24"/>
                <w:szCs w:val="24"/>
              </w:rPr>
              <w:t>УТВЕРЖДАЮ</w:t>
            </w:r>
          </w:p>
          <w:p w14:paraId="1A556935" w14:textId="77777777" w:rsidR="002D2A1C" w:rsidRPr="009451E2" w:rsidRDefault="002D2A1C" w:rsidP="00595FB6">
            <w:pPr>
              <w:autoSpaceDE w:val="0"/>
              <w:autoSpaceDN w:val="0"/>
              <w:spacing w:after="60" w:line="240" w:lineRule="auto"/>
              <w:rPr>
                <w:rFonts w:ascii="Times New Roman" w:eastAsia="Times New Roman" w:hAnsi="Times New Roman" w:cs="Times New Roman"/>
                <w:bCs/>
                <w:sz w:val="24"/>
                <w:szCs w:val="24"/>
              </w:rPr>
            </w:pPr>
            <w:r w:rsidRPr="009451E2">
              <w:rPr>
                <w:rFonts w:ascii="Times New Roman" w:eastAsia="Times New Roman" w:hAnsi="Times New Roman" w:cs="Times New Roman"/>
                <w:bCs/>
                <w:sz w:val="24"/>
                <w:szCs w:val="24"/>
              </w:rPr>
              <w:br/>
            </w:r>
          </w:p>
          <w:p w14:paraId="4566E37A" w14:textId="55AF371E" w:rsidR="002D2A1C" w:rsidRDefault="002D2A1C" w:rsidP="00595FB6">
            <w:pPr>
              <w:autoSpaceDE w:val="0"/>
              <w:autoSpaceDN w:val="0"/>
              <w:spacing w:after="60" w:line="240" w:lineRule="auto"/>
              <w:rPr>
                <w:rFonts w:ascii="Times New Roman" w:eastAsia="Times New Roman" w:hAnsi="Times New Roman" w:cs="Times New Roman"/>
                <w:sz w:val="21"/>
                <w:szCs w:val="21"/>
              </w:rPr>
            </w:pPr>
            <w:r>
              <w:rPr>
                <w:rFonts w:ascii="Times New Roman" w:eastAsia="Times New Roman" w:hAnsi="Times New Roman" w:cs="Times New Roman"/>
                <w:color w:val="000000" w:themeColor="text1"/>
              </w:rPr>
              <w:t xml:space="preserve">Директор </w:t>
            </w:r>
            <w:r w:rsidR="00EF66EE">
              <w:rPr>
                <w:rFonts w:ascii="Times New Roman" w:eastAsia="Times New Roman" w:hAnsi="Times New Roman" w:cs="Times New Roman"/>
                <w:sz w:val="21"/>
                <w:szCs w:val="21"/>
              </w:rPr>
              <w:t>Муниципального</w:t>
            </w:r>
            <w:r w:rsidRPr="007605C3">
              <w:rPr>
                <w:rFonts w:ascii="Times New Roman" w:eastAsia="Times New Roman" w:hAnsi="Times New Roman" w:cs="Times New Roman"/>
                <w:sz w:val="21"/>
                <w:szCs w:val="21"/>
              </w:rPr>
              <w:t xml:space="preserve"> автономно</w:t>
            </w:r>
            <w:r w:rsidR="00EF66EE">
              <w:rPr>
                <w:rFonts w:ascii="Times New Roman" w:eastAsia="Times New Roman" w:hAnsi="Times New Roman" w:cs="Times New Roman"/>
                <w:sz w:val="21"/>
                <w:szCs w:val="21"/>
              </w:rPr>
              <w:t>го</w:t>
            </w:r>
          </w:p>
          <w:p w14:paraId="66689912" w14:textId="32A71DCF" w:rsidR="002D2A1C" w:rsidRDefault="002D2A1C" w:rsidP="00595FB6">
            <w:pPr>
              <w:autoSpaceDE w:val="0"/>
              <w:autoSpaceDN w:val="0"/>
              <w:spacing w:after="60" w:line="240" w:lineRule="auto"/>
              <w:rPr>
                <w:rFonts w:ascii="Times New Roman" w:eastAsia="Times New Roman" w:hAnsi="Times New Roman" w:cs="Times New Roman"/>
                <w:sz w:val="21"/>
                <w:szCs w:val="21"/>
              </w:rPr>
            </w:pPr>
            <w:r w:rsidRPr="007605C3">
              <w:rPr>
                <w:rFonts w:ascii="Times New Roman" w:eastAsia="Times New Roman" w:hAnsi="Times New Roman" w:cs="Times New Roman"/>
                <w:sz w:val="21"/>
                <w:szCs w:val="21"/>
              </w:rPr>
              <w:t>учреждени</w:t>
            </w:r>
            <w:r w:rsidR="00EF66EE">
              <w:rPr>
                <w:rFonts w:ascii="Times New Roman" w:eastAsia="Times New Roman" w:hAnsi="Times New Roman" w:cs="Times New Roman"/>
                <w:sz w:val="21"/>
                <w:szCs w:val="21"/>
              </w:rPr>
              <w:t>я</w:t>
            </w:r>
            <w:r w:rsidRPr="007605C3">
              <w:rPr>
                <w:rFonts w:ascii="Times New Roman" w:eastAsia="Times New Roman" w:hAnsi="Times New Roman" w:cs="Times New Roman"/>
                <w:sz w:val="21"/>
                <w:szCs w:val="21"/>
              </w:rPr>
              <w:t xml:space="preserve"> культуры «Прилузский</w:t>
            </w:r>
            <w:r>
              <w:rPr>
                <w:rFonts w:ascii="Times New Roman" w:eastAsia="Times New Roman" w:hAnsi="Times New Roman" w:cs="Times New Roman"/>
                <w:sz w:val="21"/>
                <w:szCs w:val="21"/>
              </w:rPr>
              <w:t xml:space="preserve"> </w:t>
            </w:r>
          </w:p>
          <w:p w14:paraId="59B1CF76" w14:textId="55C5396E" w:rsidR="002D2A1C" w:rsidRPr="009451E2" w:rsidRDefault="002D2A1C" w:rsidP="00595FB6">
            <w:pPr>
              <w:autoSpaceDE w:val="0"/>
              <w:autoSpaceDN w:val="0"/>
              <w:spacing w:after="60" w:line="240" w:lineRule="auto"/>
              <w:rPr>
                <w:rFonts w:ascii="Times New Roman" w:eastAsia="Times New Roman" w:hAnsi="Times New Roman" w:cs="Times New Roman"/>
                <w:b/>
                <w:bCs/>
                <w:sz w:val="24"/>
                <w:szCs w:val="24"/>
              </w:rPr>
            </w:pPr>
            <w:proofErr w:type="spellStart"/>
            <w:r w:rsidRPr="007605C3">
              <w:rPr>
                <w:rFonts w:ascii="Times New Roman" w:eastAsia="Times New Roman" w:hAnsi="Times New Roman" w:cs="Times New Roman"/>
                <w:sz w:val="21"/>
                <w:szCs w:val="21"/>
              </w:rPr>
              <w:t>межпоселенческий</w:t>
            </w:r>
            <w:proofErr w:type="spellEnd"/>
            <w:r w:rsidRPr="007605C3">
              <w:rPr>
                <w:rFonts w:ascii="Times New Roman" w:eastAsia="Times New Roman" w:hAnsi="Times New Roman" w:cs="Times New Roman"/>
                <w:sz w:val="21"/>
                <w:szCs w:val="21"/>
              </w:rPr>
              <w:t xml:space="preserve"> центр культуры и досуга»</w:t>
            </w:r>
          </w:p>
        </w:tc>
      </w:tr>
      <w:tr w:rsidR="002D2A1C" w:rsidRPr="009451E2" w14:paraId="31B7CE0A" w14:textId="77777777" w:rsidTr="00595FB6">
        <w:trPr>
          <w:trHeight w:val="20"/>
        </w:trPr>
        <w:tc>
          <w:tcPr>
            <w:tcW w:w="4665" w:type="dxa"/>
          </w:tcPr>
          <w:p w14:paraId="21EAA460" w14:textId="77777777" w:rsidR="002D2A1C" w:rsidRPr="009451E2" w:rsidRDefault="002D2A1C" w:rsidP="00595FB6">
            <w:pPr>
              <w:autoSpaceDE w:val="0"/>
              <w:autoSpaceDN w:val="0"/>
              <w:spacing w:after="60" w:line="240" w:lineRule="auto"/>
              <w:rPr>
                <w:rFonts w:ascii="Times New Roman" w:eastAsia="Times New Roman" w:hAnsi="Times New Roman" w:cs="Times New Roman"/>
                <w:sz w:val="24"/>
                <w:szCs w:val="24"/>
              </w:rPr>
            </w:pPr>
          </w:p>
          <w:p w14:paraId="41B0ABB3" w14:textId="3DDDA4C1" w:rsidR="002D2A1C" w:rsidRPr="009451E2" w:rsidRDefault="002D2A1C" w:rsidP="00303A7D">
            <w:pPr>
              <w:suppressAutoHyphens/>
              <w:autoSpaceDE w:val="0"/>
              <w:autoSpaceDN w:val="0"/>
              <w:spacing w:after="0" w:line="240" w:lineRule="auto"/>
              <w:rPr>
                <w:rFonts w:ascii="Times New Roman" w:eastAsia="Times New Roman" w:hAnsi="Times New Roman" w:cs="Times New Roman"/>
                <w:sz w:val="24"/>
                <w:szCs w:val="24"/>
              </w:rPr>
            </w:pPr>
            <w:r w:rsidRPr="009451E2">
              <w:rPr>
                <w:rFonts w:ascii="Times New Roman" w:eastAsia="Times New Roman" w:hAnsi="Times New Roman" w:cs="Times New Roman"/>
                <w:bCs/>
                <w:sz w:val="28"/>
                <w:szCs w:val="24"/>
                <w:u w:val="single"/>
              </w:rPr>
              <w:tab/>
            </w:r>
            <w:r w:rsidRPr="009451E2">
              <w:rPr>
                <w:rFonts w:ascii="Times New Roman" w:eastAsia="Times New Roman" w:hAnsi="Times New Roman" w:cs="Times New Roman"/>
                <w:bCs/>
                <w:sz w:val="28"/>
                <w:szCs w:val="24"/>
                <w:u w:val="single"/>
              </w:rPr>
              <w:tab/>
            </w:r>
            <w:r w:rsidRPr="009451E2">
              <w:rPr>
                <w:rFonts w:ascii="Times New Roman" w:eastAsia="Times New Roman" w:hAnsi="Times New Roman" w:cs="Times New Roman"/>
                <w:bCs/>
                <w:sz w:val="28"/>
                <w:szCs w:val="24"/>
                <w:u w:val="single"/>
              </w:rPr>
              <w:tab/>
              <w:t xml:space="preserve">       /</w:t>
            </w:r>
            <w:r>
              <w:rPr>
                <w:rFonts w:ascii="Times New Roman" w:eastAsia="Times New Roman" w:hAnsi="Times New Roman" w:cs="Times New Roman"/>
                <w:bCs/>
                <w:color w:val="00000A"/>
                <w:sz w:val="24"/>
                <w:szCs w:val="24"/>
                <w:u w:val="single"/>
                <w:shd w:val="clear" w:color="auto" w:fill="FFFFFF"/>
                <w:lang w:eastAsia="ar-SA"/>
              </w:rPr>
              <w:t>О. А. Зуева</w:t>
            </w:r>
            <w:r w:rsidRPr="009451E2">
              <w:rPr>
                <w:rFonts w:ascii="Times New Roman" w:eastAsia="Times New Roman" w:hAnsi="Times New Roman" w:cs="Times New Roman"/>
                <w:b/>
                <w:bCs/>
                <w:color w:val="00000A"/>
                <w:sz w:val="24"/>
                <w:szCs w:val="24"/>
                <w:shd w:val="clear" w:color="auto" w:fill="FFFFFF"/>
                <w:lang w:eastAsia="ar-SA"/>
              </w:rPr>
              <w:t>/</w:t>
            </w:r>
            <w:r w:rsidRPr="009451E2">
              <w:rPr>
                <w:rFonts w:ascii="Times New Roman" w:eastAsia="Times New Roman" w:hAnsi="Times New Roman" w:cs="Times New Roman"/>
                <w:bCs/>
                <w:color w:val="00000A"/>
                <w:sz w:val="28"/>
                <w:szCs w:val="24"/>
                <w:u w:val="single"/>
                <w:shd w:val="clear" w:color="auto" w:fill="FFFFFF"/>
                <w:lang w:eastAsia="ar-SA"/>
              </w:rPr>
              <w:br/>
            </w:r>
            <w:r w:rsidRPr="009451E2">
              <w:rPr>
                <w:rFonts w:ascii="Times New Roman" w:eastAsia="Times New Roman" w:hAnsi="Times New Roman" w:cs="Times New Roman"/>
                <w:bCs/>
                <w:sz w:val="28"/>
                <w:szCs w:val="24"/>
                <w:u w:val="single"/>
              </w:rPr>
              <w:br/>
            </w:r>
            <w:r w:rsidRPr="009451E2">
              <w:rPr>
                <w:rFonts w:ascii="Times New Roman" w:eastAsia="Times New Roman" w:hAnsi="Times New Roman" w:cs="Times New Roman"/>
                <w:sz w:val="24"/>
                <w:szCs w:val="24"/>
                <w:vertAlign w:val="superscript"/>
              </w:rPr>
              <w:t xml:space="preserve">               (подпись)</w:t>
            </w:r>
            <w:r w:rsidRPr="009451E2">
              <w:rPr>
                <w:rFonts w:ascii="Times New Roman" w:eastAsia="Times New Roman" w:hAnsi="Times New Roman" w:cs="Times New Roman"/>
                <w:bCs/>
                <w:sz w:val="28"/>
                <w:szCs w:val="24"/>
                <w:u w:val="single"/>
              </w:rPr>
              <w:br/>
            </w:r>
            <w:r w:rsidRPr="009451E2">
              <w:rPr>
                <w:rFonts w:ascii="Times New Roman" w:eastAsia="Times New Roman" w:hAnsi="Times New Roman" w:cs="Times New Roman"/>
                <w:sz w:val="24"/>
                <w:szCs w:val="24"/>
              </w:rPr>
              <w:t>«</w:t>
            </w:r>
            <w:r w:rsidR="00303A7D">
              <w:rPr>
                <w:rFonts w:ascii="Times New Roman" w:eastAsia="Times New Roman" w:hAnsi="Times New Roman" w:cs="Times New Roman"/>
                <w:bCs/>
                <w:sz w:val="28"/>
                <w:szCs w:val="24"/>
              </w:rPr>
              <w:t>20</w:t>
            </w:r>
            <w:r w:rsidRPr="009451E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303A7D">
              <w:rPr>
                <w:rFonts w:ascii="Times New Roman" w:eastAsia="Times New Roman" w:hAnsi="Times New Roman" w:cs="Times New Roman"/>
                <w:sz w:val="24"/>
                <w:szCs w:val="24"/>
              </w:rPr>
              <w:t>февраля</w:t>
            </w:r>
            <w:r w:rsidR="00750911">
              <w:rPr>
                <w:rFonts w:ascii="Times New Roman" w:eastAsia="Times New Roman" w:hAnsi="Times New Roman" w:cs="Times New Roman"/>
                <w:sz w:val="24"/>
                <w:szCs w:val="24"/>
              </w:rPr>
              <w:t xml:space="preserve"> 2021</w:t>
            </w:r>
            <w:r w:rsidRPr="009451E2">
              <w:rPr>
                <w:rFonts w:ascii="Times New Roman" w:eastAsia="Times New Roman" w:hAnsi="Times New Roman" w:cs="Times New Roman"/>
                <w:sz w:val="24"/>
                <w:szCs w:val="24"/>
                <w:lang w:val="en-US"/>
              </w:rPr>
              <w:t> </w:t>
            </w:r>
            <w:r w:rsidRPr="009451E2">
              <w:rPr>
                <w:rFonts w:ascii="Times New Roman" w:eastAsia="Times New Roman" w:hAnsi="Times New Roman" w:cs="Times New Roman"/>
                <w:sz w:val="24"/>
                <w:szCs w:val="24"/>
              </w:rPr>
              <w:t>г.</w:t>
            </w:r>
            <w:r w:rsidRPr="009451E2">
              <w:rPr>
                <w:rFonts w:ascii="Times New Roman" w:eastAsia="Times New Roman" w:hAnsi="Times New Roman" w:cs="Times New Roman"/>
                <w:sz w:val="24"/>
                <w:szCs w:val="24"/>
              </w:rPr>
              <w:br/>
              <w:t xml:space="preserve">   м. п.</w:t>
            </w:r>
          </w:p>
        </w:tc>
      </w:tr>
      <w:tr w:rsidR="002D2A1C" w:rsidRPr="009451E2" w14:paraId="25663676" w14:textId="77777777" w:rsidTr="00595FB6">
        <w:trPr>
          <w:trHeight w:val="1071"/>
        </w:trPr>
        <w:tc>
          <w:tcPr>
            <w:tcW w:w="4665" w:type="dxa"/>
          </w:tcPr>
          <w:p w14:paraId="73683191" w14:textId="77777777" w:rsidR="002D2A1C" w:rsidRPr="009451E2" w:rsidRDefault="002D2A1C" w:rsidP="00595FB6">
            <w:pPr>
              <w:autoSpaceDE w:val="0"/>
              <w:autoSpaceDN w:val="0"/>
              <w:spacing w:before="120" w:after="60" w:line="240" w:lineRule="auto"/>
              <w:rPr>
                <w:rFonts w:ascii="Times New Roman" w:eastAsia="Times New Roman" w:hAnsi="Times New Roman" w:cs="Times New Roman"/>
                <w:sz w:val="24"/>
                <w:szCs w:val="24"/>
              </w:rPr>
            </w:pPr>
          </w:p>
          <w:p w14:paraId="7F428301" w14:textId="77777777" w:rsidR="002D2A1C" w:rsidRPr="009451E2" w:rsidRDefault="002D2A1C" w:rsidP="00595FB6">
            <w:pPr>
              <w:autoSpaceDE w:val="0"/>
              <w:autoSpaceDN w:val="0"/>
              <w:spacing w:before="120" w:after="60" w:line="240" w:lineRule="auto"/>
              <w:rPr>
                <w:rFonts w:ascii="Times New Roman" w:eastAsia="Times New Roman" w:hAnsi="Times New Roman" w:cs="Times New Roman"/>
                <w:sz w:val="24"/>
                <w:szCs w:val="24"/>
              </w:rPr>
            </w:pPr>
          </w:p>
          <w:p w14:paraId="35A8BCF8" w14:textId="77777777" w:rsidR="002D2A1C" w:rsidRPr="009451E2" w:rsidRDefault="002D2A1C" w:rsidP="00595FB6">
            <w:pPr>
              <w:autoSpaceDE w:val="0"/>
              <w:autoSpaceDN w:val="0"/>
              <w:spacing w:before="120" w:after="60" w:line="240" w:lineRule="auto"/>
              <w:rPr>
                <w:rFonts w:ascii="Times New Roman" w:eastAsia="Times New Roman" w:hAnsi="Times New Roman" w:cs="Times New Roman"/>
                <w:sz w:val="24"/>
                <w:szCs w:val="24"/>
              </w:rPr>
            </w:pPr>
          </w:p>
        </w:tc>
      </w:tr>
    </w:tbl>
    <w:p w14:paraId="005EC254" w14:textId="3441FE54" w:rsidR="00461A3F" w:rsidRPr="00764C23" w:rsidRDefault="00461A3F" w:rsidP="00595FB6">
      <w:pPr>
        <w:spacing w:after="0" w:line="240" w:lineRule="auto"/>
        <w:jc w:val="center"/>
        <w:rPr>
          <w:rFonts w:ascii="Times New Roman" w:hAnsi="Times New Roman" w:cs="Times New Roman"/>
          <w:b/>
          <w:sz w:val="26"/>
          <w:szCs w:val="26"/>
        </w:rPr>
      </w:pPr>
      <w:r w:rsidRPr="00764C23">
        <w:rPr>
          <w:rFonts w:ascii="Times New Roman" w:hAnsi="Times New Roman" w:cs="Times New Roman"/>
          <w:b/>
          <w:sz w:val="26"/>
          <w:szCs w:val="26"/>
        </w:rPr>
        <w:t>Докум</w:t>
      </w:r>
      <w:r w:rsidR="002D2A1C">
        <w:rPr>
          <w:rFonts w:ascii="Times New Roman" w:hAnsi="Times New Roman" w:cs="Times New Roman"/>
          <w:b/>
          <w:sz w:val="26"/>
          <w:szCs w:val="26"/>
        </w:rPr>
        <w:t>ентация об электронном аукционе</w:t>
      </w:r>
    </w:p>
    <w:p w14:paraId="4E51B3BB" w14:textId="5134EEA7" w:rsidR="00691CA1" w:rsidRPr="00691CA1" w:rsidRDefault="00705A23" w:rsidP="00595FB6">
      <w:pPr>
        <w:spacing w:after="0" w:line="240" w:lineRule="atLeast"/>
        <w:jc w:val="center"/>
        <w:rPr>
          <w:rFonts w:ascii="Times New Roman" w:hAnsi="Times New Roman" w:cs="Times New Roman"/>
          <w:b/>
          <w:sz w:val="26"/>
          <w:szCs w:val="26"/>
        </w:rPr>
      </w:pPr>
      <w:r w:rsidRPr="00764C23">
        <w:rPr>
          <w:rFonts w:ascii="Times New Roman" w:hAnsi="Times New Roman" w:cs="Times New Roman"/>
          <w:b/>
          <w:sz w:val="26"/>
          <w:szCs w:val="26"/>
        </w:rPr>
        <w:t xml:space="preserve">по определению </w:t>
      </w:r>
      <w:r w:rsidR="002E1A2D" w:rsidRPr="00764C23">
        <w:rPr>
          <w:rFonts w:ascii="Times New Roman" w:hAnsi="Times New Roman" w:cs="Times New Roman"/>
          <w:b/>
          <w:sz w:val="26"/>
          <w:szCs w:val="26"/>
        </w:rPr>
        <w:t xml:space="preserve">подрядчика </w:t>
      </w:r>
      <w:r w:rsidR="00691CA1">
        <w:rPr>
          <w:rFonts w:ascii="Times New Roman" w:hAnsi="Times New Roman" w:cs="Times New Roman"/>
          <w:b/>
          <w:sz w:val="26"/>
          <w:szCs w:val="26"/>
        </w:rPr>
        <w:t>на к</w:t>
      </w:r>
      <w:r w:rsidR="00691CA1" w:rsidRPr="00691CA1">
        <w:rPr>
          <w:rFonts w:ascii="Times New Roman" w:hAnsi="Times New Roman" w:cs="Times New Roman"/>
          <w:b/>
          <w:sz w:val="26"/>
          <w:szCs w:val="26"/>
        </w:rPr>
        <w:t>апитальный ремонт</w:t>
      </w:r>
      <w:r w:rsidR="00A6272C">
        <w:rPr>
          <w:rFonts w:ascii="Times New Roman" w:hAnsi="Times New Roman" w:cs="Times New Roman"/>
          <w:b/>
          <w:sz w:val="26"/>
          <w:szCs w:val="26"/>
        </w:rPr>
        <w:t xml:space="preserve"> помещений </w:t>
      </w:r>
      <w:r w:rsidR="00691CA1" w:rsidRPr="00691CA1">
        <w:rPr>
          <w:rFonts w:ascii="Times New Roman" w:hAnsi="Times New Roman" w:cs="Times New Roman"/>
          <w:b/>
          <w:sz w:val="26"/>
          <w:szCs w:val="26"/>
        </w:rPr>
        <w:t xml:space="preserve"> здания </w:t>
      </w:r>
      <w:r w:rsidR="00A70310">
        <w:rPr>
          <w:rFonts w:ascii="Times New Roman" w:hAnsi="Times New Roman" w:cs="Times New Roman"/>
          <w:b/>
          <w:sz w:val="26"/>
          <w:szCs w:val="26"/>
        </w:rPr>
        <w:t>МАУК</w:t>
      </w:r>
      <w:r w:rsidR="007605C3">
        <w:rPr>
          <w:rFonts w:ascii="Times New Roman" w:hAnsi="Times New Roman" w:cs="Times New Roman"/>
          <w:b/>
          <w:sz w:val="26"/>
          <w:szCs w:val="26"/>
        </w:rPr>
        <w:t xml:space="preserve"> «</w:t>
      </w:r>
      <w:proofErr w:type="spellStart"/>
      <w:r w:rsidR="009A2234">
        <w:rPr>
          <w:rFonts w:ascii="Times New Roman" w:hAnsi="Times New Roman" w:cs="Times New Roman"/>
          <w:b/>
          <w:sz w:val="26"/>
          <w:szCs w:val="26"/>
        </w:rPr>
        <w:t>ПМЦК</w:t>
      </w:r>
      <w:r w:rsidR="007605C3" w:rsidRPr="007605C3">
        <w:rPr>
          <w:rFonts w:ascii="Times New Roman" w:hAnsi="Times New Roman" w:cs="Times New Roman"/>
          <w:b/>
          <w:sz w:val="26"/>
          <w:szCs w:val="26"/>
        </w:rPr>
        <w:t>и</w:t>
      </w:r>
      <w:r w:rsidR="009A2234">
        <w:rPr>
          <w:rFonts w:ascii="Times New Roman" w:hAnsi="Times New Roman" w:cs="Times New Roman"/>
          <w:b/>
          <w:sz w:val="26"/>
          <w:szCs w:val="26"/>
        </w:rPr>
        <w:t>Д</w:t>
      </w:r>
      <w:proofErr w:type="spellEnd"/>
      <w:r w:rsidR="00573F82">
        <w:rPr>
          <w:rFonts w:ascii="Times New Roman" w:hAnsi="Times New Roman" w:cs="Times New Roman"/>
          <w:b/>
          <w:sz w:val="26"/>
          <w:szCs w:val="26"/>
        </w:rPr>
        <w:t>»</w:t>
      </w:r>
      <w:r w:rsidR="00691CA1" w:rsidRPr="00691CA1">
        <w:rPr>
          <w:rFonts w:ascii="Times New Roman" w:hAnsi="Times New Roman" w:cs="Times New Roman"/>
          <w:b/>
          <w:sz w:val="26"/>
          <w:szCs w:val="26"/>
        </w:rPr>
        <w:t xml:space="preserve"> по адресу: </w:t>
      </w:r>
      <w:r w:rsidR="00A26AA6" w:rsidRPr="00A26AA6">
        <w:rPr>
          <w:rFonts w:ascii="Times New Roman" w:hAnsi="Times New Roman" w:cs="Times New Roman"/>
          <w:b/>
          <w:sz w:val="26"/>
          <w:szCs w:val="26"/>
        </w:rPr>
        <w:t>Р</w:t>
      </w:r>
      <w:r w:rsidR="00A26AA6">
        <w:rPr>
          <w:rFonts w:ascii="Times New Roman" w:hAnsi="Times New Roman" w:cs="Times New Roman"/>
          <w:b/>
          <w:sz w:val="26"/>
          <w:szCs w:val="26"/>
        </w:rPr>
        <w:t xml:space="preserve">еспублика </w:t>
      </w:r>
      <w:r w:rsidR="00A26AA6" w:rsidRPr="00A26AA6">
        <w:rPr>
          <w:rFonts w:ascii="Times New Roman" w:hAnsi="Times New Roman" w:cs="Times New Roman"/>
          <w:b/>
          <w:sz w:val="26"/>
          <w:szCs w:val="26"/>
        </w:rPr>
        <w:t>К</w:t>
      </w:r>
      <w:r w:rsidR="00A26AA6">
        <w:rPr>
          <w:rFonts w:ascii="Times New Roman" w:hAnsi="Times New Roman" w:cs="Times New Roman"/>
          <w:b/>
          <w:sz w:val="26"/>
          <w:szCs w:val="26"/>
        </w:rPr>
        <w:t>оми</w:t>
      </w:r>
      <w:r w:rsidR="00A26AA6" w:rsidRPr="00A26AA6">
        <w:rPr>
          <w:rFonts w:ascii="Times New Roman" w:hAnsi="Times New Roman" w:cs="Times New Roman"/>
          <w:b/>
          <w:sz w:val="26"/>
          <w:szCs w:val="26"/>
        </w:rPr>
        <w:t>, Прилузский район, с. Объячево, ул. Мира, д. 81</w:t>
      </w:r>
    </w:p>
    <w:p w14:paraId="2F68F503" w14:textId="77777777" w:rsidR="00691CA1" w:rsidRDefault="00691CA1" w:rsidP="00595FB6">
      <w:pPr>
        <w:spacing w:after="0" w:line="240" w:lineRule="atLeast"/>
        <w:jc w:val="center"/>
        <w:rPr>
          <w:rFonts w:ascii="Times New Roman" w:hAnsi="Times New Roman" w:cs="Times New Roman"/>
          <w:b/>
          <w:sz w:val="26"/>
          <w:szCs w:val="26"/>
        </w:rPr>
      </w:pPr>
    </w:p>
    <w:p w14:paraId="67B66ABA" w14:textId="40F4ACF6" w:rsidR="00591048" w:rsidRPr="00764C23" w:rsidRDefault="00691CA1" w:rsidP="00595FB6">
      <w:pPr>
        <w:spacing w:after="0" w:line="240" w:lineRule="atLeast"/>
        <w:jc w:val="center"/>
        <w:rPr>
          <w:rFonts w:ascii="Times New Roman" w:eastAsia="Times New Roman" w:hAnsi="Times New Roman" w:cs="Times New Roman"/>
          <w:b/>
          <w:bCs/>
          <w:iCs/>
          <w:sz w:val="26"/>
          <w:szCs w:val="26"/>
        </w:rPr>
      </w:pPr>
      <w:r w:rsidRPr="00691CA1">
        <w:rPr>
          <w:rFonts w:ascii="Times New Roman" w:hAnsi="Times New Roman" w:cs="Times New Roman"/>
          <w:b/>
          <w:sz w:val="26"/>
          <w:szCs w:val="26"/>
        </w:rPr>
        <w:t xml:space="preserve">Идентификационный код закупки: </w:t>
      </w:r>
      <w:r w:rsidR="00190427" w:rsidRPr="00190427">
        <w:rPr>
          <w:rFonts w:ascii="Times New Roman" w:hAnsi="Times New Roman" w:cs="Times New Roman"/>
          <w:b/>
          <w:sz w:val="26"/>
          <w:szCs w:val="26"/>
        </w:rPr>
        <w:t>2131112003820111201001000500</w:t>
      </w:r>
      <w:r w:rsidR="00190427">
        <w:rPr>
          <w:rFonts w:ascii="Times New Roman" w:hAnsi="Times New Roman" w:cs="Times New Roman"/>
          <w:b/>
          <w:sz w:val="26"/>
          <w:szCs w:val="26"/>
        </w:rPr>
        <w:t>1</w:t>
      </w:r>
      <w:r w:rsidR="00190427" w:rsidRPr="00190427">
        <w:rPr>
          <w:rFonts w:ascii="Times New Roman" w:hAnsi="Times New Roman" w:cs="Times New Roman"/>
          <w:b/>
          <w:sz w:val="26"/>
          <w:szCs w:val="26"/>
        </w:rPr>
        <w:t>4339622</w:t>
      </w:r>
    </w:p>
    <w:p w14:paraId="5C295F00" w14:textId="77777777" w:rsidR="001254FD" w:rsidRDefault="001254FD" w:rsidP="00595FB6">
      <w:pPr>
        <w:spacing w:after="0" w:line="240" w:lineRule="auto"/>
        <w:jc w:val="both"/>
        <w:rPr>
          <w:rFonts w:ascii="Times New Roman" w:eastAsia="Times New Roman" w:hAnsi="Times New Roman" w:cs="Times New Roman"/>
          <w:b/>
          <w:bCs/>
          <w:iCs/>
          <w:sz w:val="24"/>
          <w:szCs w:val="24"/>
        </w:rPr>
      </w:pPr>
    </w:p>
    <w:p w14:paraId="40F91B6E" w14:textId="77777777" w:rsidR="001254FD" w:rsidRDefault="001254FD" w:rsidP="00595FB6">
      <w:pPr>
        <w:spacing w:after="0" w:line="240" w:lineRule="auto"/>
        <w:jc w:val="both"/>
        <w:rPr>
          <w:rFonts w:ascii="Times New Roman" w:eastAsia="Times New Roman" w:hAnsi="Times New Roman" w:cs="Times New Roman"/>
          <w:b/>
          <w:bCs/>
          <w:iCs/>
          <w:sz w:val="24"/>
          <w:szCs w:val="24"/>
        </w:rPr>
      </w:pPr>
    </w:p>
    <w:p w14:paraId="2F9E14EB" w14:textId="77777777" w:rsidR="00764C23" w:rsidRDefault="00764C23" w:rsidP="00595FB6">
      <w:pPr>
        <w:spacing w:before="120" w:after="0" w:line="240" w:lineRule="auto"/>
        <w:jc w:val="both"/>
        <w:rPr>
          <w:rFonts w:ascii="Times New Roman" w:eastAsia="Times New Roman" w:hAnsi="Times New Roman" w:cs="Times New Roman"/>
          <w:b/>
          <w:bCs/>
          <w:iCs/>
          <w:sz w:val="24"/>
          <w:szCs w:val="24"/>
        </w:rPr>
      </w:pPr>
      <w:r w:rsidRPr="00533C6C">
        <w:rPr>
          <w:rFonts w:ascii="Times New Roman" w:eastAsia="Times New Roman" w:hAnsi="Times New Roman" w:cs="Times New Roman"/>
          <w:b/>
          <w:bCs/>
          <w:iCs/>
          <w:sz w:val="24"/>
          <w:szCs w:val="24"/>
        </w:rPr>
        <w:t xml:space="preserve">         Разделы документации:       </w:t>
      </w:r>
    </w:p>
    <w:p w14:paraId="5E95398F" w14:textId="77777777" w:rsidR="00764C23" w:rsidRPr="00533C6C" w:rsidRDefault="00764C23" w:rsidP="00595FB6">
      <w:pPr>
        <w:spacing w:before="120" w:after="0" w:line="240" w:lineRule="auto"/>
        <w:jc w:val="both"/>
        <w:rPr>
          <w:rFonts w:ascii="Times New Roman" w:eastAsia="Times New Roman" w:hAnsi="Times New Roman" w:cs="Times New Roman"/>
          <w:b/>
          <w:bCs/>
          <w:iCs/>
          <w:sz w:val="24"/>
          <w:szCs w:val="24"/>
        </w:rPr>
      </w:pPr>
    </w:p>
    <w:p w14:paraId="1DCE1A03" w14:textId="77777777" w:rsidR="00764C23" w:rsidRPr="00533C6C" w:rsidRDefault="00764C23" w:rsidP="00595FB6">
      <w:pPr>
        <w:spacing w:before="120" w:after="0" w:line="240" w:lineRule="auto"/>
        <w:jc w:val="both"/>
        <w:rPr>
          <w:rFonts w:ascii="Times New Roman" w:eastAsia="Times New Roman" w:hAnsi="Times New Roman" w:cs="Times New Roman"/>
          <w:b/>
          <w:sz w:val="24"/>
          <w:szCs w:val="24"/>
        </w:rPr>
      </w:pPr>
      <w:r w:rsidRPr="00533C6C">
        <w:rPr>
          <w:rFonts w:ascii="Times New Roman" w:eastAsia="Times New Roman" w:hAnsi="Times New Roman" w:cs="Times New Roman"/>
          <w:b/>
          <w:bCs/>
          <w:sz w:val="24"/>
          <w:szCs w:val="24"/>
        </w:rPr>
        <w:t xml:space="preserve">I. </w:t>
      </w:r>
      <w:r w:rsidRPr="00533C6C">
        <w:rPr>
          <w:rFonts w:ascii="Times New Roman" w:eastAsia="Times New Roman" w:hAnsi="Times New Roman" w:cs="Times New Roman"/>
          <w:b/>
          <w:sz w:val="24"/>
          <w:szCs w:val="24"/>
        </w:rPr>
        <w:t>Инструкция</w:t>
      </w:r>
      <w:r>
        <w:rPr>
          <w:rFonts w:ascii="Times New Roman" w:eastAsia="Times New Roman" w:hAnsi="Times New Roman" w:cs="Times New Roman"/>
          <w:b/>
          <w:sz w:val="24"/>
          <w:szCs w:val="24"/>
        </w:rPr>
        <w:t xml:space="preserve"> (общие сведения)</w:t>
      </w:r>
      <w:r w:rsidRPr="00533C6C">
        <w:rPr>
          <w:rFonts w:ascii="Times New Roman" w:eastAsia="Times New Roman" w:hAnsi="Times New Roman" w:cs="Times New Roman"/>
          <w:b/>
          <w:sz w:val="24"/>
          <w:szCs w:val="24"/>
        </w:rPr>
        <w:t>.</w:t>
      </w:r>
    </w:p>
    <w:p w14:paraId="06C8B09F" w14:textId="77777777" w:rsidR="00764C23" w:rsidRPr="00533C6C" w:rsidRDefault="00764C23" w:rsidP="00595FB6">
      <w:pPr>
        <w:spacing w:before="120" w:after="0" w:line="240" w:lineRule="auto"/>
        <w:jc w:val="both"/>
        <w:rPr>
          <w:rFonts w:ascii="Times New Roman" w:eastAsia="Times New Roman" w:hAnsi="Times New Roman" w:cs="Times New Roman"/>
          <w:b/>
          <w:sz w:val="24"/>
          <w:szCs w:val="24"/>
        </w:rPr>
      </w:pPr>
      <w:r w:rsidRPr="00533C6C">
        <w:rPr>
          <w:rFonts w:ascii="Times New Roman" w:eastAsia="Times New Roman" w:hAnsi="Times New Roman" w:cs="Times New Roman"/>
          <w:b/>
          <w:sz w:val="24"/>
          <w:szCs w:val="24"/>
        </w:rPr>
        <w:t>II. Информационная карта.</w:t>
      </w:r>
    </w:p>
    <w:p w14:paraId="5C2C7AD5" w14:textId="77777777" w:rsidR="00764C23" w:rsidRPr="00533C6C" w:rsidRDefault="00764C23" w:rsidP="00595FB6">
      <w:pPr>
        <w:spacing w:before="120" w:after="0" w:line="240" w:lineRule="auto"/>
        <w:jc w:val="both"/>
        <w:rPr>
          <w:rFonts w:ascii="Times New Roman" w:eastAsia="Times New Roman" w:hAnsi="Times New Roman" w:cs="Times New Roman"/>
          <w:b/>
          <w:sz w:val="24"/>
          <w:szCs w:val="24"/>
        </w:rPr>
      </w:pPr>
      <w:r w:rsidRPr="00533C6C">
        <w:rPr>
          <w:rFonts w:ascii="Times New Roman" w:eastAsia="Times New Roman" w:hAnsi="Times New Roman" w:cs="Times New Roman"/>
          <w:b/>
          <w:sz w:val="24"/>
          <w:szCs w:val="24"/>
        </w:rPr>
        <w:t>III. Наименование и описание объекта закупки (техническое задание).</w:t>
      </w:r>
    </w:p>
    <w:p w14:paraId="31712AA0" w14:textId="77777777" w:rsidR="00764C23" w:rsidRPr="003832B3" w:rsidRDefault="00764C23" w:rsidP="00595FB6">
      <w:pPr>
        <w:spacing w:before="120" w:after="0" w:line="240" w:lineRule="auto"/>
        <w:jc w:val="both"/>
        <w:rPr>
          <w:rFonts w:ascii="Times New Roman" w:eastAsia="Times New Roman" w:hAnsi="Times New Roman" w:cs="Times New Roman"/>
          <w:b/>
          <w:color w:val="FF0000"/>
          <w:sz w:val="24"/>
          <w:szCs w:val="24"/>
        </w:rPr>
      </w:pPr>
      <w:r w:rsidRPr="00533C6C">
        <w:rPr>
          <w:rFonts w:ascii="Times New Roman" w:eastAsia="Times New Roman" w:hAnsi="Times New Roman" w:cs="Times New Roman"/>
          <w:b/>
          <w:sz w:val="24"/>
          <w:szCs w:val="24"/>
        </w:rPr>
        <w:t>IV. Обоснование начальной (максимальной) цены контракта</w:t>
      </w:r>
      <w:r>
        <w:rPr>
          <w:rFonts w:ascii="Times New Roman" w:eastAsia="Times New Roman" w:hAnsi="Times New Roman" w:cs="Times New Roman"/>
          <w:b/>
          <w:sz w:val="24"/>
          <w:szCs w:val="24"/>
        </w:rPr>
        <w:t>.</w:t>
      </w:r>
    </w:p>
    <w:p w14:paraId="5D7D0F85" w14:textId="77777777" w:rsidR="00764C23" w:rsidRPr="00533C6C" w:rsidRDefault="00764C23" w:rsidP="00595FB6">
      <w:pPr>
        <w:spacing w:before="120" w:after="0" w:line="240" w:lineRule="auto"/>
        <w:rPr>
          <w:rFonts w:ascii="Times New Roman" w:eastAsia="Times New Roman" w:hAnsi="Times New Roman" w:cs="Times New Roman"/>
          <w:sz w:val="24"/>
          <w:szCs w:val="24"/>
        </w:rPr>
      </w:pPr>
      <w:r w:rsidRPr="00533C6C">
        <w:rPr>
          <w:rFonts w:ascii="Times New Roman" w:eastAsia="Times New Roman" w:hAnsi="Times New Roman" w:cs="Times New Roman"/>
          <w:b/>
          <w:sz w:val="24"/>
          <w:szCs w:val="24"/>
        </w:rPr>
        <w:t>V. Проект контракта.</w:t>
      </w:r>
    </w:p>
    <w:p w14:paraId="21C94187" w14:textId="77777777" w:rsidR="00764C23" w:rsidRPr="00533C6C" w:rsidRDefault="00764C23" w:rsidP="00595FB6">
      <w:pPr>
        <w:spacing w:after="0" w:line="240" w:lineRule="auto"/>
        <w:rPr>
          <w:rFonts w:ascii="Times New Roman" w:eastAsia="Times New Roman" w:hAnsi="Times New Roman" w:cs="Times New Roman"/>
          <w:sz w:val="24"/>
          <w:szCs w:val="24"/>
        </w:rPr>
      </w:pPr>
    </w:p>
    <w:p w14:paraId="3326DB7A" w14:textId="77777777" w:rsidR="002D2A1C" w:rsidRDefault="002D2A1C" w:rsidP="00595FB6">
      <w:pPr>
        <w:spacing w:after="0" w:line="240" w:lineRule="auto"/>
        <w:rPr>
          <w:rFonts w:ascii="Times New Roman" w:eastAsia="Times New Roman" w:hAnsi="Times New Roman" w:cs="Times New Roman"/>
          <w:b/>
          <w:iCs/>
          <w:sz w:val="24"/>
          <w:szCs w:val="24"/>
        </w:rPr>
      </w:pPr>
    </w:p>
    <w:p w14:paraId="74BEB175" w14:textId="77777777" w:rsidR="002D2A1C" w:rsidRDefault="002D2A1C" w:rsidP="00595FB6">
      <w:pPr>
        <w:spacing w:after="0" w:line="240" w:lineRule="auto"/>
        <w:rPr>
          <w:rFonts w:ascii="Times New Roman" w:eastAsia="Times New Roman" w:hAnsi="Times New Roman" w:cs="Times New Roman"/>
          <w:b/>
          <w:iCs/>
          <w:sz w:val="24"/>
          <w:szCs w:val="24"/>
        </w:rPr>
      </w:pPr>
    </w:p>
    <w:p w14:paraId="53D5FB39" w14:textId="77777777" w:rsidR="002D2A1C" w:rsidRDefault="002D2A1C" w:rsidP="00595FB6">
      <w:pPr>
        <w:spacing w:after="0" w:line="240" w:lineRule="auto"/>
        <w:rPr>
          <w:rFonts w:ascii="Times New Roman" w:eastAsia="Times New Roman" w:hAnsi="Times New Roman" w:cs="Times New Roman"/>
          <w:b/>
          <w:iCs/>
          <w:sz w:val="24"/>
          <w:szCs w:val="24"/>
        </w:rPr>
      </w:pPr>
      <w:r w:rsidRPr="00EA2815">
        <w:rPr>
          <w:rFonts w:ascii="Times New Roman" w:eastAsia="Times New Roman" w:hAnsi="Times New Roman" w:cs="Times New Roman"/>
          <w:b/>
          <w:iCs/>
          <w:sz w:val="24"/>
          <w:szCs w:val="24"/>
        </w:rPr>
        <w:t xml:space="preserve">Заказчик: </w:t>
      </w:r>
      <w:r w:rsidRPr="00854B6D">
        <w:rPr>
          <w:rFonts w:ascii="Times New Roman" w:eastAsia="Times New Roman" w:hAnsi="Times New Roman" w:cs="Times New Roman"/>
          <w:b/>
          <w:iCs/>
          <w:sz w:val="24"/>
          <w:szCs w:val="24"/>
        </w:rPr>
        <w:t xml:space="preserve">Муниципальное автономное учреждение культуры </w:t>
      </w:r>
    </w:p>
    <w:p w14:paraId="3F78B55F" w14:textId="5313A17B" w:rsidR="002D2A1C" w:rsidRPr="00EA2815" w:rsidRDefault="002D2A1C" w:rsidP="00595FB6">
      <w:pPr>
        <w:spacing w:after="0" w:line="240" w:lineRule="auto"/>
        <w:rPr>
          <w:rFonts w:ascii="Times New Roman" w:eastAsia="Times New Roman" w:hAnsi="Times New Roman" w:cs="Times New Roman"/>
          <w:b/>
          <w:iCs/>
          <w:sz w:val="24"/>
          <w:szCs w:val="24"/>
        </w:rPr>
      </w:pPr>
      <w:r w:rsidRPr="00854B6D">
        <w:rPr>
          <w:rFonts w:ascii="Times New Roman" w:eastAsia="Times New Roman" w:hAnsi="Times New Roman" w:cs="Times New Roman"/>
          <w:b/>
          <w:iCs/>
          <w:sz w:val="24"/>
          <w:szCs w:val="24"/>
        </w:rPr>
        <w:t xml:space="preserve">«Прилузский </w:t>
      </w:r>
      <w:proofErr w:type="spellStart"/>
      <w:r w:rsidRPr="00854B6D">
        <w:rPr>
          <w:rFonts w:ascii="Times New Roman" w:eastAsia="Times New Roman" w:hAnsi="Times New Roman" w:cs="Times New Roman"/>
          <w:b/>
          <w:iCs/>
          <w:sz w:val="24"/>
          <w:szCs w:val="24"/>
        </w:rPr>
        <w:t>межпоселенческий</w:t>
      </w:r>
      <w:proofErr w:type="spellEnd"/>
      <w:r w:rsidRPr="00854B6D">
        <w:rPr>
          <w:rFonts w:ascii="Times New Roman" w:eastAsia="Times New Roman" w:hAnsi="Times New Roman" w:cs="Times New Roman"/>
          <w:b/>
          <w:iCs/>
          <w:sz w:val="24"/>
          <w:szCs w:val="24"/>
        </w:rPr>
        <w:t xml:space="preserve"> центр культуры и досуга»</w:t>
      </w:r>
    </w:p>
    <w:p w14:paraId="14D2C585" w14:textId="77777777" w:rsidR="002D2A1C" w:rsidRPr="00EA2815" w:rsidRDefault="002D2A1C" w:rsidP="00595FB6">
      <w:pPr>
        <w:spacing w:after="0" w:line="240" w:lineRule="auto"/>
        <w:rPr>
          <w:rFonts w:ascii="Times New Roman" w:eastAsia="Times New Roman" w:hAnsi="Times New Roman" w:cs="Times New Roman"/>
          <w:b/>
          <w:iCs/>
          <w:sz w:val="24"/>
          <w:szCs w:val="24"/>
        </w:rPr>
      </w:pPr>
    </w:p>
    <w:p w14:paraId="74F04825" w14:textId="77777777" w:rsidR="002D2A1C" w:rsidRPr="00EA2815" w:rsidRDefault="002D2A1C" w:rsidP="00595FB6">
      <w:pPr>
        <w:spacing w:after="0" w:line="240" w:lineRule="auto"/>
        <w:rPr>
          <w:rFonts w:ascii="Times New Roman" w:eastAsia="Times New Roman" w:hAnsi="Times New Roman" w:cs="Times New Roman"/>
          <w:b/>
          <w:iCs/>
          <w:sz w:val="24"/>
          <w:szCs w:val="24"/>
        </w:rPr>
      </w:pPr>
      <w:r w:rsidRPr="00EA2815">
        <w:rPr>
          <w:rFonts w:ascii="Times New Roman" w:eastAsia="Times New Roman" w:hAnsi="Times New Roman" w:cs="Times New Roman"/>
          <w:b/>
          <w:iCs/>
          <w:sz w:val="24"/>
          <w:szCs w:val="24"/>
        </w:rPr>
        <w:t xml:space="preserve">Уполномоченный орган: Управления финансов </w:t>
      </w:r>
    </w:p>
    <w:p w14:paraId="410CA28F" w14:textId="77777777" w:rsidR="002D2A1C" w:rsidRPr="00EA2815" w:rsidRDefault="002D2A1C" w:rsidP="00595FB6">
      <w:pPr>
        <w:spacing w:after="0" w:line="240" w:lineRule="auto"/>
        <w:rPr>
          <w:rFonts w:ascii="Times New Roman" w:eastAsia="Times New Roman" w:hAnsi="Times New Roman" w:cs="Times New Roman"/>
          <w:b/>
          <w:iCs/>
          <w:sz w:val="24"/>
          <w:szCs w:val="24"/>
        </w:rPr>
      </w:pPr>
      <w:r w:rsidRPr="00EA2815">
        <w:rPr>
          <w:rFonts w:ascii="Times New Roman" w:eastAsia="Times New Roman" w:hAnsi="Times New Roman" w:cs="Times New Roman"/>
          <w:b/>
          <w:iCs/>
          <w:sz w:val="24"/>
          <w:szCs w:val="24"/>
        </w:rPr>
        <w:t>администрации МР «Прилузский»</w:t>
      </w:r>
    </w:p>
    <w:p w14:paraId="40E39436" w14:textId="77777777" w:rsidR="007523FC" w:rsidRPr="002D2A1C" w:rsidRDefault="007523FC" w:rsidP="00595FB6">
      <w:pPr>
        <w:rPr>
          <w:rFonts w:ascii="Times New Roman" w:eastAsia="Times New Roman" w:hAnsi="Times New Roman" w:cs="Times New Roman"/>
          <w:sz w:val="20"/>
          <w:szCs w:val="20"/>
        </w:rPr>
      </w:pPr>
    </w:p>
    <w:p w14:paraId="77157FBB" w14:textId="77777777" w:rsidR="002D2A1C" w:rsidRDefault="002D2A1C" w:rsidP="00595FB6">
      <w:pPr>
        <w:spacing w:after="0" w:line="240" w:lineRule="auto"/>
        <w:ind w:right="-286"/>
        <w:jc w:val="center"/>
        <w:rPr>
          <w:rFonts w:ascii="Times New Roman" w:eastAsia="Times New Roman" w:hAnsi="Times New Roman" w:cs="Times New Roman"/>
          <w:b/>
        </w:rPr>
      </w:pPr>
    </w:p>
    <w:p w14:paraId="5F483013" w14:textId="77777777" w:rsidR="00750911" w:rsidRDefault="00750911" w:rsidP="00595FB6">
      <w:pPr>
        <w:spacing w:after="0" w:line="240" w:lineRule="auto"/>
        <w:ind w:right="-286"/>
        <w:jc w:val="center"/>
        <w:rPr>
          <w:rFonts w:ascii="Times New Roman" w:eastAsia="Times New Roman" w:hAnsi="Times New Roman" w:cs="Times New Roman"/>
          <w:b/>
        </w:rPr>
      </w:pPr>
    </w:p>
    <w:p w14:paraId="6F69212A" w14:textId="77777777" w:rsidR="00750911" w:rsidRDefault="00750911" w:rsidP="00595FB6">
      <w:pPr>
        <w:spacing w:after="0" w:line="240" w:lineRule="auto"/>
        <w:ind w:right="-286"/>
        <w:jc w:val="center"/>
        <w:rPr>
          <w:rFonts w:ascii="Times New Roman" w:eastAsia="Times New Roman" w:hAnsi="Times New Roman" w:cs="Times New Roman"/>
          <w:b/>
        </w:rPr>
      </w:pPr>
    </w:p>
    <w:p w14:paraId="2F2A476A" w14:textId="77777777" w:rsidR="00750911" w:rsidRDefault="00750911" w:rsidP="00595FB6">
      <w:pPr>
        <w:spacing w:after="0" w:line="240" w:lineRule="auto"/>
        <w:ind w:right="-286"/>
        <w:jc w:val="center"/>
        <w:rPr>
          <w:rFonts w:ascii="Times New Roman" w:eastAsia="Times New Roman" w:hAnsi="Times New Roman" w:cs="Times New Roman"/>
          <w:b/>
        </w:rPr>
      </w:pPr>
    </w:p>
    <w:p w14:paraId="04026A6E" w14:textId="77777777" w:rsidR="00750911" w:rsidRDefault="00750911" w:rsidP="00595FB6">
      <w:pPr>
        <w:spacing w:after="0" w:line="240" w:lineRule="auto"/>
        <w:ind w:right="-286"/>
        <w:jc w:val="center"/>
        <w:rPr>
          <w:rFonts w:ascii="Times New Roman" w:eastAsia="Times New Roman" w:hAnsi="Times New Roman" w:cs="Times New Roman"/>
          <w:b/>
        </w:rPr>
      </w:pPr>
    </w:p>
    <w:p w14:paraId="0ED22864" w14:textId="5B622592" w:rsidR="002D2A1C" w:rsidRDefault="002D2A1C" w:rsidP="00595FB6">
      <w:pPr>
        <w:spacing w:after="0" w:line="240" w:lineRule="auto"/>
        <w:ind w:right="-286"/>
        <w:jc w:val="center"/>
        <w:rPr>
          <w:rFonts w:ascii="Times New Roman" w:eastAsia="Times New Roman" w:hAnsi="Times New Roman" w:cs="Times New Roman"/>
          <w:b/>
        </w:rPr>
      </w:pPr>
      <w:r>
        <w:rPr>
          <w:rFonts w:ascii="Times New Roman" w:eastAsia="Times New Roman" w:hAnsi="Times New Roman" w:cs="Times New Roman"/>
          <w:b/>
        </w:rPr>
        <w:t>с. Объячево 202</w:t>
      </w:r>
      <w:r w:rsidR="00750911">
        <w:rPr>
          <w:rFonts w:ascii="Times New Roman" w:eastAsia="Times New Roman" w:hAnsi="Times New Roman" w:cs="Times New Roman"/>
          <w:b/>
        </w:rPr>
        <w:t>1</w:t>
      </w:r>
      <w:r>
        <w:rPr>
          <w:rFonts w:ascii="Times New Roman" w:eastAsia="Times New Roman" w:hAnsi="Times New Roman" w:cs="Times New Roman"/>
          <w:b/>
        </w:rPr>
        <w:t xml:space="preserve"> г.</w:t>
      </w:r>
    </w:p>
    <w:p w14:paraId="2F6436C2" w14:textId="77777777" w:rsidR="002D2A1C" w:rsidRDefault="002D2A1C" w:rsidP="00595FB6">
      <w:pPr>
        <w:spacing w:after="0" w:line="240" w:lineRule="auto"/>
        <w:ind w:right="-286"/>
        <w:jc w:val="center"/>
        <w:rPr>
          <w:rFonts w:ascii="Times New Roman" w:eastAsia="Times New Roman" w:hAnsi="Times New Roman" w:cs="Times New Roman"/>
          <w:b/>
        </w:rPr>
      </w:pPr>
    </w:p>
    <w:p w14:paraId="3EF5771A" w14:textId="77777777" w:rsidR="00B84BF8" w:rsidRPr="00B84BF8" w:rsidRDefault="00B84BF8" w:rsidP="00B84BF8">
      <w:pPr>
        <w:spacing w:after="0" w:line="240" w:lineRule="auto"/>
        <w:jc w:val="center"/>
        <w:rPr>
          <w:rFonts w:ascii="Times New Roman" w:eastAsia="Times New Roman" w:hAnsi="Times New Roman" w:cs="Times New Roman"/>
          <w:b/>
        </w:rPr>
      </w:pPr>
      <w:r w:rsidRPr="00B84BF8">
        <w:rPr>
          <w:rFonts w:ascii="Times New Roman" w:eastAsia="Times New Roman" w:hAnsi="Times New Roman" w:cs="Times New Roman"/>
          <w:b/>
        </w:rPr>
        <w:lastRenderedPageBreak/>
        <w:t xml:space="preserve">Раздел </w:t>
      </w:r>
      <w:r w:rsidRPr="00B84BF8">
        <w:rPr>
          <w:rFonts w:ascii="Times New Roman" w:eastAsia="Times New Roman" w:hAnsi="Times New Roman" w:cs="Times New Roman"/>
          <w:b/>
          <w:lang w:val="en-US"/>
        </w:rPr>
        <w:t>I</w:t>
      </w:r>
      <w:r w:rsidRPr="00B84BF8">
        <w:rPr>
          <w:rFonts w:ascii="Times New Roman" w:eastAsia="Times New Roman" w:hAnsi="Times New Roman" w:cs="Times New Roman"/>
          <w:b/>
        </w:rPr>
        <w:t xml:space="preserve">. </w:t>
      </w:r>
    </w:p>
    <w:p w14:paraId="69E6F81C" w14:textId="77777777" w:rsidR="00B84BF8" w:rsidRPr="00B84BF8" w:rsidRDefault="00B84BF8" w:rsidP="00B84BF8">
      <w:pPr>
        <w:spacing w:after="0" w:line="240" w:lineRule="auto"/>
        <w:jc w:val="center"/>
        <w:rPr>
          <w:rFonts w:ascii="Times New Roman" w:eastAsia="Times New Roman" w:hAnsi="Times New Roman" w:cs="Times New Roman"/>
          <w:b/>
        </w:rPr>
      </w:pPr>
      <w:r w:rsidRPr="00B84BF8">
        <w:rPr>
          <w:rFonts w:ascii="Times New Roman" w:eastAsia="Times New Roman" w:hAnsi="Times New Roman" w:cs="Times New Roman"/>
          <w:b/>
        </w:rPr>
        <w:t>ИНСТРУКЦИЯ</w:t>
      </w:r>
    </w:p>
    <w:p w14:paraId="5CC937F1" w14:textId="77777777" w:rsidR="00B84BF8" w:rsidRPr="00B84BF8" w:rsidRDefault="00B84BF8" w:rsidP="00B84BF8">
      <w:pPr>
        <w:spacing w:after="0" w:line="240" w:lineRule="auto"/>
        <w:jc w:val="center"/>
        <w:rPr>
          <w:rFonts w:ascii="Times New Roman" w:eastAsia="Times New Roman" w:hAnsi="Times New Roman" w:cs="Times New Roman"/>
          <w:b/>
        </w:rPr>
      </w:pPr>
      <w:r w:rsidRPr="00B84BF8">
        <w:rPr>
          <w:rFonts w:ascii="Times New Roman" w:eastAsia="Times New Roman" w:hAnsi="Times New Roman" w:cs="Times New Roman"/>
          <w:b/>
        </w:rPr>
        <w:t xml:space="preserve">(ОБЩИЕ СВЕДЕНИЯ). </w:t>
      </w:r>
    </w:p>
    <w:p w14:paraId="2E73F65D" w14:textId="77777777" w:rsidR="00B84BF8" w:rsidRPr="00B84BF8" w:rsidRDefault="00B84BF8" w:rsidP="00B84BF8">
      <w:pPr>
        <w:spacing w:after="0" w:line="240" w:lineRule="auto"/>
        <w:jc w:val="center"/>
        <w:rPr>
          <w:rFonts w:ascii="Times New Roman" w:eastAsia="Times New Roman" w:hAnsi="Times New Roman" w:cs="Times New Roman"/>
        </w:rPr>
      </w:pPr>
    </w:p>
    <w:p w14:paraId="31BF1126"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b/>
          <w:bCs/>
          <w:lang w:eastAsia="en-US"/>
        </w:rPr>
      </w:pPr>
      <w:r w:rsidRPr="00B84BF8">
        <w:rPr>
          <w:rFonts w:ascii="Times New Roman" w:eastAsia="Calibri" w:hAnsi="Times New Roman" w:cs="Times New Roman"/>
          <w:b/>
          <w:bCs/>
          <w:lang w:eastAsia="en-US"/>
        </w:rPr>
        <w:t>Настоящая документация об электронном аукционе (далее документация) используется при определении поставщика (подрядчика, исполнителя) способом электронного аукциона с целью заключения предусмотренных Федеральным законом от 5 апреля 2013 г. № 44-</w:t>
      </w:r>
      <w:r w:rsidRPr="00B84BF8">
        <w:rPr>
          <w:rFonts w:ascii="Times New Roman" w:eastAsia="Calibri" w:hAnsi="Times New Roman" w:cs="Times New Roman"/>
          <w:b/>
          <w:bCs/>
          <w:lang w:eastAsia="en-US"/>
        </w:rPr>
        <w:softHyphen/>
        <w:t xml:space="preserve">ФЗ «О контрактной системе в сфере закупок товаров, работ, услуг для обеспечения государственных и муниципальных нужд» (далее – Федеральный закон № 44-ФЗ) контрактов. </w:t>
      </w:r>
    </w:p>
    <w:p w14:paraId="0A019D99" w14:textId="77777777" w:rsidR="00B84BF8" w:rsidRPr="00B84BF8" w:rsidRDefault="00B84BF8" w:rsidP="00B84BF8">
      <w:pPr>
        <w:autoSpaceDE w:val="0"/>
        <w:autoSpaceDN w:val="0"/>
        <w:adjustRightInd w:val="0"/>
        <w:spacing w:before="120" w:after="0" w:line="240" w:lineRule="auto"/>
        <w:ind w:firstLine="567"/>
        <w:jc w:val="center"/>
        <w:rPr>
          <w:rFonts w:ascii="Times New Roman" w:eastAsia="Calibri" w:hAnsi="Times New Roman" w:cs="Times New Roman"/>
          <w:b/>
          <w:bCs/>
          <w:lang w:eastAsia="en-US"/>
        </w:rPr>
      </w:pPr>
      <w:r w:rsidRPr="00B84BF8">
        <w:rPr>
          <w:rFonts w:ascii="Times New Roman" w:eastAsia="Calibri" w:hAnsi="Times New Roman" w:cs="Times New Roman"/>
          <w:b/>
          <w:bCs/>
          <w:lang w:eastAsia="en-US"/>
        </w:rPr>
        <w:t xml:space="preserve">Подраздел 1. </w:t>
      </w:r>
    </w:p>
    <w:p w14:paraId="7B07B24C" w14:textId="77777777" w:rsidR="00B84BF8" w:rsidRPr="00B84BF8" w:rsidRDefault="00B84BF8" w:rsidP="00B84BF8">
      <w:pPr>
        <w:autoSpaceDE w:val="0"/>
        <w:autoSpaceDN w:val="0"/>
        <w:adjustRightInd w:val="0"/>
        <w:spacing w:after="0" w:line="240" w:lineRule="auto"/>
        <w:ind w:firstLine="567"/>
        <w:jc w:val="center"/>
        <w:rPr>
          <w:rFonts w:ascii="Times New Roman" w:eastAsia="Calibri" w:hAnsi="Times New Roman" w:cs="Times New Roman"/>
          <w:b/>
          <w:bCs/>
          <w:lang w:eastAsia="en-US"/>
        </w:rPr>
      </w:pPr>
      <w:r w:rsidRPr="00B84BF8">
        <w:rPr>
          <w:rFonts w:ascii="Times New Roman" w:eastAsia="Calibri" w:hAnsi="Times New Roman" w:cs="Times New Roman"/>
          <w:b/>
          <w:bCs/>
          <w:lang w:eastAsia="en-US"/>
        </w:rPr>
        <w:t>Законодательное регулирование.</w:t>
      </w:r>
    </w:p>
    <w:p w14:paraId="715004E4" w14:textId="77777777" w:rsidR="00B84BF8" w:rsidRPr="00B84BF8" w:rsidRDefault="00B84BF8" w:rsidP="00B84BF8">
      <w:pPr>
        <w:widowControl w:val="0"/>
        <w:adjustRightInd w:val="0"/>
        <w:spacing w:after="0" w:line="240" w:lineRule="auto"/>
        <w:ind w:firstLine="567"/>
        <w:jc w:val="both"/>
        <w:textAlignment w:val="baseline"/>
        <w:rPr>
          <w:rFonts w:ascii="Times New Roman" w:eastAsia="Calibri" w:hAnsi="Times New Roman" w:cs="Times New Roman"/>
          <w:b/>
          <w:lang w:eastAsia="en-US"/>
        </w:rPr>
      </w:pPr>
      <w:r w:rsidRPr="00B84BF8">
        <w:rPr>
          <w:rFonts w:ascii="Times New Roman" w:eastAsia="Calibri" w:hAnsi="Times New Roman" w:cs="Times New Roman"/>
          <w:b/>
          <w:lang w:eastAsia="en-US"/>
        </w:rPr>
        <w:t xml:space="preserve">Настоящий электронный аукцион (далее – электронный аукцион, аукцион, закупка) </w:t>
      </w:r>
      <w:r w:rsidRPr="00B84BF8">
        <w:rPr>
          <w:rFonts w:ascii="Times New Roman" w:eastAsia="Calibri" w:hAnsi="Times New Roman" w:cs="Times New Roman"/>
          <w:lang w:eastAsia="en-US"/>
        </w:rPr>
        <w:t xml:space="preserve">проводится в соответствии с положениями Конституции Российской Федерации, Гражданского кодекса Российской Федерации, Бюджетного кодекса Российской Федерации, на основании </w:t>
      </w:r>
      <w:r w:rsidRPr="00B84BF8">
        <w:rPr>
          <w:rFonts w:ascii="Times New Roman" w:eastAsia="Calibri" w:hAnsi="Times New Roman" w:cs="Times New Roman"/>
          <w:b/>
          <w:lang w:eastAsia="en-US"/>
        </w:rPr>
        <w:t>Федерального закона № 44-ФЗ.</w:t>
      </w:r>
    </w:p>
    <w:p w14:paraId="25D8A5A0" w14:textId="77777777" w:rsidR="00B84BF8" w:rsidRPr="00B84BF8" w:rsidRDefault="00B84BF8" w:rsidP="00B84BF8">
      <w:pPr>
        <w:autoSpaceDE w:val="0"/>
        <w:autoSpaceDN w:val="0"/>
        <w:adjustRightInd w:val="0"/>
        <w:spacing w:before="120" w:after="0" w:line="240" w:lineRule="auto"/>
        <w:ind w:firstLine="567"/>
        <w:jc w:val="center"/>
        <w:rPr>
          <w:rFonts w:ascii="Times New Roman" w:eastAsia="Calibri" w:hAnsi="Times New Roman" w:cs="Times New Roman"/>
          <w:b/>
          <w:lang w:eastAsia="en-US"/>
        </w:rPr>
      </w:pPr>
      <w:r w:rsidRPr="00B84BF8">
        <w:rPr>
          <w:rFonts w:ascii="Times New Roman" w:eastAsia="Calibri" w:hAnsi="Times New Roman" w:cs="Times New Roman"/>
          <w:b/>
          <w:bCs/>
          <w:lang w:eastAsia="en-US"/>
        </w:rPr>
        <w:t>Подраздел</w:t>
      </w:r>
      <w:r w:rsidRPr="00B84BF8">
        <w:rPr>
          <w:rFonts w:ascii="Times New Roman" w:eastAsia="Calibri" w:hAnsi="Times New Roman" w:cs="Times New Roman"/>
          <w:b/>
          <w:lang w:eastAsia="en-US"/>
        </w:rPr>
        <w:t xml:space="preserve"> 2. </w:t>
      </w:r>
    </w:p>
    <w:p w14:paraId="0356BC47" w14:textId="77777777" w:rsidR="00B84BF8" w:rsidRPr="00B84BF8" w:rsidRDefault="00B84BF8" w:rsidP="00B84BF8">
      <w:pPr>
        <w:autoSpaceDE w:val="0"/>
        <w:autoSpaceDN w:val="0"/>
        <w:adjustRightInd w:val="0"/>
        <w:spacing w:after="0" w:line="240" w:lineRule="auto"/>
        <w:ind w:firstLine="567"/>
        <w:jc w:val="center"/>
        <w:rPr>
          <w:rFonts w:ascii="Times New Roman" w:eastAsia="Calibri" w:hAnsi="Times New Roman" w:cs="Times New Roman"/>
          <w:b/>
          <w:lang w:eastAsia="en-US"/>
        </w:rPr>
      </w:pPr>
      <w:r w:rsidRPr="00B84BF8">
        <w:rPr>
          <w:rFonts w:ascii="Times New Roman" w:eastAsia="Calibri" w:hAnsi="Times New Roman" w:cs="Times New Roman"/>
          <w:b/>
          <w:lang w:eastAsia="en-US"/>
        </w:rPr>
        <w:t>Участники закупки, требования к участникам электронного аукциона.</w:t>
      </w:r>
    </w:p>
    <w:p w14:paraId="31819868" w14:textId="77777777" w:rsidR="00B84BF8" w:rsidRPr="00B84BF8" w:rsidRDefault="00B84BF8" w:rsidP="00B84BF8">
      <w:pPr>
        <w:widowControl w:val="0"/>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Calibri" w:hAnsi="Times New Roman" w:cs="Times New Roman"/>
        </w:rPr>
        <w:t xml:space="preserve">2.1. </w:t>
      </w:r>
      <w:bookmarkStart w:id="0" w:name="_Toc351042646"/>
      <w:r w:rsidRPr="00B84BF8">
        <w:rPr>
          <w:rFonts w:ascii="Times New Roman" w:eastAsia="Times New Roman" w:hAnsi="Times New Roman" w:cs="Times New Roman"/>
        </w:rPr>
        <w:t>Участником закупки может быть любое юридическое лицо независимо от его организационно-правовой формы, формы собственности, места нахождения и места происхождения капитала</w:t>
      </w:r>
      <w:r w:rsidRPr="00B84BF8">
        <w:rPr>
          <w:rFonts w:ascii="Times New Roman" w:eastAsia="Calibri" w:hAnsi="Times New Roman" w:cs="Times New Roman"/>
          <w:lang w:eastAsia="en-US"/>
        </w:rPr>
        <w:t>, за исключением юридического лица,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юридических лиц (далее - офшорная компания),</w:t>
      </w:r>
      <w:r w:rsidRPr="00B84BF8">
        <w:rPr>
          <w:rFonts w:ascii="Times New Roman" w:eastAsia="Times New Roman" w:hAnsi="Times New Roman" w:cs="Times New Roman"/>
        </w:rPr>
        <w:t xml:space="preserve"> или любое физическое лицо, в том числе зарегистрированное в качестве индивидуального предпринимателя</w:t>
      </w:r>
      <w:bookmarkEnd w:id="0"/>
      <w:r w:rsidRPr="00B84BF8">
        <w:rPr>
          <w:rFonts w:ascii="Times New Roman" w:eastAsia="Times New Roman" w:hAnsi="Times New Roman" w:cs="Times New Roman"/>
        </w:rPr>
        <w:t>.</w:t>
      </w:r>
    </w:p>
    <w:p w14:paraId="53C0927D"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Times New Roman" w:hAnsi="Times New Roman" w:cs="Times New Roman"/>
        </w:rPr>
        <w:t>Участники закупки имеют право выступать в отношениях, связанных с осуществлением закупки,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гражданским законодательством.</w:t>
      </w:r>
    </w:p>
    <w:p w14:paraId="1DC0B4E8"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Calibri" w:hAnsi="Times New Roman" w:cs="Times New Roman"/>
          <w:lang w:eastAsia="en-US"/>
        </w:rPr>
        <w:t>2.2. При осуществлении закупки Заказчик устанавливает следующие единые требования к участникам электронного аукциона:</w:t>
      </w:r>
    </w:p>
    <w:p w14:paraId="04E8E68D"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Calibri" w:hAnsi="Times New Roman" w:cs="Times New Roman"/>
          <w:lang w:eastAsia="en-US"/>
        </w:rPr>
        <w:t xml:space="preserve">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w:t>
      </w:r>
      <w:r w:rsidRPr="00B84BF8">
        <w:rPr>
          <w:rFonts w:ascii="Times New Roman" w:eastAsia="Calibri" w:hAnsi="Times New Roman" w:cs="Times New Roman"/>
          <w:b/>
          <w:i/>
          <w:lang w:eastAsia="en-US"/>
        </w:rPr>
        <w:t>(данные требования дополнительно указываются в информационной карте настоящей документации)</w:t>
      </w:r>
      <w:r w:rsidRPr="00B84BF8">
        <w:rPr>
          <w:rFonts w:ascii="Times New Roman" w:eastAsia="Calibri" w:hAnsi="Times New Roman" w:cs="Times New Roman"/>
          <w:lang w:eastAsia="en-US"/>
        </w:rPr>
        <w:t>;</w:t>
      </w:r>
    </w:p>
    <w:p w14:paraId="75E16086"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Calibri" w:hAnsi="Times New Roman" w:cs="Times New Roman"/>
          <w:lang w:eastAsia="en-US"/>
        </w:rPr>
        <w:t xml:space="preserve">2) </w:t>
      </w:r>
      <w:proofErr w:type="spellStart"/>
      <w:r w:rsidRPr="00B84BF8">
        <w:rPr>
          <w:rFonts w:ascii="Times New Roman" w:eastAsia="Calibri" w:hAnsi="Times New Roman" w:cs="Times New Roman"/>
          <w:lang w:eastAsia="en-US"/>
        </w:rPr>
        <w:t>непроведение</w:t>
      </w:r>
      <w:proofErr w:type="spellEnd"/>
      <w:r w:rsidRPr="00B84BF8">
        <w:rPr>
          <w:rFonts w:ascii="Times New Roman" w:eastAsia="Calibri" w:hAnsi="Times New Roman" w:cs="Times New Roman"/>
          <w:lang w:eastAsia="en-US"/>
        </w:rPr>
        <w:t xml:space="preserve"> ликвидации участника электронного аукциона - юридического лица и отсутствие решения арбитражного суда о признании участника электронного аукциона - юридического лица или индивидуального предпринимателя несостоятельным (банкротом) и об открытии конкурсного производства;</w:t>
      </w:r>
    </w:p>
    <w:p w14:paraId="6240E273"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Calibri" w:hAnsi="Times New Roman" w:cs="Times New Roman"/>
          <w:lang w:eastAsia="en-US"/>
        </w:rPr>
        <w:t xml:space="preserve">3) </w:t>
      </w:r>
      <w:proofErr w:type="spellStart"/>
      <w:r w:rsidRPr="00B84BF8">
        <w:rPr>
          <w:rFonts w:ascii="Times New Roman" w:eastAsia="Calibri" w:hAnsi="Times New Roman" w:cs="Times New Roman"/>
          <w:lang w:eastAsia="en-US"/>
        </w:rPr>
        <w:t>неприостановление</w:t>
      </w:r>
      <w:proofErr w:type="spellEnd"/>
      <w:r w:rsidRPr="00B84BF8">
        <w:rPr>
          <w:rFonts w:ascii="Times New Roman" w:eastAsia="Calibri" w:hAnsi="Times New Roman" w:cs="Times New Roman"/>
          <w:lang w:eastAsia="en-US"/>
        </w:rPr>
        <w:t xml:space="preserve"> деятельности участника электронного аукциона в порядке, установленном </w:t>
      </w:r>
      <w:r w:rsidRPr="00B84BF8">
        <w:rPr>
          <w:rFonts w:ascii="Times New Roman" w:eastAsia="Calibri" w:hAnsi="Times New Roman" w:cs="Times New Roman"/>
          <w:lang w:eastAsia="zh-CN"/>
        </w:rPr>
        <w:t>Кодексом</w:t>
      </w:r>
      <w:r w:rsidRPr="00B84BF8">
        <w:rPr>
          <w:rFonts w:ascii="Times New Roman" w:eastAsia="Calibri" w:hAnsi="Times New Roman" w:cs="Times New Roman"/>
          <w:lang w:eastAsia="en-US"/>
        </w:rPr>
        <w:t xml:space="preserve"> Российской Федерации об административных правонарушениях, на дату подачи заявки на участие в электронном аукционе;</w:t>
      </w:r>
    </w:p>
    <w:p w14:paraId="6E3C33A9"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Calibri" w:hAnsi="Times New Roman" w:cs="Times New Roman"/>
          <w:lang w:eastAsia="en-US"/>
        </w:rPr>
        <w:t xml:space="preserve">4) отсутствие у участника электронного аукциона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r w:rsidRPr="00B84BF8">
        <w:rPr>
          <w:rFonts w:ascii="Times New Roman" w:eastAsia="Calibri" w:hAnsi="Times New Roman" w:cs="Times New Roman"/>
          <w:lang w:eastAsia="zh-CN"/>
        </w:rPr>
        <w:t>законодательством</w:t>
      </w:r>
      <w:r w:rsidRPr="00B84BF8">
        <w:rPr>
          <w:rFonts w:ascii="Times New Roman" w:eastAsia="Calibri" w:hAnsi="Times New Roman" w:cs="Times New Roman"/>
          <w:lang w:eastAsia="en-US"/>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r w:rsidRPr="00B84BF8">
        <w:rPr>
          <w:rFonts w:ascii="Times New Roman" w:eastAsia="Calibri" w:hAnsi="Times New Roman" w:cs="Times New Roman"/>
          <w:lang w:eastAsia="zh-CN"/>
        </w:rPr>
        <w:t>законодательством</w:t>
      </w:r>
      <w:r w:rsidRPr="00B84BF8">
        <w:rPr>
          <w:rFonts w:ascii="Times New Roman" w:eastAsia="Calibri" w:hAnsi="Times New Roman" w:cs="Times New Roman"/>
          <w:lang w:eastAsia="en-US"/>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электронного аукциона, по данным бухгалтерской отчетности за последний отчетный период. Участник </w:t>
      </w:r>
      <w:r w:rsidRPr="00B84BF8">
        <w:rPr>
          <w:rFonts w:ascii="Times New Roman" w:eastAsiaTheme="minorHAnsi" w:hAnsi="Times New Roman" w:cs="Times New Roman"/>
          <w:lang w:eastAsia="en-US"/>
        </w:rPr>
        <w:t xml:space="preserve">электронного аукциона </w:t>
      </w:r>
      <w:r w:rsidRPr="00B84BF8">
        <w:rPr>
          <w:rFonts w:ascii="Times New Roman" w:eastAsia="Calibri" w:hAnsi="Times New Roman" w:cs="Times New Roman"/>
          <w:lang w:eastAsia="en-US"/>
        </w:rPr>
        <w:t>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электронном аукционе (подрядчика, исполнителя) не принято;</w:t>
      </w:r>
    </w:p>
    <w:p w14:paraId="1696CB17"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r w:rsidRPr="00B84BF8">
        <w:rPr>
          <w:rFonts w:ascii="Times New Roman" w:eastAsia="Calibri" w:hAnsi="Times New Roman" w:cs="Times New Roman"/>
          <w:lang w:eastAsia="en-US"/>
        </w:rPr>
        <w:t xml:space="preserve">5) </w:t>
      </w:r>
      <w:r w:rsidRPr="00B84BF8">
        <w:rPr>
          <w:rFonts w:ascii="Times New Roman" w:eastAsiaTheme="minorHAnsi" w:hAnsi="Times New Roman" w:cs="Times New Roman"/>
          <w:lang w:eastAsia="en-US"/>
        </w:rPr>
        <w:t xml:space="preserve">отсутствие у участника электронного аукциона - физического лица либо у руководителя, членов коллегиального исполнительного органа, лица, исполняющего функции единоличного исполнительного </w:t>
      </w:r>
      <w:r w:rsidRPr="00B84BF8">
        <w:rPr>
          <w:rFonts w:ascii="Times New Roman" w:eastAsiaTheme="minorHAnsi" w:hAnsi="Times New Roman" w:cs="Times New Roman"/>
          <w:lang w:eastAsia="en-US"/>
        </w:rPr>
        <w:lastRenderedPageBreak/>
        <w:t>органа, или главного бухгалтера юридического лица - участника электронного аукциона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1F9EC07"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Theme="minorHAnsi" w:hAnsi="Times New Roman" w:cs="Times New Roman"/>
          <w:lang w:eastAsia="en-US"/>
        </w:rPr>
        <w:t>5.1) участник электронного аукциона - юридическое лицо, которое в течение двух лет до момента подачи заявки на участие в электронном аукционе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B84BF8">
        <w:rPr>
          <w:rFonts w:ascii="Times New Roman" w:eastAsia="Calibri" w:hAnsi="Times New Roman" w:cs="Times New Roman"/>
          <w:lang w:eastAsia="en-US"/>
        </w:rPr>
        <w:t>;</w:t>
      </w:r>
    </w:p>
    <w:p w14:paraId="5BE084A2"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Calibri" w:hAnsi="Times New Roman" w:cs="Times New Roman"/>
          <w:lang w:eastAsia="en-US"/>
        </w:rPr>
        <w:t xml:space="preserve">6) обладание участником электронного аукциона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 </w:t>
      </w:r>
      <w:r w:rsidRPr="00B84BF8">
        <w:rPr>
          <w:rFonts w:ascii="Times New Roman" w:eastAsia="Calibri" w:hAnsi="Times New Roman" w:cs="Times New Roman"/>
          <w:b/>
          <w:i/>
          <w:lang w:eastAsia="en-US"/>
        </w:rPr>
        <w:t>(данное требование дополнительно указывается в информационной карте настоящей документации)</w:t>
      </w:r>
      <w:r w:rsidRPr="00B84BF8">
        <w:rPr>
          <w:rFonts w:ascii="Times New Roman" w:eastAsia="Calibri" w:hAnsi="Times New Roman" w:cs="Times New Roman"/>
          <w:lang w:eastAsia="en-US"/>
        </w:rPr>
        <w:t>;</w:t>
      </w:r>
    </w:p>
    <w:p w14:paraId="4F4D2E9D"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Calibri" w:hAnsi="Times New Roman" w:cs="Times New Roman"/>
          <w:lang w:eastAsia="en-US"/>
        </w:rPr>
        <w:t xml:space="preserve">7) отсутствие между участником </w:t>
      </w:r>
      <w:r w:rsidRPr="00B84BF8">
        <w:rPr>
          <w:rFonts w:ascii="Times New Roman" w:eastAsiaTheme="minorHAnsi" w:hAnsi="Times New Roman" w:cs="Times New Roman"/>
          <w:lang w:eastAsia="en-US"/>
        </w:rPr>
        <w:t xml:space="preserve">электронного аукциона </w:t>
      </w:r>
      <w:r w:rsidRPr="00B84BF8">
        <w:rPr>
          <w:rFonts w:ascii="Times New Roman" w:eastAsia="Calibri" w:hAnsi="Times New Roman" w:cs="Times New Roman"/>
          <w:lang w:eastAsia="en-US"/>
        </w:rPr>
        <w:t xml:space="preserve">и Заказчиком конфликта интересов, под которым понимаются случаи, при которых руководитель Заказчика, член аукционной комиссии,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w:t>
      </w:r>
      <w:r w:rsidRPr="00B84BF8">
        <w:rPr>
          <w:rFonts w:ascii="Times New Roman" w:eastAsiaTheme="minorHAnsi" w:hAnsi="Times New Roman" w:cs="Times New Roman"/>
          <w:lang w:eastAsia="en-US"/>
        </w:rPr>
        <w:t>электронного аукциона</w:t>
      </w:r>
      <w:r w:rsidRPr="00B84BF8">
        <w:rPr>
          <w:rFonts w:ascii="Times New Roman" w:eastAsia="Calibri" w:hAnsi="Times New Roman" w:cs="Times New Roman"/>
          <w:lang w:eastAsia="en-US"/>
        </w:rPr>
        <w:t xml:space="preserve">, с физическими лицами, в том числе зарегистрированными в качестве индивидуального предпринимателя, - участниками </w:t>
      </w:r>
      <w:r w:rsidRPr="00B84BF8">
        <w:rPr>
          <w:rFonts w:ascii="Times New Roman" w:eastAsiaTheme="minorHAnsi" w:hAnsi="Times New Roman" w:cs="Times New Roman"/>
          <w:lang w:eastAsia="en-US"/>
        </w:rPr>
        <w:t xml:space="preserve">электронного аукциона </w:t>
      </w:r>
      <w:r w:rsidRPr="00B84BF8">
        <w:rPr>
          <w:rFonts w:ascii="Times New Roman" w:eastAsia="Calibri" w:hAnsi="Times New Roman" w:cs="Times New Roman"/>
          <w:lang w:eastAsia="en-US"/>
        </w:rPr>
        <w:t xml:space="preserve">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84BF8">
        <w:rPr>
          <w:rFonts w:ascii="Times New Roman" w:eastAsia="Calibri" w:hAnsi="Times New Roman" w:cs="Times New Roman"/>
          <w:lang w:eastAsia="en-US"/>
        </w:rPr>
        <w:t>неполнородными</w:t>
      </w:r>
      <w:proofErr w:type="spellEnd"/>
      <w:r w:rsidRPr="00B84BF8">
        <w:rPr>
          <w:rFonts w:ascii="Times New Roman" w:eastAsia="Calibri" w:hAnsi="Times New Roman" w:cs="Times New Roman"/>
          <w:lang w:eastAsia="en-US"/>
        </w:rPr>
        <w:t xml:space="preserve">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настоящего подраздела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F022F39" w14:textId="77777777" w:rsidR="00B84BF8" w:rsidRPr="00B84BF8" w:rsidRDefault="00B84BF8" w:rsidP="00B84BF8">
      <w:pPr>
        <w:widowControl w:val="0"/>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Calibri" w:hAnsi="Times New Roman" w:cs="Times New Roman"/>
        </w:rPr>
        <w:t xml:space="preserve">8) </w:t>
      </w:r>
      <w:r w:rsidRPr="00B84BF8">
        <w:rPr>
          <w:rFonts w:ascii="Times New Roman" w:eastAsia="Calibri" w:hAnsi="Times New Roman" w:cs="Times New Roman"/>
          <w:lang w:eastAsia="en-US"/>
        </w:rPr>
        <w:t xml:space="preserve">участник </w:t>
      </w:r>
      <w:r w:rsidRPr="00B84BF8">
        <w:rPr>
          <w:rFonts w:ascii="Times New Roman" w:eastAsiaTheme="minorHAnsi" w:hAnsi="Times New Roman" w:cs="Times New Roman"/>
          <w:lang w:eastAsia="en-US"/>
        </w:rPr>
        <w:t xml:space="preserve">электронного аукциона </w:t>
      </w:r>
      <w:r w:rsidRPr="00B84BF8">
        <w:rPr>
          <w:rFonts w:ascii="Times New Roman" w:eastAsia="Calibri" w:hAnsi="Times New Roman" w:cs="Times New Roman"/>
          <w:lang w:eastAsia="en-US"/>
        </w:rPr>
        <w:t>не является офшорной компанией;</w:t>
      </w:r>
    </w:p>
    <w:p w14:paraId="71DA9703" w14:textId="77777777" w:rsidR="00B84BF8" w:rsidRPr="00B84BF8" w:rsidRDefault="00B84BF8" w:rsidP="00B84BF8">
      <w:pPr>
        <w:widowControl w:val="0"/>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Calibri" w:hAnsi="Times New Roman" w:cs="Times New Roman"/>
          <w:lang w:eastAsia="en-US"/>
        </w:rPr>
        <w:t xml:space="preserve">9) отсутствие у участника </w:t>
      </w:r>
      <w:r w:rsidRPr="00B84BF8">
        <w:rPr>
          <w:rFonts w:ascii="Times New Roman" w:eastAsiaTheme="minorHAnsi" w:hAnsi="Times New Roman" w:cs="Times New Roman"/>
          <w:lang w:eastAsia="en-US"/>
        </w:rPr>
        <w:t xml:space="preserve">электронного аукциона </w:t>
      </w:r>
      <w:r w:rsidRPr="00B84BF8">
        <w:rPr>
          <w:rFonts w:ascii="Times New Roman" w:eastAsia="Calibri" w:hAnsi="Times New Roman" w:cs="Times New Roman"/>
          <w:lang w:eastAsia="en-US"/>
        </w:rPr>
        <w:t xml:space="preserve">ограничений для участия в закупках, установленных законодательством Российской Федерации. </w:t>
      </w:r>
    </w:p>
    <w:p w14:paraId="69E05136"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Calibri" w:hAnsi="Times New Roman" w:cs="Times New Roman"/>
          <w:lang w:eastAsia="en-US"/>
        </w:rPr>
        <w:t>2.3. Заказчик вправе установить требование об отсутствии в предусмотренном Федеральным законом № 44-ФЗ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t>
      </w:r>
      <w:r w:rsidRPr="00B84BF8">
        <w:rPr>
          <w:rFonts w:ascii="Times New Roman" w:eastAsia="Calibri" w:hAnsi="Times New Roman" w:cs="Times New Roman"/>
          <w:b/>
          <w:i/>
          <w:lang w:eastAsia="en-US"/>
        </w:rPr>
        <w:t>данное требование дополнительно указывается в информационной карте настоящей документации</w:t>
      </w:r>
      <w:r w:rsidRPr="00B84BF8">
        <w:rPr>
          <w:rFonts w:ascii="Times New Roman" w:eastAsia="Calibri" w:hAnsi="Times New Roman" w:cs="Times New Roman"/>
          <w:lang w:eastAsia="en-US"/>
        </w:rPr>
        <w:t>).</w:t>
      </w:r>
    </w:p>
    <w:p w14:paraId="5D988006"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Calibri" w:hAnsi="Times New Roman" w:cs="Times New Roman"/>
          <w:lang w:eastAsia="en-US"/>
        </w:rPr>
        <w:t xml:space="preserve">2.4. В настоящей документации могут устанавливаться дополнительные требования к участникам закупок отдельных видов товаров, работ, услуг, </w:t>
      </w:r>
      <w:r w:rsidRPr="00B84BF8">
        <w:rPr>
          <w:rFonts w:ascii="Times New Roman" w:eastAsia="Calibri" w:hAnsi="Times New Roman" w:cs="Times New Roman"/>
          <w:b/>
          <w:i/>
          <w:lang w:eastAsia="en-US"/>
        </w:rPr>
        <w:t>в случае установления таких требований Правительством Российской Федерации, и в случае если данные требования дополнительно указываются в информационной карте настоящей документации</w:t>
      </w:r>
      <w:r w:rsidRPr="00B84BF8">
        <w:rPr>
          <w:rFonts w:ascii="Times New Roman" w:eastAsia="Calibri" w:hAnsi="Times New Roman" w:cs="Times New Roman"/>
          <w:lang w:eastAsia="en-US"/>
        </w:rPr>
        <w:t>, в том числе к наличию:</w:t>
      </w:r>
    </w:p>
    <w:p w14:paraId="3E74463D"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Calibri" w:hAnsi="Times New Roman" w:cs="Times New Roman"/>
          <w:lang w:eastAsia="en-US"/>
        </w:rPr>
        <w:t>1) финансовых ресурсов для исполнения контракта;</w:t>
      </w:r>
    </w:p>
    <w:p w14:paraId="0DB766C2"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Calibri" w:hAnsi="Times New Roman" w:cs="Times New Roman"/>
          <w:lang w:eastAsia="en-US"/>
        </w:rPr>
        <w:t>2) на праве собственности или ином законном основании оборудования и других материальных ресурсов для исполнения контракта;</w:t>
      </w:r>
    </w:p>
    <w:p w14:paraId="4FEDD6B9"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Calibri" w:hAnsi="Times New Roman" w:cs="Times New Roman"/>
          <w:lang w:eastAsia="en-US"/>
        </w:rPr>
        <w:t>3) опыта работы, связанного с предметом контракта, и деловой репутации;</w:t>
      </w:r>
    </w:p>
    <w:p w14:paraId="72536486"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Calibri" w:hAnsi="Times New Roman" w:cs="Times New Roman"/>
          <w:lang w:eastAsia="en-US"/>
        </w:rPr>
        <w:t>4) необходимого количества специалистов и иных работников определенного уровня квалификации для исполнения контракта.</w:t>
      </w:r>
    </w:p>
    <w:p w14:paraId="04446969"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Calibri" w:hAnsi="Times New Roman" w:cs="Times New Roman"/>
          <w:lang w:eastAsia="en-US"/>
        </w:rPr>
        <w:t xml:space="preserve">2.5. В настоящей документации могут устанавливаться дополнительные требования к участникам закупок аудиторских и сопутствующих аудиту услуг, а также консультационных услуг, </w:t>
      </w:r>
      <w:r w:rsidRPr="00B84BF8">
        <w:rPr>
          <w:rFonts w:ascii="Times New Roman" w:eastAsia="Calibri" w:hAnsi="Times New Roman" w:cs="Times New Roman"/>
          <w:b/>
          <w:i/>
          <w:lang w:eastAsia="en-US"/>
        </w:rPr>
        <w:t>в случае установления таких требований Правительством Российской Федерации, и в случае если данные требования дополнительно указываются в информационной карте настоящей документации.</w:t>
      </w:r>
    </w:p>
    <w:p w14:paraId="4F8C9704"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Calibri" w:hAnsi="Times New Roman" w:cs="Times New Roman"/>
          <w:lang w:eastAsia="zh-CN"/>
        </w:rPr>
        <w:t>2.6. Перечень</w:t>
      </w:r>
      <w:r w:rsidRPr="00B84BF8">
        <w:rPr>
          <w:rFonts w:ascii="Times New Roman" w:eastAsia="Calibri" w:hAnsi="Times New Roman" w:cs="Times New Roman"/>
          <w:lang w:eastAsia="en-US"/>
        </w:rPr>
        <w:t xml:space="preserve"> документов, которые подтверждают соответствие участников электронного аукциона дополнительным требованиям, указанным в частях 2.4., 2.5. настоящего подраздела, </w:t>
      </w:r>
      <w:r w:rsidRPr="00B84BF8">
        <w:rPr>
          <w:rFonts w:ascii="Times New Roman" w:eastAsia="Calibri" w:hAnsi="Times New Roman" w:cs="Times New Roman"/>
          <w:b/>
          <w:i/>
          <w:lang w:eastAsia="en-US"/>
        </w:rPr>
        <w:t xml:space="preserve">устанавливается </w:t>
      </w:r>
      <w:r w:rsidRPr="00B84BF8">
        <w:rPr>
          <w:rFonts w:ascii="Times New Roman" w:eastAsia="Calibri" w:hAnsi="Times New Roman" w:cs="Times New Roman"/>
          <w:b/>
          <w:i/>
          <w:lang w:eastAsia="en-US"/>
        </w:rPr>
        <w:lastRenderedPageBreak/>
        <w:t>Правительством Российской Федерации и дополнительно указывается в информационной карте настоящей документации</w:t>
      </w:r>
      <w:r w:rsidRPr="00B84BF8">
        <w:rPr>
          <w:rFonts w:ascii="Times New Roman" w:eastAsia="Calibri" w:hAnsi="Times New Roman" w:cs="Times New Roman"/>
          <w:lang w:eastAsia="en-US"/>
        </w:rPr>
        <w:t xml:space="preserve">. </w:t>
      </w:r>
    </w:p>
    <w:p w14:paraId="5F8A654B"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Calibri" w:hAnsi="Times New Roman" w:cs="Times New Roman"/>
          <w:lang w:eastAsia="en-US"/>
        </w:rPr>
        <w:t>В случае установления Правительством Российской Федерации указанных в частях 2.4., 2.5. настоящего подраздела дополнительных требований к участникам закупок Заказчики при определении поставщиков (подрядчиков, исполнителей) обязаны устанавливать такие дополнительные требования.</w:t>
      </w:r>
    </w:p>
    <w:p w14:paraId="5B5CDD37" w14:textId="77777777" w:rsidR="00B84BF8" w:rsidRPr="00B84BF8" w:rsidRDefault="00B84BF8" w:rsidP="00B84BF8">
      <w:pPr>
        <w:widowControl w:val="0"/>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Calibri" w:hAnsi="Times New Roman" w:cs="Times New Roman"/>
        </w:rPr>
        <w:t xml:space="preserve">2.7. </w:t>
      </w:r>
      <w:r w:rsidRPr="00B84BF8">
        <w:rPr>
          <w:rFonts w:ascii="Times New Roman" w:eastAsia="Calibri" w:hAnsi="Times New Roman" w:cs="Times New Roman"/>
          <w:lang w:eastAsia="en-US"/>
        </w:rPr>
        <w:t>Аукционная комиссия проверяет соответствие участников закупок требованиям, указанным в пунктах 1, 5.1 части 2.2 и части 2.3 настоящего подраздела (при наличии такого требования), и в отношении отдельных видов закупок товаров, работ, услуг требованиям, установленным в соответствии с частями 2.4, 2.5 настоящего подраздела, если такие требования установлены Правительством Российской Федерации, а также вправе проверять соответствие участников закупок требованиям, указанным в пунктах  2 – 5, 6, 7, 9 части 2.2 настоящего подраздела, а также требованию, указанному в пункте 8 части 2.2 настоящего подраздела.</w:t>
      </w:r>
    </w:p>
    <w:p w14:paraId="149F6132" w14:textId="77777777" w:rsidR="00B84BF8" w:rsidRPr="00B84BF8" w:rsidRDefault="00B84BF8" w:rsidP="00B84BF8">
      <w:pPr>
        <w:autoSpaceDE w:val="0"/>
        <w:autoSpaceDN w:val="0"/>
        <w:adjustRightInd w:val="0"/>
        <w:spacing w:before="120" w:after="0" w:line="240" w:lineRule="auto"/>
        <w:ind w:firstLine="567"/>
        <w:jc w:val="center"/>
        <w:rPr>
          <w:rFonts w:ascii="Times New Roman" w:eastAsia="Calibri" w:hAnsi="Times New Roman" w:cs="Times New Roman"/>
          <w:b/>
          <w:lang w:eastAsia="en-US"/>
        </w:rPr>
      </w:pPr>
      <w:r w:rsidRPr="00B84BF8">
        <w:rPr>
          <w:rFonts w:ascii="Times New Roman" w:eastAsia="Calibri" w:hAnsi="Times New Roman" w:cs="Times New Roman"/>
          <w:b/>
          <w:bCs/>
          <w:lang w:eastAsia="en-US"/>
        </w:rPr>
        <w:t>Подраздел</w:t>
      </w:r>
      <w:r w:rsidRPr="00B84BF8">
        <w:rPr>
          <w:rFonts w:ascii="Times New Roman" w:eastAsia="Calibri" w:hAnsi="Times New Roman" w:cs="Times New Roman"/>
          <w:b/>
          <w:lang w:eastAsia="en-US"/>
        </w:rPr>
        <w:t xml:space="preserve"> 3. </w:t>
      </w:r>
    </w:p>
    <w:p w14:paraId="41608951" w14:textId="77777777" w:rsidR="00B84BF8" w:rsidRPr="00B84BF8" w:rsidRDefault="00B84BF8" w:rsidP="00B84BF8">
      <w:pPr>
        <w:autoSpaceDE w:val="0"/>
        <w:autoSpaceDN w:val="0"/>
        <w:adjustRightInd w:val="0"/>
        <w:spacing w:after="0" w:line="240" w:lineRule="auto"/>
        <w:ind w:firstLine="567"/>
        <w:jc w:val="center"/>
        <w:rPr>
          <w:rFonts w:ascii="Times New Roman" w:eastAsia="Calibri" w:hAnsi="Times New Roman" w:cs="Times New Roman"/>
          <w:b/>
          <w:lang w:eastAsia="en-US"/>
        </w:rPr>
      </w:pPr>
      <w:r w:rsidRPr="00B84BF8">
        <w:rPr>
          <w:rFonts w:ascii="Times New Roman" w:eastAsia="Calibri" w:hAnsi="Times New Roman" w:cs="Times New Roman"/>
          <w:b/>
          <w:lang w:eastAsia="en-US"/>
        </w:rPr>
        <w:t xml:space="preserve">Отстранение участника закупки от участия </w:t>
      </w:r>
    </w:p>
    <w:p w14:paraId="2F80AD36" w14:textId="77777777" w:rsidR="00B84BF8" w:rsidRPr="00B84BF8" w:rsidRDefault="00B84BF8" w:rsidP="00B84BF8">
      <w:pPr>
        <w:autoSpaceDE w:val="0"/>
        <w:autoSpaceDN w:val="0"/>
        <w:adjustRightInd w:val="0"/>
        <w:spacing w:after="0" w:line="240" w:lineRule="auto"/>
        <w:ind w:firstLine="567"/>
        <w:jc w:val="center"/>
        <w:rPr>
          <w:rFonts w:ascii="Times New Roman" w:eastAsia="Calibri" w:hAnsi="Times New Roman" w:cs="Times New Roman"/>
          <w:b/>
          <w:lang w:eastAsia="en-US"/>
        </w:rPr>
      </w:pPr>
      <w:r w:rsidRPr="00B84BF8">
        <w:rPr>
          <w:rFonts w:ascii="Times New Roman" w:eastAsia="Calibri" w:hAnsi="Times New Roman" w:cs="Times New Roman"/>
          <w:b/>
          <w:lang w:eastAsia="en-US"/>
        </w:rPr>
        <w:t>или отказ от заключения контракта с победителем</w:t>
      </w:r>
    </w:p>
    <w:p w14:paraId="7681C0B6"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Calibri" w:hAnsi="Times New Roman" w:cs="Times New Roman"/>
          <w:lang w:eastAsia="en-US"/>
        </w:rPr>
        <w:t xml:space="preserve">3.1. 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осуществляется в любой момент до заключения контракта, если Заказчик или аукционная комиссия обнаружит, что участник закупки не соответствует требованиям, указанным в </w:t>
      </w:r>
      <w:r w:rsidRPr="00B84BF8">
        <w:rPr>
          <w:rFonts w:ascii="Times New Roman" w:eastAsia="Calibri" w:hAnsi="Times New Roman" w:cs="Times New Roman"/>
          <w:lang w:eastAsia="zh-CN"/>
        </w:rPr>
        <w:t xml:space="preserve">части </w:t>
      </w:r>
      <w:r w:rsidRPr="00B84BF8">
        <w:rPr>
          <w:rFonts w:ascii="Times New Roman" w:eastAsia="Calibri" w:hAnsi="Times New Roman" w:cs="Times New Roman"/>
          <w:lang w:eastAsia="en-US"/>
        </w:rPr>
        <w:t>2.2, частях 2.3, 2.</w:t>
      </w:r>
      <w:r w:rsidRPr="00B84BF8">
        <w:rPr>
          <w:rFonts w:ascii="Times New Roman" w:eastAsia="Calibri" w:hAnsi="Times New Roman" w:cs="Times New Roman"/>
          <w:lang w:eastAsia="zh-CN"/>
        </w:rPr>
        <w:t xml:space="preserve">4, 2.5 (при наличии таких требований) раздела </w:t>
      </w:r>
      <w:r w:rsidRPr="00B84BF8">
        <w:rPr>
          <w:rFonts w:ascii="Times New Roman" w:eastAsia="Calibri" w:hAnsi="Times New Roman" w:cs="Times New Roman"/>
          <w:lang w:val="en-US" w:eastAsia="zh-CN"/>
        </w:rPr>
        <w:t>I</w:t>
      </w:r>
      <w:r w:rsidRPr="00B84BF8">
        <w:rPr>
          <w:rFonts w:ascii="Times New Roman" w:eastAsia="Calibri" w:hAnsi="Times New Roman" w:cs="Times New Roman"/>
          <w:lang w:eastAsia="en-US"/>
        </w:rPr>
        <w:t>, или предоставил недостоверную информацию в отношении своего соответствия указанным требованиям. При осуществлении закупок лекарственных препаратов, которые включены в перечень жизненно необходимых и важнейших лекарственных препаратов, в дополнение к названному основанию, 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осуществляется в любой момент до заключения контракта, если Заказчик или аукционная комиссия обнаружит, что:</w:t>
      </w:r>
    </w:p>
    <w:p w14:paraId="6ACB0CFC"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Calibri" w:hAnsi="Times New Roman" w:cs="Times New Roman"/>
          <w:lang w:eastAsia="en-US"/>
        </w:rPr>
        <w:t>1) предельная отпускная цена лекарственных препаратов, предлагаемых таким участником закупки, не зарегистрирована;</w:t>
      </w:r>
    </w:p>
    <w:p w14:paraId="0ABE1DF4"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Calibri" w:hAnsi="Times New Roman" w:cs="Times New Roman"/>
          <w:lang w:eastAsia="en-US"/>
        </w:rPr>
        <w:t>2) предлагаемая таким участником закупки цена закупаемых лекарственных препаратов (в случае, если участник закупки является производителем таких лекарственных препаратов или если при осуществлении закупок для обеспечения федеральных нужд начальная (максимальная) цена контракта превышает десять миллионов рублей, а при осуществлении закупок для обеспечения нужд субъекта Российской Федерации, муниципальных нужд начальная (максимальная) цена контракта превышает размер, который установлен высшим исполнительным органом государственной власти субъекта Российской Федерации и составляет не более десяти миллионов рублей) превышает их предельную отпускную цену, указанную в государственном реестре предельных отпускных цен производителей на лекарственные препараты, включенные в перечень жизненно необходимых и важнейших лекарственных препаратов, и от снижения предлагаемой цены при заключении контракта участник закупки отказывается.</w:t>
      </w:r>
    </w:p>
    <w:p w14:paraId="3A8FDD9A"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Calibri" w:hAnsi="Times New Roman" w:cs="Times New Roman"/>
          <w:lang w:eastAsia="en-US"/>
        </w:rPr>
        <w:t xml:space="preserve">3.2. В случае установления недостоверности информации, содержащейся в документах, представленных участником электронного аукциона в соответствии с частями 12.3, 12.5, 12.8.2 </w:t>
      </w:r>
      <w:r w:rsidRPr="00B84BF8">
        <w:rPr>
          <w:rFonts w:ascii="Times New Roman" w:eastAsia="Calibri" w:hAnsi="Times New Roman" w:cs="Times New Roman"/>
          <w:lang w:eastAsia="zh-CN"/>
        </w:rPr>
        <w:t xml:space="preserve">раздела </w:t>
      </w:r>
      <w:r w:rsidRPr="00B84BF8">
        <w:rPr>
          <w:rFonts w:ascii="Times New Roman" w:eastAsia="Calibri" w:hAnsi="Times New Roman" w:cs="Times New Roman"/>
          <w:lang w:val="en-US" w:eastAsia="zh-CN"/>
        </w:rPr>
        <w:t>I</w:t>
      </w:r>
      <w:r w:rsidRPr="00B84BF8">
        <w:rPr>
          <w:rFonts w:ascii="Times New Roman" w:eastAsia="Calibri" w:hAnsi="Times New Roman" w:cs="Times New Roman"/>
          <w:lang w:eastAsia="en-US"/>
        </w:rPr>
        <w:t>, аукционная комиссия обязана отстранить такого участника от участия в электронном аукционе на любом этапе его проведения.</w:t>
      </w:r>
    </w:p>
    <w:p w14:paraId="3C352D1F" w14:textId="77777777" w:rsidR="00B84BF8" w:rsidRPr="00B84BF8" w:rsidRDefault="00B84BF8" w:rsidP="00B84BF8">
      <w:pPr>
        <w:autoSpaceDE w:val="0"/>
        <w:autoSpaceDN w:val="0"/>
        <w:adjustRightInd w:val="0"/>
        <w:spacing w:before="120" w:after="0" w:line="240" w:lineRule="auto"/>
        <w:ind w:firstLine="567"/>
        <w:jc w:val="center"/>
        <w:outlineLvl w:val="0"/>
        <w:rPr>
          <w:rFonts w:ascii="Times New Roman" w:eastAsia="Calibri" w:hAnsi="Times New Roman" w:cs="Times New Roman"/>
          <w:b/>
          <w:bCs/>
          <w:lang w:eastAsia="en-US"/>
        </w:rPr>
      </w:pPr>
      <w:r w:rsidRPr="00B84BF8">
        <w:rPr>
          <w:rFonts w:ascii="Times New Roman" w:eastAsia="Calibri" w:hAnsi="Times New Roman" w:cs="Times New Roman"/>
          <w:b/>
          <w:bCs/>
          <w:lang w:eastAsia="en-US"/>
        </w:rPr>
        <w:t xml:space="preserve">Подраздел 4. </w:t>
      </w:r>
    </w:p>
    <w:p w14:paraId="5F10BF5F" w14:textId="77777777" w:rsidR="00B84BF8" w:rsidRPr="00B84BF8" w:rsidRDefault="00B84BF8" w:rsidP="00B84BF8">
      <w:pPr>
        <w:autoSpaceDE w:val="0"/>
        <w:autoSpaceDN w:val="0"/>
        <w:adjustRightInd w:val="0"/>
        <w:spacing w:after="0" w:line="240" w:lineRule="auto"/>
        <w:ind w:firstLine="567"/>
        <w:jc w:val="center"/>
        <w:outlineLvl w:val="0"/>
        <w:rPr>
          <w:rFonts w:ascii="Times New Roman" w:eastAsia="Calibri" w:hAnsi="Times New Roman" w:cs="Times New Roman"/>
          <w:b/>
          <w:bCs/>
          <w:lang w:eastAsia="en-US"/>
        </w:rPr>
      </w:pPr>
      <w:r w:rsidRPr="00B84BF8">
        <w:rPr>
          <w:rFonts w:ascii="Times New Roman" w:eastAsia="Calibri" w:hAnsi="Times New Roman" w:cs="Times New Roman"/>
          <w:b/>
          <w:bCs/>
          <w:lang w:eastAsia="en-US"/>
        </w:rPr>
        <w:t>Участие субъектов малого предпринимательства,</w:t>
      </w:r>
    </w:p>
    <w:p w14:paraId="208A99CC" w14:textId="77777777" w:rsidR="00B84BF8" w:rsidRPr="00B84BF8" w:rsidRDefault="00B84BF8" w:rsidP="00B84BF8">
      <w:pPr>
        <w:autoSpaceDE w:val="0"/>
        <w:autoSpaceDN w:val="0"/>
        <w:adjustRightInd w:val="0"/>
        <w:spacing w:after="0" w:line="240" w:lineRule="auto"/>
        <w:ind w:firstLine="567"/>
        <w:jc w:val="center"/>
        <w:outlineLvl w:val="0"/>
        <w:rPr>
          <w:rFonts w:ascii="Times New Roman" w:eastAsia="Times New Roman" w:hAnsi="Times New Roman" w:cs="Times New Roman"/>
          <w:b/>
        </w:rPr>
      </w:pPr>
      <w:r w:rsidRPr="00B84BF8">
        <w:rPr>
          <w:rFonts w:ascii="Times New Roman" w:eastAsia="Calibri" w:hAnsi="Times New Roman" w:cs="Times New Roman"/>
          <w:b/>
          <w:bCs/>
          <w:lang w:eastAsia="en-US"/>
        </w:rPr>
        <w:t>социально ориентированных некоммерческих организаций</w:t>
      </w:r>
      <w:r w:rsidRPr="00B84BF8">
        <w:rPr>
          <w:rFonts w:ascii="Times New Roman" w:eastAsia="Times New Roman" w:hAnsi="Times New Roman" w:cs="Times New Roman"/>
          <w:b/>
        </w:rPr>
        <w:t>.</w:t>
      </w:r>
    </w:p>
    <w:p w14:paraId="003AEB60" w14:textId="77777777" w:rsidR="00B84BF8" w:rsidRPr="00B84BF8" w:rsidRDefault="00B84BF8" w:rsidP="00B84BF8">
      <w:pPr>
        <w:widowControl w:val="0"/>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Calibri" w:hAnsi="Times New Roman" w:cs="Times New Roman"/>
          <w:lang w:eastAsia="en-US"/>
        </w:rPr>
        <w:t>4.1. Заказчики обязаны осуществлять закупки у субъектов малого предпринимательства, социально ориентированных некоммерческих организаций в объеме не менее чем пятнадцать процентов совокупного годового объема закупок, рассчитанного с учетом части 1.1. статьи 30 Федерального закона № 44-ФЗ, путем:</w:t>
      </w:r>
    </w:p>
    <w:p w14:paraId="6F646131" w14:textId="77777777" w:rsidR="00B84BF8" w:rsidRPr="00B84BF8" w:rsidRDefault="00B84BF8" w:rsidP="00B84BF8">
      <w:pPr>
        <w:widowControl w:val="0"/>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Calibri" w:hAnsi="Times New Roman" w:cs="Times New Roman"/>
          <w:lang w:eastAsia="en-US"/>
        </w:rPr>
        <w:t>1) проведения электронных аукционов, в которых участниками закупок являются только субъекты малого предпринимательства, социально ориентированные некоммерческие организации. При этом начальная (максимальная) цена контракта не должна превышать двадцать миллионов рублей;</w:t>
      </w:r>
    </w:p>
    <w:p w14:paraId="78F19227" w14:textId="77777777" w:rsidR="00B84BF8" w:rsidRPr="00B84BF8" w:rsidRDefault="00B84BF8" w:rsidP="00B84BF8">
      <w:pPr>
        <w:widowControl w:val="0"/>
        <w:autoSpaceDE w:val="0"/>
        <w:autoSpaceDN w:val="0"/>
        <w:adjustRightInd w:val="0"/>
        <w:spacing w:after="0" w:line="240" w:lineRule="auto"/>
        <w:ind w:firstLine="567"/>
        <w:jc w:val="both"/>
        <w:rPr>
          <w:rFonts w:ascii="Times New Roman" w:eastAsia="Times New Roman" w:hAnsi="Times New Roman" w:cs="Times New Roman"/>
          <w:b/>
        </w:rPr>
      </w:pPr>
      <w:r w:rsidRPr="00B84BF8">
        <w:rPr>
          <w:rFonts w:ascii="Times New Roman" w:eastAsia="Calibri" w:hAnsi="Times New Roman" w:cs="Times New Roman"/>
          <w:lang w:eastAsia="en-US"/>
        </w:rPr>
        <w:t>2) осуществления закупок с учетом положений части 4.4</w:t>
      </w:r>
      <w:r w:rsidRPr="00B84BF8">
        <w:rPr>
          <w:rFonts w:ascii="Times New Roman" w:eastAsia="Calibri" w:hAnsi="Times New Roman" w:cs="Times New Roman"/>
          <w:lang w:eastAsia="zh-CN"/>
        </w:rPr>
        <w:t xml:space="preserve"> </w:t>
      </w:r>
      <w:r w:rsidRPr="00B84BF8">
        <w:rPr>
          <w:rFonts w:ascii="Times New Roman" w:eastAsia="Calibri" w:hAnsi="Times New Roman" w:cs="Times New Roman"/>
          <w:lang w:eastAsia="en-US"/>
        </w:rPr>
        <w:t>настоящего подраздела.</w:t>
      </w:r>
    </w:p>
    <w:p w14:paraId="6680EC69" w14:textId="77777777" w:rsidR="00B84BF8" w:rsidRPr="00B84BF8" w:rsidRDefault="00B84BF8" w:rsidP="00B84BF8">
      <w:pPr>
        <w:autoSpaceDE w:val="0"/>
        <w:autoSpaceDN w:val="0"/>
        <w:spacing w:after="0" w:line="240" w:lineRule="auto"/>
        <w:ind w:firstLine="567"/>
        <w:jc w:val="both"/>
        <w:rPr>
          <w:rFonts w:ascii="Times New Roman" w:eastAsia="Calibri" w:hAnsi="Times New Roman" w:cs="Times New Roman"/>
          <w:lang w:eastAsia="en-US"/>
        </w:rPr>
      </w:pPr>
      <w:bookmarkStart w:id="1" w:name="Par1"/>
      <w:bookmarkEnd w:id="1"/>
      <w:r w:rsidRPr="00B84BF8">
        <w:rPr>
          <w:rFonts w:ascii="Times New Roman" w:eastAsia="Calibri" w:hAnsi="Times New Roman" w:cs="Times New Roman"/>
          <w:lang w:eastAsia="en-US"/>
        </w:rPr>
        <w:t>4.2. Действие настоящего подраздела распространяется на:</w:t>
      </w:r>
    </w:p>
    <w:p w14:paraId="7AFA56ED" w14:textId="77777777" w:rsidR="00B84BF8" w:rsidRPr="00B84BF8" w:rsidRDefault="00B84BF8" w:rsidP="00B84BF8">
      <w:pPr>
        <w:autoSpaceDE w:val="0"/>
        <w:autoSpaceDN w:val="0"/>
        <w:spacing w:after="0" w:line="240" w:lineRule="auto"/>
        <w:ind w:firstLine="567"/>
        <w:jc w:val="both"/>
        <w:rPr>
          <w:rFonts w:ascii="Times New Roman" w:eastAsia="Calibri" w:hAnsi="Times New Roman" w:cs="Times New Roman"/>
          <w:lang w:eastAsia="en-US"/>
        </w:rPr>
      </w:pPr>
      <w:r w:rsidRPr="00B84BF8">
        <w:rPr>
          <w:rFonts w:ascii="Times New Roman" w:eastAsia="Calibri" w:hAnsi="Times New Roman" w:cs="Times New Roman"/>
          <w:lang w:eastAsia="en-US"/>
        </w:rPr>
        <w:t xml:space="preserve">-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w:t>
      </w:r>
      <w:r w:rsidRPr="00B84BF8">
        <w:rPr>
          <w:rFonts w:ascii="Times New Roman" w:eastAsia="Calibri" w:hAnsi="Times New Roman" w:cs="Times New Roman"/>
          <w:lang w:eastAsia="en-US"/>
        </w:rPr>
        <w:lastRenderedPageBreak/>
        <w:t>учредительными документами виды деятельности, предусмотренные пунктом 1 статьи 31.1 Федерального закона от 12 января 1996 года № 7-ФЗ «О некоммерческих организациях»;</w:t>
      </w:r>
    </w:p>
    <w:p w14:paraId="70E5B9AE"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Calibri" w:hAnsi="Times New Roman" w:cs="Times New Roman"/>
          <w:lang w:eastAsia="en-US"/>
        </w:rPr>
        <w:t>- субъекты малого предпринимательства, отнесение к которым определяется в соответствии с положениями статьи 4 Федерального закона от 24 июля 2007 года № 209-ФЗ «О развитии малого и среднего предпринимательства в Российской Федерации».</w:t>
      </w:r>
    </w:p>
    <w:p w14:paraId="38114485"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b/>
          <w:lang w:eastAsia="en-US"/>
        </w:rPr>
      </w:pPr>
      <w:bookmarkStart w:id="2" w:name="Par2"/>
      <w:bookmarkEnd w:id="2"/>
      <w:r w:rsidRPr="00B84BF8">
        <w:rPr>
          <w:rFonts w:ascii="Times New Roman" w:eastAsia="Calibri" w:hAnsi="Times New Roman" w:cs="Times New Roman"/>
          <w:lang w:eastAsia="en-US"/>
        </w:rPr>
        <w:t>4.3. При определении поставщиков (подрядчиков, исполнителей) в извещениях об осуществлении закупок устанавливается ограничение в отношении участников закупок, которыми могут быть только субъекты малого предпринимательства, социально ориентированные некоммерческие организации (</w:t>
      </w:r>
      <w:r w:rsidRPr="00B84BF8">
        <w:rPr>
          <w:rFonts w:ascii="Times New Roman" w:eastAsia="Calibri" w:hAnsi="Times New Roman" w:cs="Times New Roman"/>
          <w:b/>
          <w:lang w:eastAsia="en-US"/>
        </w:rPr>
        <w:t>данное ограничение дополнительно указывается в Информационной карте документации)</w:t>
      </w:r>
    </w:p>
    <w:p w14:paraId="097E62FC"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Calibri" w:hAnsi="Times New Roman" w:cs="Times New Roman"/>
          <w:lang w:eastAsia="en-US"/>
        </w:rPr>
        <w:t>В этом случае участники закупок обязаны декларировать в заявках на участие в закупках свою принадлежность к субъектам малого предпринимательства или социально ориентированным некоммерческим организациям.</w:t>
      </w:r>
    </w:p>
    <w:p w14:paraId="50A807A8"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b/>
          <w:lang w:eastAsia="en-US"/>
        </w:rPr>
      </w:pPr>
      <w:bookmarkStart w:id="3" w:name="Par3"/>
      <w:bookmarkStart w:id="4" w:name="Par4"/>
      <w:bookmarkEnd w:id="3"/>
      <w:bookmarkEnd w:id="4"/>
      <w:r w:rsidRPr="00B84BF8">
        <w:rPr>
          <w:rFonts w:ascii="Times New Roman" w:eastAsia="Calibri" w:hAnsi="Times New Roman" w:cs="Times New Roman"/>
          <w:lang w:eastAsia="en-US"/>
        </w:rPr>
        <w:t>4.4. Заказчик при определении поставщика (подрядчика, исполнителя) вправе установить в извещении 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r w:rsidRPr="00B84BF8">
        <w:rPr>
          <w:rFonts w:ascii="Times New Roman" w:eastAsia="Calibri" w:hAnsi="Times New Roman" w:cs="Times New Roman"/>
          <w:b/>
          <w:lang w:eastAsia="en-US"/>
        </w:rPr>
        <w:t xml:space="preserve"> (данное требование дополнительно указывается в Информационной карте документации).</w:t>
      </w:r>
    </w:p>
    <w:p w14:paraId="593A9504"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Calibri" w:hAnsi="Times New Roman" w:cs="Times New Roman"/>
          <w:lang w:eastAsia="en-US"/>
        </w:rPr>
        <w:t xml:space="preserve">4.5. Условие о привлечении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 в случае, предусмотренном </w:t>
      </w:r>
      <w:r w:rsidRPr="00B84BF8">
        <w:rPr>
          <w:rFonts w:ascii="Times New Roman" w:eastAsia="Calibri" w:hAnsi="Times New Roman" w:cs="Times New Roman"/>
          <w:lang w:eastAsia="zh-CN"/>
        </w:rPr>
        <w:t>частью 4.</w:t>
      </w:r>
      <w:r w:rsidRPr="00B84BF8">
        <w:rPr>
          <w:rFonts w:ascii="Times New Roman" w:eastAsia="Calibri" w:hAnsi="Times New Roman" w:cs="Times New Roman"/>
          <w:lang w:eastAsia="en-US"/>
        </w:rPr>
        <w:t>4</w:t>
      </w:r>
      <w:r w:rsidRPr="00B84BF8">
        <w:rPr>
          <w:rFonts w:ascii="Times New Roman" w:eastAsia="Calibri" w:hAnsi="Times New Roman" w:cs="Times New Roman"/>
          <w:lang w:eastAsia="zh-CN"/>
        </w:rPr>
        <w:t xml:space="preserve"> </w:t>
      </w:r>
      <w:r w:rsidRPr="00B84BF8">
        <w:rPr>
          <w:rFonts w:ascii="Times New Roman" w:eastAsia="Calibri" w:hAnsi="Times New Roman" w:cs="Times New Roman"/>
          <w:lang w:eastAsia="en-US"/>
        </w:rPr>
        <w:t>настоящего подраздела, включается в контракты с указанием объема такого привлечения, установленного в виде процента от цены контракта. В контракты также включается обязательное условие о гражданско-правовой ответственности поставщиков (подрядчиков, исполнителей) за неисполнение условия о привлечении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w:t>
      </w:r>
    </w:p>
    <w:p w14:paraId="3773A441"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Calibri" w:hAnsi="Times New Roman" w:cs="Times New Roman"/>
          <w:lang w:eastAsia="en-US"/>
        </w:rPr>
        <w:t>4.6. Типовые условия контрактов, предусматривающих привлечение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 могут устанавливаться Правительством Российской Федерации.</w:t>
      </w:r>
    </w:p>
    <w:p w14:paraId="6A71175F" w14:textId="77777777" w:rsidR="00B84BF8" w:rsidRPr="00B84BF8" w:rsidRDefault="00B84BF8" w:rsidP="00B84BF8">
      <w:pPr>
        <w:autoSpaceDE w:val="0"/>
        <w:autoSpaceDN w:val="0"/>
        <w:adjustRightInd w:val="0"/>
        <w:spacing w:before="120" w:after="0" w:line="240" w:lineRule="auto"/>
        <w:jc w:val="center"/>
        <w:outlineLvl w:val="0"/>
        <w:rPr>
          <w:rFonts w:ascii="Times New Roman" w:eastAsia="Calibri" w:hAnsi="Times New Roman" w:cs="Times New Roman"/>
          <w:b/>
          <w:bCs/>
          <w:lang w:eastAsia="en-US"/>
        </w:rPr>
      </w:pPr>
      <w:r w:rsidRPr="00B84BF8">
        <w:rPr>
          <w:rFonts w:ascii="Times New Roman" w:eastAsia="Calibri" w:hAnsi="Times New Roman" w:cs="Times New Roman"/>
          <w:b/>
          <w:bCs/>
          <w:lang w:eastAsia="en-US"/>
        </w:rPr>
        <w:t xml:space="preserve">Подраздел 5. </w:t>
      </w:r>
    </w:p>
    <w:p w14:paraId="0F9A757A" w14:textId="77777777" w:rsidR="00B84BF8" w:rsidRPr="00B84BF8" w:rsidRDefault="00B84BF8" w:rsidP="00B84BF8">
      <w:pPr>
        <w:autoSpaceDE w:val="0"/>
        <w:autoSpaceDN w:val="0"/>
        <w:adjustRightInd w:val="0"/>
        <w:spacing w:after="0" w:line="240" w:lineRule="auto"/>
        <w:ind w:firstLine="567"/>
        <w:jc w:val="center"/>
        <w:outlineLvl w:val="0"/>
        <w:rPr>
          <w:rFonts w:ascii="Times New Roman" w:eastAsia="Calibri" w:hAnsi="Times New Roman" w:cs="Times New Roman"/>
          <w:b/>
          <w:bCs/>
          <w:lang w:eastAsia="en-US"/>
        </w:rPr>
      </w:pPr>
      <w:r w:rsidRPr="00B84BF8">
        <w:rPr>
          <w:rFonts w:ascii="Times New Roman" w:eastAsia="Calibri" w:hAnsi="Times New Roman" w:cs="Times New Roman"/>
          <w:b/>
          <w:bCs/>
          <w:lang w:eastAsia="en-US"/>
        </w:rPr>
        <w:t>Участие учреждений и предприятий уголовно-исполнительной системы.</w:t>
      </w:r>
    </w:p>
    <w:p w14:paraId="33997441"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bCs/>
          <w:lang w:eastAsia="en-US"/>
        </w:rPr>
      </w:pPr>
      <w:r w:rsidRPr="00B84BF8">
        <w:rPr>
          <w:rFonts w:ascii="Times New Roman" w:eastAsia="Calibri" w:hAnsi="Times New Roman" w:cs="Times New Roman"/>
          <w:bCs/>
          <w:lang w:eastAsia="en-US"/>
        </w:rPr>
        <w:t>5.1. Учреждениям и предприятиям уголовно-исполнительной системы, являющимся участниками закупок, предоставляются преимущества, указанные в настоящем подразделе.</w:t>
      </w:r>
    </w:p>
    <w:p w14:paraId="210DBE87"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bCs/>
          <w:lang w:eastAsia="en-US"/>
        </w:rPr>
      </w:pPr>
      <w:r w:rsidRPr="00B84BF8">
        <w:rPr>
          <w:rFonts w:ascii="Times New Roman" w:eastAsia="Calibri" w:hAnsi="Times New Roman" w:cs="Times New Roman"/>
          <w:bCs/>
          <w:lang w:eastAsia="en-US"/>
        </w:rPr>
        <w:t>5.2. При определении поставщиков (подрядчиков, исполнителей), Заказчик обязан предоставлять учреждениям и предприятиям уголовно-исполнительной системы преимущества в отношении предлагаемых ими цены контракта, суммы цен единиц товара, работы, услуги в размере до пятнадцати процентов в установленном постановлением Правительства Российской Федерации от 14 июля 2014 г. № 649 (далее – Постановление № 649) порядке и в соответствии с утвержденным Постановлением № 649 перечнем товаров, работ, услуг. Информация о предоставлении таких преимуществ указывается в извещении о проведении электронного аукциона и в информационной карте документации</w:t>
      </w:r>
      <w:r w:rsidRPr="00B84BF8">
        <w:rPr>
          <w:rFonts w:ascii="Times New Roman" w:eastAsia="Calibri" w:hAnsi="Times New Roman" w:cs="Times New Roman"/>
          <w:b/>
          <w:bCs/>
          <w:lang w:eastAsia="en-US"/>
        </w:rPr>
        <w:t xml:space="preserve"> </w:t>
      </w:r>
      <w:r w:rsidRPr="00B84BF8">
        <w:rPr>
          <w:rFonts w:ascii="Times New Roman" w:eastAsia="Calibri" w:hAnsi="Times New Roman" w:cs="Times New Roman"/>
          <w:bCs/>
          <w:lang w:eastAsia="en-US"/>
        </w:rPr>
        <w:t>в отношении товаров, работ, услуг, включенных в указанный перечень. В случае, если победителем определения поставщика (подрядчика, исполнителя) признано учреждение или предприятие уголовно-исполнительной системы, контракт заключается с учетом преимущества в отношении предложенных им цены контракта, суммы цен единиц товара, работы, услуги, но не выше начальной (максимальной) цены контракта, указанной в извещении о проведении электронного аукциона.</w:t>
      </w:r>
    </w:p>
    <w:p w14:paraId="2752FD83"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Calibri" w:hAnsi="Times New Roman" w:cs="Times New Roman"/>
          <w:lang w:eastAsia="en-US"/>
        </w:rPr>
        <w:t xml:space="preserve">5.3. В составе заявки на участие в закупке товаров (работ, услуг), предусмотренных перечнем, утвержденным </w:t>
      </w:r>
      <w:r w:rsidRPr="00B84BF8">
        <w:rPr>
          <w:rFonts w:ascii="Times New Roman" w:eastAsia="Calibri" w:hAnsi="Times New Roman" w:cs="Times New Roman"/>
          <w:bCs/>
          <w:lang w:eastAsia="en-US"/>
        </w:rPr>
        <w:t>Постановлением № 649</w:t>
      </w:r>
      <w:r w:rsidRPr="00B84BF8">
        <w:rPr>
          <w:rFonts w:ascii="Times New Roman" w:eastAsia="Calibri" w:hAnsi="Times New Roman" w:cs="Times New Roman"/>
          <w:lang w:eastAsia="en-US"/>
        </w:rPr>
        <w:t xml:space="preserve">, учреждением или предприятием уголовно-исполнительной системы представляется требование, составленное в произвольной форме, о предоставлении преимуществ, установленных в соответствии со статьей 28 Федерального закона № 44-ФЗ. </w:t>
      </w:r>
    </w:p>
    <w:p w14:paraId="35D45478"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b/>
          <w:lang w:eastAsia="en-US"/>
        </w:rPr>
      </w:pPr>
      <w:r w:rsidRPr="00B84BF8">
        <w:rPr>
          <w:rFonts w:ascii="Times New Roman" w:eastAsia="Calibri" w:hAnsi="Times New Roman" w:cs="Times New Roman"/>
          <w:lang w:eastAsia="en-US"/>
        </w:rPr>
        <w:t>5.4. Контракт заключается на условиях, предусмотренных положениями Федерального закона № 44-ФЗ и Постановления № 649.</w:t>
      </w:r>
    </w:p>
    <w:p w14:paraId="2DB95D2E" w14:textId="77777777" w:rsidR="00B84BF8" w:rsidRPr="00B84BF8" w:rsidRDefault="00B84BF8" w:rsidP="00B84BF8">
      <w:pPr>
        <w:autoSpaceDE w:val="0"/>
        <w:autoSpaceDN w:val="0"/>
        <w:adjustRightInd w:val="0"/>
        <w:spacing w:before="120" w:after="0" w:line="240" w:lineRule="auto"/>
        <w:ind w:firstLine="567"/>
        <w:jc w:val="center"/>
        <w:outlineLvl w:val="0"/>
        <w:rPr>
          <w:rFonts w:ascii="Times New Roman" w:eastAsia="Calibri" w:hAnsi="Times New Roman" w:cs="Times New Roman"/>
          <w:b/>
          <w:bCs/>
          <w:lang w:eastAsia="en-US"/>
        </w:rPr>
      </w:pPr>
      <w:r w:rsidRPr="00B84BF8">
        <w:rPr>
          <w:rFonts w:ascii="Times New Roman" w:eastAsia="Calibri" w:hAnsi="Times New Roman" w:cs="Times New Roman"/>
          <w:b/>
          <w:bCs/>
          <w:lang w:eastAsia="en-US"/>
        </w:rPr>
        <w:t xml:space="preserve">Подраздел 6. </w:t>
      </w:r>
    </w:p>
    <w:p w14:paraId="3B388288" w14:textId="77777777" w:rsidR="00B84BF8" w:rsidRPr="00B84BF8" w:rsidRDefault="00B84BF8" w:rsidP="00B84BF8">
      <w:pPr>
        <w:autoSpaceDE w:val="0"/>
        <w:autoSpaceDN w:val="0"/>
        <w:adjustRightInd w:val="0"/>
        <w:spacing w:after="0" w:line="240" w:lineRule="auto"/>
        <w:ind w:firstLine="567"/>
        <w:jc w:val="center"/>
        <w:outlineLvl w:val="0"/>
        <w:rPr>
          <w:rFonts w:ascii="Times New Roman" w:eastAsia="Calibri" w:hAnsi="Times New Roman" w:cs="Times New Roman"/>
          <w:b/>
          <w:bCs/>
          <w:lang w:eastAsia="en-US"/>
        </w:rPr>
      </w:pPr>
      <w:r w:rsidRPr="00B84BF8">
        <w:rPr>
          <w:rFonts w:ascii="Times New Roman" w:eastAsia="Calibri" w:hAnsi="Times New Roman" w:cs="Times New Roman"/>
          <w:b/>
          <w:bCs/>
          <w:lang w:eastAsia="en-US"/>
        </w:rPr>
        <w:t>Участие организаций инвалидов.</w:t>
      </w:r>
    </w:p>
    <w:p w14:paraId="01F46690"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bCs/>
          <w:lang w:eastAsia="en-US"/>
        </w:rPr>
      </w:pPr>
      <w:r w:rsidRPr="00B84BF8">
        <w:rPr>
          <w:rFonts w:ascii="Times New Roman" w:eastAsia="Calibri" w:hAnsi="Times New Roman" w:cs="Times New Roman"/>
          <w:bCs/>
          <w:lang w:eastAsia="en-US"/>
        </w:rPr>
        <w:t>6.1. Организациям инвалидов, являющимся участниками закупок, предоставляются преимущества, указанные в настоящем подразделе.</w:t>
      </w:r>
    </w:p>
    <w:p w14:paraId="180F5CE9"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bCs/>
          <w:lang w:eastAsia="en-US"/>
        </w:rPr>
      </w:pPr>
      <w:r w:rsidRPr="00B84BF8">
        <w:rPr>
          <w:rFonts w:ascii="Times New Roman" w:eastAsia="Calibri" w:hAnsi="Times New Roman" w:cs="Times New Roman"/>
          <w:bCs/>
          <w:lang w:eastAsia="en-US"/>
        </w:rPr>
        <w:t xml:space="preserve">При определении поставщиков (подрядчиков, исполнителей), Заказчик обязан предоставлять преимущества организациям инвалидов в отношении предлагаемых ими цены контракта, суммы цен </w:t>
      </w:r>
      <w:r w:rsidRPr="00B84BF8">
        <w:rPr>
          <w:rFonts w:ascii="Times New Roman" w:eastAsia="Calibri" w:hAnsi="Times New Roman" w:cs="Times New Roman"/>
          <w:bCs/>
          <w:lang w:eastAsia="en-US"/>
        </w:rPr>
        <w:lastRenderedPageBreak/>
        <w:t>единиц товара, работы, услуги в размере до пятнадцати процентов в установленном постановлением Правительства Российской Федерации от 15 апреля 2014 года № 341 (далее – Постановление № 341) порядке и в соответствии с утвержденным указанным Постановлением № 341 перечнем товаров, работ, услуг, при закупке которых предоставляются преимущества организациям инвалидов. Информация о предоставлении таких преимуществ указывается в извещении о проведении электронного аукциона и в Информационной карте документации</w:t>
      </w:r>
      <w:r w:rsidRPr="00B84BF8">
        <w:rPr>
          <w:rFonts w:ascii="Times New Roman" w:eastAsia="Calibri" w:hAnsi="Times New Roman" w:cs="Times New Roman"/>
          <w:b/>
          <w:bCs/>
          <w:lang w:eastAsia="en-US"/>
        </w:rPr>
        <w:t xml:space="preserve"> в</w:t>
      </w:r>
      <w:r w:rsidRPr="00B84BF8">
        <w:rPr>
          <w:rFonts w:ascii="Times New Roman" w:eastAsia="Calibri" w:hAnsi="Times New Roman" w:cs="Times New Roman"/>
          <w:bCs/>
          <w:lang w:eastAsia="en-US"/>
        </w:rPr>
        <w:t xml:space="preserve"> отношении товаров, работ, услуг, включенных в указанный перечень. В случае, если победителем определения поставщика (подрядчика, исполнителя) признана организация инвалидов, контракт заключается с учетом преимущества в отношении предложенных победителем цены контракта, суммы цен единиц товара, работы, услуги, но не выше начальной (максимальной) цены контракта, указанной в извещении о проведении электронного аукциона.</w:t>
      </w:r>
    </w:p>
    <w:p w14:paraId="206C0BC6"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bCs/>
          <w:lang w:eastAsia="en-US"/>
        </w:rPr>
      </w:pPr>
      <w:r w:rsidRPr="00B84BF8">
        <w:rPr>
          <w:rFonts w:ascii="Times New Roman" w:eastAsia="Calibri" w:hAnsi="Times New Roman" w:cs="Times New Roman"/>
          <w:bCs/>
          <w:lang w:eastAsia="en-US"/>
        </w:rPr>
        <w:t>6.2. Действие настоящего подраздела распространяется на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w:t>
      </w:r>
    </w:p>
    <w:p w14:paraId="6C0C6D17"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b/>
          <w:lang w:eastAsia="en-US"/>
        </w:rPr>
      </w:pPr>
      <w:r w:rsidRPr="00B84BF8">
        <w:rPr>
          <w:rFonts w:ascii="Times New Roman" w:eastAsia="Calibri" w:hAnsi="Times New Roman" w:cs="Times New Roman"/>
          <w:lang w:eastAsia="en-US"/>
        </w:rPr>
        <w:t xml:space="preserve">6.3. Для получения преимущества участник электронного аукциона, являющийся организацией инвалидов, наряду с документами, предусмотренными Федеральным законом № 44-ФЗ, заявляет в произвольной форме свое соответствие критериям, установленным частью 2 статьи 29 Федерального закона № 44-ФЗ. </w:t>
      </w:r>
    </w:p>
    <w:p w14:paraId="33C1F41B"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Calibri" w:hAnsi="Times New Roman" w:cs="Times New Roman"/>
          <w:lang w:eastAsia="en-US"/>
        </w:rPr>
        <w:t>6.4. Организация инвалидов, признанная победителем определения поставщика (подрядчика, исполнителя), представляет Заказчику требование, составленное в произвольной форме, о предоставлении преимуществ, установленных в соответствии со статьей 29 Федерального закона № 44-ФЗ.</w:t>
      </w:r>
    </w:p>
    <w:p w14:paraId="32BE8740"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b/>
          <w:lang w:eastAsia="en-US"/>
        </w:rPr>
      </w:pPr>
      <w:r w:rsidRPr="00B84BF8">
        <w:rPr>
          <w:rFonts w:ascii="Times New Roman" w:eastAsia="Calibri" w:hAnsi="Times New Roman" w:cs="Times New Roman"/>
          <w:lang w:eastAsia="en-US"/>
        </w:rPr>
        <w:t>6.5. Контракт заключается на условиях, предусмотренных положениями Федерального закона № 44-ФЗ и Постановления № 341.</w:t>
      </w:r>
    </w:p>
    <w:p w14:paraId="52577B1D"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b/>
          <w:lang w:eastAsia="en-US"/>
        </w:rPr>
      </w:pPr>
    </w:p>
    <w:p w14:paraId="011AF1B6" w14:textId="77777777" w:rsidR="00B84BF8" w:rsidRPr="00B84BF8" w:rsidRDefault="00B84BF8" w:rsidP="00B84BF8">
      <w:pPr>
        <w:autoSpaceDE w:val="0"/>
        <w:autoSpaceDN w:val="0"/>
        <w:adjustRightInd w:val="0"/>
        <w:spacing w:after="0" w:line="240" w:lineRule="auto"/>
        <w:ind w:firstLine="567"/>
        <w:contextualSpacing/>
        <w:jc w:val="center"/>
        <w:outlineLvl w:val="0"/>
        <w:rPr>
          <w:rFonts w:ascii="Times New Roman" w:eastAsiaTheme="minorHAnsi" w:hAnsi="Times New Roman" w:cs="Times New Roman"/>
          <w:b/>
          <w:bCs/>
          <w:lang w:eastAsia="en-US"/>
        </w:rPr>
      </w:pPr>
      <w:r w:rsidRPr="00B84BF8">
        <w:rPr>
          <w:rFonts w:ascii="Times New Roman" w:eastAsiaTheme="minorHAnsi" w:hAnsi="Times New Roman" w:cs="Times New Roman"/>
          <w:b/>
          <w:bCs/>
          <w:lang w:eastAsia="en-US"/>
        </w:rPr>
        <w:t xml:space="preserve">Подраздел 7. </w:t>
      </w:r>
    </w:p>
    <w:p w14:paraId="01B7955C" w14:textId="77777777" w:rsidR="00B84BF8" w:rsidRPr="00B84BF8" w:rsidRDefault="00B84BF8" w:rsidP="00B84BF8">
      <w:pPr>
        <w:autoSpaceDE w:val="0"/>
        <w:autoSpaceDN w:val="0"/>
        <w:adjustRightInd w:val="0"/>
        <w:spacing w:after="0" w:line="240" w:lineRule="auto"/>
        <w:ind w:firstLine="567"/>
        <w:contextualSpacing/>
        <w:jc w:val="center"/>
        <w:outlineLvl w:val="0"/>
        <w:rPr>
          <w:rFonts w:ascii="Times New Roman" w:eastAsiaTheme="minorHAnsi" w:hAnsi="Times New Roman" w:cs="Times New Roman"/>
          <w:b/>
          <w:bCs/>
          <w:lang w:eastAsia="en-US"/>
        </w:rPr>
      </w:pPr>
      <w:r w:rsidRPr="00B84BF8">
        <w:rPr>
          <w:rFonts w:ascii="Times New Roman" w:eastAsiaTheme="minorHAnsi" w:hAnsi="Times New Roman" w:cs="Times New Roman"/>
          <w:b/>
          <w:bCs/>
          <w:lang w:eastAsia="en-US"/>
        </w:rPr>
        <w:t xml:space="preserve">Применение национального режима в соответствии </w:t>
      </w:r>
    </w:p>
    <w:p w14:paraId="7AE98D69" w14:textId="77777777" w:rsidR="00B84BF8" w:rsidRPr="00B84BF8" w:rsidRDefault="00B84BF8" w:rsidP="00B84BF8">
      <w:pPr>
        <w:autoSpaceDE w:val="0"/>
        <w:autoSpaceDN w:val="0"/>
        <w:adjustRightInd w:val="0"/>
        <w:spacing w:after="0" w:line="240" w:lineRule="auto"/>
        <w:ind w:firstLine="567"/>
        <w:contextualSpacing/>
        <w:jc w:val="center"/>
        <w:outlineLvl w:val="0"/>
        <w:rPr>
          <w:rFonts w:ascii="Times New Roman" w:eastAsiaTheme="minorHAnsi" w:hAnsi="Times New Roman" w:cs="Times New Roman"/>
          <w:b/>
          <w:bCs/>
          <w:lang w:eastAsia="en-US"/>
        </w:rPr>
      </w:pPr>
      <w:r w:rsidRPr="00B84BF8">
        <w:rPr>
          <w:rFonts w:ascii="Times New Roman" w:eastAsiaTheme="minorHAnsi" w:hAnsi="Times New Roman" w:cs="Times New Roman"/>
          <w:b/>
          <w:bCs/>
          <w:lang w:eastAsia="en-US"/>
        </w:rPr>
        <w:t xml:space="preserve">со статьей 14 Федерального закона № 44-ФЗ. </w:t>
      </w:r>
    </w:p>
    <w:p w14:paraId="6CE2FA2D" w14:textId="77777777" w:rsidR="00B84BF8" w:rsidRPr="00B84BF8" w:rsidRDefault="00B84BF8" w:rsidP="00B84BF8">
      <w:pPr>
        <w:autoSpaceDE w:val="0"/>
        <w:autoSpaceDN w:val="0"/>
        <w:adjustRightInd w:val="0"/>
        <w:spacing w:after="0" w:line="240" w:lineRule="auto"/>
        <w:ind w:firstLine="567"/>
        <w:contextualSpacing/>
        <w:jc w:val="both"/>
        <w:rPr>
          <w:rFonts w:ascii="Times New Roman" w:eastAsiaTheme="minorHAnsi" w:hAnsi="Times New Roman" w:cs="Times New Roman"/>
          <w:lang w:eastAsia="en-US"/>
        </w:rPr>
      </w:pPr>
      <w:r w:rsidRPr="00B84BF8">
        <w:rPr>
          <w:rFonts w:ascii="Times New Roman" w:eastAsiaTheme="minorHAnsi" w:hAnsi="Times New Roman" w:cs="Times New Roman"/>
          <w:lang w:eastAsia="en-US"/>
        </w:rPr>
        <w:t>7.1. При осуществлении Заказчиками закупок к товарам, происходящим из иностранного государства или группы иностранных государств, работам, услугам, соответственно выполняемым, оказываемым иностранными лицами, применяется национальный режим на равных условиях с товарами российского происхождения, работами, услугами, соответственно выполняемыми, оказываемыми российскими лицами, в случаях и на условиях, которые предусмотрены международными договорами Российской Федерации.</w:t>
      </w:r>
    </w:p>
    <w:p w14:paraId="5AA479C5" w14:textId="77777777" w:rsidR="00B84BF8" w:rsidRPr="00B84BF8" w:rsidRDefault="00B84BF8" w:rsidP="00B84BF8">
      <w:pPr>
        <w:autoSpaceDE w:val="0"/>
        <w:autoSpaceDN w:val="0"/>
        <w:adjustRightInd w:val="0"/>
        <w:spacing w:after="0" w:line="240" w:lineRule="auto"/>
        <w:ind w:firstLine="567"/>
        <w:contextualSpacing/>
        <w:jc w:val="both"/>
        <w:rPr>
          <w:rFonts w:ascii="Times New Roman" w:eastAsiaTheme="minorHAnsi" w:hAnsi="Times New Roman" w:cs="Times New Roman"/>
          <w:lang w:eastAsia="en-US"/>
        </w:rPr>
      </w:pPr>
      <w:r w:rsidRPr="00B84BF8">
        <w:rPr>
          <w:rFonts w:ascii="Times New Roman" w:eastAsiaTheme="minorHAnsi" w:hAnsi="Times New Roman" w:cs="Times New Roman"/>
          <w:lang w:eastAsia="en-US"/>
        </w:rPr>
        <w:t xml:space="preserve">7.2. Правительством Российской Федерации устанавливаются </w:t>
      </w:r>
      <w:r w:rsidRPr="00B84BF8">
        <w:rPr>
          <w:rFonts w:ascii="Times New Roman" w:eastAsiaTheme="minorHAnsi" w:hAnsi="Times New Roman" w:cs="Times New Roman"/>
          <w:b/>
          <w:lang w:eastAsia="en-US"/>
        </w:rPr>
        <w:t>запрет на допуск товаров</w:t>
      </w:r>
      <w:r w:rsidRPr="00B84BF8">
        <w:rPr>
          <w:rFonts w:ascii="Times New Roman" w:eastAsiaTheme="minorHAnsi" w:hAnsi="Times New Roman" w:cs="Times New Roman"/>
          <w:lang w:eastAsia="en-US"/>
        </w:rPr>
        <w:t xml:space="preserve">, происходящих из иностранных государств, работ, услуг, соответственно выполняемых, оказываемых иностранными лицами, </w:t>
      </w:r>
      <w:r w:rsidRPr="00B84BF8">
        <w:rPr>
          <w:rFonts w:ascii="Times New Roman" w:eastAsiaTheme="minorHAnsi" w:hAnsi="Times New Roman" w:cs="Times New Roman"/>
          <w:b/>
          <w:lang w:eastAsia="en-US"/>
        </w:rPr>
        <w:t>и ограничения допуска</w:t>
      </w:r>
      <w:r w:rsidRPr="00B84BF8">
        <w:rPr>
          <w:rFonts w:ascii="Times New Roman" w:eastAsiaTheme="minorHAnsi" w:hAnsi="Times New Roman" w:cs="Times New Roman"/>
          <w:lang w:eastAsia="en-US"/>
        </w:rPr>
        <w:t xml:space="preserve"> указанных товаров, работ, услуг, </w:t>
      </w:r>
      <w:r w:rsidRPr="00B84BF8">
        <w:rPr>
          <w:rFonts w:ascii="Times New Roman" w:eastAsiaTheme="minorHAnsi" w:hAnsi="Times New Roman" w:cs="Times New Roman"/>
          <w:b/>
          <w:bCs/>
          <w:lang w:eastAsia="en-US"/>
        </w:rPr>
        <w:t xml:space="preserve">включая минимальную обязательную долю закупок российских товаров, в том числе товаров, поставляемых при выполнении закупаемых работ, оказании закупаемых услуг, и перечень таких товаров, </w:t>
      </w:r>
      <w:r w:rsidRPr="00B84BF8">
        <w:rPr>
          <w:rFonts w:ascii="Times New Roman" w:eastAsiaTheme="minorHAnsi" w:hAnsi="Times New Roman" w:cs="Times New Roman"/>
          <w:lang w:eastAsia="en-US"/>
        </w:rPr>
        <w:t>для целей осуществления закупок. Определение страны происхождения указанных товаров осуществляется в соответствии с законодательством Российской Федерации.</w:t>
      </w:r>
    </w:p>
    <w:p w14:paraId="72E06A48" w14:textId="77777777" w:rsidR="00B84BF8" w:rsidRPr="00B84BF8" w:rsidRDefault="00B84BF8" w:rsidP="00B84BF8">
      <w:pPr>
        <w:autoSpaceDE w:val="0"/>
        <w:autoSpaceDN w:val="0"/>
        <w:adjustRightInd w:val="0"/>
        <w:spacing w:after="0" w:line="240" w:lineRule="auto"/>
        <w:ind w:firstLine="567"/>
        <w:contextualSpacing/>
        <w:jc w:val="both"/>
        <w:rPr>
          <w:rFonts w:ascii="Times New Roman" w:eastAsiaTheme="minorHAnsi" w:hAnsi="Times New Roman" w:cs="Times New Roman"/>
          <w:lang w:eastAsia="en-US"/>
        </w:rPr>
      </w:pPr>
      <w:r w:rsidRPr="00B84BF8">
        <w:rPr>
          <w:rFonts w:ascii="Times New Roman" w:eastAsiaTheme="minorHAnsi" w:hAnsi="Times New Roman" w:cs="Times New Roman"/>
          <w:lang w:eastAsia="en-US"/>
        </w:rPr>
        <w:t xml:space="preserve">7.3. Федеральный орган исполнительной власти по регулированию контрактной системы в сфере закупок устанавливает </w:t>
      </w:r>
      <w:r w:rsidRPr="00B84BF8">
        <w:rPr>
          <w:rFonts w:ascii="Times New Roman" w:eastAsiaTheme="minorHAnsi" w:hAnsi="Times New Roman" w:cs="Times New Roman"/>
          <w:b/>
          <w:lang w:eastAsia="en-US"/>
        </w:rPr>
        <w:t>условия допуска</w:t>
      </w:r>
      <w:r w:rsidRPr="00B84BF8">
        <w:rPr>
          <w:rFonts w:ascii="Times New Roman" w:eastAsiaTheme="minorHAnsi" w:hAnsi="Times New Roman" w:cs="Times New Roman"/>
          <w:lang w:eastAsia="en-US"/>
        </w:rPr>
        <w:t xml:space="preserve"> для целей осуществления закупок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за исключением товаров, работ, услуг, в отношении которых Правительством Российской Федерации установлен запрет в соответствии с частью 7.2 настоящего подраздела.</w:t>
      </w:r>
    </w:p>
    <w:p w14:paraId="265A45B1" w14:textId="77777777" w:rsidR="00B84BF8" w:rsidRPr="00B84BF8" w:rsidRDefault="00B84BF8" w:rsidP="00B84BF8">
      <w:pPr>
        <w:autoSpaceDE w:val="0"/>
        <w:autoSpaceDN w:val="0"/>
        <w:adjustRightInd w:val="0"/>
        <w:spacing w:after="0" w:line="240" w:lineRule="auto"/>
        <w:ind w:firstLine="567"/>
        <w:contextualSpacing/>
        <w:jc w:val="both"/>
        <w:rPr>
          <w:rFonts w:ascii="Times New Roman" w:eastAsiaTheme="minorHAnsi" w:hAnsi="Times New Roman" w:cs="Times New Roman"/>
          <w:b/>
          <w:lang w:eastAsia="en-US"/>
        </w:rPr>
      </w:pPr>
      <w:r w:rsidRPr="00B84BF8">
        <w:rPr>
          <w:rFonts w:ascii="Times New Roman" w:eastAsiaTheme="minorHAnsi" w:hAnsi="Times New Roman" w:cs="Times New Roman"/>
          <w:lang w:eastAsia="en-US"/>
        </w:rPr>
        <w:t xml:space="preserve">7.4. </w:t>
      </w:r>
      <w:r w:rsidRPr="00B84BF8">
        <w:rPr>
          <w:rFonts w:ascii="Times New Roman" w:eastAsiaTheme="minorHAnsi" w:hAnsi="Times New Roman" w:cs="Times New Roman"/>
          <w:b/>
          <w:lang w:eastAsia="en-US"/>
        </w:rPr>
        <w:t xml:space="preserve">Применение национального режима, предусмотренного статьей 14 Федерального закона № 44-ФЗ, дополнительно указывается в Информационной карте документации.  </w:t>
      </w:r>
    </w:p>
    <w:p w14:paraId="703062C0" w14:textId="77777777" w:rsidR="00B84BF8" w:rsidRPr="00B84BF8" w:rsidRDefault="00B84BF8" w:rsidP="00B84BF8">
      <w:pPr>
        <w:autoSpaceDE w:val="0"/>
        <w:autoSpaceDN w:val="0"/>
        <w:adjustRightInd w:val="0"/>
        <w:spacing w:before="120" w:after="0" w:line="240" w:lineRule="auto"/>
        <w:jc w:val="center"/>
        <w:rPr>
          <w:rFonts w:ascii="Times New Roman" w:eastAsia="Calibri" w:hAnsi="Times New Roman" w:cs="Times New Roman"/>
          <w:b/>
          <w:bCs/>
          <w:lang w:eastAsia="en-US"/>
        </w:rPr>
      </w:pPr>
    </w:p>
    <w:p w14:paraId="0B495C96" w14:textId="77777777" w:rsidR="00B84BF8" w:rsidRPr="00B84BF8" w:rsidRDefault="00B84BF8" w:rsidP="00B84BF8">
      <w:pPr>
        <w:autoSpaceDE w:val="0"/>
        <w:autoSpaceDN w:val="0"/>
        <w:adjustRightInd w:val="0"/>
        <w:spacing w:before="120" w:after="0" w:line="240" w:lineRule="auto"/>
        <w:jc w:val="center"/>
        <w:rPr>
          <w:rFonts w:ascii="Times New Roman" w:eastAsia="Calibri" w:hAnsi="Times New Roman" w:cs="Times New Roman"/>
          <w:b/>
          <w:bCs/>
          <w:lang w:eastAsia="en-US"/>
        </w:rPr>
      </w:pPr>
      <w:r w:rsidRPr="00B84BF8">
        <w:rPr>
          <w:rFonts w:ascii="Times New Roman" w:eastAsia="Calibri" w:hAnsi="Times New Roman" w:cs="Times New Roman"/>
          <w:b/>
          <w:bCs/>
          <w:lang w:eastAsia="en-US"/>
        </w:rPr>
        <w:t xml:space="preserve">Подраздел 8. </w:t>
      </w:r>
    </w:p>
    <w:p w14:paraId="18718B49" w14:textId="77777777" w:rsidR="00B84BF8" w:rsidRPr="00B84BF8" w:rsidRDefault="00B84BF8" w:rsidP="00B84BF8">
      <w:pPr>
        <w:autoSpaceDE w:val="0"/>
        <w:autoSpaceDN w:val="0"/>
        <w:adjustRightInd w:val="0"/>
        <w:spacing w:after="0" w:line="240" w:lineRule="auto"/>
        <w:ind w:firstLine="567"/>
        <w:jc w:val="center"/>
        <w:rPr>
          <w:rFonts w:ascii="Times New Roman" w:eastAsia="Calibri" w:hAnsi="Times New Roman" w:cs="Times New Roman"/>
          <w:b/>
          <w:bCs/>
          <w:lang w:eastAsia="en-US"/>
        </w:rPr>
      </w:pPr>
      <w:r w:rsidRPr="00B84BF8">
        <w:rPr>
          <w:rFonts w:ascii="Times New Roman" w:eastAsia="Calibri" w:hAnsi="Times New Roman" w:cs="Times New Roman"/>
          <w:b/>
          <w:bCs/>
          <w:lang w:eastAsia="en-US"/>
        </w:rPr>
        <w:t xml:space="preserve">Порядок предоставления документации, разъяснений ее положений </w:t>
      </w:r>
    </w:p>
    <w:p w14:paraId="56F92A1D" w14:textId="77777777" w:rsidR="00B84BF8" w:rsidRPr="00B84BF8" w:rsidRDefault="00B84BF8" w:rsidP="00B84BF8">
      <w:pPr>
        <w:autoSpaceDE w:val="0"/>
        <w:autoSpaceDN w:val="0"/>
        <w:adjustRightInd w:val="0"/>
        <w:spacing w:after="0" w:line="240" w:lineRule="auto"/>
        <w:ind w:firstLine="567"/>
        <w:jc w:val="center"/>
        <w:rPr>
          <w:rFonts w:ascii="Times New Roman" w:eastAsia="Calibri" w:hAnsi="Times New Roman" w:cs="Times New Roman"/>
          <w:b/>
          <w:bCs/>
          <w:lang w:eastAsia="en-US"/>
        </w:rPr>
      </w:pPr>
      <w:r w:rsidRPr="00B84BF8">
        <w:rPr>
          <w:rFonts w:ascii="Times New Roman" w:eastAsia="Calibri" w:hAnsi="Times New Roman" w:cs="Times New Roman"/>
          <w:b/>
          <w:bCs/>
          <w:lang w:eastAsia="en-US"/>
        </w:rPr>
        <w:t>и внесение в нее изменений.</w:t>
      </w:r>
    </w:p>
    <w:p w14:paraId="2FD17606"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bCs/>
          <w:lang w:eastAsia="en-US"/>
        </w:rPr>
      </w:pPr>
      <w:r w:rsidRPr="00B84BF8">
        <w:rPr>
          <w:rFonts w:ascii="Times New Roman" w:eastAsia="Calibri" w:hAnsi="Times New Roman" w:cs="Times New Roman"/>
          <w:bCs/>
          <w:lang w:eastAsia="en-US"/>
        </w:rPr>
        <w:t>8.1. В случае проведения электронного аукциона Уполномоченное учреждение размещает в единой информационной системе документацию в сроки, установленные Федеральным законом № 44-ФЗ, одновременно с размещением извещения о проведении электронного аукциона.</w:t>
      </w:r>
    </w:p>
    <w:p w14:paraId="11A995B4"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bCs/>
          <w:lang w:eastAsia="en-US"/>
        </w:rPr>
      </w:pPr>
      <w:r w:rsidRPr="00B84BF8">
        <w:rPr>
          <w:rFonts w:ascii="Times New Roman" w:eastAsia="Calibri" w:hAnsi="Times New Roman" w:cs="Times New Roman"/>
          <w:bCs/>
          <w:lang w:eastAsia="en-US"/>
        </w:rPr>
        <w:lastRenderedPageBreak/>
        <w:t>8.2. Документация является доступной для ознакомления без взимания платы.</w:t>
      </w:r>
    </w:p>
    <w:p w14:paraId="31E0E5D8"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b/>
          <w:bCs/>
          <w:lang w:eastAsia="en-US"/>
        </w:rPr>
      </w:pPr>
      <w:r w:rsidRPr="00B84BF8">
        <w:rPr>
          <w:rFonts w:ascii="Times New Roman" w:eastAsia="Calibri" w:hAnsi="Times New Roman" w:cs="Times New Roman"/>
          <w:bCs/>
          <w:lang w:eastAsia="en-US"/>
        </w:rPr>
        <w:t xml:space="preserve">8.3. </w:t>
      </w:r>
      <w:r w:rsidRPr="00B84BF8">
        <w:rPr>
          <w:rFonts w:ascii="Times New Roman" w:eastAsiaTheme="minorHAnsi" w:hAnsi="Times New Roman" w:cs="Times New Roman"/>
          <w:lang w:eastAsia="en-US"/>
        </w:rPr>
        <w:t xml:space="preserve">Любой участник электронного аукциона, зарегистрированный в единой информационной системе и аккредитованный на электронной площадке, вправе направить с использованием программно-аппаратных средств электронной площадки на адрес электронной площадки, на которой планируется проведение такого аукциона, запрос о даче разъяснений положений документации. При этом участник такого аукциона вправе направить не более чем три запроса о даче разъяснений положений данной документации в отношении одного такого аукциона. </w:t>
      </w:r>
    </w:p>
    <w:p w14:paraId="1BDE65F0"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bCs/>
          <w:lang w:eastAsia="en-US"/>
        </w:rPr>
      </w:pPr>
      <w:r w:rsidRPr="00B84BF8">
        <w:rPr>
          <w:rFonts w:ascii="Times New Roman" w:eastAsia="Calibri" w:hAnsi="Times New Roman" w:cs="Times New Roman"/>
          <w:bCs/>
          <w:lang w:eastAsia="en-US"/>
        </w:rPr>
        <w:t>8.4. В течение одного часа с момента поступления указанного запроса он направляется оператором электронной площадки в Уполномоченное учреждение, Заказчику.</w:t>
      </w:r>
    </w:p>
    <w:p w14:paraId="3DF97331"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r w:rsidRPr="00B84BF8">
        <w:rPr>
          <w:rFonts w:ascii="Times New Roman" w:eastAsiaTheme="minorHAnsi" w:hAnsi="Times New Roman" w:cs="Times New Roman"/>
          <w:lang w:eastAsia="en-US"/>
        </w:rPr>
        <w:t>8.5. В течение двух дней с даты поступления от оператора электронной площадки указанного в части 8.3 настоящего подраздела запроса Уполномоченное учреждение размещает в единой информационной системе разъяснения Заказчика положений документации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в Уполномоченное учреждение, Заказчику не позднее чем за три дня до даты окончания срока подачи заявок на участие в таком аукционе.</w:t>
      </w:r>
    </w:p>
    <w:p w14:paraId="25C4F1D3"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r w:rsidRPr="00B84BF8">
        <w:rPr>
          <w:rFonts w:ascii="Times New Roman" w:eastAsiaTheme="minorHAnsi" w:hAnsi="Times New Roman" w:cs="Times New Roman"/>
          <w:lang w:eastAsia="en-US"/>
        </w:rPr>
        <w:t>8.6. Разъяснения положений документации не должны изменять ее суть.</w:t>
      </w:r>
    </w:p>
    <w:p w14:paraId="0F7DE906"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r w:rsidRPr="00B84BF8">
        <w:rPr>
          <w:rFonts w:ascii="Times New Roman" w:eastAsiaTheme="minorHAnsi" w:hAnsi="Times New Roman" w:cs="Times New Roman"/>
          <w:lang w:eastAsia="en-US"/>
        </w:rPr>
        <w:t xml:space="preserve">8.7. Заказчик по собственной инициативе или в соответствии с поступившим запросом о даче разъяснений положений документации вправе принять решение о внесении изменений в документацию не позднее чем за два дня до даты окончания срока подачи заявок на участие в таком аукционе. Изменение объекта закупки и увеличение размера обеспечения данных заявок не допускаются. В течение одного дня с даты принятия указанного решения изменения, внесенные в документацию, размещаются Уполномоченным учреждением в единой информационной системе. При этом срок подачи заявок на участие в таком аукционе должен быть продлен так, чтобы с даты размещения изменений до даты окончания срока подачи заявок на участие в таком аукционе этот срок составлял не менее чем пятнадцать дней или в случаях, предусмотренных частью 2 статьи 63 </w:t>
      </w:r>
      <w:r w:rsidRPr="00B84BF8">
        <w:rPr>
          <w:rFonts w:ascii="Times New Roman" w:eastAsiaTheme="minorHAnsi" w:hAnsi="Times New Roman" w:cs="Times New Roman"/>
          <w:bCs/>
          <w:lang w:eastAsia="en-US"/>
        </w:rPr>
        <w:t>Федерального закона № 44-ФЗ</w:t>
      </w:r>
      <w:r w:rsidRPr="00B84BF8">
        <w:rPr>
          <w:rFonts w:ascii="Times New Roman" w:eastAsiaTheme="minorHAnsi" w:hAnsi="Times New Roman" w:cs="Times New Roman"/>
          <w:lang w:eastAsia="en-US"/>
        </w:rPr>
        <w:t>, не менее чем семь дней.</w:t>
      </w:r>
    </w:p>
    <w:p w14:paraId="6C613596"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Calibri" w:hAnsi="Times New Roman" w:cs="Times New Roman"/>
          <w:lang w:eastAsia="en-US"/>
        </w:rPr>
        <w:t>8.8. Даты начала и окончания срока предоставления участникам электронного аукциона разъяснений положений документации указаны в Информационной карте настоящей документации.</w:t>
      </w:r>
    </w:p>
    <w:p w14:paraId="6851B459" w14:textId="77777777" w:rsidR="00B84BF8" w:rsidRPr="00B84BF8" w:rsidRDefault="00B84BF8" w:rsidP="00B84BF8">
      <w:pPr>
        <w:autoSpaceDE w:val="0"/>
        <w:autoSpaceDN w:val="0"/>
        <w:adjustRightInd w:val="0"/>
        <w:spacing w:before="120" w:after="0" w:line="240" w:lineRule="auto"/>
        <w:jc w:val="center"/>
        <w:rPr>
          <w:rFonts w:ascii="Times New Roman" w:eastAsia="Calibri" w:hAnsi="Times New Roman" w:cs="Times New Roman"/>
          <w:b/>
          <w:lang w:eastAsia="en-US"/>
        </w:rPr>
      </w:pPr>
      <w:r w:rsidRPr="00B84BF8">
        <w:rPr>
          <w:rFonts w:ascii="Times New Roman" w:eastAsia="Calibri" w:hAnsi="Times New Roman" w:cs="Times New Roman"/>
          <w:b/>
          <w:bCs/>
          <w:lang w:eastAsia="en-US"/>
        </w:rPr>
        <w:t>Подраздел</w:t>
      </w:r>
      <w:r w:rsidRPr="00B84BF8">
        <w:rPr>
          <w:rFonts w:ascii="Times New Roman" w:eastAsia="Calibri" w:hAnsi="Times New Roman" w:cs="Times New Roman"/>
          <w:b/>
          <w:lang w:eastAsia="en-US"/>
        </w:rPr>
        <w:t xml:space="preserve"> 9. </w:t>
      </w:r>
    </w:p>
    <w:p w14:paraId="2180BA16" w14:textId="77777777" w:rsidR="00B84BF8" w:rsidRPr="00B84BF8" w:rsidRDefault="00B84BF8" w:rsidP="00B84BF8">
      <w:pPr>
        <w:autoSpaceDE w:val="0"/>
        <w:autoSpaceDN w:val="0"/>
        <w:adjustRightInd w:val="0"/>
        <w:spacing w:after="0" w:line="240" w:lineRule="auto"/>
        <w:ind w:firstLine="567"/>
        <w:jc w:val="center"/>
        <w:rPr>
          <w:rFonts w:ascii="Times New Roman" w:eastAsia="Calibri" w:hAnsi="Times New Roman" w:cs="Times New Roman"/>
          <w:b/>
          <w:lang w:eastAsia="en-US"/>
        </w:rPr>
      </w:pPr>
      <w:r w:rsidRPr="00B84BF8">
        <w:rPr>
          <w:rFonts w:ascii="Times New Roman" w:eastAsia="Calibri" w:hAnsi="Times New Roman" w:cs="Times New Roman"/>
          <w:b/>
          <w:lang w:eastAsia="en-US"/>
        </w:rPr>
        <w:t>Отмена определения поставщика (подрядчика, исполнителя)</w:t>
      </w:r>
    </w:p>
    <w:p w14:paraId="626FAC37"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b/>
          <w:lang w:eastAsia="en-US"/>
        </w:rPr>
      </w:pPr>
      <w:r w:rsidRPr="00B84BF8">
        <w:rPr>
          <w:rFonts w:ascii="Times New Roman" w:eastAsia="Calibri" w:hAnsi="Times New Roman" w:cs="Times New Roman"/>
          <w:lang w:eastAsia="en-US"/>
        </w:rPr>
        <w:t>9.1. Уполномоченное учреждение на основании решения Заказчика вправе отменить определение поставщика (подрядчика, исполнителя) не позднее чем за пять дней до даты окончания срока подачи заявок на участие аукционе.</w:t>
      </w:r>
      <w:r w:rsidRPr="00B84BF8">
        <w:rPr>
          <w:rFonts w:ascii="Times New Roman" w:eastAsia="Calibri" w:hAnsi="Times New Roman" w:cs="Times New Roman"/>
          <w:b/>
          <w:lang w:eastAsia="en-US"/>
        </w:rPr>
        <w:t xml:space="preserve"> </w:t>
      </w:r>
    </w:p>
    <w:p w14:paraId="712EAC18"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Calibri" w:hAnsi="Times New Roman" w:cs="Times New Roman"/>
          <w:lang w:eastAsia="en-US"/>
        </w:rPr>
        <w:t>9.2. По истечении срока отмены определения поставщика (подрядчика, исполнителя) в соответствии с частью 9.1 настоящего подраздела и до заключения контракта Заказчик вправе отменить определение поставщика (подрядчика, исполнителя) только в случае возникновения обстоятельств непреодолимой силы в соответствии с гражданским законодательством.</w:t>
      </w:r>
    </w:p>
    <w:p w14:paraId="268D0710"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Calibri" w:hAnsi="Times New Roman" w:cs="Times New Roman"/>
          <w:lang w:eastAsia="en-US"/>
        </w:rPr>
        <w:t>9.3. Решение об отмене определения поставщика (подрядчика, исполнителя) размещается в единой информационной системе в день принятия этого решения. Определение поставщика (подрядчика, исполнителя) считается отмененным с момента размещения решения о его отмене в единой информационной системе.</w:t>
      </w:r>
    </w:p>
    <w:p w14:paraId="0B54AB7C"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Calibri" w:hAnsi="Times New Roman" w:cs="Times New Roman"/>
          <w:lang w:eastAsia="en-US"/>
        </w:rPr>
        <w:t>9.4. При отмене определения поставщика (подрядчика, исполнителя) Заказчик, Уполномоченное учреждение не несут ответственность перед участниками закупки, подавшими заявки.</w:t>
      </w:r>
    </w:p>
    <w:p w14:paraId="4A437024" w14:textId="77777777" w:rsidR="00B84BF8" w:rsidRPr="00B84BF8" w:rsidRDefault="00B84BF8" w:rsidP="00B84BF8">
      <w:pPr>
        <w:autoSpaceDE w:val="0"/>
        <w:autoSpaceDN w:val="0"/>
        <w:adjustRightInd w:val="0"/>
        <w:spacing w:before="120" w:after="0" w:line="240" w:lineRule="auto"/>
        <w:jc w:val="center"/>
        <w:rPr>
          <w:rFonts w:ascii="Times New Roman" w:eastAsia="Calibri" w:hAnsi="Times New Roman" w:cs="Times New Roman"/>
          <w:b/>
          <w:lang w:eastAsia="en-US"/>
        </w:rPr>
      </w:pPr>
      <w:r w:rsidRPr="00B84BF8">
        <w:rPr>
          <w:rFonts w:ascii="Times New Roman" w:eastAsia="Calibri" w:hAnsi="Times New Roman" w:cs="Times New Roman"/>
          <w:b/>
          <w:bCs/>
          <w:lang w:eastAsia="en-US"/>
        </w:rPr>
        <w:t>Подраздел</w:t>
      </w:r>
      <w:r w:rsidRPr="00B84BF8">
        <w:rPr>
          <w:rFonts w:ascii="Times New Roman" w:eastAsia="Calibri" w:hAnsi="Times New Roman" w:cs="Times New Roman"/>
          <w:b/>
          <w:lang w:eastAsia="en-US"/>
        </w:rPr>
        <w:t xml:space="preserve"> 10. </w:t>
      </w:r>
    </w:p>
    <w:p w14:paraId="1831E27B" w14:textId="77777777" w:rsidR="00B84BF8" w:rsidRPr="00B84BF8" w:rsidRDefault="00B84BF8" w:rsidP="00B84BF8">
      <w:pPr>
        <w:autoSpaceDE w:val="0"/>
        <w:autoSpaceDN w:val="0"/>
        <w:adjustRightInd w:val="0"/>
        <w:spacing w:after="0" w:line="240" w:lineRule="auto"/>
        <w:ind w:firstLine="567"/>
        <w:jc w:val="center"/>
        <w:rPr>
          <w:rFonts w:ascii="Times New Roman" w:eastAsia="Calibri" w:hAnsi="Times New Roman" w:cs="Times New Roman"/>
          <w:b/>
          <w:lang w:eastAsia="en-US"/>
        </w:rPr>
      </w:pPr>
      <w:r w:rsidRPr="00B84BF8">
        <w:rPr>
          <w:rFonts w:ascii="Times New Roman" w:eastAsia="Calibri" w:hAnsi="Times New Roman" w:cs="Times New Roman"/>
          <w:b/>
          <w:lang w:eastAsia="en-US"/>
        </w:rPr>
        <w:t>Информация о валюте, используемой для формирования цены</w:t>
      </w:r>
    </w:p>
    <w:p w14:paraId="4CCA5483" w14:textId="77777777" w:rsidR="00B84BF8" w:rsidRPr="00B84BF8" w:rsidRDefault="00B84BF8" w:rsidP="00B84BF8">
      <w:pPr>
        <w:autoSpaceDE w:val="0"/>
        <w:autoSpaceDN w:val="0"/>
        <w:adjustRightInd w:val="0"/>
        <w:spacing w:after="0" w:line="240" w:lineRule="auto"/>
        <w:ind w:firstLine="567"/>
        <w:jc w:val="center"/>
        <w:rPr>
          <w:rFonts w:ascii="Times New Roman" w:eastAsia="Calibri" w:hAnsi="Times New Roman" w:cs="Times New Roman"/>
          <w:b/>
          <w:lang w:eastAsia="en-US"/>
        </w:rPr>
      </w:pPr>
      <w:r w:rsidRPr="00B84BF8">
        <w:rPr>
          <w:rFonts w:ascii="Times New Roman" w:eastAsia="Calibri" w:hAnsi="Times New Roman" w:cs="Times New Roman"/>
          <w:b/>
          <w:lang w:eastAsia="en-US"/>
        </w:rPr>
        <w:t>контракта и расчетов с поставщиками (подрядчиками, исполнителями).</w:t>
      </w:r>
    </w:p>
    <w:p w14:paraId="0918F88A" w14:textId="77777777" w:rsidR="00B84BF8" w:rsidRPr="00B84BF8" w:rsidRDefault="00B84BF8" w:rsidP="00B84BF8">
      <w:pPr>
        <w:autoSpaceDE w:val="0"/>
        <w:autoSpaceDN w:val="0"/>
        <w:adjustRightInd w:val="0"/>
        <w:spacing w:after="0" w:line="240" w:lineRule="auto"/>
        <w:ind w:firstLine="567"/>
        <w:jc w:val="center"/>
        <w:rPr>
          <w:rFonts w:ascii="Times New Roman" w:eastAsia="Calibri" w:hAnsi="Times New Roman" w:cs="Times New Roman"/>
          <w:b/>
          <w:lang w:eastAsia="en-US"/>
        </w:rPr>
      </w:pPr>
      <w:r w:rsidRPr="00B84BF8">
        <w:rPr>
          <w:rFonts w:ascii="Times New Roman" w:eastAsia="Calibri" w:hAnsi="Times New Roman" w:cs="Times New Roman"/>
          <w:b/>
          <w:lang w:eastAsia="en-US"/>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14:paraId="1E037C88" w14:textId="77777777" w:rsidR="00B84BF8" w:rsidRPr="00B84BF8" w:rsidRDefault="00B84BF8" w:rsidP="00B84BF8">
      <w:pPr>
        <w:spacing w:after="0" w:line="240" w:lineRule="auto"/>
        <w:ind w:firstLine="567"/>
        <w:jc w:val="both"/>
        <w:rPr>
          <w:rFonts w:ascii="Times New Roman" w:eastAsia="Times New Roman" w:hAnsi="Times New Roman" w:cs="Times New Roman"/>
          <w:b/>
        </w:rPr>
      </w:pPr>
      <w:r w:rsidRPr="00B84BF8">
        <w:rPr>
          <w:rFonts w:ascii="Times New Roman" w:eastAsia="Times New Roman" w:hAnsi="Times New Roman" w:cs="Times New Roman"/>
        </w:rPr>
        <w:t>10.1. Валютой, используемой для формирования цены контракта</w:t>
      </w:r>
      <w:r w:rsidRPr="00B84BF8">
        <w:rPr>
          <w:rFonts w:ascii="Times New Roman" w:eastAsia="Times New Roman" w:hAnsi="Times New Roman" w:cs="Times New Roman"/>
          <w:b/>
        </w:rPr>
        <w:t xml:space="preserve"> </w:t>
      </w:r>
      <w:r w:rsidRPr="00B84BF8">
        <w:rPr>
          <w:rFonts w:ascii="Times New Roman" w:eastAsia="Times New Roman" w:hAnsi="Times New Roman" w:cs="Times New Roman"/>
        </w:rPr>
        <w:t xml:space="preserve">и расчетов с </w:t>
      </w:r>
      <w:r w:rsidRPr="00B84BF8">
        <w:rPr>
          <w:rFonts w:ascii="Times New Roman" w:eastAsia="Times New Roman" w:hAnsi="Times New Roman" w:cs="Times New Roman"/>
          <w:bCs/>
        </w:rPr>
        <w:t>поставщиками (подрядчиками, исполнителями),</w:t>
      </w:r>
      <w:r w:rsidRPr="00B84BF8">
        <w:rPr>
          <w:rFonts w:ascii="Times New Roman" w:eastAsia="Times New Roman" w:hAnsi="Times New Roman" w:cs="Times New Roman"/>
        </w:rPr>
        <w:t xml:space="preserve"> является российский рубль в связи с чем порядок применения официального курса иностранной валюты к рублю Российской Федерации,</w:t>
      </w:r>
      <w:r w:rsidRPr="00B84BF8">
        <w:rPr>
          <w:rFonts w:ascii="Times New Roman" w:eastAsia="Calibri" w:hAnsi="Times New Roman" w:cs="Times New Roman"/>
          <w:b/>
          <w:lang w:eastAsia="en-US"/>
        </w:rPr>
        <w:t xml:space="preserve"> </w:t>
      </w:r>
      <w:r w:rsidRPr="00B84BF8">
        <w:rPr>
          <w:rFonts w:ascii="Times New Roman" w:eastAsia="Calibri" w:hAnsi="Times New Roman" w:cs="Times New Roman"/>
          <w:lang w:eastAsia="en-US"/>
        </w:rPr>
        <w:t>установленного Центральным банком Российской Федерации и используемого при оплате контракта,</w:t>
      </w:r>
      <w:r w:rsidRPr="00B84BF8">
        <w:rPr>
          <w:rFonts w:ascii="Times New Roman" w:eastAsia="Times New Roman" w:hAnsi="Times New Roman" w:cs="Times New Roman"/>
        </w:rPr>
        <w:t xml:space="preserve"> в настоящей документации не установлен.</w:t>
      </w:r>
      <w:r w:rsidRPr="00B84BF8">
        <w:rPr>
          <w:rFonts w:ascii="Times New Roman" w:eastAsia="Times New Roman" w:hAnsi="Times New Roman" w:cs="Times New Roman"/>
          <w:b/>
        </w:rPr>
        <w:t xml:space="preserve"> </w:t>
      </w:r>
    </w:p>
    <w:p w14:paraId="06CD424E" w14:textId="77777777" w:rsidR="00B84BF8" w:rsidRPr="00B84BF8" w:rsidRDefault="00B84BF8" w:rsidP="00B84BF8">
      <w:pPr>
        <w:spacing w:before="120" w:after="0" w:line="240" w:lineRule="auto"/>
        <w:jc w:val="center"/>
        <w:rPr>
          <w:rFonts w:ascii="Times New Roman" w:eastAsia="Times New Roman" w:hAnsi="Times New Roman" w:cs="Times New Roman"/>
          <w:b/>
        </w:rPr>
      </w:pPr>
      <w:r w:rsidRPr="00B84BF8">
        <w:rPr>
          <w:rFonts w:ascii="Times New Roman" w:eastAsia="Times New Roman" w:hAnsi="Times New Roman" w:cs="Times New Roman"/>
          <w:b/>
          <w:bCs/>
        </w:rPr>
        <w:t>Подраздел</w:t>
      </w:r>
      <w:r w:rsidRPr="00B84BF8">
        <w:rPr>
          <w:rFonts w:ascii="Times New Roman" w:eastAsia="Times New Roman" w:hAnsi="Times New Roman" w:cs="Times New Roman"/>
          <w:b/>
        </w:rPr>
        <w:t xml:space="preserve"> 11. </w:t>
      </w:r>
    </w:p>
    <w:p w14:paraId="0B755619" w14:textId="77777777" w:rsidR="00B84BF8" w:rsidRPr="00B84BF8" w:rsidRDefault="00B84BF8" w:rsidP="00B84BF8">
      <w:pPr>
        <w:autoSpaceDE w:val="0"/>
        <w:autoSpaceDN w:val="0"/>
        <w:adjustRightInd w:val="0"/>
        <w:spacing w:after="0" w:line="240" w:lineRule="auto"/>
        <w:jc w:val="center"/>
        <w:rPr>
          <w:rFonts w:ascii="Times New Roman" w:eastAsiaTheme="minorHAnsi" w:hAnsi="Times New Roman" w:cs="Times New Roman"/>
          <w:b/>
          <w:bCs/>
          <w:lang w:eastAsia="en-US"/>
        </w:rPr>
      </w:pPr>
      <w:r w:rsidRPr="00B84BF8">
        <w:rPr>
          <w:rFonts w:ascii="Times New Roman" w:eastAsiaTheme="minorHAnsi" w:hAnsi="Times New Roman" w:cs="Times New Roman"/>
          <w:b/>
          <w:bCs/>
          <w:lang w:eastAsia="en-US"/>
        </w:rPr>
        <w:t>Начальная (максимальная) цена контракта.</w:t>
      </w:r>
    </w:p>
    <w:p w14:paraId="2F74B38E" w14:textId="77777777" w:rsidR="00B84BF8" w:rsidRPr="00B84BF8" w:rsidRDefault="00B84BF8" w:rsidP="00B84BF8">
      <w:pPr>
        <w:autoSpaceDE w:val="0"/>
        <w:autoSpaceDN w:val="0"/>
        <w:adjustRightInd w:val="0"/>
        <w:spacing w:after="0" w:line="240" w:lineRule="auto"/>
        <w:jc w:val="center"/>
        <w:rPr>
          <w:rFonts w:ascii="Times New Roman" w:eastAsiaTheme="minorHAnsi" w:hAnsi="Times New Roman" w:cs="Times New Roman"/>
          <w:b/>
          <w:bCs/>
          <w:lang w:eastAsia="en-US"/>
        </w:rPr>
      </w:pPr>
      <w:r w:rsidRPr="00B84BF8">
        <w:rPr>
          <w:rFonts w:ascii="Times New Roman" w:eastAsiaTheme="minorHAnsi" w:hAnsi="Times New Roman" w:cs="Times New Roman"/>
          <w:b/>
          <w:bCs/>
          <w:lang w:eastAsia="en-US"/>
        </w:rPr>
        <w:lastRenderedPageBreak/>
        <w:t>Ориентировочное значение цены контракта либо формула цены и максимальное значение цены контракта (в случаях, установленных Правительством Российской Федерации в соответствии с частью 2 статьи 34 Федерального закона № 44-ФЗ).</w:t>
      </w:r>
    </w:p>
    <w:p w14:paraId="2B192A73" w14:textId="77777777" w:rsidR="00B84BF8" w:rsidRPr="00B84BF8" w:rsidRDefault="00B84BF8" w:rsidP="00B84BF8">
      <w:pPr>
        <w:autoSpaceDE w:val="0"/>
        <w:autoSpaceDN w:val="0"/>
        <w:adjustRightInd w:val="0"/>
        <w:spacing w:after="0" w:line="240" w:lineRule="auto"/>
        <w:ind w:firstLine="567"/>
        <w:jc w:val="center"/>
        <w:outlineLvl w:val="0"/>
        <w:rPr>
          <w:rFonts w:ascii="Times New Roman" w:eastAsia="Times New Roman" w:hAnsi="Times New Roman" w:cs="Times New Roman"/>
          <w:b/>
        </w:rPr>
      </w:pPr>
      <w:r w:rsidRPr="00B84BF8">
        <w:rPr>
          <w:rFonts w:ascii="Times New Roman" w:eastAsiaTheme="minorHAnsi" w:hAnsi="Times New Roman" w:cs="Times New Roman"/>
          <w:b/>
          <w:bCs/>
          <w:lang w:eastAsia="en-US"/>
        </w:rPr>
        <w:t>Начальная цена единицы товара, работы, услуги, начальная сумма цен единиц товара, работы, услуги, максимальное значение цены контракта (в случае, если количество поставляемых товаров, объем подлежащих выполнению работ, оказанию услуг невозможно определить).</w:t>
      </w:r>
    </w:p>
    <w:p w14:paraId="7F7E4BC6" w14:textId="77777777" w:rsidR="00B84BF8" w:rsidRPr="00B84BF8" w:rsidRDefault="00B84BF8" w:rsidP="00B84BF8">
      <w:pPr>
        <w:spacing w:after="0" w:line="240" w:lineRule="auto"/>
        <w:ind w:firstLine="567"/>
        <w:jc w:val="both"/>
        <w:rPr>
          <w:rFonts w:ascii="Times New Roman" w:eastAsia="Calibri" w:hAnsi="Times New Roman" w:cs="Times New Roman"/>
          <w:bCs/>
          <w:lang w:eastAsia="en-US"/>
        </w:rPr>
      </w:pPr>
      <w:r w:rsidRPr="00B84BF8">
        <w:rPr>
          <w:rFonts w:ascii="Times New Roman" w:eastAsia="Times New Roman" w:hAnsi="Times New Roman" w:cs="Times New Roman"/>
        </w:rPr>
        <w:t xml:space="preserve">11.1. Начальная (максимальная) цена контракта, начальная цена единицы товара, работы, услуги определяется и обосновывается Заказчиком в соответствии с положениями статьи 22 </w:t>
      </w:r>
      <w:r w:rsidRPr="00B84BF8">
        <w:rPr>
          <w:rFonts w:ascii="Times New Roman" w:eastAsia="Times New Roman" w:hAnsi="Times New Roman" w:cs="Times New Roman"/>
          <w:bCs/>
        </w:rPr>
        <w:t>Федерального закона</w:t>
      </w:r>
      <w:r w:rsidRPr="00B84BF8">
        <w:rPr>
          <w:rFonts w:ascii="Times New Roman" w:eastAsia="Calibri" w:hAnsi="Times New Roman" w:cs="Times New Roman"/>
          <w:bCs/>
          <w:lang w:eastAsia="en-US"/>
        </w:rPr>
        <w:t xml:space="preserve"> № 44-ФЗ.</w:t>
      </w:r>
    </w:p>
    <w:p w14:paraId="2B2DEE81" w14:textId="77777777" w:rsidR="00B84BF8" w:rsidRPr="00B84BF8" w:rsidRDefault="00B84BF8" w:rsidP="00B84BF8">
      <w:pPr>
        <w:spacing w:after="0" w:line="240" w:lineRule="auto"/>
        <w:ind w:firstLine="567"/>
        <w:jc w:val="both"/>
        <w:rPr>
          <w:rFonts w:ascii="Times New Roman" w:eastAsia="Calibri" w:hAnsi="Times New Roman" w:cs="Times New Roman"/>
          <w:bCs/>
          <w:lang w:eastAsia="en-US"/>
        </w:rPr>
      </w:pPr>
      <w:r w:rsidRPr="00B84BF8">
        <w:rPr>
          <w:rFonts w:ascii="Times New Roman" w:eastAsia="Calibri" w:hAnsi="Times New Roman" w:cs="Times New Roman"/>
          <w:bCs/>
          <w:lang w:eastAsia="en-US"/>
        </w:rPr>
        <w:t>11.2. Начальная (максимальная) цена контракта, ориентировочное значение цены контракта либо формула цены и максимальное значение цены контракта (в случаях, установленных Правительством Российской Федерации в соответствии с частью 2 статьи 34 Федерального закона № 44-ФЗ), начальная цена единицы товара, работы, услуги, начальная сумма цен единиц товара, работы, услуги, максимальное значение цены контракта (в случае, если количество поставляемых товаров, объем подлежащих выполнению работ, оказанию услуг невозможно определить) указываются</w:t>
      </w:r>
      <w:r w:rsidRPr="00B84BF8">
        <w:rPr>
          <w:rFonts w:ascii="Times New Roman" w:eastAsia="Calibri" w:hAnsi="Times New Roman" w:cs="Times New Roman"/>
          <w:b/>
          <w:bCs/>
          <w:lang w:eastAsia="en-US"/>
        </w:rPr>
        <w:t xml:space="preserve"> </w:t>
      </w:r>
      <w:r w:rsidRPr="00B84BF8">
        <w:rPr>
          <w:rFonts w:ascii="Times New Roman" w:eastAsia="Calibri" w:hAnsi="Times New Roman" w:cs="Times New Roman"/>
          <w:bCs/>
          <w:lang w:eastAsia="en-US"/>
        </w:rPr>
        <w:t>в Информационной карте документации.</w:t>
      </w:r>
    </w:p>
    <w:p w14:paraId="1C23A335" w14:textId="77777777" w:rsidR="00B84BF8" w:rsidRPr="00B84BF8" w:rsidRDefault="00B84BF8" w:rsidP="00B84BF8">
      <w:pPr>
        <w:spacing w:after="0" w:line="240" w:lineRule="auto"/>
        <w:ind w:firstLine="567"/>
        <w:jc w:val="both"/>
        <w:rPr>
          <w:rFonts w:ascii="Times New Roman" w:eastAsia="Calibri" w:hAnsi="Times New Roman" w:cs="Times New Roman"/>
          <w:bCs/>
          <w:lang w:eastAsia="en-US"/>
        </w:rPr>
      </w:pPr>
      <w:r w:rsidRPr="00B84BF8">
        <w:rPr>
          <w:rFonts w:ascii="Times New Roman" w:eastAsia="Calibri" w:hAnsi="Times New Roman" w:cs="Times New Roman"/>
          <w:bCs/>
          <w:lang w:eastAsia="en-US"/>
        </w:rPr>
        <w:t xml:space="preserve">В разделе </w:t>
      </w:r>
      <w:r w:rsidRPr="00B84BF8">
        <w:rPr>
          <w:rFonts w:ascii="Times New Roman" w:eastAsia="Calibri" w:hAnsi="Times New Roman" w:cs="Times New Roman"/>
          <w:bCs/>
          <w:lang w:val="en-US" w:eastAsia="en-US"/>
        </w:rPr>
        <w:t>IV</w:t>
      </w:r>
      <w:r w:rsidRPr="00B84BF8">
        <w:rPr>
          <w:rFonts w:ascii="Times New Roman" w:eastAsia="Calibri" w:hAnsi="Times New Roman" w:cs="Times New Roman"/>
          <w:bCs/>
          <w:lang w:eastAsia="en-US"/>
        </w:rPr>
        <w:t xml:space="preserve"> документации</w:t>
      </w:r>
      <w:r w:rsidRPr="00B84BF8">
        <w:rPr>
          <w:rFonts w:ascii="Times New Roman" w:eastAsiaTheme="minorHAnsi" w:hAnsi="Times New Roman" w:cs="Times New Roman"/>
          <w:bCs/>
          <w:lang w:eastAsia="en-US"/>
        </w:rPr>
        <w:t xml:space="preserve"> указано</w:t>
      </w:r>
      <w:r w:rsidRPr="00B84BF8">
        <w:rPr>
          <w:rFonts w:ascii="Times New Roman" w:eastAsia="Calibri" w:hAnsi="Times New Roman" w:cs="Times New Roman"/>
          <w:bCs/>
          <w:lang w:eastAsia="en-US"/>
        </w:rPr>
        <w:t xml:space="preserve"> обоснование начальной (максимальной) цены контракта, а в случае, если количество поставляемых товаров, объем подлежащих выполнению работ, оказанию услуг невозможно определить – обоснование начальной цены единицы товара, работы, услуги, </w:t>
      </w:r>
      <w:r w:rsidRPr="00B84BF8">
        <w:rPr>
          <w:rFonts w:ascii="Times New Roman" w:eastAsiaTheme="minorHAnsi" w:hAnsi="Times New Roman" w:cs="Times New Roman"/>
          <w:bCs/>
          <w:lang w:eastAsia="en-US"/>
        </w:rPr>
        <w:t>в случаях, установленных Правительством Российской Федерации в соответствии с частью 2 статьи 34 Федерального закона № 44-ФЗ</w:t>
      </w:r>
      <w:r w:rsidRPr="00B84BF8">
        <w:rPr>
          <w:rFonts w:ascii="Times New Roman" w:eastAsia="Calibri" w:hAnsi="Times New Roman" w:cs="Times New Roman"/>
          <w:bCs/>
          <w:lang w:eastAsia="en-US"/>
        </w:rPr>
        <w:t xml:space="preserve"> – </w:t>
      </w:r>
      <w:r w:rsidRPr="00B84BF8">
        <w:rPr>
          <w:rFonts w:ascii="Times New Roman" w:eastAsiaTheme="minorHAnsi" w:hAnsi="Times New Roman" w:cs="Times New Roman"/>
          <w:bCs/>
          <w:lang w:eastAsia="en-US"/>
        </w:rPr>
        <w:t>формула цены</w:t>
      </w:r>
      <w:r w:rsidRPr="00B84BF8">
        <w:rPr>
          <w:rFonts w:ascii="Times New Roman" w:eastAsia="Calibri" w:hAnsi="Times New Roman" w:cs="Times New Roman"/>
          <w:bCs/>
          <w:lang w:eastAsia="en-US"/>
        </w:rPr>
        <w:t>.</w:t>
      </w:r>
    </w:p>
    <w:p w14:paraId="1E38E1A7" w14:textId="77777777" w:rsidR="00B84BF8" w:rsidRPr="00B84BF8" w:rsidRDefault="00B84BF8" w:rsidP="00B84BF8">
      <w:pPr>
        <w:spacing w:after="0" w:line="240" w:lineRule="auto"/>
        <w:ind w:firstLine="567"/>
        <w:jc w:val="both"/>
        <w:rPr>
          <w:rFonts w:ascii="Times New Roman" w:eastAsia="Times New Roman" w:hAnsi="Times New Roman" w:cs="Times New Roman"/>
          <w:bCs/>
        </w:rPr>
      </w:pPr>
      <w:r w:rsidRPr="00B84BF8">
        <w:rPr>
          <w:rFonts w:ascii="Times New Roman" w:eastAsia="Times New Roman" w:hAnsi="Times New Roman" w:cs="Times New Roman"/>
          <w:bCs/>
        </w:rPr>
        <w:t xml:space="preserve">11.3. Цена контракта является твердой и определяется на весь срок исполнения контракта, а в случае, предусмотренном частью 24 статьи 22 Федерального закона № 44-ФЗ, указываются цены единиц товара, работы, услуги и максимальное значение цены контракта, а также в случаях, установленных Правительством Российской Федерации, указываются ориентировочное значение цены контракта либо формула цены и максимальное значение цены контракта, установленные заказчиком в документации о закупке. В случае, если проектом контракта предусмотрены отдельные этапы его исполнения, цена каждого этапа устанавливается в размере, сниженном пропорционально снижению начальной (максимальной) цены контракта участником закупки, с которым заключается контракт. </w:t>
      </w:r>
    </w:p>
    <w:p w14:paraId="07357C64" w14:textId="77777777" w:rsidR="00B84BF8" w:rsidRPr="00B84BF8" w:rsidRDefault="00B84BF8" w:rsidP="00B84BF8">
      <w:pPr>
        <w:autoSpaceDE w:val="0"/>
        <w:autoSpaceDN w:val="0"/>
        <w:adjustRightInd w:val="0"/>
        <w:spacing w:before="120" w:after="0" w:line="240" w:lineRule="auto"/>
        <w:jc w:val="center"/>
        <w:rPr>
          <w:rFonts w:ascii="Times New Roman" w:eastAsia="Calibri" w:hAnsi="Times New Roman" w:cs="Times New Roman"/>
          <w:b/>
          <w:bCs/>
          <w:lang w:eastAsia="en-US"/>
        </w:rPr>
      </w:pPr>
      <w:r w:rsidRPr="00B84BF8">
        <w:rPr>
          <w:rFonts w:ascii="Times New Roman" w:eastAsia="Calibri" w:hAnsi="Times New Roman" w:cs="Times New Roman"/>
          <w:b/>
          <w:bCs/>
          <w:lang w:eastAsia="en-US"/>
        </w:rPr>
        <w:t xml:space="preserve">Подраздел 12. </w:t>
      </w:r>
    </w:p>
    <w:p w14:paraId="29F1CF10" w14:textId="77777777" w:rsidR="00B84BF8" w:rsidRPr="00B84BF8" w:rsidRDefault="00B84BF8" w:rsidP="00B84BF8">
      <w:pPr>
        <w:autoSpaceDE w:val="0"/>
        <w:autoSpaceDN w:val="0"/>
        <w:adjustRightInd w:val="0"/>
        <w:spacing w:after="0" w:line="240" w:lineRule="auto"/>
        <w:ind w:firstLine="567"/>
        <w:jc w:val="center"/>
        <w:rPr>
          <w:rFonts w:ascii="Times New Roman" w:eastAsia="Calibri" w:hAnsi="Times New Roman" w:cs="Times New Roman"/>
          <w:b/>
          <w:bCs/>
          <w:lang w:eastAsia="en-US"/>
        </w:rPr>
      </w:pPr>
      <w:r w:rsidRPr="00B84BF8">
        <w:rPr>
          <w:rFonts w:ascii="Times New Roman" w:eastAsia="Calibri" w:hAnsi="Times New Roman" w:cs="Times New Roman"/>
          <w:b/>
          <w:bCs/>
          <w:lang w:eastAsia="en-US"/>
        </w:rPr>
        <w:t xml:space="preserve">Требования к содержанию, составу заявки на участие в аукционе </w:t>
      </w:r>
    </w:p>
    <w:p w14:paraId="3CA15E46" w14:textId="77777777" w:rsidR="00B84BF8" w:rsidRPr="00B84BF8" w:rsidRDefault="00B84BF8" w:rsidP="00B84BF8">
      <w:pPr>
        <w:autoSpaceDE w:val="0"/>
        <w:autoSpaceDN w:val="0"/>
        <w:adjustRightInd w:val="0"/>
        <w:spacing w:after="0" w:line="240" w:lineRule="auto"/>
        <w:ind w:firstLine="567"/>
        <w:jc w:val="center"/>
        <w:rPr>
          <w:rFonts w:ascii="Times New Roman" w:eastAsia="Calibri" w:hAnsi="Times New Roman" w:cs="Times New Roman"/>
          <w:b/>
          <w:lang w:eastAsia="en-US"/>
        </w:rPr>
      </w:pPr>
      <w:r w:rsidRPr="00B84BF8">
        <w:rPr>
          <w:rFonts w:ascii="Times New Roman" w:eastAsia="Calibri" w:hAnsi="Times New Roman" w:cs="Times New Roman"/>
          <w:b/>
          <w:bCs/>
          <w:lang w:eastAsia="en-US"/>
        </w:rPr>
        <w:t>и инструкция по ее заполнению.</w:t>
      </w:r>
      <w:r w:rsidRPr="00B84BF8">
        <w:rPr>
          <w:rFonts w:ascii="Times New Roman" w:eastAsia="Calibri" w:hAnsi="Times New Roman" w:cs="Times New Roman"/>
          <w:b/>
          <w:lang w:eastAsia="en-US"/>
        </w:rPr>
        <w:t xml:space="preserve"> </w:t>
      </w:r>
    </w:p>
    <w:p w14:paraId="15AA6585"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r w:rsidRPr="00B84BF8">
        <w:rPr>
          <w:rFonts w:ascii="Times New Roman" w:eastAsia="Calibri" w:hAnsi="Times New Roman" w:cs="Times New Roman"/>
          <w:bCs/>
          <w:lang w:eastAsia="en-US"/>
        </w:rPr>
        <w:t xml:space="preserve">12.1. </w:t>
      </w:r>
      <w:r w:rsidRPr="00B84BF8">
        <w:rPr>
          <w:rFonts w:ascii="Times New Roman" w:eastAsiaTheme="minorHAnsi" w:hAnsi="Times New Roman" w:cs="Times New Roman"/>
          <w:lang w:eastAsia="en-US"/>
        </w:rPr>
        <w:t xml:space="preserve">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 При этом подача заявок на участие в закупках отдельных видов товаров, работ, услуг, в отношении участников которых Правительством Российской Федерации в соответствии с частями 2 и 2.1 статьи 31 </w:t>
      </w:r>
      <w:r w:rsidRPr="00B84BF8">
        <w:rPr>
          <w:rFonts w:ascii="Times New Roman" w:eastAsiaTheme="minorHAnsi" w:hAnsi="Times New Roman" w:cs="Times New Roman"/>
          <w:bCs/>
          <w:lang w:eastAsia="en-US"/>
        </w:rPr>
        <w:t>Федерального закона № 44-ФЗ</w:t>
      </w:r>
      <w:r w:rsidRPr="00B84BF8">
        <w:rPr>
          <w:rFonts w:ascii="Times New Roman" w:eastAsiaTheme="minorHAnsi" w:hAnsi="Times New Roman" w:cs="Times New Roman"/>
          <w:lang w:eastAsia="en-US"/>
        </w:rPr>
        <w:t xml:space="preserve"> (частями 2.4 и 2.5 раздела </w:t>
      </w:r>
      <w:r w:rsidRPr="00B84BF8">
        <w:rPr>
          <w:rFonts w:ascii="Times New Roman" w:eastAsiaTheme="minorHAnsi" w:hAnsi="Times New Roman" w:cs="Times New Roman"/>
          <w:lang w:val="en-US" w:eastAsia="en-US"/>
        </w:rPr>
        <w:t>I</w:t>
      </w:r>
      <w:r w:rsidRPr="00B84BF8">
        <w:rPr>
          <w:rFonts w:ascii="Times New Roman" w:eastAsiaTheme="minorHAnsi" w:hAnsi="Times New Roman" w:cs="Times New Roman"/>
          <w:lang w:eastAsia="en-US"/>
        </w:rPr>
        <w:t xml:space="preserve">) установлены дополнительные требования, осуществляется только участниками закупки, электронные документы (или их копии) которых размещены в соответствии с частью 13 статьи 24.2 </w:t>
      </w:r>
      <w:r w:rsidRPr="00B84BF8">
        <w:rPr>
          <w:rFonts w:ascii="Times New Roman" w:eastAsiaTheme="minorHAnsi" w:hAnsi="Times New Roman" w:cs="Times New Roman"/>
          <w:bCs/>
          <w:lang w:eastAsia="en-US"/>
        </w:rPr>
        <w:t>Федерального закона № 44-ФЗ</w:t>
      </w:r>
      <w:r w:rsidRPr="00B84BF8">
        <w:rPr>
          <w:rFonts w:ascii="Times New Roman" w:eastAsiaTheme="minorHAnsi" w:hAnsi="Times New Roman" w:cs="Times New Roman"/>
          <w:lang w:eastAsia="en-US"/>
        </w:rPr>
        <w:t xml:space="preserve"> оператором электронной площадки в реестре участников закупок, аккредитованных на электронной площадке.</w:t>
      </w:r>
    </w:p>
    <w:p w14:paraId="45055ABC"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r w:rsidRPr="00B84BF8">
        <w:rPr>
          <w:rFonts w:ascii="Times New Roman" w:eastAsia="Calibri" w:hAnsi="Times New Roman" w:cs="Times New Roman"/>
          <w:bCs/>
          <w:lang w:eastAsia="en-US"/>
        </w:rPr>
        <w:t>12.2. Заявка на участие в электронном аукционе состоит из двух частей.</w:t>
      </w:r>
    </w:p>
    <w:p w14:paraId="7976B9B5"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b/>
          <w:u w:val="single"/>
          <w:lang w:eastAsia="en-US"/>
        </w:rPr>
      </w:pPr>
      <w:r w:rsidRPr="00B84BF8">
        <w:rPr>
          <w:rFonts w:ascii="Times New Roman" w:eastAsia="Calibri" w:hAnsi="Times New Roman" w:cs="Times New Roman"/>
          <w:lang w:eastAsia="en-US"/>
        </w:rPr>
        <w:t>12.3.</w:t>
      </w:r>
      <w:r w:rsidRPr="00B84BF8">
        <w:rPr>
          <w:rFonts w:ascii="Times New Roman" w:eastAsia="Calibri" w:hAnsi="Times New Roman" w:cs="Times New Roman"/>
          <w:b/>
          <w:lang w:eastAsia="en-US"/>
        </w:rPr>
        <w:t xml:space="preserve"> </w:t>
      </w:r>
      <w:r w:rsidRPr="00B84BF8">
        <w:rPr>
          <w:rFonts w:ascii="Times New Roman" w:eastAsiaTheme="minorHAnsi" w:hAnsi="Times New Roman" w:cs="Times New Roman"/>
          <w:b/>
          <w:u w:val="single"/>
          <w:lang w:eastAsia="en-US"/>
        </w:rPr>
        <w:t xml:space="preserve">Первая часть заявки на участие в электронном аукционе, </w:t>
      </w:r>
      <w:r w:rsidRPr="00B84BF8">
        <w:rPr>
          <w:rFonts w:ascii="Times New Roman" w:eastAsiaTheme="minorHAnsi" w:hAnsi="Times New Roman" w:cs="Times New Roman"/>
          <w:b/>
          <w:bCs/>
          <w:u w:val="single"/>
          <w:lang w:eastAsia="en-US"/>
        </w:rPr>
        <w:t>за исключением случая, предусмотренного</w:t>
      </w:r>
      <w:r w:rsidRPr="00B84BF8">
        <w:rPr>
          <w:rFonts w:ascii="Times New Roman" w:eastAsiaTheme="minorHAnsi" w:hAnsi="Times New Roman" w:cs="Times New Roman"/>
          <w:b/>
          <w:u w:val="single"/>
          <w:lang w:eastAsia="en-US"/>
        </w:rPr>
        <w:t xml:space="preserve"> частью 12.3.1</w:t>
      </w:r>
      <w:r w:rsidRPr="00B84BF8">
        <w:rPr>
          <w:rFonts w:ascii="Times New Roman" w:eastAsiaTheme="minorHAnsi" w:hAnsi="Times New Roman" w:cs="Times New Roman"/>
          <w:b/>
          <w:bCs/>
          <w:u w:val="single"/>
          <w:lang w:eastAsia="en-US"/>
        </w:rPr>
        <w:t xml:space="preserve"> настоящего подраздела,</w:t>
      </w:r>
      <w:r w:rsidRPr="00B84BF8">
        <w:rPr>
          <w:rFonts w:ascii="Times New Roman" w:eastAsiaTheme="minorHAnsi" w:hAnsi="Times New Roman" w:cs="Times New Roman"/>
          <w:b/>
          <w:u w:val="single"/>
          <w:lang w:eastAsia="en-US"/>
        </w:rPr>
        <w:t xml:space="preserve"> должна содержать:</w:t>
      </w:r>
    </w:p>
    <w:p w14:paraId="5ABF45AB"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r w:rsidRPr="00B84BF8">
        <w:rPr>
          <w:rFonts w:ascii="Times New Roman" w:eastAsiaTheme="minorHAnsi" w:hAnsi="Times New Roman" w:cs="Times New Roman"/>
          <w:lang w:eastAsia="en-US"/>
        </w:rPr>
        <w:t>1) согласие участника электронного аукциона на поставку товара, выполнение работы или оказание услуги на условиях, предусмотренных документацией и не подлежащих изменению по результатам проведения электронного аукциона (такое согласие дается с применением программно-аппаратных средств электронной площадки);</w:t>
      </w:r>
    </w:p>
    <w:p w14:paraId="76E0A721"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r w:rsidRPr="00B84BF8">
        <w:rPr>
          <w:rFonts w:ascii="Times New Roman" w:eastAsiaTheme="minorHAnsi" w:hAnsi="Times New Roman" w:cs="Times New Roman"/>
          <w:lang w:eastAsia="en-US"/>
        </w:rPr>
        <w:t>2) при осуществлении закупки товара, в том числе поставляемого заказчику при выполнении закупаемых работ, оказании закупаемых услуг:</w:t>
      </w:r>
    </w:p>
    <w:p w14:paraId="2378A06A"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r w:rsidRPr="00B84BF8">
        <w:rPr>
          <w:rFonts w:ascii="Times New Roman" w:eastAsiaTheme="minorHAnsi" w:hAnsi="Times New Roman" w:cs="Times New Roman"/>
          <w:lang w:eastAsia="en-US"/>
        </w:rPr>
        <w:t>а) наименование страны происхождения товара;</w:t>
      </w:r>
    </w:p>
    <w:p w14:paraId="65AECD0F"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r w:rsidRPr="00B84BF8">
        <w:rPr>
          <w:rFonts w:ascii="Times New Roman" w:eastAsiaTheme="minorHAnsi" w:hAnsi="Times New Roman" w:cs="Times New Roman"/>
          <w:lang w:eastAsia="en-US"/>
        </w:rPr>
        <w:t xml:space="preserve">б) конкретные показатели товара, соответствующие значениям, установленным в документации, и указание на товарный знак (при наличии). Информация, предусмотренная настоящим подпунктом, включается в заявку на участие в электронном аукционе в случае отсутствия в документации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w:t>
      </w:r>
    </w:p>
    <w:p w14:paraId="7DFDAE62"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Calibri" w:hAnsi="Times New Roman" w:cs="Times New Roman"/>
          <w:lang w:eastAsia="en-US"/>
        </w:rPr>
        <w:t xml:space="preserve">12.3.1. Первая часть заявки на участие в электронном аукционе в случае включения в документацию о закупке в соответствии с пунктом 8 части 1 статьи 33 </w:t>
      </w:r>
      <w:r w:rsidRPr="00B84BF8">
        <w:rPr>
          <w:rFonts w:ascii="Times New Roman" w:eastAsia="Calibri" w:hAnsi="Times New Roman" w:cs="Times New Roman"/>
          <w:bCs/>
          <w:lang w:eastAsia="en-US"/>
        </w:rPr>
        <w:t>Федерального закона № 44-ФЗ</w:t>
      </w:r>
      <w:r w:rsidRPr="00B84BF8">
        <w:rPr>
          <w:rFonts w:ascii="Times New Roman" w:eastAsia="Calibri" w:hAnsi="Times New Roman" w:cs="Times New Roman"/>
          <w:lang w:eastAsia="en-US"/>
        </w:rPr>
        <w:t xml:space="preserve"> проектной документации должна содержать исключительно согласие участника закупки на выполнение работ на </w:t>
      </w:r>
      <w:r w:rsidRPr="00B84BF8">
        <w:rPr>
          <w:rFonts w:ascii="Times New Roman" w:eastAsia="Calibri" w:hAnsi="Times New Roman" w:cs="Times New Roman"/>
          <w:lang w:eastAsia="en-US"/>
        </w:rPr>
        <w:lastRenderedPageBreak/>
        <w:t>условиях, предусмотренных документацией об электронном аукционе (такое согласие дается с использованием программно-аппаратных средств электронной площадки).</w:t>
      </w:r>
    </w:p>
    <w:p w14:paraId="0817E210"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Calibri" w:hAnsi="Times New Roman" w:cs="Times New Roman"/>
          <w:lang w:eastAsia="en-US"/>
        </w:rPr>
        <w:t>12.4. Первая часть заявки на участие в электронном аукционе, предусмотренная частью 12.3 настоящего подраздела, может содержать эскиз, рисунок, чертеж, фотографию, иное изображение товара, на поставку которого заключается контракт.</w:t>
      </w:r>
    </w:p>
    <w:p w14:paraId="1748280D"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b/>
          <w:i/>
          <w:lang w:eastAsia="en-US"/>
        </w:rPr>
      </w:pPr>
      <w:r w:rsidRPr="00B84BF8">
        <w:rPr>
          <w:rFonts w:ascii="Times New Roman" w:eastAsia="Calibri" w:hAnsi="Times New Roman" w:cs="Times New Roman"/>
          <w:b/>
          <w:i/>
          <w:lang w:eastAsia="en-US"/>
        </w:rPr>
        <w:t>При необходимости в информационной карте документации указывается Порядок оформления первой части заявок в части указания показателей товара.</w:t>
      </w:r>
    </w:p>
    <w:p w14:paraId="463542F4"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r w:rsidRPr="00B84BF8">
        <w:rPr>
          <w:rFonts w:ascii="Times New Roman" w:eastAsia="Calibri" w:hAnsi="Times New Roman" w:cs="Times New Roman"/>
          <w:lang w:eastAsia="en-US"/>
        </w:rPr>
        <w:t xml:space="preserve">12.5. </w:t>
      </w:r>
      <w:bookmarkStart w:id="5" w:name="Par0"/>
      <w:bookmarkEnd w:id="5"/>
      <w:r w:rsidRPr="00B84BF8">
        <w:rPr>
          <w:rFonts w:ascii="Times New Roman" w:eastAsiaTheme="minorHAnsi" w:hAnsi="Times New Roman" w:cs="Times New Roman"/>
          <w:b/>
          <w:u w:val="single"/>
          <w:lang w:eastAsia="en-US"/>
        </w:rPr>
        <w:t>Вторая часть заявки на участие в электронном аукционе должна содержать</w:t>
      </w:r>
      <w:r w:rsidRPr="00B84BF8">
        <w:rPr>
          <w:rFonts w:ascii="Times New Roman" w:eastAsiaTheme="minorHAnsi" w:hAnsi="Times New Roman" w:cs="Times New Roman"/>
          <w:lang w:eastAsia="en-US"/>
        </w:rPr>
        <w:t xml:space="preserve"> следующие документы и информацию:</w:t>
      </w:r>
    </w:p>
    <w:p w14:paraId="04566861"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r w:rsidRPr="00B84BF8">
        <w:rPr>
          <w:rFonts w:ascii="Times New Roman" w:eastAsiaTheme="minorHAnsi" w:hAnsi="Times New Roman" w:cs="Times New Roman"/>
          <w:lang w:eastAsia="en-US"/>
        </w:rPr>
        <w:t>1) наименование, фирменное наименование (при наличии), место нахождения (для юридического лица), почтовый адрес участника такого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p w14:paraId="01EF0DA2"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r w:rsidRPr="00B84BF8">
        <w:rPr>
          <w:rFonts w:ascii="Times New Roman" w:eastAsiaTheme="minorHAnsi" w:hAnsi="Times New Roman" w:cs="Times New Roman"/>
          <w:lang w:eastAsia="en-US"/>
        </w:rPr>
        <w:t xml:space="preserve">2) документы, подтверждающие соответствие участника такого аукциона требованиям, </w:t>
      </w:r>
      <w:r w:rsidRPr="00B84BF8">
        <w:rPr>
          <w:rFonts w:ascii="Times New Roman" w:eastAsia="Calibri" w:hAnsi="Times New Roman" w:cs="Times New Roman"/>
          <w:lang w:eastAsia="en-US"/>
        </w:rPr>
        <w:t xml:space="preserve">установленным пунктом 1 части 2.2 </w:t>
      </w:r>
      <w:r w:rsidRPr="00B84BF8">
        <w:rPr>
          <w:rFonts w:ascii="Times New Roman" w:eastAsia="Calibri" w:hAnsi="Times New Roman" w:cs="Times New Roman"/>
          <w:lang w:eastAsia="zh-CN"/>
        </w:rPr>
        <w:t xml:space="preserve">раздела </w:t>
      </w:r>
      <w:r w:rsidRPr="00B84BF8">
        <w:rPr>
          <w:rFonts w:ascii="Times New Roman" w:eastAsia="Calibri" w:hAnsi="Times New Roman" w:cs="Times New Roman"/>
          <w:lang w:val="en-US" w:eastAsia="zh-CN"/>
        </w:rPr>
        <w:t>I</w:t>
      </w:r>
      <w:r w:rsidRPr="00B84BF8">
        <w:rPr>
          <w:rFonts w:ascii="Times New Roman" w:eastAsia="Calibri" w:hAnsi="Times New Roman" w:cs="Times New Roman"/>
          <w:lang w:eastAsia="en-US"/>
        </w:rPr>
        <w:t>, или копии этих документов</w:t>
      </w:r>
      <w:r w:rsidRPr="00B84BF8">
        <w:rPr>
          <w:rFonts w:ascii="Times New Roman" w:eastAsiaTheme="minorHAnsi" w:hAnsi="Times New Roman" w:cs="Times New Roman"/>
          <w:lang w:eastAsia="en-US"/>
        </w:rPr>
        <w:t xml:space="preserve">, а также декларация о соответствии участника такого аукциона требованиям, установленным </w:t>
      </w:r>
      <w:r w:rsidRPr="00B84BF8">
        <w:rPr>
          <w:rFonts w:ascii="Times New Roman" w:eastAsiaTheme="minorHAnsi" w:hAnsi="Times New Roman" w:cs="Times New Roman"/>
          <w:b/>
          <w:lang w:eastAsia="en-US"/>
        </w:rPr>
        <w:t xml:space="preserve">пунктами 2-7 части 2.2 </w:t>
      </w:r>
      <w:r w:rsidRPr="00B84BF8">
        <w:rPr>
          <w:rFonts w:ascii="Times New Roman" w:eastAsia="Calibri" w:hAnsi="Times New Roman" w:cs="Times New Roman"/>
          <w:lang w:eastAsia="zh-CN"/>
        </w:rPr>
        <w:t xml:space="preserve">раздела </w:t>
      </w:r>
      <w:r w:rsidRPr="00B84BF8">
        <w:rPr>
          <w:rFonts w:ascii="Times New Roman" w:eastAsia="Calibri" w:hAnsi="Times New Roman" w:cs="Times New Roman"/>
          <w:lang w:val="en-US" w:eastAsia="zh-CN"/>
        </w:rPr>
        <w:t>I</w:t>
      </w:r>
      <w:r w:rsidRPr="00B84BF8">
        <w:rPr>
          <w:rFonts w:ascii="Times New Roman" w:eastAsiaTheme="minorHAnsi" w:hAnsi="Times New Roman" w:cs="Times New Roman"/>
          <w:lang w:eastAsia="en-US"/>
        </w:rPr>
        <w:t xml:space="preserve"> (указанная декларация предоставляется с использованием программно-аппаратных средств электронной площадки);</w:t>
      </w:r>
    </w:p>
    <w:p w14:paraId="4AEAC2C3"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r w:rsidRPr="00B84BF8">
        <w:rPr>
          <w:rFonts w:ascii="Times New Roman" w:eastAsiaTheme="minorHAnsi" w:hAnsi="Times New Roman" w:cs="Times New Roman"/>
          <w:lang w:eastAsia="en-US"/>
        </w:rPr>
        <w:t>3)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документацией.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B3E948D"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r w:rsidRPr="00B84BF8">
        <w:rPr>
          <w:rFonts w:ascii="Times New Roman" w:eastAsiaTheme="minorHAnsi" w:hAnsi="Times New Roman" w:cs="Times New Roman"/>
          <w:lang w:eastAsia="en-US"/>
        </w:rPr>
        <w:t>4)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таком аукционе, обеспечения исполнения контракта является крупной сделкой;</w:t>
      </w:r>
    </w:p>
    <w:p w14:paraId="1AD5AA4F"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r w:rsidRPr="00B84BF8">
        <w:rPr>
          <w:rFonts w:ascii="Times New Roman" w:eastAsiaTheme="minorHAnsi" w:hAnsi="Times New Roman" w:cs="Times New Roman"/>
          <w:lang w:eastAsia="en-US"/>
        </w:rPr>
        <w:t xml:space="preserve">5) документы, подтверждающие право участника электронного аукциона на получение преимуществ в соответствии с подразделами 5-6 </w:t>
      </w:r>
      <w:r w:rsidRPr="00B84BF8">
        <w:rPr>
          <w:rFonts w:ascii="Times New Roman" w:eastAsia="Calibri" w:hAnsi="Times New Roman" w:cs="Times New Roman"/>
          <w:lang w:eastAsia="zh-CN"/>
        </w:rPr>
        <w:t xml:space="preserve">раздела </w:t>
      </w:r>
      <w:r w:rsidRPr="00B84BF8">
        <w:rPr>
          <w:rFonts w:ascii="Times New Roman" w:eastAsia="Calibri" w:hAnsi="Times New Roman" w:cs="Times New Roman"/>
          <w:lang w:val="en-US" w:eastAsia="zh-CN"/>
        </w:rPr>
        <w:t>I</w:t>
      </w:r>
      <w:r w:rsidRPr="00B84BF8">
        <w:rPr>
          <w:rFonts w:ascii="Times New Roman" w:eastAsiaTheme="minorHAnsi" w:hAnsi="Times New Roman" w:cs="Times New Roman"/>
          <w:lang w:eastAsia="en-US"/>
        </w:rPr>
        <w:t xml:space="preserve"> (в случае, если участник электронного аукциона заявил о получении указанных преимуществ), или копии таких документов;</w:t>
      </w:r>
    </w:p>
    <w:p w14:paraId="11F35E50"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r w:rsidRPr="00B84BF8">
        <w:rPr>
          <w:rFonts w:ascii="Times New Roman" w:eastAsiaTheme="minorHAnsi" w:hAnsi="Times New Roman" w:cs="Times New Roman"/>
          <w:lang w:eastAsia="en-US"/>
        </w:rPr>
        <w:t xml:space="preserve">6) документы, предусмотренные нормативными правовыми актами, принятыми в соответствии со статьей 14 Федерального закона </w:t>
      </w:r>
      <w:r w:rsidRPr="00B84BF8">
        <w:rPr>
          <w:rFonts w:ascii="Times New Roman" w:eastAsia="Calibri" w:hAnsi="Times New Roman" w:cs="Times New Roman"/>
          <w:lang w:eastAsia="en-US"/>
        </w:rPr>
        <w:t>№ 44-ФЗ</w:t>
      </w:r>
      <w:r w:rsidRPr="00B84BF8">
        <w:rPr>
          <w:rFonts w:ascii="Times New Roman" w:eastAsiaTheme="minorHAnsi" w:hAnsi="Times New Roman" w:cs="Times New Roman"/>
          <w:lang w:eastAsia="en-US"/>
        </w:rPr>
        <w:t>, в случае закупки товаров, работ, услуг, на которые распространяется действие указанных нормативных правовых актов, или копии таких документов. При отсутствии в заявке на участие в электронном аукционе документов, предусмотренных настоящим пунктом, или копий таких документов эта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14:paraId="4075CCB9"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r w:rsidRPr="00B84BF8">
        <w:rPr>
          <w:rFonts w:ascii="Times New Roman" w:eastAsiaTheme="minorHAnsi" w:hAnsi="Times New Roman" w:cs="Times New Roman"/>
          <w:lang w:eastAsia="en-US"/>
        </w:rPr>
        <w:t xml:space="preserve">7) декларация о принадлежности участника такого аукциона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частью 4.3 </w:t>
      </w:r>
      <w:r w:rsidRPr="00B84BF8">
        <w:rPr>
          <w:rFonts w:ascii="Times New Roman" w:eastAsia="Calibri" w:hAnsi="Times New Roman" w:cs="Times New Roman"/>
          <w:lang w:eastAsia="zh-CN"/>
        </w:rPr>
        <w:t xml:space="preserve">раздела </w:t>
      </w:r>
      <w:r w:rsidRPr="00B84BF8">
        <w:rPr>
          <w:rFonts w:ascii="Times New Roman" w:eastAsia="Calibri" w:hAnsi="Times New Roman" w:cs="Times New Roman"/>
          <w:lang w:val="en-US" w:eastAsia="zh-CN"/>
        </w:rPr>
        <w:t>I</w:t>
      </w:r>
      <w:r w:rsidRPr="00B84BF8">
        <w:rPr>
          <w:rFonts w:ascii="Times New Roman" w:eastAsiaTheme="minorHAnsi" w:hAnsi="Times New Roman" w:cs="Times New Roman"/>
          <w:lang w:eastAsia="en-US"/>
        </w:rPr>
        <w:t xml:space="preserve"> (указанная декларация предоставляется с использованием программно-аппаратных средств электронной площадки).</w:t>
      </w:r>
    </w:p>
    <w:p w14:paraId="023BAEC0"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r w:rsidRPr="00B84BF8">
        <w:rPr>
          <w:rFonts w:ascii="Times New Roman" w:eastAsiaTheme="minorHAnsi" w:hAnsi="Times New Roman" w:cs="Times New Roman"/>
          <w:lang w:eastAsia="en-US"/>
        </w:rPr>
        <w:t>12.6. Требовать от участника электронного аукциона предоставления иных документов и информации, за исключением предусмотренных частями 12.3. или 12.3.1. и 12.5 настоящего подраздела документов и информации, не допускается.</w:t>
      </w:r>
    </w:p>
    <w:p w14:paraId="46ABB18C"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r w:rsidRPr="00B84BF8">
        <w:rPr>
          <w:rFonts w:ascii="Times New Roman" w:eastAsiaTheme="minorHAnsi" w:hAnsi="Times New Roman" w:cs="Times New Roman"/>
          <w:lang w:eastAsia="en-US"/>
        </w:rPr>
        <w:t>12.6.1. В случае установления недостоверности информации, содержащейся в документах, представленных участником электронного аукциона в соответствии с частями 12.3, 12.5, 12.8.2 настоящего подраздела, аукционная комиссия обязана отстранить такого участника от участия в электронном аукционе на любом этапе его проведения.</w:t>
      </w:r>
    </w:p>
    <w:p w14:paraId="43C731BC"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r w:rsidRPr="00B84BF8">
        <w:rPr>
          <w:rFonts w:ascii="Times New Roman" w:eastAsiaTheme="minorHAnsi" w:hAnsi="Times New Roman" w:cs="Times New Roman"/>
          <w:lang w:eastAsia="en-US"/>
        </w:rPr>
        <w:t>12.7. Участник электронного аукциона вправе подать заявку на участие в таком аукционе в любое время с момента размещения извещения о его проведении до предусмотренных документацией о таком аукционе даты и времени окончания срока подачи на участие в таком аукционе заявок.</w:t>
      </w:r>
    </w:p>
    <w:p w14:paraId="4BCBDD07"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r w:rsidRPr="00B84BF8">
        <w:rPr>
          <w:rFonts w:ascii="Times New Roman" w:eastAsiaTheme="minorHAnsi" w:hAnsi="Times New Roman" w:cs="Times New Roman"/>
          <w:lang w:eastAsia="en-US"/>
        </w:rPr>
        <w:lastRenderedPageBreak/>
        <w:t>12.7.1. Оператор электронной площадки обеспечивает участнику закупки подачу заявки на участие в закупке путем ее формирования на электронной площадке, в соответствии с типовой формой заявки на участие в электронном аукционе, предусмотренной частью 5 статьи 24.1 Федерального закона от 05.04.2013 № 44-ФЗ и утвержденной постановлением Правительства РФ от 05.11.2019 № 1401 «О типовых формах заявок на участие в электронных процедурах, закрытых электронных процедурах, требованиях к содержанию, составу, порядку разработки типовой документации о закупке и внесении изменения в дополнительные требования к операторам электронных площадок, операторам специализированных электронных площадок и функционированию электронных площадок, специализированных электронных площадок».</w:t>
      </w:r>
    </w:p>
    <w:p w14:paraId="66EB2650"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r w:rsidRPr="00B84BF8">
        <w:rPr>
          <w:rFonts w:ascii="Times New Roman" w:eastAsiaTheme="minorHAnsi" w:hAnsi="Times New Roman" w:cs="Times New Roman"/>
          <w:lang w:eastAsia="en-US"/>
        </w:rPr>
        <w:t>12.8. Заявка на участие в электронном аукционе, за исключением случая, предусмотренного частью 12.8.1 настоящего подраздела, направляется участником такого аукциона оператору электронной площадки в форме двух электронных документов, содержащих части заявки, предусмотренные частями 12.3 и 12.5 настоящего подраздела. Указанные электронные документы подаются одновременно.</w:t>
      </w:r>
    </w:p>
    <w:p w14:paraId="6629C3EB"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r w:rsidRPr="00B84BF8">
        <w:rPr>
          <w:rFonts w:ascii="Times New Roman" w:eastAsiaTheme="minorHAnsi" w:hAnsi="Times New Roman" w:cs="Times New Roman"/>
          <w:lang w:eastAsia="en-US"/>
        </w:rPr>
        <w:t>12.8.1. Заявка на участие в электронном аукционе, в описание объекта закупки которого в соответствии с пунктом 8 части 1 статьи 33 Федерального закона № 44-ФЗ включается проектная документация, направляется участником такого аукциона оператору электронной площадки в форме двух электронных документов, содержащих части заявки, предусмотренные частями 12.3.1 и 12.5 настоящего подраздела. Указанные электронные документы подаются одновременно.</w:t>
      </w:r>
    </w:p>
    <w:p w14:paraId="6B4E0E0C"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r w:rsidRPr="00B84BF8">
        <w:rPr>
          <w:rFonts w:ascii="Times New Roman" w:eastAsiaTheme="minorHAnsi" w:hAnsi="Times New Roman" w:cs="Times New Roman"/>
          <w:lang w:eastAsia="en-US"/>
        </w:rPr>
        <w:t xml:space="preserve">12.8.2. Электронные документы (их копии), подтверждающие соответствие участника электронного аукциона дополнительным требованиям, установленным в соответствии с частями 2 и 2.1 статьи 31 Федерального закона № 44-ФЗ (частями 2.4 и 2.5 раздела </w:t>
      </w:r>
      <w:r w:rsidRPr="00B84BF8">
        <w:rPr>
          <w:rFonts w:ascii="Times New Roman" w:eastAsiaTheme="minorHAnsi" w:hAnsi="Times New Roman" w:cs="Times New Roman"/>
          <w:lang w:val="en-US" w:eastAsia="en-US"/>
        </w:rPr>
        <w:t>I</w:t>
      </w:r>
      <w:r w:rsidRPr="00B84BF8">
        <w:rPr>
          <w:rFonts w:ascii="Times New Roman" w:eastAsiaTheme="minorHAnsi" w:hAnsi="Times New Roman" w:cs="Times New Roman"/>
          <w:lang w:eastAsia="en-US"/>
        </w:rPr>
        <w:t>), не включаются участником такого аукциона в состав второй части заявки. Такие документы (их копии) направляются заказчику оператором электронной площадки с использованием программно-аппаратных средств такой площадки в соответствии с частью 19 статьи 68 Федерального закона № 44-ФЗ одновременно со вторыми частями заявок на участие в таком аукционе из числа документов (их копий), размещенных в соответствии с частью 13 статьи 24.2 Федерального закона № 44-ФЗ в реестре участников закупок, аккредитованных на электронной площадке.</w:t>
      </w:r>
    </w:p>
    <w:p w14:paraId="2C7DCFFB"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r w:rsidRPr="00B84BF8">
        <w:rPr>
          <w:rFonts w:ascii="Times New Roman" w:eastAsiaTheme="minorHAnsi" w:hAnsi="Times New Roman" w:cs="Times New Roman"/>
          <w:lang w:eastAsia="en-US"/>
        </w:rPr>
        <w:t>12.9. В течение одного часа с момента получения заявки на участие в электронном аукционе оператор электронной площадки обязан присвоить ей идентификационный номер и подтвердить в форме электронного документа, направляемого участнику такого аукциона, подавшему указанную заявку, ее получение с указанием присвоенного ей идентификационного номера.</w:t>
      </w:r>
    </w:p>
    <w:p w14:paraId="71A0A021"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r w:rsidRPr="00B84BF8">
        <w:rPr>
          <w:rFonts w:ascii="Times New Roman" w:eastAsiaTheme="minorHAnsi" w:hAnsi="Times New Roman" w:cs="Times New Roman"/>
          <w:lang w:eastAsia="en-US"/>
        </w:rPr>
        <w:t>12.10. Участник электронного аукциона вправе подать только одну заявку на участие в таком аукционе.</w:t>
      </w:r>
    </w:p>
    <w:p w14:paraId="3A2C0AEC"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bookmarkStart w:id="6" w:name="Par23"/>
      <w:bookmarkEnd w:id="6"/>
      <w:r w:rsidRPr="00B84BF8">
        <w:rPr>
          <w:rFonts w:ascii="Times New Roman" w:eastAsiaTheme="minorHAnsi" w:hAnsi="Times New Roman" w:cs="Times New Roman"/>
          <w:lang w:eastAsia="en-US"/>
        </w:rPr>
        <w:t>12.11. Случаи и сроки возврата оператором электронной площадки заявки на участие в электронном аукционе установлены частью 11 статьи 66 Федерального закона № 44-ФЗ.</w:t>
      </w:r>
    </w:p>
    <w:p w14:paraId="46ABE02B"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r w:rsidRPr="00B84BF8">
        <w:rPr>
          <w:rFonts w:ascii="Times New Roman" w:eastAsiaTheme="minorHAnsi" w:hAnsi="Times New Roman" w:cs="Times New Roman"/>
          <w:lang w:eastAsia="en-US"/>
        </w:rPr>
        <w:t>12.12. Участник электронного аукциона, подавший заявку на участие в таком аукционе, вправе отозвать, изменить данную заявку в порядке, установленном Федеральным законом № 44-ФЗ.</w:t>
      </w:r>
    </w:p>
    <w:p w14:paraId="4AC3A2B1"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r w:rsidRPr="00B84BF8">
        <w:rPr>
          <w:rFonts w:ascii="Times New Roman" w:eastAsiaTheme="minorHAnsi" w:hAnsi="Times New Roman" w:cs="Times New Roman"/>
          <w:lang w:eastAsia="en-US"/>
        </w:rPr>
        <w:t>12.13. Не позднее рабочего дня, следующего за датой окончания срока подачи заявок на участие в электронном аукционе, оператор электронной площадки направляет Уполномоченному учреждению, Заказчику предусмотренную частью 12.3 настоящего подраздела первую часть заявки на участие в таком аукционе.</w:t>
      </w:r>
    </w:p>
    <w:p w14:paraId="4E454EAB"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r w:rsidRPr="00B84BF8">
        <w:rPr>
          <w:rFonts w:ascii="Times New Roman" w:eastAsiaTheme="minorHAnsi" w:hAnsi="Times New Roman" w:cs="Times New Roman"/>
          <w:lang w:eastAsia="en-US"/>
        </w:rPr>
        <w:t>12.14. Оператор электронной площадки обеспечивает предоставление Уполномоченному учреждению, Заказчику в сроки и случаях, установленных Федеральным законом № 44-ФЗ, следующих документов и информации в составе вторых частей заявок на участие в электронном аукционе:</w:t>
      </w:r>
    </w:p>
    <w:p w14:paraId="53E7E550"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r w:rsidRPr="00B84BF8">
        <w:rPr>
          <w:rFonts w:ascii="Times New Roman" w:eastAsiaTheme="minorHAnsi" w:hAnsi="Times New Roman" w:cs="Times New Roman"/>
          <w:lang w:eastAsia="en-US"/>
        </w:rPr>
        <w:t>1) копии учредительных документов участника закупки (для юридического лица), надлежащим образом заверенный перевод на русский язык учредительных документов юридического лица в соответствии с законодательством соответствующего государства (для иностранного лица);</w:t>
      </w:r>
    </w:p>
    <w:p w14:paraId="02551D2F"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r w:rsidRPr="00B84BF8">
        <w:rPr>
          <w:rFonts w:ascii="Times New Roman" w:eastAsiaTheme="minorHAnsi" w:hAnsi="Times New Roman" w:cs="Times New Roman"/>
          <w:lang w:eastAsia="en-US"/>
        </w:rPr>
        <w:t>2) фамилия, имя, отчество (при наличии) и должность лица, имеющего право без доверенности действовать от имени юридического лица, а также паспортные данные такого лица или данные иных документов, удостоверяющих личность в соответствии с законодательством Российской Федерации, и идентификационный номер налогоплательщика (при его наличии);</w:t>
      </w:r>
    </w:p>
    <w:p w14:paraId="164D55DD"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r w:rsidRPr="00B84BF8">
        <w:rPr>
          <w:rFonts w:ascii="Times New Roman" w:eastAsiaTheme="minorHAnsi" w:hAnsi="Times New Roman" w:cs="Times New Roman"/>
          <w:lang w:eastAsia="en-US"/>
        </w:rPr>
        <w:t>3) идентификационный номер налогоплательщика этого участника закупки или в соответствии с законодательством соответствующего государства аналог идентификационного номера налогоплательщика участника закупки (для иностранного лица);</w:t>
      </w:r>
    </w:p>
    <w:p w14:paraId="2FE3C532"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r w:rsidRPr="00B84BF8">
        <w:rPr>
          <w:rFonts w:ascii="Times New Roman" w:eastAsiaTheme="minorHAnsi" w:hAnsi="Times New Roman" w:cs="Times New Roman"/>
          <w:lang w:eastAsia="en-US"/>
        </w:rPr>
        <w:t>4) решение (копия решения) о согласии на совершение или о последующем одобрении крупных сделок по результатам электронных аукционов</w:t>
      </w:r>
      <w:r w:rsidRPr="00B84BF8">
        <w:rPr>
          <w:rFonts w:ascii="Times New Roman" w:eastAsiaTheme="minorHAnsi" w:hAnsi="Times New Roman" w:cs="Times New Roman"/>
          <w:b/>
          <w:lang w:eastAsia="en-US"/>
        </w:rPr>
        <w:t xml:space="preserve"> </w:t>
      </w:r>
      <w:r w:rsidRPr="00B84BF8">
        <w:rPr>
          <w:rFonts w:ascii="Times New Roman" w:eastAsiaTheme="minorHAnsi" w:hAnsi="Times New Roman" w:cs="Times New Roman"/>
          <w:lang w:eastAsia="en-US"/>
        </w:rPr>
        <w:t>от имени участника закупки - юридического лица с указанием максимальных параметров условий одной сделки;</w:t>
      </w:r>
    </w:p>
    <w:p w14:paraId="5010EBB3"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r w:rsidRPr="00B84BF8">
        <w:rPr>
          <w:rFonts w:ascii="Times New Roman" w:eastAsiaTheme="minorHAnsi" w:hAnsi="Times New Roman" w:cs="Times New Roman"/>
          <w:lang w:eastAsia="en-US"/>
        </w:rPr>
        <w:lastRenderedPageBreak/>
        <w:t>5) копия документа, удостоверяющего личность участника закупки в соответствии с законодательством Российской Федерации (для физического лица, не являющегося индивидуальным предпринимателем);</w:t>
      </w:r>
    </w:p>
    <w:p w14:paraId="342F1861"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r w:rsidRPr="00B84BF8">
        <w:rPr>
          <w:rFonts w:ascii="Times New Roman" w:eastAsiaTheme="minorHAnsi" w:hAnsi="Times New Roman" w:cs="Times New Roman"/>
          <w:lang w:eastAsia="en-US"/>
        </w:rPr>
        <w:t>6)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14:paraId="0DC71FBA"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r w:rsidRPr="00B84BF8">
        <w:rPr>
          <w:rFonts w:ascii="Times New Roman" w:eastAsiaTheme="minorHAnsi" w:hAnsi="Times New Roman" w:cs="Times New Roman"/>
          <w:lang w:eastAsia="en-US"/>
        </w:rPr>
        <w:t>7)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14:paraId="2B18D7EC" w14:textId="77777777" w:rsidR="00B84BF8" w:rsidRPr="00B84BF8" w:rsidRDefault="00B84BF8" w:rsidP="00B84BF8">
      <w:pPr>
        <w:autoSpaceDE w:val="0"/>
        <w:autoSpaceDN w:val="0"/>
        <w:adjustRightInd w:val="0"/>
        <w:spacing w:before="120" w:after="0" w:line="240" w:lineRule="auto"/>
        <w:ind w:firstLine="567"/>
        <w:jc w:val="center"/>
        <w:rPr>
          <w:rFonts w:ascii="Times New Roman" w:eastAsia="Calibri" w:hAnsi="Times New Roman" w:cs="Times New Roman"/>
          <w:b/>
          <w:lang w:eastAsia="en-US"/>
        </w:rPr>
      </w:pPr>
      <w:r w:rsidRPr="00B84BF8">
        <w:rPr>
          <w:rFonts w:ascii="Times New Roman" w:eastAsia="Calibri" w:hAnsi="Times New Roman" w:cs="Times New Roman"/>
          <w:b/>
          <w:bCs/>
          <w:lang w:eastAsia="en-US"/>
        </w:rPr>
        <w:t>Подраздел</w:t>
      </w:r>
      <w:r w:rsidRPr="00B84BF8">
        <w:rPr>
          <w:rFonts w:ascii="Times New Roman" w:eastAsia="Calibri" w:hAnsi="Times New Roman" w:cs="Times New Roman"/>
          <w:b/>
          <w:lang w:eastAsia="en-US"/>
        </w:rPr>
        <w:t xml:space="preserve"> 13. </w:t>
      </w:r>
    </w:p>
    <w:p w14:paraId="732038CC" w14:textId="77777777" w:rsidR="00B84BF8" w:rsidRPr="00B84BF8" w:rsidRDefault="00B84BF8" w:rsidP="00B84BF8">
      <w:pPr>
        <w:autoSpaceDE w:val="0"/>
        <w:autoSpaceDN w:val="0"/>
        <w:adjustRightInd w:val="0"/>
        <w:spacing w:after="0" w:line="240" w:lineRule="auto"/>
        <w:ind w:firstLine="567"/>
        <w:jc w:val="center"/>
        <w:rPr>
          <w:rFonts w:ascii="Times New Roman" w:eastAsia="Calibri" w:hAnsi="Times New Roman" w:cs="Times New Roman"/>
          <w:b/>
          <w:lang w:eastAsia="en-US"/>
        </w:rPr>
      </w:pPr>
      <w:r w:rsidRPr="00B84BF8">
        <w:rPr>
          <w:rFonts w:ascii="Times New Roman" w:eastAsia="Calibri" w:hAnsi="Times New Roman" w:cs="Times New Roman"/>
          <w:b/>
          <w:lang w:eastAsia="en-US"/>
        </w:rPr>
        <w:t xml:space="preserve">Размер и порядок внесения денежных средств в качестве обеспечения заявок на участие в электронном аукционе, </w:t>
      </w:r>
      <w:r w:rsidRPr="00B84BF8">
        <w:rPr>
          <w:rFonts w:ascii="Times New Roman" w:eastAsiaTheme="minorHAnsi" w:hAnsi="Times New Roman" w:cs="Times New Roman"/>
          <w:b/>
          <w:lang w:eastAsia="en-US"/>
        </w:rPr>
        <w:t>а также условия банковской гарантии</w:t>
      </w:r>
    </w:p>
    <w:p w14:paraId="362FCF90"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r w:rsidRPr="00B84BF8">
        <w:rPr>
          <w:rFonts w:ascii="Times New Roman" w:eastAsia="Calibri" w:hAnsi="Times New Roman" w:cs="Times New Roman"/>
          <w:lang w:eastAsia="en-US"/>
        </w:rPr>
        <w:t xml:space="preserve">13.1. </w:t>
      </w:r>
      <w:r w:rsidRPr="00B84BF8">
        <w:rPr>
          <w:rFonts w:ascii="Times New Roman" w:eastAsiaTheme="minorHAnsi" w:hAnsi="Times New Roman" w:cs="Times New Roman"/>
          <w:bCs/>
          <w:lang w:eastAsia="en-US"/>
        </w:rPr>
        <w:t xml:space="preserve">Заказчик обязан установить требование к обеспечению заявок на участие в аукционах в случаях и размере, установленных Федеральным законом № 44-ФЗ и Правительством Российской Федерации. </w:t>
      </w:r>
      <w:r w:rsidRPr="00B84BF8">
        <w:rPr>
          <w:rFonts w:ascii="Times New Roman" w:eastAsiaTheme="minorHAnsi" w:hAnsi="Times New Roman" w:cs="Times New Roman"/>
          <w:lang w:eastAsia="en-US"/>
        </w:rPr>
        <w:t xml:space="preserve"> Обеспечение заявки на участие в аукционе может предоставляться участником закупки в виде денежных средств или банковской гарантии. Выбор способа обеспечения заявки на участие в аукционе осуществляется участником закупки.</w:t>
      </w:r>
    </w:p>
    <w:p w14:paraId="633A9F0D"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b/>
          <w:lang w:eastAsia="en-US"/>
        </w:rPr>
      </w:pPr>
      <w:r w:rsidRPr="00B84BF8">
        <w:rPr>
          <w:rFonts w:ascii="Times New Roman" w:eastAsiaTheme="minorHAnsi" w:hAnsi="Times New Roman" w:cs="Times New Roman"/>
          <w:lang w:eastAsia="en-US"/>
        </w:rPr>
        <w:t xml:space="preserve">13.2. В документации Заказчиком должны быть указаны размер обеспечения заявок в соответствии с Федеральным законом № 44-ФЗ и условия банковской гарантии </w:t>
      </w:r>
      <w:r w:rsidRPr="00B84BF8">
        <w:rPr>
          <w:rFonts w:ascii="Times New Roman" w:eastAsiaTheme="minorHAnsi" w:hAnsi="Times New Roman" w:cs="Times New Roman"/>
          <w:b/>
          <w:lang w:eastAsia="en-US"/>
        </w:rPr>
        <w:t xml:space="preserve">(в случае установления </w:t>
      </w:r>
      <w:r w:rsidRPr="00B84BF8">
        <w:rPr>
          <w:rFonts w:ascii="Times New Roman" w:eastAsiaTheme="minorHAnsi" w:hAnsi="Times New Roman" w:cs="Times New Roman"/>
          <w:b/>
          <w:bCs/>
          <w:lang w:eastAsia="en-US"/>
        </w:rPr>
        <w:t xml:space="preserve">обеспечения заявок на участие в аукционе размер обеспечения заявок указывается в Информационной карте документации). </w:t>
      </w:r>
    </w:p>
    <w:p w14:paraId="5AF4AA76"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r w:rsidRPr="00B84BF8">
        <w:rPr>
          <w:rFonts w:ascii="Times New Roman" w:eastAsiaTheme="minorHAnsi" w:hAnsi="Times New Roman" w:cs="Times New Roman"/>
          <w:lang w:eastAsia="en-US"/>
        </w:rPr>
        <w:t xml:space="preserve">13.3. Банковская гарантия, выданная участнику закупки банком для целей обеспечения заявки на участие в аукционе, должна соответствовать требованиям статьи 45 Федерального закона № 44-ФЗ. </w:t>
      </w:r>
    </w:p>
    <w:p w14:paraId="773C4A8E"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r w:rsidRPr="00B84BF8">
        <w:rPr>
          <w:rFonts w:ascii="Times New Roman" w:eastAsiaTheme="minorHAnsi" w:hAnsi="Times New Roman" w:cs="Times New Roman"/>
          <w:lang w:eastAsia="en-US"/>
        </w:rPr>
        <w:t xml:space="preserve">Понятие «банковская гарантия» используется далее по тексту в значении, указанном в Гражданском кодексе Российской Федерации. </w:t>
      </w:r>
    </w:p>
    <w:p w14:paraId="5F0513AF"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r w:rsidRPr="00B84BF8">
        <w:rPr>
          <w:rFonts w:ascii="Times New Roman" w:eastAsiaTheme="minorHAnsi" w:hAnsi="Times New Roman" w:cs="Times New Roman"/>
          <w:lang w:eastAsia="en-US"/>
        </w:rPr>
        <w:t>Заказчики в качестве обеспечения заявок принимают банковские гарантии, выданные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 № 44-ФЗ.</w:t>
      </w:r>
    </w:p>
    <w:p w14:paraId="60D10234"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r w:rsidRPr="00B84BF8">
        <w:rPr>
          <w:rFonts w:ascii="Times New Roman" w:eastAsiaTheme="minorHAnsi" w:hAnsi="Times New Roman" w:cs="Times New Roman"/>
          <w:lang w:eastAsia="en-US"/>
        </w:rPr>
        <w:t>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4D4E78BB"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b/>
          <w:i/>
          <w:lang w:eastAsia="en-US"/>
        </w:rPr>
      </w:pPr>
      <w:r w:rsidRPr="00B84BF8">
        <w:rPr>
          <w:rFonts w:ascii="Times New Roman" w:eastAsiaTheme="minorHAnsi" w:hAnsi="Times New Roman" w:cs="Times New Roman"/>
          <w:b/>
          <w:i/>
          <w:lang w:eastAsia="en-US"/>
        </w:rPr>
        <w:t xml:space="preserve">Требования к банковской гарантии, к ее условиям и содержанию предусмотрены статьей 45 Федерального закона № 44-ФЗ. </w:t>
      </w:r>
    </w:p>
    <w:p w14:paraId="567A70BA"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r w:rsidRPr="00B84BF8">
        <w:rPr>
          <w:rFonts w:ascii="Times New Roman" w:eastAsiaTheme="minorHAnsi" w:hAnsi="Times New Roman" w:cs="Times New Roman"/>
          <w:b/>
          <w:i/>
          <w:lang w:eastAsia="en-US"/>
        </w:rPr>
        <w:t>Условия, которые в том числе должна содержать банковская гарантия, указаны в информационной карте настоящей документации.</w:t>
      </w:r>
    </w:p>
    <w:p w14:paraId="324384C2"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r w:rsidRPr="00B84BF8">
        <w:rPr>
          <w:rFonts w:ascii="Times New Roman" w:eastAsiaTheme="minorHAnsi" w:hAnsi="Times New Roman" w:cs="Times New Roman"/>
          <w:lang w:eastAsia="en-US"/>
        </w:rPr>
        <w:t>13.4. При проведении электронного аукциона оператор электронной площадки осуществляет взаимодействие с реестром банковских гарантий в соответствии с требованиями, установленными в соответствии с частью 2 статьи 24.1 Федерального закона № 44-ФЗ.</w:t>
      </w:r>
    </w:p>
    <w:p w14:paraId="6348E39C"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r w:rsidRPr="00B84BF8">
        <w:rPr>
          <w:rFonts w:ascii="Times New Roman" w:eastAsiaTheme="minorHAnsi" w:hAnsi="Times New Roman" w:cs="Times New Roman"/>
          <w:lang w:eastAsia="en-US"/>
        </w:rPr>
        <w:t>13.5. Требование об обеспечении заявки на участие в определении поставщика (подрядчика, исполнителя) в равной мере относится ко всем участникам закупки, за исключением государственных, муниципальных учреждений, которые не предоставляют обеспечение подаваемых ими заявок на участие в определении поставщиков (подрядчиков, исполнителей).</w:t>
      </w:r>
    </w:p>
    <w:p w14:paraId="7E50CF67"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bookmarkStart w:id="7" w:name="Par19"/>
      <w:bookmarkEnd w:id="7"/>
      <w:r w:rsidRPr="00B84BF8">
        <w:rPr>
          <w:rFonts w:ascii="Times New Roman" w:eastAsiaTheme="minorHAnsi" w:hAnsi="Times New Roman" w:cs="Times New Roman"/>
          <w:lang w:eastAsia="en-US"/>
        </w:rPr>
        <w:t>13.6. При проведении электронного аукциона денежные средства, предназначенные для обеспечения заявок, вносятся участниками закупок на специальные счета, открытые ими в банках, перечень которых устанавливается Правительством Российской Федерации (далее - специальный счет). Требования к указанным банкам устанавливаются Правительством Российской Федерации. Такие требования должны быть не ниже требований, установленных в соответствии с Бюджетным кодексом Российской Федерации к кредитным организациям, в которых могут размещаться средства федерального бюджета на банковские депозиты.</w:t>
      </w:r>
    </w:p>
    <w:p w14:paraId="7D31ACA8"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r w:rsidRPr="00B84BF8">
        <w:rPr>
          <w:rFonts w:ascii="Times New Roman" w:eastAsiaTheme="minorHAnsi" w:hAnsi="Times New Roman" w:cs="Times New Roman"/>
          <w:lang w:eastAsia="en-US"/>
        </w:rPr>
        <w:t>13.7. Обеспечение заявки на участие в электронном аукционе возможно путем блокирования денежных средств при наличии на специальном счете участника закупки незаблокированных денежных средств в размере, предусмотренном документацией, либо путем предоставления банковской гарантии в порядке, определенном в соответствии с частью 13.14 настоящего подраздела, информация о которой включена в реестры банковских гарантий, предусмотренные статьей 45 Федерального закона № 44-ФЗ.</w:t>
      </w:r>
    </w:p>
    <w:p w14:paraId="75B9AE2D"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r w:rsidRPr="00B84BF8">
        <w:rPr>
          <w:rFonts w:ascii="Times New Roman" w:eastAsiaTheme="minorHAnsi" w:hAnsi="Times New Roman" w:cs="Times New Roman"/>
          <w:lang w:eastAsia="en-US"/>
        </w:rPr>
        <w:t xml:space="preserve">13.8. Подачей заявки на участие в электронном аукционе участник закупки выражает согласие на блокирование денежных средств, находящихся на его специальном счете в размере обеспечения соответствующей заявки. При этом в случае наличия в реестрах банковских гарантий, предусмотренных статьей 45 Федерального закона № 44-ФЗ, информации о банковской гарантии, выданной участнику закупки для обеспечения заявки на участие в электронном аукционе, блокирование денежных средств, </w:t>
      </w:r>
      <w:r w:rsidRPr="00B84BF8">
        <w:rPr>
          <w:rFonts w:ascii="Times New Roman" w:eastAsiaTheme="minorHAnsi" w:hAnsi="Times New Roman" w:cs="Times New Roman"/>
          <w:lang w:eastAsia="en-US"/>
        </w:rPr>
        <w:lastRenderedPageBreak/>
        <w:t>находящихся на его специальном счете, в размере обеспечения соответствующей заявки не осуществляется.</w:t>
      </w:r>
    </w:p>
    <w:p w14:paraId="6F5BEC01"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r w:rsidRPr="00B84BF8">
        <w:rPr>
          <w:rFonts w:ascii="Times New Roman" w:eastAsiaTheme="minorHAnsi" w:hAnsi="Times New Roman" w:cs="Times New Roman"/>
          <w:lang w:eastAsia="en-US"/>
        </w:rPr>
        <w:t>13.9. Случаи и порядок прекращения блокирования денежных средств на специальном счете участника закупки, требования к режиму указанного специального счета установлены статьей 44 Федерального закона № 44-ФЗ.</w:t>
      </w:r>
    </w:p>
    <w:p w14:paraId="3479E5B7"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r w:rsidRPr="00B84BF8">
        <w:rPr>
          <w:rFonts w:ascii="Times New Roman" w:eastAsiaTheme="minorHAnsi" w:hAnsi="Times New Roman" w:cs="Times New Roman"/>
          <w:lang w:eastAsia="en-US"/>
        </w:rPr>
        <w:t>13.10. Требования к договору специального счета, к порядку использования имеющегося у участника закупки банковского счета в качестве специального счета устанавливаются Правительством Российской Федерации.</w:t>
      </w:r>
    </w:p>
    <w:p w14:paraId="436E60FE"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r w:rsidRPr="00B84BF8">
        <w:rPr>
          <w:rFonts w:ascii="Times New Roman" w:eastAsiaTheme="minorHAnsi" w:hAnsi="Times New Roman" w:cs="Times New Roman"/>
          <w:lang w:eastAsia="en-US"/>
        </w:rPr>
        <w:t>13.11. Взаимодействие операторов электронных площадок, банков, перечень которых устанавливается Правительством Российской Федерации, и участников закупки в целях обеспечения заявок участников закупки на участие в электронном аукционе осуществляется в порядке, установленном статьей 44 Федерального закона № 44-ФЗ.</w:t>
      </w:r>
    </w:p>
    <w:p w14:paraId="7C8BBCFF"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bookmarkStart w:id="8" w:name="Par35"/>
      <w:bookmarkEnd w:id="8"/>
      <w:r w:rsidRPr="00B84BF8">
        <w:rPr>
          <w:rFonts w:ascii="Times New Roman" w:eastAsiaTheme="minorHAnsi" w:hAnsi="Times New Roman" w:cs="Times New Roman"/>
          <w:lang w:eastAsia="en-US"/>
        </w:rPr>
        <w:t>13.12. Денежные средства, которые находятся на специальном счете участника закупки, могут использоваться для целей обеспечения заявок только данного участника закупки.</w:t>
      </w:r>
    </w:p>
    <w:p w14:paraId="17DE82D8"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bookmarkStart w:id="9" w:name="Par44"/>
      <w:bookmarkEnd w:id="9"/>
      <w:r w:rsidRPr="00B84BF8">
        <w:rPr>
          <w:rFonts w:ascii="Times New Roman" w:eastAsiaTheme="minorHAnsi" w:hAnsi="Times New Roman" w:cs="Times New Roman"/>
          <w:lang w:eastAsia="en-US"/>
        </w:rPr>
        <w:t>13.13. В случае, если в течение одного квартала календарного года на одной электронной площадке в отношении трех и более заявок участника закупки аукционными комиссиями приняты решения о несоответствии указанных заявок требованиям, предусмотренным документацией о закупке, по основаниям, установленным пунктами 1 и 2 части 6 статьи 69 Федерального закона № 44-ФЗ, денежные средства, заблокированные на специальном счете участника закупки в размере обеспечения каждой третьей такой заявки, подлежат перечислению в соответствующий бюджет бюджетной системы Российской Федерации, за исключением случая, если судом, контрольным органом в сфере закупок принятое в отношении такой заявки решение признано не соответствующим требованиям Федерального закона № 44-ФЗ. При этом оператор электронной площадки направляет в банк информацию о таком участнике закупки через тридцать дней со дня, следующего за днем размещения на электронной площадке в отношении каждой третьей заявки протокола, указанного в части 8 статьи 69 Федерального закона № 44-ФЗ. Банк в течение одного рабочего дня с момента получения указанной информации осуществляет предусмотренное настоящей частью перечисление денежных средств, о чем в течение одного часа уведомляет участника закупки.</w:t>
      </w:r>
    </w:p>
    <w:p w14:paraId="4E4E43DA"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bookmarkStart w:id="10" w:name="Par46"/>
      <w:bookmarkEnd w:id="10"/>
      <w:r w:rsidRPr="00B84BF8">
        <w:rPr>
          <w:rFonts w:ascii="Times New Roman" w:eastAsiaTheme="minorHAnsi" w:hAnsi="Times New Roman" w:cs="Times New Roman"/>
          <w:lang w:eastAsia="en-US"/>
        </w:rPr>
        <w:t>13.14. Правительство Российской Федерации определяет порядок взаимодействия участника закупки, оператора электронной площадки и Заказчика в случае предоставления участником закупки банковской гарантии в качестве обеспечения заявки на участие в электронном аукционе.</w:t>
      </w:r>
    </w:p>
    <w:p w14:paraId="2B8DE28E" w14:textId="77777777" w:rsidR="00B84BF8" w:rsidRPr="00B84BF8" w:rsidRDefault="00B84BF8" w:rsidP="00B84BF8">
      <w:pPr>
        <w:autoSpaceDE w:val="0"/>
        <w:autoSpaceDN w:val="0"/>
        <w:adjustRightInd w:val="0"/>
        <w:spacing w:before="120" w:after="0" w:line="240" w:lineRule="auto"/>
        <w:ind w:firstLine="567"/>
        <w:jc w:val="center"/>
        <w:rPr>
          <w:rFonts w:ascii="Times New Roman" w:eastAsia="Calibri" w:hAnsi="Times New Roman" w:cs="Times New Roman"/>
          <w:b/>
          <w:lang w:eastAsia="en-US"/>
        </w:rPr>
      </w:pPr>
      <w:r w:rsidRPr="00B84BF8">
        <w:rPr>
          <w:rFonts w:ascii="Times New Roman" w:eastAsia="Calibri" w:hAnsi="Times New Roman" w:cs="Times New Roman"/>
          <w:b/>
          <w:bCs/>
          <w:lang w:eastAsia="en-US"/>
        </w:rPr>
        <w:t>Подраздел</w:t>
      </w:r>
      <w:r w:rsidRPr="00B84BF8">
        <w:rPr>
          <w:rFonts w:ascii="Times New Roman" w:eastAsia="Calibri" w:hAnsi="Times New Roman" w:cs="Times New Roman"/>
          <w:b/>
          <w:lang w:eastAsia="en-US"/>
        </w:rPr>
        <w:t xml:space="preserve"> 14. </w:t>
      </w:r>
    </w:p>
    <w:p w14:paraId="7D392BB0" w14:textId="77777777" w:rsidR="00B84BF8" w:rsidRPr="00B84BF8" w:rsidRDefault="00B84BF8" w:rsidP="00B84BF8">
      <w:pPr>
        <w:autoSpaceDE w:val="0"/>
        <w:autoSpaceDN w:val="0"/>
        <w:adjustRightInd w:val="0"/>
        <w:spacing w:after="0" w:line="240" w:lineRule="auto"/>
        <w:ind w:firstLine="567"/>
        <w:jc w:val="center"/>
        <w:rPr>
          <w:rFonts w:ascii="Times New Roman" w:eastAsia="Calibri" w:hAnsi="Times New Roman" w:cs="Times New Roman"/>
          <w:lang w:eastAsia="en-US"/>
        </w:rPr>
      </w:pPr>
      <w:r w:rsidRPr="00B84BF8">
        <w:rPr>
          <w:rFonts w:ascii="Times New Roman" w:eastAsia="Calibri" w:hAnsi="Times New Roman" w:cs="Times New Roman"/>
          <w:b/>
          <w:lang w:eastAsia="en-US"/>
        </w:rPr>
        <w:t>Порядок рассмотрения первых частей заявок на участие в электронном аукционе</w:t>
      </w:r>
      <w:r w:rsidRPr="00B84BF8">
        <w:rPr>
          <w:rFonts w:ascii="Times New Roman" w:eastAsia="Calibri" w:hAnsi="Times New Roman" w:cs="Times New Roman"/>
          <w:lang w:eastAsia="en-US"/>
        </w:rPr>
        <w:t>.</w:t>
      </w:r>
    </w:p>
    <w:p w14:paraId="154DF16E"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Calibri" w:hAnsi="Times New Roman" w:cs="Times New Roman"/>
          <w:lang w:eastAsia="en-US"/>
        </w:rPr>
        <w:t xml:space="preserve">14.1. Аукционная комиссия проверяет первые части заявок на участие в электронном аукционе, содержащие информацию, предусмотренную частью 12.3 </w:t>
      </w:r>
      <w:r w:rsidRPr="00B84BF8">
        <w:rPr>
          <w:rFonts w:ascii="Times New Roman" w:eastAsia="Calibri" w:hAnsi="Times New Roman" w:cs="Times New Roman"/>
          <w:lang w:eastAsia="zh-CN"/>
        </w:rPr>
        <w:t xml:space="preserve">раздела </w:t>
      </w:r>
      <w:r w:rsidRPr="00B84BF8">
        <w:rPr>
          <w:rFonts w:ascii="Times New Roman" w:eastAsia="Calibri" w:hAnsi="Times New Roman" w:cs="Times New Roman"/>
          <w:lang w:val="en-US" w:eastAsia="zh-CN"/>
        </w:rPr>
        <w:t>I</w:t>
      </w:r>
      <w:r w:rsidRPr="00B84BF8">
        <w:rPr>
          <w:rFonts w:ascii="Times New Roman" w:eastAsia="Calibri" w:hAnsi="Times New Roman" w:cs="Times New Roman"/>
          <w:lang w:eastAsia="en-US"/>
        </w:rPr>
        <w:t>, на соответствие требованиям, установленным документацией в отношении закупаемых товаров, работ, услуг.</w:t>
      </w:r>
    </w:p>
    <w:p w14:paraId="6A33D16A"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Calibri" w:hAnsi="Times New Roman" w:cs="Times New Roman"/>
          <w:lang w:eastAsia="en-US"/>
        </w:rPr>
        <w:t xml:space="preserve">14.2. </w:t>
      </w:r>
      <w:r w:rsidRPr="00B84BF8">
        <w:rPr>
          <w:rFonts w:ascii="Times New Roman" w:eastAsia="Calibri" w:hAnsi="Times New Roman" w:cs="Times New Roman"/>
          <w:bCs/>
          <w:lang w:eastAsia="en-US"/>
        </w:rPr>
        <w:t>Срок рассмотрения первых частей заявок на участие в электронном аукционе не может превышать три рабочих дня с даты окончания срока подачи указанных заявок, за исключением случая, предусмотренного частью 2 статьи 63 Федерального закона № 44-ФЗ, при котором такой срок не может превышать один рабочий день с даты окончания срока подачи указанных заявок</w:t>
      </w:r>
      <w:r w:rsidRPr="00B84BF8">
        <w:rPr>
          <w:rFonts w:ascii="Times New Roman" w:eastAsia="Calibri" w:hAnsi="Times New Roman" w:cs="Times New Roman"/>
          <w:lang w:eastAsia="en-US"/>
        </w:rPr>
        <w:t>.</w:t>
      </w:r>
    </w:p>
    <w:p w14:paraId="60F5C225"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bCs/>
          <w:lang w:eastAsia="en-US"/>
        </w:rPr>
      </w:pPr>
      <w:r w:rsidRPr="00B84BF8">
        <w:rPr>
          <w:rFonts w:ascii="Times New Roman" w:eastAsiaTheme="minorHAnsi" w:hAnsi="Times New Roman" w:cs="Times New Roman"/>
          <w:bCs/>
          <w:lang w:eastAsia="en-US"/>
        </w:rPr>
        <w:t xml:space="preserve">14.3. По результатам рассмотрения первых частей заявок на участие в электронном аукционе, содержащих информацию, предусмотренную частью 12.3 </w:t>
      </w:r>
      <w:r w:rsidRPr="00B84BF8">
        <w:rPr>
          <w:rFonts w:ascii="Times New Roman" w:eastAsia="Calibri" w:hAnsi="Times New Roman" w:cs="Times New Roman"/>
          <w:lang w:eastAsia="zh-CN"/>
        </w:rPr>
        <w:t xml:space="preserve">раздела </w:t>
      </w:r>
      <w:r w:rsidRPr="00B84BF8">
        <w:rPr>
          <w:rFonts w:ascii="Times New Roman" w:eastAsia="Calibri" w:hAnsi="Times New Roman" w:cs="Times New Roman"/>
          <w:lang w:val="en-US" w:eastAsia="zh-CN"/>
        </w:rPr>
        <w:t>I</w:t>
      </w:r>
      <w:r w:rsidRPr="00B84BF8">
        <w:rPr>
          <w:rFonts w:ascii="Times New Roman" w:eastAsiaTheme="minorHAnsi" w:hAnsi="Times New Roman" w:cs="Times New Roman"/>
          <w:bCs/>
          <w:lang w:eastAsia="en-US"/>
        </w:rPr>
        <w:t>, аукционная комиссия принимает 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 в порядке и по основаниям, которые предусмотрены частью 14.4 настоящего подраздела.</w:t>
      </w:r>
    </w:p>
    <w:p w14:paraId="4F260232"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Calibri" w:hAnsi="Times New Roman" w:cs="Times New Roman"/>
          <w:lang w:eastAsia="en-US"/>
        </w:rPr>
        <w:t>14.4. При рассмотрении первых частей заявок на участие в электронном аукционе участник электронного аукциона не допускается аукционной комиссией к участию в электронном аукционе в случае:</w:t>
      </w:r>
    </w:p>
    <w:p w14:paraId="002F2291"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Calibri" w:hAnsi="Times New Roman" w:cs="Times New Roman"/>
          <w:lang w:eastAsia="en-US"/>
        </w:rPr>
        <w:t xml:space="preserve">1) </w:t>
      </w:r>
      <w:proofErr w:type="spellStart"/>
      <w:r w:rsidRPr="00B84BF8">
        <w:rPr>
          <w:rFonts w:ascii="Times New Roman" w:eastAsia="Calibri" w:hAnsi="Times New Roman" w:cs="Times New Roman"/>
          <w:lang w:eastAsia="en-US"/>
        </w:rPr>
        <w:t>непредоставления</w:t>
      </w:r>
      <w:proofErr w:type="spellEnd"/>
      <w:r w:rsidRPr="00B84BF8">
        <w:rPr>
          <w:rFonts w:ascii="Times New Roman" w:eastAsia="Calibri" w:hAnsi="Times New Roman" w:cs="Times New Roman"/>
          <w:lang w:eastAsia="en-US"/>
        </w:rPr>
        <w:t xml:space="preserve"> информации, предусмотренной частью 12.3 </w:t>
      </w:r>
      <w:r w:rsidRPr="00B84BF8">
        <w:rPr>
          <w:rFonts w:ascii="Times New Roman" w:eastAsia="Calibri" w:hAnsi="Times New Roman" w:cs="Times New Roman"/>
          <w:lang w:eastAsia="zh-CN"/>
        </w:rPr>
        <w:t xml:space="preserve">раздела </w:t>
      </w:r>
      <w:r w:rsidRPr="00B84BF8">
        <w:rPr>
          <w:rFonts w:ascii="Times New Roman" w:eastAsia="Calibri" w:hAnsi="Times New Roman" w:cs="Times New Roman"/>
          <w:lang w:val="en-US" w:eastAsia="zh-CN"/>
        </w:rPr>
        <w:t>I</w:t>
      </w:r>
      <w:r w:rsidRPr="00B84BF8">
        <w:rPr>
          <w:rFonts w:ascii="Times New Roman" w:eastAsia="Calibri" w:hAnsi="Times New Roman" w:cs="Times New Roman"/>
          <w:lang w:eastAsia="en-US"/>
        </w:rPr>
        <w:t>, или предоставления недостоверной информации;</w:t>
      </w:r>
    </w:p>
    <w:p w14:paraId="2B4DC575"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Calibri" w:hAnsi="Times New Roman" w:cs="Times New Roman"/>
          <w:lang w:eastAsia="en-US"/>
        </w:rPr>
        <w:t xml:space="preserve">2) несоответствия информации, предусмотренной частью 12.3 </w:t>
      </w:r>
      <w:r w:rsidRPr="00B84BF8">
        <w:rPr>
          <w:rFonts w:ascii="Times New Roman" w:eastAsia="Calibri" w:hAnsi="Times New Roman" w:cs="Times New Roman"/>
          <w:lang w:eastAsia="zh-CN"/>
        </w:rPr>
        <w:t xml:space="preserve">раздела </w:t>
      </w:r>
      <w:r w:rsidRPr="00B84BF8">
        <w:rPr>
          <w:rFonts w:ascii="Times New Roman" w:eastAsia="Calibri" w:hAnsi="Times New Roman" w:cs="Times New Roman"/>
          <w:lang w:val="en-US" w:eastAsia="zh-CN"/>
        </w:rPr>
        <w:t>I</w:t>
      </w:r>
      <w:r w:rsidRPr="00B84BF8">
        <w:rPr>
          <w:rFonts w:ascii="Times New Roman" w:eastAsia="Calibri" w:hAnsi="Times New Roman" w:cs="Times New Roman"/>
          <w:lang w:eastAsia="en-US"/>
        </w:rPr>
        <w:t>, требованиям документации.</w:t>
      </w:r>
    </w:p>
    <w:p w14:paraId="619CD67F"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Calibri" w:hAnsi="Times New Roman" w:cs="Times New Roman"/>
          <w:lang w:eastAsia="en-US"/>
        </w:rPr>
        <w:t>14.5. Отказ в допуске к участию в электронном аукционе по основаниям, не предусмотренным частью 14.4 настоящего подраздела, не допускается.</w:t>
      </w:r>
    </w:p>
    <w:p w14:paraId="58DDA8D1"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Calibri" w:hAnsi="Times New Roman" w:cs="Times New Roman"/>
          <w:lang w:eastAsia="en-US"/>
        </w:rPr>
        <w:t xml:space="preserve">14.6. По результатам рассмотрения первых частей заявок на участие в электронном аукционе аукционная комиссия оформляет протокол рассмотрения заявок на участие в таком аукционе. </w:t>
      </w:r>
    </w:p>
    <w:p w14:paraId="4AA23C3B"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Calibri" w:hAnsi="Times New Roman" w:cs="Times New Roman"/>
          <w:lang w:eastAsia="en-US"/>
        </w:rPr>
        <w:t xml:space="preserve">14.7. </w:t>
      </w:r>
      <w:r w:rsidRPr="00B84BF8">
        <w:rPr>
          <w:rFonts w:ascii="Times New Roman" w:eastAsiaTheme="minorHAnsi" w:hAnsi="Times New Roman" w:cs="Times New Roman"/>
          <w:lang w:eastAsia="en-US"/>
        </w:rPr>
        <w:t xml:space="preserve">Участник закупки, первая часть заявки на </w:t>
      </w:r>
      <w:proofErr w:type="gramStart"/>
      <w:r w:rsidRPr="00B84BF8">
        <w:rPr>
          <w:rFonts w:ascii="Times New Roman" w:eastAsiaTheme="minorHAnsi" w:hAnsi="Times New Roman" w:cs="Times New Roman"/>
          <w:lang w:eastAsia="en-US"/>
        </w:rPr>
        <w:t>участие</w:t>
      </w:r>
      <w:proofErr w:type="gramEnd"/>
      <w:r w:rsidRPr="00B84BF8">
        <w:rPr>
          <w:rFonts w:ascii="Times New Roman" w:eastAsiaTheme="minorHAnsi" w:hAnsi="Times New Roman" w:cs="Times New Roman"/>
          <w:lang w:eastAsia="en-US"/>
        </w:rPr>
        <w:t xml:space="preserve"> в электронном аукционе которого в соответствии с частью 12.3.1 раздела </w:t>
      </w:r>
      <w:r w:rsidRPr="00B84BF8">
        <w:rPr>
          <w:rFonts w:ascii="Times New Roman" w:eastAsiaTheme="minorHAnsi" w:hAnsi="Times New Roman" w:cs="Times New Roman"/>
          <w:lang w:val="en-US" w:eastAsia="en-US"/>
        </w:rPr>
        <w:t>I</w:t>
      </w:r>
      <w:r w:rsidRPr="00B84BF8">
        <w:rPr>
          <w:rFonts w:ascii="Times New Roman" w:eastAsiaTheme="minorHAnsi" w:hAnsi="Times New Roman" w:cs="Times New Roman"/>
          <w:lang w:eastAsia="en-US"/>
        </w:rPr>
        <w:t xml:space="preserve"> (частью 3.1 статьи 66 </w:t>
      </w:r>
      <w:r w:rsidRPr="00B84BF8">
        <w:rPr>
          <w:rFonts w:ascii="Times New Roman" w:eastAsiaTheme="minorHAnsi" w:hAnsi="Times New Roman" w:cs="Times New Roman"/>
          <w:bCs/>
          <w:lang w:eastAsia="en-US"/>
        </w:rPr>
        <w:t xml:space="preserve">Федерального закона № 44-ФЗ) </w:t>
      </w:r>
      <w:r w:rsidRPr="00B84BF8">
        <w:rPr>
          <w:rFonts w:ascii="Times New Roman" w:eastAsiaTheme="minorHAnsi" w:hAnsi="Times New Roman" w:cs="Times New Roman"/>
          <w:lang w:eastAsia="en-US"/>
        </w:rPr>
        <w:t xml:space="preserve">содержит </w:t>
      </w:r>
      <w:r w:rsidRPr="00B84BF8">
        <w:rPr>
          <w:rFonts w:ascii="Times New Roman" w:eastAsiaTheme="minorHAnsi" w:hAnsi="Times New Roman" w:cs="Times New Roman"/>
          <w:lang w:eastAsia="en-US"/>
        </w:rPr>
        <w:lastRenderedPageBreak/>
        <w:t xml:space="preserve">согласие на выполнение работ на условиях, предусмотренных документацией об электронном аукционе, и заявка которого не возвращена оператором электронной площадки в соответствии с частью 11 статьи 66 </w:t>
      </w:r>
      <w:r w:rsidRPr="00B84BF8">
        <w:rPr>
          <w:rFonts w:ascii="Times New Roman" w:eastAsiaTheme="minorHAnsi" w:hAnsi="Times New Roman" w:cs="Times New Roman"/>
          <w:bCs/>
          <w:lang w:eastAsia="en-US"/>
        </w:rPr>
        <w:t>Федерального закона № 44-ФЗ</w:t>
      </w:r>
      <w:r w:rsidRPr="00B84BF8">
        <w:rPr>
          <w:rFonts w:ascii="Times New Roman" w:eastAsiaTheme="minorHAnsi" w:hAnsi="Times New Roman" w:cs="Times New Roman"/>
          <w:lang w:eastAsia="en-US"/>
        </w:rPr>
        <w:t xml:space="preserve">, считается допущенным к участию в электронном </w:t>
      </w:r>
      <w:proofErr w:type="gramStart"/>
      <w:r w:rsidRPr="00B84BF8">
        <w:rPr>
          <w:rFonts w:ascii="Times New Roman" w:eastAsiaTheme="minorHAnsi" w:hAnsi="Times New Roman" w:cs="Times New Roman"/>
          <w:lang w:eastAsia="en-US"/>
        </w:rPr>
        <w:t>аукционе</w:t>
      </w:r>
      <w:proofErr w:type="gramEnd"/>
      <w:r w:rsidRPr="00B84BF8">
        <w:rPr>
          <w:rFonts w:ascii="Times New Roman" w:eastAsiaTheme="minorHAnsi" w:hAnsi="Times New Roman" w:cs="Times New Roman"/>
          <w:lang w:eastAsia="en-US"/>
        </w:rPr>
        <w:t>. Оформление протокола, предусмотренного частью 14.6 настоящего подраздела, не требуется.</w:t>
      </w:r>
    </w:p>
    <w:p w14:paraId="4CED8943" w14:textId="77777777" w:rsidR="00B84BF8" w:rsidRPr="00B84BF8" w:rsidRDefault="00B84BF8" w:rsidP="00B84BF8">
      <w:pPr>
        <w:autoSpaceDE w:val="0"/>
        <w:autoSpaceDN w:val="0"/>
        <w:adjustRightInd w:val="0"/>
        <w:spacing w:before="120" w:after="0" w:line="240" w:lineRule="auto"/>
        <w:ind w:firstLine="567"/>
        <w:jc w:val="center"/>
        <w:rPr>
          <w:rFonts w:ascii="Times New Roman" w:eastAsia="Calibri" w:hAnsi="Times New Roman" w:cs="Times New Roman"/>
          <w:b/>
          <w:lang w:eastAsia="en-US"/>
        </w:rPr>
      </w:pPr>
      <w:r w:rsidRPr="00B84BF8">
        <w:rPr>
          <w:rFonts w:ascii="Times New Roman" w:eastAsia="Calibri" w:hAnsi="Times New Roman" w:cs="Times New Roman"/>
          <w:b/>
          <w:bCs/>
          <w:lang w:eastAsia="en-US"/>
        </w:rPr>
        <w:t>Подраздел</w:t>
      </w:r>
      <w:r w:rsidRPr="00B84BF8">
        <w:rPr>
          <w:rFonts w:ascii="Times New Roman" w:eastAsia="Calibri" w:hAnsi="Times New Roman" w:cs="Times New Roman"/>
          <w:b/>
          <w:lang w:eastAsia="en-US"/>
        </w:rPr>
        <w:t xml:space="preserve"> 15. </w:t>
      </w:r>
    </w:p>
    <w:p w14:paraId="4FB7A369" w14:textId="77777777" w:rsidR="00B84BF8" w:rsidRPr="00B84BF8" w:rsidRDefault="00B84BF8" w:rsidP="00B84BF8">
      <w:pPr>
        <w:autoSpaceDE w:val="0"/>
        <w:autoSpaceDN w:val="0"/>
        <w:adjustRightInd w:val="0"/>
        <w:spacing w:after="0" w:line="240" w:lineRule="auto"/>
        <w:ind w:firstLine="567"/>
        <w:jc w:val="center"/>
        <w:rPr>
          <w:rFonts w:ascii="Times New Roman" w:eastAsia="Calibri" w:hAnsi="Times New Roman" w:cs="Times New Roman"/>
          <w:b/>
          <w:lang w:eastAsia="en-US"/>
        </w:rPr>
      </w:pPr>
      <w:r w:rsidRPr="00B84BF8">
        <w:rPr>
          <w:rFonts w:ascii="Times New Roman" w:eastAsia="Calibri" w:hAnsi="Times New Roman" w:cs="Times New Roman"/>
          <w:b/>
          <w:lang w:eastAsia="en-US"/>
        </w:rPr>
        <w:t>Порядок проведения электронного аукциона</w:t>
      </w:r>
    </w:p>
    <w:p w14:paraId="5304C557"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Calibri" w:hAnsi="Times New Roman" w:cs="Times New Roman"/>
          <w:lang w:eastAsia="en-US"/>
        </w:rPr>
        <w:t>15.1. В электронном аукционе могут участвовать только зарегистрированные в единой информационной системе, аккредитованные на электронной площадке и допущенные к участию в таком аукционе его участники.</w:t>
      </w:r>
    </w:p>
    <w:p w14:paraId="79137E68"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Calibri" w:hAnsi="Times New Roman" w:cs="Times New Roman"/>
          <w:lang w:eastAsia="en-US"/>
        </w:rPr>
        <w:t>15.2. Электронный аукцион проводится на электронной площадке в день, указанный в извещении о проведении электронного аукциона и Информационной карте документации. Время начала проведения электронного аукциона устанавливается оператором электронной площадки.</w:t>
      </w:r>
    </w:p>
    <w:p w14:paraId="7BE559E2"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Calibri" w:hAnsi="Times New Roman" w:cs="Times New Roman"/>
          <w:lang w:eastAsia="en-US"/>
        </w:rPr>
        <w:t xml:space="preserve">15.3. Днем проведения электронного аукциона является рабочий день, следующий за датой окончания срока рассмотрения первых частей заявок на участие в таком аукционе. При этом электронный аукцион в случае включения в документацию о закупке в соответствии с пунктом 8 части 1 статьи 33 </w:t>
      </w:r>
      <w:r w:rsidRPr="00B84BF8">
        <w:rPr>
          <w:rFonts w:ascii="Times New Roman" w:eastAsia="Calibri" w:hAnsi="Times New Roman" w:cs="Times New Roman"/>
          <w:bCs/>
          <w:lang w:eastAsia="en-US"/>
        </w:rPr>
        <w:t>Федерального закона № 44-ФЗ</w:t>
      </w:r>
      <w:r w:rsidRPr="00B84BF8">
        <w:rPr>
          <w:rFonts w:ascii="Times New Roman" w:eastAsia="Calibri" w:hAnsi="Times New Roman" w:cs="Times New Roman"/>
          <w:lang w:eastAsia="en-US"/>
        </w:rPr>
        <w:t xml:space="preserve"> проектной документации проводится через четыре часа после окончания срока подачи заявок на участие в указанном электронном аукционе.</w:t>
      </w:r>
    </w:p>
    <w:p w14:paraId="28B627EB"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Calibri" w:hAnsi="Times New Roman" w:cs="Times New Roman"/>
          <w:lang w:eastAsia="en-US"/>
        </w:rPr>
        <w:t>15.4. Аукцион проводится в порядке, установленном статьей 68 Федерального закона № 44-ФЗ.</w:t>
      </w:r>
    </w:p>
    <w:p w14:paraId="6F261CBD"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Calibri" w:hAnsi="Times New Roman" w:cs="Times New Roman"/>
          <w:lang w:eastAsia="en-US"/>
        </w:rPr>
        <w:t>15.5. Последствия признания электронного аукциона несостоявшимся предусмотрены статьей 71 Федерального закона № 44-ФЗ.</w:t>
      </w:r>
    </w:p>
    <w:p w14:paraId="24296B9C" w14:textId="77777777" w:rsidR="00B84BF8" w:rsidRPr="00B84BF8" w:rsidRDefault="00B84BF8" w:rsidP="00B84BF8">
      <w:pPr>
        <w:autoSpaceDE w:val="0"/>
        <w:autoSpaceDN w:val="0"/>
        <w:adjustRightInd w:val="0"/>
        <w:spacing w:before="120" w:after="0" w:line="240" w:lineRule="auto"/>
        <w:ind w:firstLine="567"/>
        <w:jc w:val="center"/>
        <w:rPr>
          <w:rFonts w:ascii="Times New Roman" w:eastAsia="Calibri" w:hAnsi="Times New Roman" w:cs="Times New Roman"/>
          <w:b/>
          <w:lang w:eastAsia="en-US"/>
        </w:rPr>
      </w:pPr>
      <w:r w:rsidRPr="00B84BF8">
        <w:rPr>
          <w:rFonts w:ascii="Times New Roman" w:eastAsia="Calibri" w:hAnsi="Times New Roman" w:cs="Times New Roman"/>
          <w:b/>
          <w:bCs/>
          <w:lang w:eastAsia="en-US"/>
        </w:rPr>
        <w:t>Подраздел</w:t>
      </w:r>
      <w:r w:rsidRPr="00B84BF8">
        <w:rPr>
          <w:rFonts w:ascii="Times New Roman" w:eastAsia="Calibri" w:hAnsi="Times New Roman" w:cs="Times New Roman"/>
          <w:b/>
          <w:lang w:eastAsia="en-US"/>
        </w:rPr>
        <w:t xml:space="preserve"> 16. </w:t>
      </w:r>
    </w:p>
    <w:p w14:paraId="6411F757" w14:textId="77777777" w:rsidR="00B84BF8" w:rsidRPr="00B84BF8" w:rsidRDefault="00B84BF8" w:rsidP="00B84BF8">
      <w:pPr>
        <w:autoSpaceDE w:val="0"/>
        <w:autoSpaceDN w:val="0"/>
        <w:adjustRightInd w:val="0"/>
        <w:spacing w:after="0" w:line="240" w:lineRule="auto"/>
        <w:ind w:firstLine="567"/>
        <w:jc w:val="center"/>
        <w:rPr>
          <w:rFonts w:ascii="Times New Roman" w:eastAsia="Calibri" w:hAnsi="Times New Roman" w:cs="Times New Roman"/>
          <w:b/>
          <w:lang w:eastAsia="en-US"/>
        </w:rPr>
      </w:pPr>
      <w:r w:rsidRPr="00B84BF8">
        <w:rPr>
          <w:rFonts w:ascii="Times New Roman" w:eastAsia="Calibri" w:hAnsi="Times New Roman" w:cs="Times New Roman"/>
          <w:b/>
          <w:lang w:eastAsia="en-US"/>
        </w:rPr>
        <w:t>Порядок рассмотрения вторых частей заявок на участие в электронном аукционе</w:t>
      </w:r>
    </w:p>
    <w:p w14:paraId="204AC33D"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bCs/>
          <w:lang w:eastAsia="en-US"/>
        </w:rPr>
      </w:pPr>
      <w:r w:rsidRPr="00B84BF8">
        <w:rPr>
          <w:rFonts w:ascii="Times New Roman" w:eastAsia="Calibri" w:hAnsi="Times New Roman" w:cs="Times New Roman"/>
          <w:bCs/>
          <w:lang w:eastAsia="en-US"/>
        </w:rPr>
        <w:t xml:space="preserve">16.1. Аукционная комиссия рассматривает вторые части заявок на участие в электронном аукционе, информацию и электронные документы, направленные в Уполномоченное учреждение, Заказчику оператором электронной площадки в соответствии с частью 19 статьи 68 </w:t>
      </w:r>
      <w:r w:rsidRPr="00B84BF8">
        <w:rPr>
          <w:rFonts w:ascii="Times New Roman" w:eastAsia="Calibri" w:hAnsi="Times New Roman" w:cs="Times New Roman"/>
          <w:lang w:eastAsia="en-US"/>
        </w:rPr>
        <w:t>Федерального закона № 44-ФЗ</w:t>
      </w:r>
      <w:r w:rsidRPr="00B84BF8">
        <w:rPr>
          <w:rFonts w:ascii="Times New Roman" w:eastAsia="Calibri" w:hAnsi="Times New Roman" w:cs="Times New Roman"/>
          <w:bCs/>
          <w:lang w:eastAsia="en-US"/>
        </w:rPr>
        <w:t>, в части соответствия их требованиям, установленным документацией.</w:t>
      </w:r>
    </w:p>
    <w:p w14:paraId="6F30AD96"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bCs/>
          <w:lang w:eastAsia="en-US"/>
        </w:rPr>
      </w:pPr>
      <w:r w:rsidRPr="00B84BF8">
        <w:rPr>
          <w:rFonts w:ascii="Times New Roman" w:eastAsia="Calibri" w:hAnsi="Times New Roman" w:cs="Times New Roman"/>
          <w:bCs/>
          <w:lang w:eastAsia="en-US"/>
        </w:rPr>
        <w:t xml:space="preserve">16.2. Аукционной комиссией 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 электронном аукционе требованиям, установленным документацией, в порядке и по основаниям, которые предусмотрены настоящим подразделом. </w:t>
      </w:r>
    </w:p>
    <w:p w14:paraId="398036B3"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bCs/>
          <w:lang w:eastAsia="en-US"/>
        </w:rPr>
      </w:pPr>
      <w:r w:rsidRPr="00B84BF8">
        <w:rPr>
          <w:rFonts w:ascii="Times New Roman" w:eastAsia="Calibri" w:hAnsi="Times New Roman" w:cs="Times New Roman"/>
          <w:bCs/>
          <w:lang w:eastAsia="en-US"/>
        </w:rPr>
        <w:t>16.3. Общий срок рассмотрения вторых частей заявок на участие в электронном аукционе не может превышать три рабочих дня с даты размещения на электронной площадке протокола проведения электронного аукциона.</w:t>
      </w:r>
    </w:p>
    <w:p w14:paraId="06BF3764"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bCs/>
          <w:lang w:eastAsia="en-US"/>
        </w:rPr>
      </w:pPr>
      <w:bookmarkStart w:id="11" w:name="Par5"/>
      <w:bookmarkEnd w:id="11"/>
      <w:r w:rsidRPr="00B84BF8">
        <w:rPr>
          <w:rFonts w:ascii="Times New Roman" w:eastAsia="Calibri" w:hAnsi="Times New Roman" w:cs="Times New Roman"/>
          <w:bCs/>
          <w:lang w:eastAsia="en-US"/>
        </w:rPr>
        <w:t>16.4. Заявка на участие в электронном аукционе признается не соответствующей требованиям, установленным документацией, в случае:</w:t>
      </w:r>
    </w:p>
    <w:p w14:paraId="70BC99F1"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bCs/>
          <w:lang w:eastAsia="en-US"/>
        </w:rPr>
      </w:pPr>
      <w:r w:rsidRPr="00B84BF8">
        <w:rPr>
          <w:rFonts w:ascii="Times New Roman" w:eastAsia="Calibri" w:hAnsi="Times New Roman" w:cs="Times New Roman"/>
          <w:bCs/>
          <w:lang w:eastAsia="en-US"/>
        </w:rPr>
        <w:t xml:space="preserve">1) непредставления документов и информации, которые предусмотрены частями 12.14, 12.3 или 12.3.1, 12.5, 12.8.2 </w:t>
      </w:r>
      <w:r w:rsidRPr="00B84BF8">
        <w:rPr>
          <w:rFonts w:ascii="Times New Roman" w:eastAsia="Calibri" w:hAnsi="Times New Roman" w:cs="Times New Roman"/>
          <w:lang w:eastAsia="zh-CN"/>
        </w:rPr>
        <w:t xml:space="preserve">раздела </w:t>
      </w:r>
      <w:r w:rsidRPr="00B84BF8">
        <w:rPr>
          <w:rFonts w:ascii="Times New Roman" w:eastAsia="Calibri" w:hAnsi="Times New Roman" w:cs="Times New Roman"/>
          <w:lang w:val="en-US" w:eastAsia="zh-CN"/>
        </w:rPr>
        <w:t>I</w:t>
      </w:r>
      <w:r w:rsidRPr="00B84BF8">
        <w:rPr>
          <w:rFonts w:ascii="Times New Roman" w:eastAsia="Calibri" w:hAnsi="Times New Roman" w:cs="Times New Roman"/>
          <w:bCs/>
          <w:lang w:eastAsia="en-US"/>
        </w:rPr>
        <w:t>, несоответствия указанных документов и информации требованиям, установленным документацией, наличия в указанных документах недостоверной информации об участнике электронного аукциона на дату и время окончания срока подачи заявок на участие в аукционе;</w:t>
      </w:r>
    </w:p>
    <w:p w14:paraId="0E6AAF9C"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bCs/>
          <w:lang w:eastAsia="en-US"/>
        </w:rPr>
      </w:pPr>
      <w:r w:rsidRPr="00B84BF8">
        <w:rPr>
          <w:rFonts w:ascii="Times New Roman" w:eastAsia="Calibri" w:hAnsi="Times New Roman" w:cs="Times New Roman"/>
          <w:bCs/>
          <w:lang w:eastAsia="en-US"/>
        </w:rPr>
        <w:t xml:space="preserve">2) несоответствия участника электронного аукциона требованиям, установленным в соответствии с </w:t>
      </w:r>
      <w:r w:rsidRPr="00B84BF8">
        <w:rPr>
          <w:rFonts w:ascii="Times New Roman" w:eastAsia="Calibri" w:hAnsi="Times New Roman" w:cs="Times New Roman"/>
          <w:b/>
          <w:bCs/>
          <w:lang w:eastAsia="en-US"/>
        </w:rPr>
        <w:t xml:space="preserve">частью 2.2, частями 2.3, 2.4 и 2.5 (при наличии таких требований) </w:t>
      </w:r>
      <w:r w:rsidRPr="00B84BF8">
        <w:rPr>
          <w:rFonts w:ascii="Times New Roman" w:eastAsia="Calibri" w:hAnsi="Times New Roman" w:cs="Times New Roman"/>
          <w:lang w:eastAsia="zh-CN"/>
        </w:rPr>
        <w:t xml:space="preserve">раздела </w:t>
      </w:r>
      <w:r w:rsidRPr="00B84BF8">
        <w:rPr>
          <w:rFonts w:ascii="Times New Roman" w:eastAsia="Calibri" w:hAnsi="Times New Roman" w:cs="Times New Roman"/>
          <w:lang w:val="en-US" w:eastAsia="zh-CN"/>
        </w:rPr>
        <w:t>I</w:t>
      </w:r>
      <w:r w:rsidRPr="00B84BF8">
        <w:rPr>
          <w:rFonts w:ascii="Times New Roman" w:eastAsia="Calibri" w:hAnsi="Times New Roman" w:cs="Times New Roman"/>
          <w:bCs/>
          <w:lang w:eastAsia="en-US"/>
        </w:rPr>
        <w:t>;</w:t>
      </w:r>
    </w:p>
    <w:p w14:paraId="2DDFAD4B"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bCs/>
          <w:lang w:eastAsia="en-US"/>
        </w:rPr>
      </w:pPr>
      <w:r w:rsidRPr="00B84BF8">
        <w:rPr>
          <w:rFonts w:ascii="Times New Roman" w:eastAsia="Calibri" w:hAnsi="Times New Roman" w:cs="Times New Roman"/>
          <w:bCs/>
          <w:lang w:eastAsia="en-US"/>
        </w:rPr>
        <w:t xml:space="preserve">3) </w:t>
      </w:r>
      <w:r w:rsidRPr="00B84BF8">
        <w:rPr>
          <w:rFonts w:ascii="Times New Roman" w:eastAsiaTheme="minorHAnsi" w:hAnsi="Times New Roman" w:cs="Times New Roman"/>
          <w:lang w:eastAsia="en-US"/>
        </w:rPr>
        <w:t xml:space="preserve">предусмотренном нормативными правовыми актами, принятыми в соответствии со статьей 14 Федерального закона </w:t>
      </w:r>
      <w:r w:rsidRPr="00B84BF8">
        <w:rPr>
          <w:rFonts w:ascii="Times New Roman" w:eastAsia="Calibri" w:hAnsi="Times New Roman" w:cs="Times New Roman"/>
          <w:lang w:eastAsia="en-US"/>
        </w:rPr>
        <w:t>№ 44-ФЗ.</w:t>
      </w:r>
    </w:p>
    <w:p w14:paraId="7907E3DE"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r w:rsidRPr="00B84BF8">
        <w:rPr>
          <w:rFonts w:ascii="Times New Roman" w:eastAsiaTheme="minorHAnsi" w:hAnsi="Times New Roman" w:cs="Times New Roman"/>
          <w:lang w:eastAsia="en-US"/>
        </w:rPr>
        <w:t xml:space="preserve">16.5. Принятие решения о несоответствии заявки на участие в электронном аукционе требованиям, установленным документацией, по основаниям, не предусмотренным частью 16.4 настоящего подраздела, не допускается. Заявка на участие в электронном аукционе не может быть признана не соответствующей требованиям, установленным документацией, в связи с отсутствием в ней информации и электронных документов, предусмотренных пунктом 5 части 12.5 </w:t>
      </w:r>
      <w:r w:rsidRPr="00B84BF8">
        <w:rPr>
          <w:rFonts w:ascii="Times New Roman" w:eastAsia="Calibri" w:hAnsi="Times New Roman" w:cs="Times New Roman"/>
          <w:lang w:eastAsia="zh-CN"/>
        </w:rPr>
        <w:t xml:space="preserve">раздела </w:t>
      </w:r>
      <w:r w:rsidRPr="00B84BF8">
        <w:rPr>
          <w:rFonts w:ascii="Times New Roman" w:eastAsia="Calibri" w:hAnsi="Times New Roman" w:cs="Times New Roman"/>
          <w:lang w:val="en-US" w:eastAsia="zh-CN"/>
        </w:rPr>
        <w:t>I</w:t>
      </w:r>
      <w:r w:rsidRPr="00B84BF8">
        <w:rPr>
          <w:rFonts w:ascii="Times New Roman" w:eastAsiaTheme="minorHAnsi" w:hAnsi="Times New Roman" w:cs="Times New Roman"/>
          <w:lang w:eastAsia="en-US"/>
        </w:rPr>
        <w:t xml:space="preserve">, а также пунктом 6 части 12.5 </w:t>
      </w:r>
      <w:r w:rsidRPr="00B84BF8">
        <w:rPr>
          <w:rFonts w:ascii="Times New Roman" w:eastAsia="Calibri" w:hAnsi="Times New Roman" w:cs="Times New Roman"/>
          <w:lang w:eastAsia="zh-CN"/>
        </w:rPr>
        <w:t xml:space="preserve">раздела </w:t>
      </w:r>
      <w:r w:rsidRPr="00B84BF8">
        <w:rPr>
          <w:rFonts w:ascii="Times New Roman" w:eastAsia="Calibri" w:hAnsi="Times New Roman" w:cs="Times New Roman"/>
          <w:lang w:val="en-US" w:eastAsia="zh-CN"/>
        </w:rPr>
        <w:t>I</w:t>
      </w:r>
      <w:r w:rsidRPr="00B84BF8">
        <w:rPr>
          <w:rFonts w:ascii="Times New Roman" w:eastAsiaTheme="minorHAnsi" w:hAnsi="Times New Roman" w:cs="Times New Roman"/>
          <w:lang w:eastAsia="en-US"/>
        </w:rPr>
        <w:t>, за исключением случая закупки товаров, работ, услуг, в отношении которых установлен запрет, предусмотренный статьей 14 Федерального закона № 44-ФЗ.</w:t>
      </w:r>
    </w:p>
    <w:p w14:paraId="3EBDC2BF"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bCs/>
          <w:lang w:eastAsia="en-US"/>
        </w:rPr>
      </w:pPr>
      <w:r w:rsidRPr="00B84BF8">
        <w:rPr>
          <w:rFonts w:ascii="Times New Roman" w:eastAsia="Calibri" w:hAnsi="Times New Roman" w:cs="Times New Roman"/>
          <w:bCs/>
          <w:lang w:eastAsia="en-US"/>
        </w:rPr>
        <w:t xml:space="preserve">16.6. Результаты рассмотрения заявок на участие в электронном аукционе фиксируются в протоколе подведения итогов электронного аукциона. </w:t>
      </w:r>
    </w:p>
    <w:p w14:paraId="10E4E00C"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r w:rsidRPr="00B84BF8">
        <w:rPr>
          <w:rFonts w:ascii="Times New Roman" w:eastAsia="Calibri" w:hAnsi="Times New Roman" w:cs="Times New Roman"/>
          <w:bCs/>
          <w:lang w:eastAsia="en-US"/>
        </w:rPr>
        <w:t xml:space="preserve">16.7. Любой участник электронного аукциона, за исключением его участников, заявки на участие в аукционе которых получили первые три порядковых номера в соответствии с протоколом подведения итогов электронного аукциона, вправе отозвать заявку на участие в аукционе, направив уведомление об этом оператору электронной площадки, </w:t>
      </w:r>
      <w:r w:rsidRPr="00B84BF8">
        <w:rPr>
          <w:rFonts w:ascii="Times New Roman" w:eastAsiaTheme="minorHAnsi" w:hAnsi="Times New Roman" w:cs="Times New Roman"/>
          <w:lang w:eastAsia="en-US"/>
        </w:rPr>
        <w:t>с момента размещения указанного протокола в единой информационной системе.</w:t>
      </w:r>
    </w:p>
    <w:p w14:paraId="3773EADA"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bCs/>
          <w:lang w:eastAsia="en-US"/>
        </w:rPr>
      </w:pPr>
      <w:r w:rsidRPr="00B84BF8">
        <w:rPr>
          <w:rFonts w:ascii="Times New Roman" w:eastAsia="Calibri" w:hAnsi="Times New Roman" w:cs="Times New Roman"/>
          <w:bCs/>
          <w:lang w:eastAsia="en-US"/>
        </w:rPr>
        <w:lastRenderedPageBreak/>
        <w:t>16.8. Участник электронного аукциона, который предложил наиболее низкую цену контракта, наименьшую сумму цен единиц товара, работы, услуги и заявка на участие в аукционе которого соответствует требованиям, установленным настоящей документацией, признается победителем электронного аукциона.</w:t>
      </w:r>
    </w:p>
    <w:p w14:paraId="75057366"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bCs/>
          <w:lang w:eastAsia="en-US"/>
        </w:rPr>
      </w:pPr>
      <w:r w:rsidRPr="00B84BF8">
        <w:rPr>
          <w:rFonts w:ascii="Times New Roman" w:eastAsia="Calibri" w:hAnsi="Times New Roman" w:cs="Times New Roman"/>
          <w:bCs/>
          <w:lang w:eastAsia="en-US"/>
        </w:rPr>
        <w:t xml:space="preserve">16.9. В случае, предусмотренном </w:t>
      </w:r>
      <w:r w:rsidRPr="00B84BF8">
        <w:rPr>
          <w:rFonts w:ascii="Times New Roman" w:eastAsia="Calibri" w:hAnsi="Times New Roman" w:cs="Times New Roman"/>
          <w:bCs/>
          <w:lang w:eastAsia="zh-CN"/>
        </w:rPr>
        <w:t>частью 23 статьи 68</w:t>
      </w:r>
      <w:r w:rsidRPr="00B84BF8">
        <w:rPr>
          <w:rFonts w:ascii="Times New Roman" w:eastAsia="Calibri" w:hAnsi="Times New Roman" w:cs="Times New Roman"/>
          <w:bCs/>
          <w:lang w:eastAsia="en-US"/>
        </w:rPr>
        <w:t xml:space="preserve"> </w:t>
      </w:r>
      <w:r w:rsidRPr="00B84BF8">
        <w:rPr>
          <w:rFonts w:ascii="Times New Roman" w:eastAsia="Calibri" w:hAnsi="Times New Roman" w:cs="Times New Roman"/>
          <w:lang w:eastAsia="en-US"/>
        </w:rPr>
        <w:t>Федерального закона № 44-ФЗ</w:t>
      </w:r>
      <w:r w:rsidRPr="00B84BF8">
        <w:rPr>
          <w:rFonts w:ascii="Times New Roman" w:eastAsia="Calibri" w:hAnsi="Times New Roman" w:cs="Times New Roman"/>
          <w:bCs/>
          <w:lang w:eastAsia="en-US"/>
        </w:rPr>
        <w:t>, победителем электронного аукциона признается его участник, который предложил наиболее высокую цену за право заключения контракта и заявка на участие в таком аукционе которого соответствует требованиям, установленным документацией.</w:t>
      </w:r>
    </w:p>
    <w:p w14:paraId="6D2917D3" w14:textId="77777777" w:rsidR="00B84BF8" w:rsidRPr="00B84BF8" w:rsidRDefault="00B84BF8" w:rsidP="00B84BF8">
      <w:pPr>
        <w:autoSpaceDE w:val="0"/>
        <w:autoSpaceDN w:val="0"/>
        <w:adjustRightInd w:val="0"/>
        <w:spacing w:before="120" w:after="0" w:line="240" w:lineRule="auto"/>
        <w:ind w:firstLine="567"/>
        <w:contextualSpacing/>
        <w:jc w:val="center"/>
        <w:rPr>
          <w:rFonts w:ascii="Times New Roman" w:eastAsia="Calibri" w:hAnsi="Times New Roman" w:cs="Times New Roman"/>
          <w:b/>
          <w:bCs/>
          <w:lang w:eastAsia="en-US"/>
        </w:rPr>
      </w:pPr>
    </w:p>
    <w:p w14:paraId="5C83D896" w14:textId="77777777" w:rsidR="00B84BF8" w:rsidRPr="00B84BF8" w:rsidRDefault="00B84BF8" w:rsidP="00B84BF8">
      <w:pPr>
        <w:autoSpaceDE w:val="0"/>
        <w:autoSpaceDN w:val="0"/>
        <w:adjustRightInd w:val="0"/>
        <w:spacing w:before="120" w:after="0" w:line="240" w:lineRule="auto"/>
        <w:ind w:firstLine="567"/>
        <w:contextualSpacing/>
        <w:jc w:val="center"/>
        <w:rPr>
          <w:rFonts w:ascii="Times New Roman" w:eastAsia="Calibri" w:hAnsi="Times New Roman" w:cs="Times New Roman"/>
          <w:b/>
          <w:lang w:eastAsia="en-US"/>
        </w:rPr>
      </w:pPr>
      <w:r w:rsidRPr="00B84BF8">
        <w:rPr>
          <w:rFonts w:ascii="Times New Roman" w:eastAsia="Calibri" w:hAnsi="Times New Roman" w:cs="Times New Roman"/>
          <w:b/>
          <w:bCs/>
          <w:lang w:eastAsia="en-US"/>
        </w:rPr>
        <w:t>Подраздел</w:t>
      </w:r>
      <w:r w:rsidRPr="00B84BF8">
        <w:rPr>
          <w:rFonts w:ascii="Times New Roman" w:eastAsia="Calibri" w:hAnsi="Times New Roman" w:cs="Times New Roman"/>
          <w:b/>
          <w:lang w:eastAsia="en-US"/>
        </w:rPr>
        <w:t xml:space="preserve"> 17. </w:t>
      </w:r>
    </w:p>
    <w:p w14:paraId="4918D1BA" w14:textId="77777777" w:rsidR="00B84BF8" w:rsidRPr="00B84BF8" w:rsidRDefault="00B84BF8" w:rsidP="00B84BF8">
      <w:pPr>
        <w:autoSpaceDE w:val="0"/>
        <w:autoSpaceDN w:val="0"/>
        <w:adjustRightInd w:val="0"/>
        <w:spacing w:after="0" w:line="240" w:lineRule="auto"/>
        <w:ind w:firstLine="567"/>
        <w:contextualSpacing/>
        <w:jc w:val="center"/>
        <w:rPr>
          <w:rFonts w:ascii="Times New Roman" w:eastAsia="Calibri" w:hAnsi="Times New Roman" w:cs="Times New Roman"/>
          <w:b/>
          <w:bCs/>
          <w:lang w:eastAsia="en-US"/>
        </w:rPr>
      </w:pPr>
      <w:r w:rsidRPr="00B84BF8">
        <w:rPr>
          <w:rFonts w:ascii="Times New Roman" w:eastAsia="Calibri" w:hAnsi="Times New Roman" w:cs="Times New Roman"/>
          <w:b/>
          <w:lang w:eastAsia="en-US"/>
        </w:rPr>
        <w:t xml:space="preserve">Размер обеспечения исполнения контракта, срок и порядок предоставления указанного обеспечения, требования к обеспечению исполнения контракта </w:t>
      </w:r>
      <w:r w:rsidRPr="00B84BF8">
        <w:rPr>
          <w:rFonts w:ascii="Times New Roman" w:eastAsia="Calibri" w:hAnsi="Times New Roman" w:cs="Times New Roman"/>
          <w:b/>
          <w:bCs/>
          <w:lang w:eastAsia="en-US"/>
        </w:rPr>
        <w:t xml:space="preserve">(в том числе условия признания участника закупки уклонившимся от заключения контракта). </w:t>
      </w:r>
    </w:p>
    <w:p w14:paraId="5832A13D" w14:textId="77777777" w:rsidR="00B84BF8" w:rsidRPr="00B84BF8" w:rsidRDefault="00B84BF8" w:rsidP="00B84BF8">
      <w:pPr>
        <w:autoSpaceDE w:val="0"/>
        <w:autoSpaceDN w:val="0"/>
        <w:adjustRightInd w:val="0"/>
        <w:spacing w:after="0" w:line="240" w:lineRule="auto"/>
        <w:ind w:firstLine="567"/>
        <w:contextualSpacing/>
        <w:jc w:val="center"/>
        <w:rPr>
          <w:rFonts w:ascii="Times New Roman" w:eastAsia="Calibri" w:hAnsi="Times New Roman" w:cs="Times New Roman"/>
          <w:b/>
          <w:lang w:eastAsia="en-US"/>
        </w:rPr>
      </w:pPr>
      <w:r w:rsidRPr="00B84BF8">
        <w:rPr>
          <w:rFonts w:ascii="Times New Roman" w:eastAsia="Calibri" w:hAnsi="Times New Roman" w:cs="Times New Roman"/>
          <w:b/>
          <w:bCs/>
          <w:lang w:eastAsia="en-US"/>
        </w:rPr>
        <w:t>Обеспечение гарантийных обязательств</w:t>
      </w:r>
    </w:p>
    <w:p w14:paraId="296084BE" w14:textId="77777777" w:rsidR="00B84BF8" w:rsidRPr="00B84BF8" w:rsidRDefault="00B84BF8" w:rsidP="00B84BF8">
      <w:pPr>
        <w:autoSpaceDE w:val="0"/>
        <w:autoSpaceDN w:val="0"/>
        <w:adjustRightInd w:val="0"/>
        <w:spacing w:after="0" w:line="240" w:lineRule="auto"/>
        <w:ind w:firstLine="567"/>
        <w:contextualSpacing/>
        <w:jc w:val="both"/>
        <w:rPr>
          <w:rFonts w:ascii="Times New Roman" w:eastAsia="Calibri" w:hAnsi="Times New Roman" w:cs="Times New Roman"/>
          <w:lang w:eastAsia="en-US"/>
        </w:rPr>
      </w:pPr>
      <w:r w:rsidRPr="00B84BF8">
        <w:rPr>
          <w:rFonts w:ascii="Times New Roman" w:eastAsia="Calibri" w:hAnsi="Times New Roman" w:cs="Times New Roman"/>
          <w:lang w:eastAsia="en-US"/>
        </w:rPr>
        <w:t>17.1. Исполнение контракта, гарантийные обязательства могут обеспечиваться предоставлением банковской гарантии, выданной банком и соответствующей требованиям статьи 45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банковской гарантии определяются в соответствии с требованиями Федерального закона № 44-ФЗ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 44-ФЗ.</w:t>
      </w:r>
    </w:p>
    <w:p w14:paraId="76D12FDB" w14:textId="77777777" w:rsidR="00B84BF8" w:rsidRPr="00B84BF8" w:rsidRDefault="00B84BF8" w:rsidP="00B84BF8">
      <w:pPr>
        <w:autoSpaceDE w:val="0"/>
        <w:autoSpaceDN w:val="0"/>
        <w:adjustRightInd w:val="0"/>
        <w:spacing w:after="0" w:line="240" w:lineRule="auto"/>
        <w:ind w:firstLine="567"/>
        <w:contextualSpacing/>
        <w:jc w:val="both"/>
        <w:rPr>
          <w:rFonts w:ascii="Times New Roman" w:eastAsia="Calibri" w:hAnsi="Times New Roman" w:cs="Times New Roman"/>
          <w:lang w:eastAsia="en-US"/>
        </w:rPr>
      </w:pPr>
      <w:r w:rsidRPr="00B84BF8">
        <w:rPr>
          <w:rFonts w:ascii="Times New Roman" w:eastAsia="Calibri" w:hAnsi="Times New Roman" w:cs="Times New Roman"/>
          <w:lang w:eastAsia="en-US"/>
        </w:rPr>
        <w:t>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 44-ФЗ.</w:t>
      </w:r>
    </w:p>
    <w:p w14:paraId="5225E5A9" w14:textId="77777777" w:rsidR="00B84BF8" w:rsidRPr="00B84BF8" w:rsidRDefault="00B84BF8" w:rsidP="00B84BF8">
      <w:pPr>
        <w:autoSpaceDE w:val="0"/>
        <w:autoSpaceDN w:val="0"/>
        <w:adjustRightInd w:val="0"/>
        <w:spacing w:after="0" w:line="240" w:lineRule="auto"/>
        <w:ind w:firstLine="567"/>
        <w:contextualSpacing/>
        <w:jc w:val="both"/>
        <w:rPr>
          <w:rFonts w:ascii="Times New Roman" w:eastAsia="Calibri" w:hAnsi="Times New Roman" w:cs="Times New Roman"/>
          <w:b/>
          <w:lang w:eastAsia="en-US"/>
        </w:rPr>
      </w:pPr>
      <w:r w:rsidRPr="00B84BF8">
        <w:rPr>
          <w:rFonts w:ascii="Times New Roman" w:eastAsia="Calibri" w:hAnsi="Times New Roman" w:cs="Times New Roman"/>
          <w:lang w:eastAsia="en-US"/>
        </w:rPr>
        <w:t xml:space="preserve">В случае </w:t>
      </w:r>
      <w:proofErr w:type="spellStart"/>
      <w:r w:rsidRPr="00B84BF8">
        <w:rPr>
          <w:rFonts w:ascii="Times New Roman" w:eastAsia="Calibri" w:hAnsi="Times New Roman" w:cs="Times New Roman"/>
          <w:lang w:eastAsia="en-US"/>
        </w:rPr>
        <w:t>непредоставления</w:t>
      </w:r>
      <w:proofErr w:type="spellEnd"/>
      <w:r w:rsidRPr="00B84BF8">
        <w:rPr>
          <w:rFonts w:ascii="Times New Roman" w:eastAsia="Calibri" w:hAnsi="Times New Roman" w:cs="Times New Roman"/>
          <w:lang w:eastAsia="en-US"/>
        </w:rPr>
        <w:t xml:space="preserve"> участником закупки, с которым заключается контракт, обеспечения исполнения контракта в срок, установленный для заключения контракта, </w:t>
      </w:r>
      <w:r w:rsidRPr="00B84BF8">
        <w:rPr>
          <w:rFonts w:ascii="Times New Roman" w:eastAsia="Calibri" w:hAnsi="Times New Roman" w:cs="Times New Roman"/>
          <w:b/>
          <w:lang w:eastAsia="en-US"/>
        </w:rPr>
        <w:t>такой участник считается уклонившимся от заключения контракта.</w:t>
      </w:r>
    </w:p>
    <w:p w14:paraId="12E85D0A" w14:textId="77777777" w:rsidR="00B84BF8" w:rsidRPr="00B84BF8" w:rsidRDefault="00B84BF8" w:rsidP="00B84BF8">
      <w:pPr>
        <w:autoSpaceDE w:val="0"/>
        <w:autoSpaceDN w:val="0"/>
        <w:adjustRightInd w:val="0"/>
        <w:spacing w:after="0" w:line="240" w:lineRule="auto"/>
        <w:ind w:firstLine="567"/>
        <w:contextualSpacing/>
        <w:jc w:val="both"/>
        <w:rPr>
          <w:rFonts w:ascii="Times New Roman" w:eastAsia="Calibri" w:hAnsi="Times New Roman" w:cs="Times New Roman"/>
          <w:b/>
          <w:lang w:eastAsia="en-US"/>
        </w:rPr>
      </w:pPr>
      <w:r w:rsidRPr="00B84BF8">
        <w:rPr>
          <w:rFonts w:ascii="Times New Roman" w:eastAsiaTheme="minorHAnsi" w:hAnsi="Times New Roman" w:cs="Times New Roman"/>
          <w:lang w:eastAsia="en-US"/>
        </w:rPr>
        <w:t xml:space="preserve">17.1.1. </w:t>
      </w:r>
      <w:r w:rsidRPr="00B84BF8">
        <w:rPr>
          <w:rFonts w:ascii="Times New Roman" w:eastAsiaTheme="minorHAnsi" w:hAnsi="Times New Roman" w:cs="Times New Roman"/>
          <w:b/>
          <w:i/>
          <w:lang w:eastAsia="en-US"/>
        </w:rPr>
        <w:t xml:space="preserve">Размер обеспечения исполнения контракта, требование об обеспечении гарантийных обязательств </w:t>
      </w:r>
      <w:r w:rsidRPr="00B84BF8">
        <w:rPr>
          <w:rFonts w:ascii="Times New Roman" w:eastAsiaTheme="minorHAnsi" w:hAnsi="Times New Roman" w:cs="Times New Roman"/>
          <w:b/>
          <w:bCs/>
          <w:i/>
          <w:lang w:eastAsia="en-US"/>
        </w:rPr>
        <w:t>указываются в Информационной карте документации</w:t>
      </w:r>
      <w:r w:rsidRPr="00B84BF8">
        <w:rPr>
          <w:rFonts w:ascii="Times New Roman" w:eastAsiaTheme="minorHAnsi" w:hAnsi="Times New Roman" w:cs="Times New Roman"/>
          <w:lang w:eastAsia="en-US"/>
        </w:rPr>
        <w:t>. Размер обеспечения гарантийных обязательств не может превышать десять процентов начальной (максимальной) цены контракта.</w:t>
      </w:r>
    </w:p>
    <w:p w14:paraId="7745F789" w14:textId="77777777" w:rsidR="00B84BF8" w:rsidRPr="00B84BF8" w:rsidRDefault="00B84BF8" w:rsidP="00B84BF8">
      <w:pPr>
        <w:autoSpaceDE w:val="0"/>
        <w:autoSpaceDN w:val="0"/>
        <w:adjustRightInd w:val="0"/>
        <w:spacing w:after="0" w:line="240" w:lineRule="auto"/>
        <w:ind w:firstLine="567"/>
        <w:contextualSpacing/>
        <w:jc w:val="both"/>
        <w:rPr>
          <w:rFonts w:ascii="Times New Roman" w:eastAsia="Calibri" w:hAnsi="Times New Roman" w:cs="Times New Roman"/>
          <w:b/>
          <w:lang w:eastAsia="en-US"/>
        </w:rPr>
      </w:pPr>
      <w:r w:rsidRPr="00B84BF8">
        <w:rPr>
          <w:rFonts w:ascii="Times New Roman" w:eastAsiaTheme="minorHAnsi" w:hAnsi="Times New Roman" w:cs="Times New Roman"/>
          <w:lang w:eastAsia="en-US"/>
        </w:rPr>
        <w:t xml:space="preserve">В случае,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статьи 37 Федерального закона № 44-ФЗ. </w:t>
      </w:r>
    </w:p>
    <w:p w14:paraId="523637BB" w14:textId="77777777" w:rsidR="00B84BF8" w:rsidRPr="00B84BF8" w:rsidRDefault="00B84BF8" w:rsidP="00B84BF8">
      <w:pPr>
        <w:autoSpaceDE w:val="0"/>
        <w:autoSpaceDN w:val="0"/>
        <w:adjustRightInd w:val="0"/>
        <w:spacing w:after="0" w:line="240" w:lineRule="auto"/>
        <w:ind w:firstLine="567"/>
        <w:contextualSpacing/>
        <w:jc w:val="both"/>
        <w:rPr>
          <w:rFonts w:ascii="Times New Roman" w:eastAsiaTheme="minorHAnsi" w:hAnsi="Times New Roman" w:cs="Times New Roman"/>
          <w:lang w:eastAsia="en-US"/>
        </w:rPr>
      </w:pPr>
      <w:r w:rsidRPr="00B84BF8">
        <w:rPr>
          <w:rFonts w:ascii="Times New Roman" w:eastAsiaTheme="minorHAnsi" w:hAnsi="Times New Roman" w:cs="Times New Roman"/>
          <w:lang w:eastAsia="en-US"/>
        </w:rPr>
        <w:t>Если контракт заключается по результатам определения поставщика (подрядчика, исполнителя) в соответствии с пунктом 1 части 1 статьи 30 Федерального закона № 44-ФЗ и заказчиком установлено требование обеспечения исполнения контракта, размер такого обеспечения устанавливается в соответствии с частями 6 и 6.1 статьи 96 Федерального закона № 44-ФЗ от цены контракта, по которой в соответствии с настоящим Федеральным законом заключается контракт.</w:t>
      </w:r>
    </w:p>
    <w:p w14:paraId="0504EF9B"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r w:rsidRPr="00B84BF8">
        <w:rPr>
          <w:rFonts w:ascii="Times New Roman" w:eastAsiaTheme="minorHAnsi" w:hAnsi="Times New Roman" w:cs="Times New Roman"/>
          <w:lang w:eastAsia="en-US"/>
        </w:rPr>
        <w:t>17.1.2.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14:paraId="2968CBA7"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r w:rsidRPr="00B84BF8">
        <w:rPr>
          <w:rFonts w:ascii="Times New Roman" w:eastAsiaTheme="minorHAnsi" w:hAnsi="Times New Roman" w:cs="Times New Roman"/>
          <w:lang w:eastAsia="en-US"/>
        </w:rPr>
        <w:t>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статьи 96 Федерального закона № 44-ФЗ.</w:t>
      </w:r>
    </w:p>
    <w:p w14:paraId="34597DF1" w14:textId="77777777" w:rsidR="00B84BF8" w:rsidRPr="00B84BF8" w:rsidRDefault="00B84BF8" w:rsidP="00B84BF8">
      <w:pPr>
        <w:autoSpaceDE w:val="0"/>
        <w:autoSpaceDN w:val="0"/>
        <w:adjustRightInd w:val="0"/>
        <w:spacing w:after="0" w:line="240" w:lineRule="auto"/>
        <w:ind w:firstLine="567"/>
        <w:contextualSpacing/>
        <w:jc w:val="both"/>
        <w:rPr>
          <w:rFonts w:ascii="Times New Roman" w:eastAsia="Calibri" w:hAnsi="Times New Roman" w:cs="Times New Roman"/>
          <w:lang w:eastAsia="en-US"/>
        </w:rPr>
      </w:pPr>
      <w:r w:rsidRPr="00B84BF8">
        <w:rPr>
          <w:rFonts w:ascii="Times New Roman" w:eastAsia="Calibri" w:hAnsi="Times New Roman" w:cs="Times New Roman"/>
          <w:lang w:eastAsia="en-US"/>
        </w:rPr>
        <w:t>17.1.3. Положения настоящего подраздела об обеспечении исполнения контракта, включая положения о предоставлении такого обеспечения с учетом положений статьи 37 Федерального закона № 44-ФЗ, об обеспечении гарантийных обязательств не применяются в случае:</w:t>
      </w:r>
    </w:p>
    <w:p w14:paraId="684149D6" w14:textId="77777777" w:rsidR="00B84BF8" w:rsidRPr="00B84BF8" w:rsidRDefault="00B84BF8" w:rsidP="00B84BF8">
      <w:pPr>
        <w:autoSpaceDE w:val="0"/>
        <w:autoSpaceDN w:val="0"/>
        <w:adjustRightInd w:val="0"/>
        <w:spacing w:after="0" w:line="240" w:lineRule="auto"/>
        <w:ind w:firstLine="567"/>
        <w:contextualSpacing/>
        <w:jc w:val="both"/>
        <w:rPr>
          <w:rFonts w:ascii="Times New Roman" w:eastAsia="Calibri" w:hAnsi="Times New Roman" w:cs="Times New Roman"/>
          <w:lang w:eastAsia="en-US"/>
        </w:rPr>
      </w:pPr>
      <w:r w:rsidRPr="00B84BF8">
        <w:rPr>
          <w:rFonts w:ascii="Times New Roman" w:eastAsia="Calibri" w:hAnsi="Times New Roman" w:cs="Times New Roman"/>
          <w:lang w:eastAsia="en-US"/>
        </w:rPr>
        <w:t>1) заключения контракта с участником закупки, который является казенным учреждением;</w:t>
      </w:r>
    </w:p>
    <w:p w14:paraId="2BBA74EE" w14:textId="77777777" w:rsidR="00B84BF8" w:rsidRPr="00B84BF8" w:rsidRDefault="00B84BF8" w:rsidP="00B84BF8">
      <w:pPr>
        <w:autoSpaceDE w:val="0"/>
        <w:autoSpaceDN w:val="0"/>
        <w:adjustRightInd w:val="0"/>
        <w:spacing w:after="0" w:line="240" w:lineRule="auto"/>
        <w:ind w:firstLine="567"/>
        <w:contextualSpacing/>
        <w:jc w:val="both"/>
        <w:rPr>
          <w:rFonts w:ascii="Times New Roman" w:eastAsia="Calibri" w:hAnsi="Times New Roman" w:cs="Times New Roman"/>
          <w:lang w:eastAsia="en-US"/>
        </w:rPr>
      </w:pPr>
      <w:r w:rsidRPr="00B84BF8">
        <w:rPr>
          <w:rFonts w:ascii="Times New Roman" w:eastAsia="Calibri" w:hAnsi="Times New Roman" w:cs="Times New Roman"/>
          <w:lang w:eastAsia="en-US"/>
        </w:rPr>
        <w:t>2) осуществления закупки услуги по предоставлению кредита;</w:t>
      </w:r>
    </w:p>
    <w:p w14:paraId="2B248E4D" w14:textId="77777777" w:rsidR="00B84BF8" w:rsidRPr="00B84BF8" w:rsidRDefault="00B84BF8" w:rsidP="00B84BF8">
      <w:pPr>
        <w:autoSpaceDE w:val="0"/>
        <w:autoSpaceDN w:val="0"/>
        <w:adjustRightInd w:val="0"/>
        <w:spacing w:after="0" w:line="240" w:lineRule="auto"/>
        <w:ind w:firstLine="567"/>
        <w:contextualSpacing/>
        <w:jc w:val="both"/>
        <w:rPr>
          <w:rFonts w:ascii="Times New Roman" w:eastAsia="Calibri" w:hAnsi="Times New Roman" w:cs="Times New Roman"/>
          <w:bCs/>
          <w:lang w:eastAsia="en-US"/>
        </w:rPr>
      </w:pPr>
      <w:r w:rsidRPr="00B84BF8">
        <w:rPr>
          <w:rFonts w:ascii="Times New Roman" w:eastAsia="Calibri" w:hAnsi="Times New Roman" w:cs="Times New Roman"/>
          <w:lang w:eastAsia="en-US"/>
        </w:rPr>
        <w:lastRenderedPageBreak/>
        <w:t xml:space="preserve">3) </w:t>
      </w:r>
      <w:r w:rsidRPr="00B84BF8">
        <w:rPr>
          <w:rFonts w:ascii="Times New Roman" w:eastAsia="Calibri" w:hAnsi="Times New Roman" w:cs="Times New Roman"/>
          <w:bCs/>
          <w:lang w:eastAsia="en-US"/>
        </w:rPr>
        <w:t>заключения бюджетным учреждением, государственным, муниципальным унитарными предприятиями контракта, предметом которого является выдача банковской гарантии.</w:t>
      </w:r>
    </w:p>
    <w:p w14:paraId="3473F086"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bCs/>
          <w:lang w:eastAsia="en-US"/>
        </w:rPr>
      </w:pPr>
      <w:r w:rsidRPr="00B84BF8">
        <w:rPr>
          <w:rFonts w:ascii="Times New Roman" w:eastAsiaTheme="minorHAnsi" w:hAnsi="Times New Roman" w:cs="Times New Roman"/>
          <w:lang w:eastAsia="en-US"/>
        </w:rPr>
        <w:t>17.1.4. 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 44-ФЗ, освобождается от предоставления обеспечения исполнения контракта, в том числе с учетом положений статьи 37 Федерального закона № 44-ФЗ, об обеспечении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14:paraId="5EDF0245"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bCs/>
          <w:lang w:eastAsia="en-US"/>
        </w:rPr>
      </w:pPr>
      <w:r w:rsidRPr="00B84BF8">
        <w:rPr>
          <w:rFonts w:ascii="Times New Roman" w:eastAsia="Calibri" w:hAnsi="Times New Roman" w:cs="Times New Roman"/>
          <w:bCs/>
          <w:lang w:eastAsia="en-US"/>
        </w:rPr>
        <w:t>17.2. Заказчики в качестве обеспечения исполнения контрактов,</w:t>
      </w:r>
      <w:r w:rsidRPr="00B84BF8">
        <w:rPr>
          <w:rFonts w:ascii="Times New Roman" w:eastAsiaTheme="minorHAnsi" w:hAnsi="Times New Roman" w:cs="Times New Roman"/>
          <w:lang w:eastAsia="en-US"/>
        </w:rPr>
        <w:t xml:space="preserve"> гарантийных обязательств</w:t>
      </w:r>
      <w:r w:rsidRPr="00B84BF8">
        <w:rPr>
          <w:rFonts w:ascii="Times New Roman" w:eastAsia="Calibri" w:hAnsi="Times New Roman" w:cs="Times New Roman"/>
          <w:bCs/>
          <w:lang w:eastAsia="en-US"/>
        </w:rPr>
        <w:t xml:space="preserve"> принимают банковские гарантии, выданные банками, соответствующими требованиям, установленным Правительством Российской Федерации, и включенными в перечень, предусмотренный частью 1.2 статьи 45 </w:t>
      </w:r>
      <w:r w:rsidRPr="00B84BF8">
        <w:rPr>
          <w:rFonts w:ascii="Times New Roman" w:eastAsiaTheme="minorHAnsi" w:hAnsi="Times New Roman" w:cs="Times New Roman"/>
          <w:lang w:eastAsia="en-US"/>
        </w:rPr>
        <w:t>Федерального закона № 44-ФЗ</w:t>
      </w:r>
      <w:r w:rsidRPr="00B84BF8">
        <w:rPr>
          <w:rFonts w:ascii="Times New Roman" w:eastAsia="Calibri" w:hAnsi="Times New Roman" w:cs="Times New Roman"/>
          <w:bCs/>
          <w:lang w:eastAsia="en-US"/>
        </w:rPr>
        <w:t>.</w:t>
      </w:r>
    </w:p>
    <w:p w14:paraId="2C66F6BF" w14:textId="77777777" w:rsidR="00B84BF8" w:rsidRPr="00B84BF8" w:rsidRDefault="00B84BF8" w:rsidP="00B84BF8">
      <w:pPr>
        <w:autoSpaceDE w:val="0"/>
        <w:autoSpaceDN w:val="0"/>
        <w:adjustRightInd w:val="0"/>
        <w:spacing w:after="0" w:line="240" w:lineRule="auto"/>
        <w:ind w:firstLine="426"/>
        <w:contextualSpacing/>
        <w:jc w:val="both"/>
        <w:rPr>
          <w:rFonts w:ascii="Times New Roman" w:eastAsiaTheme="minorHAnsi" w:hAnsi="Times New Roman" w:cs="Times New Roman"/>
          <w:b/>
          <w:i/>
          <w:lang w:eastAsia="en-US"/>
        </w:rPr>
      </w:pPr>
      <w:r w:rsidRPr="00B84BF8">
        <w:rPr>
          <w:rFonts w:ascii="Times New Roman" w:eastAsiaTheme="minorHAnsi" w:hAnsi="Times New Roman" w:cs="Times New Roman"/>
          <w:b/>
          <w:i/>
          <w:lang w:eastAsia="en-US"/>
        </w:rPr>
        <w:t>Требования к банковской гарантии, к ее условиям и содержанию предусмотрены статьей 45 Федерального закона № 44-ФЗ. Условия, которые в том числе должна содержать банковская гарантия, указаны в Информационной карте настоящей документации и (или) проекте контракта.</w:t>
      </w:r>
    </w:p>
    <w:p w14:paraId="0514C386" w14:textId="77777777" w:rsidR="00B84BF8" w:rsidRPr="00B84BF8" w:rsidRDefault="00B84BF8" w:rsidP="00B84BF8">
      <w:pPr>
        <w:autoSpaceDE w:val="0"/>
        <w:autoSpaceDN w:val="0"/>
        <w:adjustRightInd w:val="0"/>
        <w:spacing w:after="0" w:line="240" w:lineRule="auto"/>
        <w:ind w:firstLine="567"/>
        <w:contextualSpacing/>
        <w:jc w:val="both"/>
        <w:rPr>
          <w:rFonts w:ascii="Times New Roman" w:eastAsia="Calibri" w:hAnsi="Times New Roman" w:cs="Times New Roman"/>
          <w:bCs/>
          <w:lang w:eastAsia="en-US"/>
        </w:rPr>
      </w:pPr>
      <w:r w:rsidRPr="00B84BF8">
        <w:rPr>
          <w:rFonts w:ascii="Times New Roman" w:eastAsia="Calibri" w:hAnsi="Times New Roman" w:cs="Times New Roman"/>
          <w:bCs/>
          <w:lang w:eastAsia="en-US"/>
        </w:rPr>
        <w:t>17.3. В случае, если при проведении электронного аукциона цена контракта снижена до половины процента начальной (максимальной) цены контракта или ниже, такой аукцион проводится на право заключить контракт, а размер обеспечения исполнения контракта рассчитывается исходя из начальной (максимальной) цены контракта, указанной в извещении о проведении такого аукциона.</w:t>
      </w:r>
    </w:p>
    <w:p w14:paraId="089D9FC2" w14:textId="77777777" w:rsidR="00B84BF8" w:rsidRPr="00B84BF8" w:rsidRDefault="00B84BF8" w:rsidP="00B84BF8">
      <w:pPr>
        <w:autoSpaceDE w:val="0"/>
        <w:autoSpaceDN w:val="0"/>
        <w:adjustRightInd w:val="0"/>
        <w:spacing w:before="120" w:after="0" w:line="240" w:lineRule="auto"/>
        <w:ind w:firstLine="567"/>
        <w:jc w:val="center"/>
        <w:rPr>
          <w:rFonts w:ascii="Times New Roman" w:eastAsia="Calibri" w:hAnsi="Times New Roman" w:cs="Times New Roman"/>
          <w:b/>
          <w:lang w:eastAsia="en-US"/>
        </w:rPr>
      </w:pPr>
      <w:r w:rsidRPr="00B84BF8">
        <w:rPr>
          <w:rFonts w:ascii="Times New Roman" w:eastAsia="Calibri" w:hAnsi="Times New Roman" w:cs="Times New Roman"/>
          <w:b/>
          <w:bCs/>
          <w:lang w:eastAsia="en-US"/>
        </w:rPr>
        <w:t>Подраздел</w:t>
      </w:r>
      <w:r w:rsidRPr="00B84BF8">
        <w:rPr>
          <w:rFonts w:ascii="Times New Roman" w:eastAsia="Calibri" w:hAnsi="Times New Roman" w:cs="Times New Roman"/>
          <w:b/>
          <w:lang w:eastAsia="en-US"/>
        </w:rPr>
        <w:t xml:space="preserve"> 18. </w:t>
      </w:r>
    </w:p>
    <w:p w14:paraId="2206922C" w14:textId="77777777" w:rsidR="00B84BF8" w:rsidRPr="00B84BF8" w:rsidRDefault="00B84BF8" w:rsidP="00B84BF8">
      <w:pPr>
        <w:autoSpaceDE w:val="0"/>
        <w:autoSpaceDN w:val="0"/>
        <w:adjustRightInd w:val="0"/>
        <w:spacing w:after="0" w:line="240" w:lineRule="auto"/>
        <w:ind w:firstLine="567"/>
        <w:jc w:val="center"/>
        <w:rPr>
          <w:rFonts w:ascii="Times New Roman" w:eastAsia="Calibri" w:hAnsi="Times New Roman" w:cs="Times New Roman"/>
          <w:bCs/>
          <w:lang w:eastAsia="en-US"/>
        </w:rPr>
      </w:pPr>
      <w:r w:rsidRPr="00B84BF8">
        <w:rPr>
          <w:rFonts w:ascii="Times New Roman" w:eastAsia="Calibri" w:hAnsi="Times New Roman" w:cs="Times New Roman"/>
          <w:b/>
          <w:lang w:eastAsia="en-US"/>
        </w:rPr>
        <w:t>Информация о банковском сопровождении контракта.</w:t>
      </w:r>
    </w:p>
    <w:p w14:paraId="71225A67"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bCs/>
          <w:lang w:eastAsia="en-US"/>
        </w:rPr>
      </w:pPr>
      <w:r w:rsidRPr="00B84BF8">
        <w:rPr>
          <w:rFonts w:ascii="Times New Roman" w:eastAsia="Calibri" w:hAnsi="Times New Roman" w:cs="Times New Roman"/>
          <w:bCs/>
          <w:lang w:eastAsia="en-US"/>
        </w:rPr>
        <w:t>18.1. Правительство Российской Федерации устанавливает порядок осуществления банковского сопровождения контрактов, включающий в себя в том числе требования к банкам и порядку их отбора, условия договоров, заключаемых с банком, а также требования к содержанию формируемых банками отчетов.</w:t>
      </w:r>
    </w:p>
    <w:p w14:paraId="4DF31901"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bCs/>
          <w:lang w:eastAsia="en-US"/>
        </w:rPr>
      </w:pPr>
      <w:r w:rsidRPr="00B84BF8">
        <w:rPr>
          <w:rFonts w:ascii="Times New Roman" w:eastAsia="Calibri" w:hAnsi="Times New Roman" w:cs="Times New Roman"/>
          <w:bCs/>
          <w:lang w:eastAsia="en-US"/>
        </w:rPr>
        <w:t xml:space="preserve">Правительство Российской Федерации, Правительство Республики Коми определяют случаи осуществления банковского сопровождения контрактов, предметом которых являются поставки товаров, выполнение работ, оказание услуг соответственно для федеральных нужд, нужд субъекта Российской Федерации, в форме нормативных правовых актов Правительства Российской Федерации, нормативных правовых актов Правительства Республики Коми. </w:t>
      </w:r>
    </w:p>
    <w:p w14:paraId="0213114F"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b/>
          <w:bCs/>
          <w:lang w:eastAsia="en-US"/>
        </w:rPr>
      </w:pPr>
      <w:r w:rsidRPr="00B84BF8">
        <w:rPr>
          <w:rFonts w:ascii="Times New Roman" w:eastAsia="Calibri" w:hAnsi="Times New Roman" w:cs="Times New Roman"/>
          <w:b/>
          <w:bCs/>
          <w:lang w:eastAsia="en-US"/>
        </w:rPr>
        <w:t>При этом Правительство Российской Федерации вправе установить минимальный размер начальной (максимальной) цены контракта, цены контракта, заключаемого с единственным поставщиком (подрядчиком, исполнителем), с учетом значения которого в соответствии с настоящим подразделом определяются случаи осуществления банковского сопровождения контрактов, предметом которых являются поставки товаров, выполнение работ, оказание услуг для нужд субъекта Российской Федерации и муниципальных нужд.</w:t>
      </w:r>
    </w:p>
    <w:p w14:paraId="308BC44A"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bCs/>
          <w:lang w:eastAsia="en-US"/>
        </w:rPr>
      </w:pPr>
      <w:r w:rsidRPr="00B84BF8">
        <w:rPr>
          <w:rFonts w:ascii="Times New Roman" w:eastAsia="Calibri" w:hAnsi="Times New Roman" w:cs="Times New Roman"/>
          <w:bCs/>
          <w:lang w:eastAsia="en-US"/>
        </w:rPr>
        <w:t>Осуществление расчетов в ходе исполнения контракта, сопровождаемого банком, отражается на счетах, которые открываются в указанном банке.</w:t>
      </w:r>
    </w:p>
    <w:p w14:paraId="7CF61463"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b/>
          <w:bCs/>
          <w:lang w:eastAsia="en-US"/>
        </w:rPr>
      </w:pPr>
      <w:r w:rsidRPr="00B84BF8">
        <w:rPr>
          <w:rFonts w:ascii="Times New Roman" w:eastAsia="Calibri" w:hAnsi="Times New Roman" w:cs="Times New Roman"/>
          <w:b/>
          <w:bCs/>
          <w:lang w:eastAsia="en-US"/>
        </w:rPr>
        <w:t>Информация о банковском сопровождении контракта указывается в Информационной карте настоящей документации и в извещении о закупке.</w:t>
      </w:r>
    </w:p>
    <w:p w14:paraId="07791214" w14:textId="77777777" w:rsidR="00B84BF8" w:rsidRPr="00B84BF8" w:rsidRDefault="00B84BF8" w:rsidP="00B84BF8">
      <w:pPr>
        <w:autoSpaceDE w:val="0"/>
        <w:autoSpaceDN w:val="0"/>
        <w:adjustRightInd w:val="0"/>
        <w:spacing w:before="120" w:after="0" w:line="240" w:lineRule="auto"/>
        <w:ind w:firstLine="567"/>
        <w:jc w:val="center"/>
        <w:outlineLvl w:val="0"/>
        <w:rPr>
          <w:rFonts w:ascii="Times New Roman" w:eastAsia="Calibri" w:hAnsi="Times New Roman" w:cs="Times New Roman"/>
          <w:b/>
          <w:bCs/>
          <w:lang w:eastAsia="en-US"/>
        </w:rPr>
      </w:pPr>
    </w:p>
    <w:p w14:paraId="4AB74356" w14:textId="77777777" w:rsidR="00B84BF8" w:rsidRPr="00B84BF8" w:rsidRDefault="00B84BF8" w:rsidP="00B84BF8">
      <w:pPr>
        <w:autoSpaceDE w:val="0"/>
        <w:autoSpaceDN w:val="0"/>
        <w:adjustRightInd w:val="0"/>
        <w:spacing w:before="120" w:after="0" w:line="240" w:lineRule="auto"/>
        <w:ind w:firstLine="567"/>
        <w:jc w:val="center"/>
        <w:outlineLvl w:val="0"/>
        <w:rPr>
          <w:rFonts w:ascii="Times New Roman" w:eastAsia="Calibri" w:hAnsi="Times New Roman" w:cs="Times New Roman"/>
          <w:b/>
          <w:bCs/>
          <w:lang w:eastAsia="en-US"/>
        </w:rPr>
      </w:pPr>
    </w:p>
    <w:p w14:paraId="739F0B50" w14:textId="77777777" w:rsidR="00B84BF8" w:rsidRPr="00B84BF8" w:rsidRDefault="00B84BF8" w:rsidP="00B84BF8">
      <w:pPr>
        <w:autoSpaceDE w:val="0"/>
        <w:autoSpaceDN w:val="0"/>
        <w:adjustRightInd w:val="0"/>
        <w:spacing w:before="120" w:after="0" w:line="240" w:lineRule="auto"/>
        <w:ind w:firstLine="567"/>
        <w:jc w:val="center"/>
        <w:outlineLvl w:val="0"/>
        <w:rPr>
          <w:rFonts w:ascii="Times New Roman" w:eastAsia="Calibri" w:hAnsi="Times New Roman" w:cs="Times New Roman"/>
          <w:b/>
          <w:bCs/>
          <w:lang w:eastAsia="en-US"/>
        </w:rPr>
      </w:pPr>
    </w:p>
    <w:p w14:paraId="3781EA6F" w14:textId="77777777" w:rsidR="00B84BF8" w:rsidRPr="00B84BF8" w:rsidRDefault="00B84BF8" w:rsidP="00B84BF8">
      <w:pPr>
        <w:autoSpaceDE w:val="0"/>
        <w:autoSpaceDN w:val="0"/>
        <w:adjustRightInd w:val="0"/>
        <w:spacing w:before="120" w:after="0" w:line="240" w:lineRule="auto"/>
        <w:ind w:firstLine="567"/>
        <w:jc w:val="center"/>
        <w:outlineLvl w:val="0"/>
        <w:rPr>
          <w:rFonts w:ascii="Times New Roman" w:eastAsia="Calibri" w:hAnsi="Times New Roman" w:cs="Times New Roman"/>
          <w:b/>
          <w:lang w:eastAsia="en-US"/>
        </w:rPr>
      </w:pPr>
      <w:r w:rsidRPr="00B84BF8">
        <w:rPr>
          <w:rFonts w:ascii="Times New Roman" w:eastAsia="Calibri" w:hAnsi="Times New Roman" w:cs="Times New Roman"/>
          <w:b/>
          <w:bCs/>
          <w:lang w:eastAsia="en-US"/>
        </w:rPr>
        <w:t>Подраздел</w:t>
      </w:r>
      <w:r w:rsidRPr="00B84BF8">
        <w:rPr>
          <w:rFonts w:ascii="Times New Roman" w:eastAsia="Calibri" w:hAnsi="Times New Roman" w:cs="Times New Roman"/>
          <w:b/>
          <w:lang w:eastAsia="en-US"/>
        </w:rPr>
        <w:t xml:space="preserve"> 19. </w:t>
      </w:r>
    </w:p>
    <w:p w14:paraId="0E0B6D3C" w14:textId="77777777" w:rsidR="00B84BF8" w:rsidRPr="00B84BF8" w:rsidRDefault="00B84BF8" w:rsidP="00B84BF8">
      <w:pPr>
        <w:autoSpaceDE w:val="0"/>
        <w:autoSpaceDN w:val="0"/>
        <w:adjustRightInd w:val="0"/>
        <w:spacing w:after="0" w:line="240" w:lineRule="auto"/>
        <w:ind w:firstLine="567"/>
        <w:jc w:val="center"/>
        <w:outlineLvl w:val="0"/>
        <w:rPr>
          <w:rFonts w:ascii="Times New Roman" w:eastAsia="Calibri" w:hAnsi="Times New Roman" w:cs="Times New Roman"/>
          <w:b/>
          <w:bCs/>
          <w:lang w:eastAsia="en-US"/>
        </w:rPr>
      </w:pPr>
      <w:r w:rsidRPr="00B84BF8">
        <w:rPr>
          <w:rFonts w:ascii="Times New Roman" w:eastAsia="Calibri" w:hAnsi="Times New Roman" w:cs="Times New Roman"/>
          <w:b/>
          <w:lang w:eastAsia="en-US"/>
        </w:rPr>
        <w:t>Антидемпинговые меры при проведении электронного аукциона.</w:t>
      </w:r>
      <w:r w:rsidRPr="00B84BF8">
        <w:rPr>
          <w:rFonts w:ascii="Times New Roman" w:eastAsia="Calibri" w:hAnsi="Times New Roman" w:cs="Times New Roman"/>
          <w:b/>
          <w:bCs/>
          <w:lang w:eastAsia="en-US"/>
        </w:rPr>
        <w:t xml:space="preserve"> </w:t>
      </w:r>
    </w:p>
    <w:p w14:paraId="676A4028" w14:textId="77777777" w:rsidR="00B84BF8" w:rsidRPr="00B84BF8" w:rsidRDefault="00B84BF8" w:rsidP="00B84BF8">
      <w:pPr>
        <w:autoSpaceDE w:val="0"/>
        <w:autoSpaceDN w:val="0"/>
        <w:adjustRightInd w:val="0"/>
        <w:spacing w:after="0" w:line="240" w:lineRule="auto"/>
        <w:ind w:firstLine="567"/>
        <w:jc w:val="center"/>
        <w:outlineLvl w:val="0"/>
        <w:rPr>
          <w:rFonts w:ascii="Times New Roman" w:eastAsia="Calibri" w:hAnsi="Times New Roman" w:cs="Times New Roman"/>
          <w:b/>
          <w:lang w:eastAsia="en-US"/>
        </w:rPr>
      </w:pPr>
      <w:r w:rsidRPr="00B84BF8">
        <w:rPr>
          <w:rFonts w:ascii="Times New Roman" w:eastAsia="Calibri" w:hAnsi="Times New Roman" w:cs="Times New Roman"/>
          <w:b/>
          <w:bCs/>
          <w:lang w:eastAsia="en-US"/>
        </w:rPr>
        <w:t>(в том числе условия признания победителя такого аукциона или иного участника такого аукциона уклонившимися от заключения контракта)</w:t>
      </w:r>
    </w:p>
    <w:p w14:paraId="722C228F"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Calibri" w:hAnsi="Times New Roman" w:cs="Times New Roman"/>
          <w:lang w:eastAsia="en-US"/>
        </w:rPr>
        <w:t xml:space="preserve">19.1. Если при проведении электронного аукциона начальная (максимальная) цена контракта составляет более чем пятнадцать миллионов рублей и участником закупки, с которым заключается контракт, предложена цена контракта, которая на двадцать пять и более процентов ниже начальной </w:t>
      </w:r>
      <w:r w:rsidRPr="00B84BF8">
        <w:rPr>
          <w:rFonts w:ascii="Times New Roman" w:eastAsia="Calibri" w:hAnsi="Times New Roman" w:cs="Times New Roman"/>
          <w:lang w:eastAsia="en-US"/>
        </w:rPr>
        <w:lastRenderedPageBreak/>
        <w:t>(максимальной)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документации, но не менее чем в размере аванса (если контрактом предусмотрена выплата аванса).</w:t>
      </w:r>
    </w:p>
    <w:p w14:paraId="2236B499"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Calibri" w:hAnsi="Times New Roman" w:cs="Times New Roman"/>
          <w:lang w:eastAsia="en-US"/>
        </w:rPr>
        <w:t xml:space="preserve">19.2. Если при проведении электронного аукциона начальная (максимальная) цена контракта составляет пятнадцать миллионов рублей и менее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указанном в </w:t>
      </w:r>
      <w:r w:rsidRPr="00B84BF8">
        <w:rPr>
          <w:rFonts w:ascii="Times New Roman" w:eastAsia="Calibri" w:hAnsi="Times New Roman" w:cs="Times New Roman"/>
          <w:lang w:eastAsia="zh-CN"/>
        </w:rPr>
        <w:t>части 19.</w:t>
      </w:r>
      <w:r w:rsidRPr="00B84BF8">
        <w:rPr>
          <w:rFonts w:ascii="Times New Roman" w:eastAsia="Calibri" w:hAnsi="Times New Roman" w:cs="Times New Roman"/>
          <w:lang w:eastAsia="en-US"/>
        </w:rPr>
        <w:t>1 настоящего подраздела или информации, подтверждающей добросовестность такого участника в соответствии с частью 19.3 настоящего подраздела, с одновременным предоставлением таким участником обеспечения исполнения контракта в размере обеспечения исполнения контракта, указанном в документации о закупке.</w:t>
      </w:r>
    </w:p>
    <w:p w14:paraId="27BB13BF"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Calibri" w:hAnsi="Times New Roman" w:cs="Times New Roman"/>
          <w:lang w:eastAsia="en-US"/>
        </w:rPr>
        <w:t>19.3. 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закупке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двадцать процентов начальной (максимальной) цены контракта, указанной в извещении об осуществлении закупки и документации о закупке.</w:t>
      </w:r>
    </w:p>
    <w:p w14:paraId="4EF148C6"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Calibri" w:hAnsi="Times New Roman" w:cs="Times New Roman"/>
          <w:lang w:eastAsia="en-US"/>
        </w:rPr>
        <w:t xml:space="preserve">19.4. В случае проведения аукциона информация, предусмотренная частью 19.3 настоящего подраздела, предоставляется участником закупки при направлении Заказчику подписанного проекта контракта. При невыполнении таким участником, признанным победителем аукциона, данного требования или признании аукционной комиссией информации, предусмотренной частью 19.3 настоящего подраздела, недостоверной контракт с таким участником не </w:t>
      </w:r>
      <w:proofErr w:type="gramStart"/>
      <w:r w:rsidRPr="00B84BF8">
        <w:rPr>
          <w:rFonts w:ascii="Times New Roman" w:eastAsia="Calibri" w:hAnsi="Times New Roman" w:cs="Times New Roman"/>
          <w:lang w:eastAsia="en-US"/>
        </w:rPr>
        <w:t>заключается</w:t>
      </w:r>
      <w:proofErr w:type="gramEnd"/>
      <w:r w:rsidRPr="00B84BF8">
        <w:rPr>
          <w:rFonts w:ascii="Times New Roman" w:eastAsia="Calibri" w:hAnsi="Times New Roman" w:cs="Times New Roman"/>
          <w:lang w:eastAsia="en-US"/>
        </w:rPr>
        <w:t xml:space="preserve"> и </w:t>
      </w:r>
      <w:r w:rsidRPr="00B84BF8">
        <w:rPr>
          <w:rFonts w:ascii="Times New Roman" w:eastAsia="Calibri" w:hAnsi="Times New Roman" w:cs="Times New Roman"/>
          <w:b/>
          <w:lang w:eastAsia="en-US"/>
        </w:rPr>
        <w:t>он признается уклонившимся от заключения контракта.</w:t>
      </w:r>
      <w:r w:rsidRPr="00B84BF8">
        <w:rPr>
          <w:rFonts w:ascii="Times New Roman" w:eastAsia="Calibri" w:hAnsi="Times New Roman" w:cs="Times New Roman"/>
          <w:lang w:eastAsia="en-US"/>
        </w:rPr>
        <w:t xml:space="preserve"> В этом случае решение аукционной комиссии оформляется протоколом.</w:t>
      </w:r>
    </w:p>
    <w:p w14:paraId="1981AB39"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Calibri" w:hAnsi="Times New Roman" w:cs="Times New Roman"/>
          <w:lang w:eastAsia="en-US"/>
        </w:rPr>
        <w:t xml:space="preserve">19.5. Обеспечение, указанное в частях 19.1 и 19.2 настоящего подраздела, предоставляется участником закупки, с которым заключается контракт, до его заключения. </w:t>
      </w:r>
      <w:r w:rsidRPr="00B84BF8">
        <w:rPr>
          <w:rFonts w:ascii="Times New Roman" w:eastAsia="Calibri" w:hAnsi="Times New Roman" w:cs="Times New Roman"/>
          <w:b/>
          <w:lang w:eastAsia="en-US"/>
        </w:rPr>
        <w:t>Участник закупки, не выполнивший данного требования, признается уклонившимся от заключения контракта</w:t>
      </w:r>
      <w:r w:rsidRPr="00B84BF8">
        <w:rPr>
          <w:rFonts w:ascii="Times New Roman" w:eastAsia="Calibri" w:hAnsi="Times New Roman" w:cs="Times New Roman"/>
          <w:lang w:eastAsia="en-US"/>
        </w:rPr>
        <w:t>. В этом случае уклонение участника закупки от заключения контракта оформляется протоколом.</w:t>
      </w:r>
    </w:p>
    <w:p w14:paraId="1E9274A3"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r w:rsidRPr="00B84BF8">
        <w:rPr>
          <w:rFonts w:ascii="Times New Roman" w:eastAsia="Calibri" w:hAnsi="Times New Roman" w:cs="Times New Roman"/>
          <w:lang w:eastAsia="en-US"/>
        </w:rPr>
        <w:t xml:space="preserve">19.6. </w:t>
      </w:r>
      <w:r w:rsidRPr="00B84BF8">
        <w:rPr>
          <w:rFonts w:ascii="Times New Roman" w:eastAsiaTheme="minorHAnsi" w:hAnsi="Times New Roman" w:cs="Times New Roman"/>
          <w:lang w:eastAsia="en-US"/>
        </w:rPr>
        <w:t xml:space="preserve">Если предметом контракта, для заключения которого проводится аукцион, является поставка товара, необходимого для нормального жизнеобеспечения (продовольствие, средства для оказания скорой, в том числе скорой специализированной, медицинской помощи в экстренной или неотложной форме, лекарственные средства, топливо), участник закупки, предложивший цену контракта, сумму цен единиц товара на двадцать пять и более процентов ниже начальной (максимальной) цены контракта, начальной суммы цен единиц товара, наряду с требованиями, предусмотренными статьей 37 Федерального закона </w:t>
      </w:r>
      <w:r w:rsidRPr="00B84BF8">
        <w:rPr>
          <w:rFonts w:ascii="Times New Roman" w:eastAsiaTheme="minorHAnsi" w:hAnsi="Times New Roman" w:cs="Times New Roman"/>
          <w:bCs/>
          <w:lang w:eastAsia="en-US"/>
        </w:rPr>
        <w:t>№ 44-ФЗ</w:t>
      </w:r>
      <w:r w:rsidRPr="00B84BF8">
        <w:rPr>
          <w:rFonts w:ascii="Times New Roman" w:eastAsiaTheme="minorHAnsi" w:hAnsi="Times New Roman" w:cs="Times New Roman"/>
          <w:lang w:eastAsia="en-US"/>
        </w:rPr>
        <w:t>, обязан представить заказчику обоснование предлагаемых цены контракта, суммы цен единиц товара, которое может включать в себя гарантийное письмо от производителя с указанием цены и количества поставляемого товара (за исключением случая, если количество поставляемых товаров невозможно определить),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предлагаемым цене, сумме цен единиц товара.</w:t>
      </w:r>
    </w:p>
    <w:p w14:paraId="73915D44"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Calibri" w:hAnsi="Times New Roman" w:cs="Times New Roman"/>
          <w:lang w:eastAsia="en-US"/>
        </w:rPr>
        <w:t>19.7. Обоснование, указанное в части 19.6 настоящего подраздела, представляется:</w:t>
      </w:r>
    </w:p>
    <w:p w14:paraId="2AB3E18E"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Calibri" w:hAnsi="Times New Roman" w:cs="Times New Roman"/>
          <w:lang w:eastAsia="en-US"/>
        </w:rPr>
        <w:t xml:space="preserve">- участником закупки, с которым заключается контракт, при направлении Заказчику подписанного проекта контракта при проведении аукциона. В случае невыполнения таким участником данного требования </w:t>
      </w:r>
      <w:r w:rsidRPr="00B84BF8">
        <w:rPr>
          <w:rFonts w:ascii="Times New Roman" w:eastAsia="Calibri" w:hAnsi="Times New Roman" w:cs="Times New Roman"/>
          <w:b/>
          <w:lang w:eastAsia="en-US"/>
        </w:rPr>
        <w:t>он признается уклонившимся от заключения контракта</w:t>
      </w:r>
      <w:r w:rsidRPr="00B84BF8">
        <w:rPr>
          <w:rFonts w:ascii="Times New Roman" w:eastAsia="Calibri" w:hAnsi="Times New Roman" w:cs="Times New Roman"/>
          <w:lang w:eastAsia="en-US"/>
        </w:rPr>
        <w:t>. При признании аукционной комиссией предложенных цены контракта, суммы цен единиц товара необоснованными контракт с таким участником не заключается и право заключения контракта переходит к участнику закупки, который предложил такие же, как и победитель аукциона, цену контракта, с</w:t>
      </w:r>
      <w:r w:rsidRPr="00B84BF8">
        <w:rPr>
          <w:rFonts w:ascii="Times New Roman" w:eastAsiaTheme="minorHAnsi" w:hAnsi="Times New Roman" w:cs="Times New Roman"/>
          <w:lang w:eastAsia="en-US"/>
        </w:rPr>
        <w:t>умму цен единиц товара</w:t>
      </w:r>
      <w:r w:rsidRPr="00B84BF8">
        <w:rPr>
          <w:rFonts w:ascii="Times New Roman" w:eastAsia="Calibri" w:hAnsi="Times New Roman" w:cs="Times New Roman"/>
          <w:lang w:eastAsia="en-US"/>
        </w:rPr>
        <w:t xml:space="preserve"> или предложение о цене контракта которого содержит лучшие условия по цене контракта, следующие после условий, предложенных победителем аукциона. В этих случаях решение аукционной комиссии оформляется протоколом.</w:t>
      </w:r>
    </w:p>
    <w:p w14:paraId="51E0D522"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Calibri" w:hAnsi="Times New Roman" w:cs="Times New Roman"/>
          <w:lang w:eastAsia="en-US"/>
        </w:rPr>
        <w:t xml:space="preserve">19.8. </w:t>
      </w:r>
      <w:r w:rsidRPr="00B84BF8">
        <w:rPr>
          <w:rFonts w:ascii="Times New Roman" w:eastAsia="Calibri" w:hAnsi="Times New Roman" w:cs="Times New Roman"/>
          <w:b/>
          <w:lang w:eastAsia="en-US"/>
        </w:rPr>
        <w:t xml:space="preserve">В случае признания победителя электронного аукциона уклонившимся от заключения контракта на участника закупки, с которым в соответствии с положениями Федерального закона </w:t>
      </w:r>
      <w:r w:rsidRPr="00B84BF8">
        <w:rPr>
          <w:rFonts w:ascii="Times New Roman" w:eastAsia="Calibri" w:hAnsi="Times New Roman" w:cs="Times New Roman"/>
          <w:b/>
          <w:bCs/>
          <w:lang w:eastAsia="en-US"/>
        </w:rPr>
        <w:t>№ 44-ФЗ</w:t>
      </w:r>
      <w:r w:rsidRPr="00B84BF8">
        <w:rPr>
          <w:rFonts w:ascii="Times New Roman" w:eastAsia="Calibri" w:hAnsi="Times New Roman" w:cs="Times New Roman"/>
          <w:b/>
          <w:lang w:eastAsia="en-US"/>
        </w:rPr>
        <w:t xml:space="preserve"> заключается контракт, распространяются требования настоящего подраздела в полном объеме.</w:t>
      </w:r>
    </w:p>
    <w:p w14:paraId="395D5D4E"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Calibri" w:hAnsi="Times New Roman" w:cs="Times New Roman"/>
          <w:lang w:eastAsia="en-US"/>
        </w:rPr>
        <w:lastRenderedPageBreak/>
        <w:t>19.9. Положения настоящего подраздела не применяются в случае, если при осуществлении закупок лекарственных препаратов, которые включены в утвержденный Правительством Российской Федерации перечень жизненно необходимых и важнейших лекарственных препаратов, участником закупки, с которым заключается контракт, предложена цена всех закупаемых лекарственных препаратов, сниженная не более чем на двадцать пять процентов относительно их зарегистрированной в соответствии с законодательством об обращении лекарственных средств предельной отпускной цены.</w:t>
      </w:r>
    </w:p>
    <w:p w14:paraId="4DD15F03"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Calibri" w:hAnsi="Times New Roman" w:cs="Times New Roman"/>
          <w:lang w:eastAsia="en-US"/>
        </w:rPr>
        <w:t>19.10. Выплата аванса при исполнении контракта, заключенного с участником закупки, указанным в части 19.1 или 19.2 настоящего подраздела, не допускается.</w:t>
      </w:r>
    </w:p>
    <w:p w14:paraId="7436E295" w14:textId="77777777" w:rsidR="00B84BF8" w:rsidRPr="00B84BF8" w:rsidRDefault="00B84BF8" w:rsidP="00B84BF8">
      <w:pPr>
        <w:autoSpaceDE w:val="0"/>
        <w:autoSpaceDN w:val="0"/>
        <w:adjustRightInd w:val="0"/>
        <w:spacing w:before="120" w:after="0" w:line="240" w:lineRule="auto"/>
        <w:ind w:firstLine="567"/>
        <w:jc w:val="center"/>
        <w:outlineLvl w:val="0"/>
        <w:rPr>
          <w:rFonts w:ascii="Times New Roman" w:eastAsia="Calibri" w:hAnsi="Times New Roman" w:cs="Times New Roman"/>
          <w:b/>
          <w:lang w:eastAsia="en-US"/>
        </w:rPr>
      </w:pPr>
      <w:r w:rsidRPr="00B84BF8">
        <w:rPr>
          <w:rFonts w:ascii="Times New Roman" w:eastAsia="Calibri" w:hAnsi="Times New Roman" w:cs="Times New Roman"/>
          <w:b/>
          <w:bCs/>
          <w:lang w:eastAsia="en-US"/>
        </w:rPr>
        <w:t>Подраздел</w:t>
      </w:r>
      <w:r w:rsidRPr="00B84BF8">
        <w:rPr>
          <w:rFonts w:ascii="Times New Roman" w:eastAsia="Calibri" w:hAnsi="Times New Roman" w:cs="Times New Roman"/>
          <w:b/>
          <w:lang w:eastAsia="en-US"/>
        </w:rPr>
        <w:t xml:space="preserve"> 20. </w:t>
      </w:r>
    </w:p>
    <w:p w14:paraId="789F6EED" w14:textId="77777777" w:rsidR="00B84BF8" w:rsidRPr="00B84BF8" w:rsidRDefault="00B84BF8" w:rsidP="00B84BF8">
      <w:pPr>
        <w:autoSpaceDE w:val="0"/>
        <w:autoSpaceDN w:val="0"/>
        <w:adjustRightInd w:val="0"/>
        <w:spacing w:after="0" w:line="240" w:lineRule="auto"/>
        <w:ind w:firstLine="567"/>
        <w:jc w:val="center"/>
        <w:outlineLvl w:val="0"/>
        <w:rPr>
          <w:rFonts w:ascii="Times New Roman" w:eastAsia="Calibri" w:hAnsi="Times New Roman" w:cs="Times New Roman"/>
          <w:b/>
          <w:lang w:eastAsia="en-US"/>
        </w:rPr>
      </w:pPr>
      <w:r w:rsidRPr="00B84BF8">
        <w:rPr>
          <w:rFonts w:ascii="Times New Roman" w:eastAsia="Calibri" w:hAnsi="Times New Roman" w:cs="Times New Roman"/>
          <w:b/>
          <w:bCs/>
          <w:lang w:eastAsia="en-US"/>
        </w:rPr>
        <w:t>Заключение контракта по результатам электронного аукциона,</w:t>
      </w:r>
      <w:r w:rsidRPr="00B84BF8">
        <w:rPr>
          <w:rFonts w:ascii="Times New Roman" w:eastAsia="Calibri" w:hAnsi="Times New Roman" w:cs="Times New Roman"/>
          <w:lang w:eastAsia="en-US"/>
        </w:rPr>
        <w:t xml:space="preserve"> </w:t>
      </w:r>
      <w:r w:rsidRPr="00B84BF8">
        <w:rPr>
          <w:rFonts w:ascii="Times New Roman" w:eastAsia="Calibri" w:hAnsi="Times New Roman" w:cs="Times New Roman"/>
          <w:b/>
          <w:bCs/>
          <w:lang w:eastAsia="en-US"/>
        </w:rPr>
        <w:t>срок, в течение которого победитель такого аукциона или иной участник, с которым заключается контракт при уклонении победителя такого аукциона от заключения контракта, должен подписать контракт, условия признания победителя такого аукциона или иного участника такого аукциона уклонившимися от заключения контракта</w:t>
      </w:r>
      <w:r w:rsidRPr="00B84BF8">
        <w:rPr>
          <w:rFonts w:ascii="Times New Roman" w:eastAsia="Calibri" w:hAnsi="Times New Roman" w:cs="Times New Roman"/>
          <w:b/>
          <w:lang w:eastAsia="en-US"/>
        </w:rPr>
        <w:t>.</w:t>
      </w:r>
    </w:p>
    <w:p w14:paraId="176F8398" w14:textId="77777777" w:rsidR="00B84BF8" w:rsidRPr="00B84BF8" w:rsidRDefault="00B84BF8" w:rsidP="00B84BF8">
      <w:pPr>
        <w:spacing w:after="0" w:line="240" w:lineRule="auto"/>
        <w:ind w:firstLine="567"/>
        <w:jc w:val="both"/>
        <w:rPr>
          <w:rFonts w:ascii="Times New Roman" w:eastAsia="Calibri" w:hAnsi="Times New Roman" w:cs="Times New Roman"/>
          <w:b/>
          <w:bCs/>
          <w:lang w:eastAsia="en-US"/>
        </w:rPr>
      </w:pPr>
      <w:r w:rsidRPr="00B84BF8">
        <w:rPr>
          <w:rFonts w:ascii="Times New Roman" w:eastAsia="Calibri" w:hAnsi="Times New Roman" w:cs="Times New Roman"/>
          <w:lang w:eastAsia="en-US"/>
        </w:rPr>
        <w:t xml:space="preserve">20.1. </w:t>
      </w:r>
      <w:r w:rsidRPr="00B84BF8">
        <w:rPr>
          <w:rFonts w:ascii="Times New Roman" w:eastAsia="Calibri" w:hAnsi="Times New Roman" w:cs="Times New Roman"/>
          <w:bCs/>
          <w:lang w:eastAsia="en-US"/>
        </w:rPr>
        <w:t>По результатам электронного аукциона</w:t>
      </w:r>
      <w:r w:rsidRPr="00B84BF8">
        <w:rPr>
          <w:rFonts w:ascii="Times New Roman" w:eastAsiaTheme="minorHAnsi" w:hAnsi="Times New Roman" w:cs="Times New Roman"/>
          <w:b/>
          <w:lang w:eastAsia="en-US"/>
        </w:rPr>
        <w:t xml:space="preserve"> </w:t>
      </w:r>
      <w:r w:rsidRPr="00B84BF8">
        <w:rPr>
          <w:rFonts w:ascii="Times New Roman" w:eastAsia="Calibri" w:hAnsi="Times New Roman" w:cs="Times New Roman"/>
          <w:bCs/>
          <w:lang w:eastAsia="en-US"/>
        </w:rPr>
        <w:t>контракт заключается с победителем электронного аукциона, а в случаях, предусмотренных Федеральным законом № 44-ФЗ, с иным участником этого электронного аукциона, заявка которого на участие в этом электронном аукционе</w:t>
      </w:r>
      <w:r w:rsidRPr="00B84BF8">
        <w:rPr>
          <w:rFonts w:ascii="Times New Roman" w:eastAsiaTheme="minorHAnsi" w:hAnsi="Times New Roman" w:cs="Times New Roman"/>
          <w:b/>
          <w:lang w:eastAsia="en-US"/>
        </w:rPr>
        <w:t xml:space="preserve"> </w:t>
      </w:r>
      <w:r w:rsidRPr="00B84BF8">
        <w:rPr>
          <w:rFonts w:ascii="Times New Roman" w:eastAsia="Calibri" w:hAnsi="Times New Roman" w:cs="Times New Roman"/>
          <w:bCs/>
          <w:lang w:eastAsia="en-US"/>
        </w:rPr>
        <w:t>признана соответствующей требованиям, установленным документацией и извещением о закупке</w:t>
      </w:r>
      <w:r w:rsidRPr="00B84BF8">
        <w:rPr>
          <w:rFonts w:ascii="Times New Roman" w:eastAsia="Calibri" w:hAnsi="Times New Roman" w:cs="Times New Roman"/>
          <w:b/>
          <w:bCs/>
          <w:lang w:eastAsia="en-US"/>
        </w:rPr>
        <w:t xml:space="preserve">. </w:t>
      </w:r>
    </w:p>
    <w:p w14:paraId="2C181DAF" w14:textId="77777777" w:rsidR="00B84BF8" w:rsidRPr="00B84BF8" w:rsidRDefault="00B84BF8" w:rsidP="00B84BF8">
      <w:pPr>
        <w:spacing w:after="0" w:line="240" w:lineRule="auto"/>
        <w:ind w:firstLine="567"/>
        <w:jc w:val="both"/>
        <w:rPr>
          <w:rFonts w:ascii="Times New Roman" w:eastAsia="Calibri" w:hAnsi="Times New Roman" w:cs="Times New Roman"/>
          <w:bCs/>
          <w:lang w:eastAsia="en-US"/>
        </w:rPr>
      </w:pPr>
      <w:r w:rsidRPr="00B84BF8">
        <w:rPr>
          <w:rFonts w:ascii="Times New Roman" w:eastAsia="Calibri" w:hAnsi="Times New Roman" w:cs="Times New Roman"/>
          <w:bCs/>
          <w:lang w:eastAsia="en-US"/>
        </w:rPr>
        <w:t>Возможность Заказчика изменить условия контракта, информация о возможности одностороннего отказа от исполнения контракта предусмотрены в информационной карте настоящей документации и проекте контракта.</w:t>
      </w:r>
    </w:p>
    <w:p w14:paraId="343796A5" w14:textId="77777777" w:rsidR="00B84BF8" w:rsidRPr="00B84BF8" w:rsidRDefault="00B84BF8" w:rsidP="00B84BF8">
      <w:pPr>
        <w:spacing w:after="0" w:line="240" w:lineRule="auto"/>
        <w:ind w:firstLine="567"/>
        <w:jc w:val="both"/>
        <w:rPr>
          <w:rFonts w:ascii="Times New Roman" w:eastAsia="Calibri" w:hAnsi="Times New Roman" w:cs="Times New Roman"/>
          <w:bCs/>
          <w:lang w:eastAsia="en-US"/>
        </w:rPr>
      </w:pPr>
      <w:r w:rsidRPr="00B84BF8">
        <w:rPr>
          <w:rFonts w:ascii="Times New Roman" w:eastAsia="Calibri" w:hAnsi="Times New Roman" w:cs="Times New Roman"/>
          <w:lang w:eastAsia="en-US"/>
        </w:rPr>
        <w:t xml:space="preserve">20.2. </w:t>
      </w:r>
      <w:proofErr w:type="gramStart"/>
      <w:r w:rsidRPr="00B84BF8">
        <w:rPr>
          <w:rFonts w:ascii="Times New Roman" w:eastAsiaTheme="minorHAnsi" w:hAnsi="Times New Roman" w:cs="Times New Roman"/>
          <w:lang w:eastAsia="en-US"/>
        </w:rPr>
        <w:t xml:space="preserve">В течение пяти дней с даты размещения Заказчиком в единой информационной системе проекта контракта победитель </w:t>
      </w:r>
      <w:r w:rsidRPr="00B84BF8">
        <w:rPr>
          <w:rFonts w:ascii="Times New Roman" w:eastAsia="Calibri" w:hAnsi="Times New Roman" w:cs="Times New Roman"/>
          <w:bCs/>
          <w:lang w:eastAsia="en-US"/>
        </w:rPr>
        <w:t>электронного аукциона</w:t>
      </w:r>
      <w:r w:rsidRPr="00B84BF8">
        <w:rPr>
          <w:rFonts w:ascii="Times New Roman" w:eastAsiaTheme="minorHAnsi" w:hAnsi="Times New Roman" w:cs="Times New Roman"/>
          <w:b/>
          <w:lang w:eastAsia="en-US"/>
        </w:rPr>
        <w:t xml:space="preserve"> </w:t>
      </w:r>
      <w:r w:rsidRPr="00B84BF8">
        <w:rPr>
          <w:rFonts w:ascii="Times New Roman" w:eastAsiaTheme="minorHAnsi" w:hAnsi="Times New Roman" w:cs="Times New Roman"/>
          <w:lang w:eastAsia="en-US"/>
        </w:rPr>
        <w:t>подписывает усиленной электронной подписью указанный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 если данное требование установлено в извещении и документации, либо размещает протокол разногласий, предусмотренный частью 20.3 настоящего подраздела.</w:t>
      </w:r>
      <w:proofErr w:type="gramEnd"/>
      <w:r w:rsidRPr="00B84BF8">
        <w:rPr>
          <w:rFonts w:ascii="Times New Roman" w:eastAsiaTheme="minorHAnsi" w:hAnsi="Times New Roman" w:cs="Times New Roman"/>
          <w:lang w:eastAsia="en-US"/>
        </w:rPr>
        <w:t xml:space="preserve"> В случае, если при проведении электронного аукциона цена контракта, сумма цен единиц товара, работы, услуги снижены на двадцать пять процентов и более от начальной (максимальной) цены контракта, начальной суммы цен единиц товара, работы, услуги, победитель </w:t>
      </w:r>
      <w:r w:rsidRPr="00B84BF8">
        <w:rPr>
          <w:rFonts w:ascii="Times New Roman" w:eastAsia="Calibri" w:hAnsi="Times New Roman" w:cs="Times New Roman"/>
          <w:bCs/>
          <w:lang w:eastAsia="en-US"/>
        </w:rPr>
        <w:t>электронного аукциона</w:t>
      </w:r>
      <w:r w:rsidRPr="00B84BF8">
        <w:rPr>
          <w:rFonts w:ascii="Times New Roman" w:eastAsiaTheme="minorHAnsi" w:hAnsi="Times New Roman" w:cs="Times New Roman"/>
          <w:lang w:eastAsia="en-US"/>
        </w:rPr>
        <w:t xml:space="preserve"> одновременно предоставляет обеспечение исполнения контракта в соответствии с частью 19.1 </w:t>
      </w:r>
      <w:r w:rsidRPr="00B84BF8">
        <w:rPr>
          <w:rFonts w:ascii="Times New Roman" w:eastAsia="Calibri" w:hAnsi="Times New Roman" w:cs="Times New Roman"/>
          <w:lang w:eastAsia="zh-CN"/>
        </w:rPr>
        <w:t xml:space="preserve">раздела </w:t>
      </w:r>
      <w:r w:rsidRPr="00B84BF8">
        <w:rPr>
          <w:rFonts w:ascii="Times New Roman" w:eastAsia="Calibri" w:hAnsi="Times New Roman" w:cs="Times New Roman"/>
          <w:lang w:val="en-US" w:eastAsia="zh-CN"/>
        </w:rPr>
        <w:t>I</w:t>
      </w:r>
      <w:r w:rsidRPr="00B84BF8">
        <w:rPr>
          <w:rFonts w:ascii="Times New Roman" w:eastAsia="Calibri" w:hAnsi="Times New Roman" w:cs="Times New Roman"/>
          <w:lang w:eastAsia="zh-CN"/>
        </w:rPr>
        <w:t xml:space="preserve"> или </w:t>
      </w:r>
      <w:r w:rsidRPr="00B84BF8">
        <w:rPr>
          <w:rFonts w:ascii="Times New Roman" w:eastAsiaTheme="minorHAnsi" w:hAnsi="Times New Roman" w:cs="Times New Roman"/>
          <w:lang w:eastAsia="en-US"/>
        </w:rPr>
        <w:t xml:space="preserve"> обеспечение исполнения контракта в размере, предусмотренном документацией о закупке, и информацию, предусмотренные частью 19.2 </w:t>
      </w:r>
      <w:r w:rsidRPr="00B84BF8">
        <w:rPr>
          <w:rFonts w:ascii="Times New Roman" w:eastAsia="Calibri" w:hAnsi="Times New Roman" w:cs="Times New Roman"/>
          <w:lang w:eastAsia="zh-CN"/>
        </w:rPr>
        <w:t xml:space="preserve">раздела </w:t>
      </w:r>
      <w:r w:rsidRPr="00B84BF8">
        <w:rPr>
          <w:rFonts w:ascii="Times New Roman" w:eastAsia="Calibri" w:hAnsi="Times New Roman" w:cs="Times New Roman"/>
          <w:lang w:val="en-US" w:eastAsia="zh-CN"/>
        </w:rPr>
        <w:t>I</w:t>
      </w:r>
      <w:r w:rsidRPr="00B84BF8">
        <w:rPr>
          <w:rFonts w:ascii="Times New Roman" w:eastAsiaTheme="minorHAnsi" w:hAnsi="Times New Roman" w:cs="Times New Roman"/>
          <w:lang w:eastAsia="en-US"/>
        </w:rPr>
        <w:t xml:space="preserve">, а также обоснование цены контракта, суммы цен единиц товара, работы, услуги в соответствии с частью 19.6 </w:t>
      </w:r>
      <w:r w:rsidRPr="00B84BF8">
        <w:rPr>
          <w:rFonts w:ascii="Times New Roman" w:eastAsia="Calibri" w:hAnsi="Times New Roman" w:cs="Times New Roman"/>
          <w:lang w:eastAsia="zh-CN"/>
        </w:rPr>
        <w:t xml:space="preserve">раздела </w:t>
      </w:r>
      <w:r w:rsidRPr="00B84BF8">
        <w:rPr>
          <w:rFonts w:ascii="Times New Roman" w:eastAsia="Calibri" w:hAnsi="Times New Roman" w:cs="Times New Roman"/>
          <w:lang w:val="en-US" w:eastAsia="zh-CN"/>
        </w:rPr>
        <w:t>I</w:t>
      </w:r>
      <w:r w:rsidRPr="00B84BF8">
        <w:rPr>
          <w:rFonts w:ascii="Times New Roman" w:eastAsiaTheme="minorHAnsi" w:hAnsi="Times New Roman" w:cs="Times New Roman"/>
          <w:lang w:eastAsia="en-US"/>
        </w:rPr>
        <w:t xml:space="preserve"> при заключении контракта на поставку товара, необходимого для нормального жизнеобеспечения (продовольствия, средств для скорой, в том числе скорой специализированной, медицинской помощи в экстренной или неотложной форме, лекарственных средств, топлива).</w:t>
      </w:r>
    </w:p>
    <w:p w14:paraId="539B0A23"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r w:rsidRPr="00B84BF8">
        <w:rPr>
          <w:rFonts w:ascii="Times New Roman" w:eastAsia="Calibri" w:hAnsi="Times New Roman" w:cs="Times New Roman"/>
          <w:lang w:eastAsia="en-US"/>
        </w:rPr>
        <w:t xml:space="preserve">20.3. </w:t>
      </w:r>
      <w:r w:rsidRPr="00B84BF8">
        <w:rPr>
          <w:rFonts w:ascii="Times New Roman" w:eastAsiaTheme="minorHAnsi" w:hAnsi="Times New Roman" w:cs="Times New Roman"/>
          <w:lang w:eastAsia="en-US"/>
        </w:rPr>
        <w:t xml:space="preserve">В течение пяти дней с даты размещения Заказчиком в единой информационной системе проекта контракта победитель </w:t>
      </w:r>
      <w:r w:rsidRPr="00B84BF8">
        <w:rPr>
          <w:rFonts w:ascii="Times New Roman" w:eastAsia="Calibri" w:hAnsi="Times New Roman" w:cs="Times New Roman"/>
          <w:bCs/>
          <w:lang w:eastAsia="en-US"/>
        </w:rPr>
        <w:t>электронного аукциона</w:t>
      </w:r>
      <w:r w:rsidRPr="00B84BF8">
        <w:rPr>
          <w:rFonts w:ascii="Times New Roman" w:eastAsiaTheme="minorHAnsi" w:hAnsi="Times New Roman" w:cs="Times New Roman"/>
          <w:lang w:eastAsia="en-US"/>
        </w:rPr>
        <w:t xml:space="preserve">, с которым заключается контракт, в случае наличия разногласий по проекту контракта, размещенному Заказчиком,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w:t>
      </w:r>
      <w:r w:rsidRPr="00B84BF8">
        <w:rPr>
          <w:rFonts w:ascii="Times New Roman" w:eastAsia="Calibri" w:hAnsi="Times New Roman" w:cs="Times New Roman"/>
          <w:bCs/>
          <w:lang w:eastAsia="en-US"/>
        </w:rPr>
        <w:t>электронного аукциона</w:t>
      </w:r>
      <w:r w:rsidRPr="00B84BF8">
        <w:rPr>
          <w:rFonts w:ascii="Times New Roman" w:eastAsiaTheme="minorHAnsi" w:hAnsi="Times New Roman" w:cs="Times New Roman"/>
          <w:lang w:eastAsia="en-US"/>
        </w:rPr>
        <w:t xml:space="preserve">. Указанный протокол может быть размещен на электронной площадке в отношении соответствующего контракта не более чем один раз. При этом победитель </w:t>
      </w:r>
      <w:r w:rsidRPr="00B84BF8">
        <w:rPr>
          <w:rFonts w:ascii="Times New Roman" w:eastAsia="Calibri" w:hAnsi="Times New Roman" w:cs="Times New Roman"/>
          <w:bCs/>
          <w:lang w:eastAsia="en-US"/>
        </w:rPr>
        <w:t>электронного аукциона</w:t>
      </w:r>
      <w:r w:rsidRPr="00B84BF8">
        <w:rPr>
          <w:rFonts w:ascii="Times New Roman" w:eastAsiaTheme="minorHAnsi" w:hAnsi="Times New Roman" w:cs="Times New Roman"/>
          <w:lang w:eastAsia="en-US"/>
        </w:rPr>
        <w:t xml:space="preserve">, с которым заключается контракт, указывает в протоколе разногласий замечания к положениям проекта контракта, не соответствующим документации и извещению о закупке и своей заявке на участие в </w:t>
      </w:r>
      <w:r w:rsidRPr="00B84BF8">
        <w:rPr>
          <w:rFonts w:ascii="Times New Roman" w:eastAsia="Calibri" w:hAnsi="Times New Roman" w:cs="Times New Roman"/>
          <w:bCs/>
          <w:lang w:eastAsia="en-US"/>
        </w:rPr>
        <w:t>электронном аукционе</w:t>
      </w:r>
      <w:r w:rsidRPr="00B84BF8">
        <w:rPr>
          <w:rFonts w:ascii="Times New Roman" w:eastAsiaTheme="minorHAnsi" w:hAnsi="Times New Roman" w:cs="Times New Roman"/>
          <w:lang w:eastAsia="en-US"/>
        </w:rPr>
        <w:t>, с указанием соответствующих положений данных документов.</w:t>
      </w:r>
    </w:p>
    <w:p w14:paraId="7DE0C484"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bookmarkStart w:id="12" w:name="Par6"/>
      <w:bookmarkStart w:id="13" w:name="Par8"/>
      <w:bookmarkEnd w:id="12"/>
      <w:bookmarkEnd w:id="13"/>
      <w:r w:rsidRPr="00B84BF8">
        <w:rPr>
          <w:rFonts w:ascii="Times New Roman" w:eastAsia="Calibri" w:hAnsi="Times New Roman" w:cs="Times New Roman"/>
          <w:lang w:eastAsia="en-US"/>
        </w:rPr>
        <w:t xml:space="preserve">20.4. </w:t>
      </w:r>
      <w:r w:rsidRPr="00B84BF8">
        <w:rPr>
          <w:rFonts w:ascii="Times New Roman" w:eastAsiaTheme="minorHAnsi" w:hAnsi="Times New Roman" w:cs="Times New Roman"/>
          <w:lang w:eastAsia="en-US"/>
        </w:rPr>
        <w:t xml:space="preserve">В течение трех рабочих дней с даты размещения победителем </w:t>
      </w:r>
      <w:r w:rsidRPr="00B84BF8">
        <w:rPr>
          <w:rFonts w:ascii="Times New Roman" w:eastAsia="Calibri" w:hAnsi="Times New Roman" w:cs="Times New Roman"/>
          <w:bCs/>
          <w:lang w:eastAsia="en-US"/>
        </w:rPr>
        <w:t>электронного аукциона</w:t>
      </w:r>
      <w:r w:rsidRPr="00B84BF8">
        <w:rPr>
          <w:rFonts w:ascii="Times New Roman" w:eastAsiaTheme="minorHAnsi" w:hAnsi="Times New Roman" w:cs="Times New Roman"/>
          <w:b/>
          <w:lang w:eastAsia="en-US"/>
        </w:rPr>
        <w:t xml:space="preserve"> </w:t>
      </w:r>
      <w:r w:rsidRPr="00B84BF8">
        <w:rPr>
          <w:rFonts w:ascii="Times New Roman" w:eastAsiaTheme="minorHAnsi" w:hAnsi="Times New Roman" w:cs="Times New Roman"/>
          <w:lang w:eastAsia="en-US"/>
        </w:rPr>
        <w:t xml:space="preserve">на электронной площадке в соответствии с частью 20.3 настоящего подраздела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контракта либо повторно размещает в единой информационной системе и на электронной площадке проект контракта с указанием в отдельном документе причин отказа учесть полностью или частично содержащиеся в протоколе разногласий замечания победителя </w:t>
      </w:r>
      <w:r w:rsidRPr="00B84BF8">
        <w:rPr>
          <w:rFonts w:ascii="Times New Roman" w:eastAsia="Calibri" w:hAnsi="Times New Roman" w:cs="Times New Roman"/>
          <w:bCs/>
          <w:lang w:eastAsia="en-US"/>
        </w:rPr>
        <w:t>электронного аукциона</w:t>
      </w:r>
      <w:r w:rsidRPr="00B84BF8">
        <w:rPr>
          <w:rFonts w:ascii="Times New Roman" w:eastAsiaTheme="minorHAnsi" w:hAnsi="Times New Roman" w:cs="Times New Roman"/>
          <w:lang w:eastAsia="en-US"/>
        </w:rPr>
        <w:t>. При этом размещение в единой информационной системе и на электронной площадке Заказчиком проекта контракта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 в соответствии с частью 20.3 настоящего подраздела.</w:t>
      </w:r>
    </w:p>
    <w:p w14:paraId="32DFFA0F"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r w:rsidRPr="00B84BF8">
        <w:rPr>
          <w:rFonts w:ascii="Times New Roman" w:eastAsiaTheme="minorHAnsi" w:hAnsi="Times New Roman" w:cs="Times New Roman"/>
          <w:lang w:eastAsia="en-US"/>
        </w:rPr>
        <w:lastRenderedPageBreak/>
        <w:t xml:space="preserve">20.5. В течение трех рабочих дней с даты размещения Заказчиком в единой информационной системе и на электронной площадке документов, предусмотренных частью 20.4 настоящего подраздела, победитель </w:t>
      </w:r>
      <w:r w:rsidRPr="00B84BF8">
        <w:rPr>
          <w:rFonts w:ascii="Times New Roman" w:eastAsia="Calibri" w:hAnsi="Times New Roman" w:cs="Times New Roman"/>
          <w:bCs/>
          <w:lang w:eastAsia="en-US"/>
        </w:rPr>
        <w:t>электронного аукциона</w:t>
      </w:r>
      <w:r w:rsidRPr="00B84BF8">
        <w:rPr>
          <w:rFonts w:ascii="Times New Roman" w:eastAsiaTheme="minorHAnsi" w:hAnsi="Times New Roman" w:cs="Times New Roman"/>
          <w:b/>
          <w:lang w:eastAsia="en-US"/>
        </w:rPr>
        <w:t xml:space="preserve"> </w:t>
      </w:r>
      <w:r w:rsidRPr="00B84BF8">
        <w:rPr>
          <w:rFonts w:ascii="Times New Roman" w:eastAsiaTheme="minorHAnsi" w:hAnsi="Times New Roman" w:cs="Times New Roman"/>
          <w:lang w:eastAsia="en-US"/>
        </w:rPr>
        <w:t>размещает на электронной площадке проект контракта,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частью 20.2 настоящего подраздела, подтверждающие предоставление обеспечения исполнения контракта и подписанные усиленной электронной подписью указанного лица.</w:t>
      </w:r>
    </w:p>
    <w:p w14:paraId="5588DFE6"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r w:rsidRPr="00B84BF8">
        <w:rPr>
          <w:rFonts w:ascii="Times New Roman" w:eastAsiaTheme="minorHAnsi" w:hAnsi="Times New Roman" w:cs="Times New Roman"/>
          <w:lang w:eastAsia="en-US"/>
        </w:rPr>
        <w:t xml:space="preserve">20.6. В течение трех рабочих дней с даты размещения на электронной площадке проекта контракта, подписанного усиленной электронной подписью лица, имеющего право действовать от имени победителя </w:t>
      </w:r>
      <w:r w:rsidRPr="00B84BF8">
        <w:rPr>
          <w:rFonts w:ascii="Times New Roman" w:eastAsia="Calibri" w:hAnsi="Times New Roman" w:cs="Times New Roman"/>
          <w:bCs/>
          <w:lang w:eastAsia="en-US"/>
        </w:rPr>
        <w:t>электронного аукциона</w:t>
      </w:r>
      <w:r w:rsidRPr="00B84BF8">
        <w:rPr>
          <w:rFonts w:ascii="Times New Roman" w:eastAsiaTheme="minorHAnsi" w:hAnsi="Times New Roman" w:cs="Times New Roman"/>
          <w:lang w:eastAsia="en-US"/>
        </w:rPr>
        <w:t>, и предоставления таким победителем соответствующего требованиям извещения о проведении закупки, документации о закупке обеспечения исполнения контракта Заказчик обязан разместить в единой информационной системе и на электронной площадке с использованием единой информационной системы контракт, подписанный усиленной электронной подписью лица, имеющего право действовать от имени Заказчика.</w:t>
      </w:r>
    </w:p>
    <w:p w14:paraId="7F025B35"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r w:rsidRPr="00B84BF8">
        <w:rPr>
          <w:rFonts w:ascii="Times New Roman" w:eastAsiaTheme="minorHAnsi" w:hAnsi="Times New Roman" w:cs="Times New Roman"/>
          <w:lang w:eastAsia="en-US"/>
        </w:rPr>
        <w:t>20.7. С момента размещения в единой информационной системе предусмотренного частью 20.6 настоящего подраздела и подписанного Заказчиком контракта он считается заключенным.</w:t>
      </w:r>
    </w:p>
    <w:p w14:paraId="18720C99"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r w:rsidRPr="00B84BF8">
        <w:rPr>
          <w:rFonts w:ascii="Times New Roman" w:eastAsiaTheme="minorHAnsi" w:hAnsi="Times New Roman" w:cs="Times New Roman"/>
          <w:lang w:eastAsia="en-US"/>
        </w:rPr>
        <w:t xml:space="preserve">20.8. </w:t>
      </w:r>
      <w:r w:rsidRPr="00B84BF8">
        <w:rPr>
          <w:rFonts w:ascii="Times New Roman" w:eastAsiaTheme="minorHAnsi" w:hAnsi="Times New Roman" w:cs="Times New Roman"/>
          <w:b/>
          <w:lang w:eastAsia="en-US"/>
        </w:rPr>
        <w:t>Контракт может быть заключен не ранее чем через десять дней с даты размещения в единой информационной системе протоколов, указанных в части 9 статьи 83.2 Федерального закона</w:t>
      </w:r>
      <w:r w:rsidRPr="00B84BF8">
        <w:rPr>
          <w:rFonts w:ascii="Times New Roman" w:eastAsiaTheme="minorHAnsi" w:hAnsi="Times New Roman" w:cs="Times New Roman"/>
          <w:b/>
          <w:bCs/>
          <w:lang w:eastAsia="en-US"/>
        </w:rPr>
        <w:t xml:space="preserve"> № 44-ФЗ, имеющих отношение к электронному аукциону</w:t>
      </w:r>
      <w:r w:rsidRPr="00B84BF8">
        <w:rPr>
          <w:rFonts w:ascii="Times New Roman" w:eastAsiaTheme="minorHAnsi" w:hAnsi="Times New Roman" w:cs="Times New Roman"/>
          <w:lang w:eastAsia="en-US"/>
        </w:rPr>
        <w:t>.</w:t>
      </w:r>
    </w:p>
    <w:p w14:paraId="6A5A054C"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r w:rsidRPr="00B84BF8">
        <w:rPr>
          <w:rFonts w:ascii="Times New Roman" w:eastAsiaTheme="minorHAnsi" w:hAnsi="Times New Roman" w:cs="Times New Roman"/>
          <w:lang w:eastAsia="en-US"/>
        </w:rPr>
        <w:t xml:space="preserve">20.9. Контракт заключается на условиях, указанных в документации и извещении о закупке, заявке победителя </w:t>
      </w:r>
      <w:r w:rsidRPr="00B84BF8">
        <w:rPr>
          <w:rFonts w:ascii="Times New Roman" w:eastAsia="Calibri" w:hAnsi="Times New Roman" w:cs="Times New Roman"/>
          <w:bCs/>
          <w:lang w:eastAsia="en-US"/>
        </w:rPr>
        <w:t>электронного аукциона</w:t>
      </w:r>
      <w:r w:rsidRPr="00B84BF8">
        <w:rPr>
          <w:rFonts w:ascii="Times New Roman" w:eastAsiaTheme="minorHAnsi" w:hAnsi="Times New Roman" w:cs="Times New Roman"/>
          <w:lang w:eastAsia="en-US"/>
        </w:rPr>
        <w:t>, по цене, предложенной победителем, либо по цене за единицу товара, работы, услуги, рассчитанной в соответствии с частью 2.1 статьи 83.2 Федерального закона</w:t>
      </w:r>
      <w:r w:rsidRPr="00B84BF8">
        <w:rPr>
          <w:rFonts w:ascii="Times New Roman" w:eastAsiaTheme="minorHAnsi" w:hAnsi="Times New Roman" w:cs="Times New Roman"/>
          <w:bCs/>
          <w:lang w:eastAsia="en-US"/>
        </w:rPr>
        <w:t xml:space="preserve"> № 44-ФЗ</w:t>
      </w:r>
      <w:r w:rsidRPr="00B84BF8">
        <w:rPr>
          <w:rFonts w:ascii="Times New Roman" w:eastAsiaTheme="minorHAnsi" w:hAnsi="Times New Roman" w:cs="Times New Roman"/>
          <w:lang w:eastAsia="en-US"/>
        </w:rPr>
        <w:t>, и максимальному значению цены контракта.</w:t>
      </w:r>
    </w:p>
    <w:p w14:paraId="1A8A2BE6"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Calibri" w:hAnsi="Times New Roman" w:cs="Times New Roman"/>
          <w:lang w:eastAsia="en-US"/>
        </w:rPr>
        <w:t>20.10. В случае, предусмотренном частью 23 статьи 68 Федерального закона № 44-ФЗ, контракт заключается только после внесения на счет, на котором в соответствии с законодательством Российской Федерации учитываются операции со средствами, поступающими Заказчику, участником электронного аукциона, с которым заключается контракт, денежных средств в размере предложенной этим участником цены за право заключения контракта, а также предоставления обеспечения исполнения контракта.</w:t>
      </w:r>
    </w:p>
    <w:p w14:paraId="41C2D0A0"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Calibri" w:hAnsi="Times New Roman" w:cs="Times New Roman"/>
          <w:lang w:eastAsia="en-US"/>
        </w:rPr>
        <w:t xml:space="preserve">20.11. </w:t>
      </w:r>
      <w:r w:rsidRPr="00B84BF8">
        <w:rPr>
          <w:rFonts w:ascii="Times New Roman" w:eastAsiaTheme="minorHAnsi" w:hAnsi="Times New Roman" w:cs="Times New Roman"/>
          <w:lang w:eastAsia="en-US"/>
        </w:rPr>
        <w:t xml:space="preserve">Победитель </w:t>
      </w:r>
      <w:r w:rsidRPr="00B84BF8">
        <w:rPr>
          <w:rFonts w:ascii="Times New Roman" w:eastAsia="Calibri" w:hAnsi="Times New Roman" w:cs="Times New Roman"/>
          <w:bCs/>
          <w:lang w:eastAsia="en-US"/>
        </w:rPr>
        <w:t>электронного аукциона</w:t>
      </w:r>
      <w:r w:rsidRPr="00B84BF8">
        <w:rPr>
          <w:rFonts w:ascii="Times New Roman" w:eastAsiaTheme="minorHAnsi" w:hAnsi="Times New Roman" w:cs="Times New Roman"/>
          <w:b/>
          <w:lang w:eastAsia="en-US"/>
        </w:rPr>
        <w:t xml:space="preserve"> </w:t>
      </w:r>
      <w:r w:rsidRPr="00B84BF8">
        <w:rPr>
          <w:rFonts w:ascii="Times New Roman" w:eastAsiaTheme="minorHAnsi" w:hAnsi="Times New Roman" w:cs="Times New Roman"/>
          <w:lang w:eastAsia="en-US"/>
        </w:rPr>
        <w:t xml:space="preserve">(за исключением победителя, предусмотренного частью 20.12 настоящего подраздела) признается Заказчиком </w:t>
      </w:r>
      <w:r w:rsidRPr="00B84BF8">
        <w:rPr>
          <w:rFonts w:ascii="Times New Roman" w:eastAsiaTheme="minorHAnsi" w:hAnsi="Times New Roman" w:cs="Times New Roman"/>
          <w:b/>
          <w:lang w:eastAsia="en-US"/>
        </w:rPr>
        <w:t>уклонившимся от заключения контракта</w:t>
      </w:r>
      <w:r w:rsidRPr="00B84BF8">
        <w:rPr>
          <w:rFonts w:ascii="Times New Roman" w:eastAsiaTheme="minorHAnsi" w:hAnsi="Times New Roman" w:cs="Times New Roman"/>
          <w:lang w:eastAsia="en-US"/>
        </w:rPr>
        <w:t xml:space="preserve"> в случае, если в сроки, предусмотренные настоящим подразделом, он не направил Заказчику проект контракта, подписанный лицом, имеющим право действовать от имени такого победителя, или не направил протокол разногласий, предусмотренный частью 20.3 настоящего подраздела, или не исполнил требования, предусмотренные статьей 37 Федерального закона </w:t>
      </w:r>
      <w:r w:rsidRPr="00B84BF8">
        <w:rPr>
          <w:rFonts w:ascii="Times New Roman" w:eastAsia="Calibri" w:hAnsi="Times New Roman" w:cs="Times New Roman"/>
          <w:bCs/>
          <w:lang w:eastAsia="en-US"/>
        </w:rPr>
        <w:t>№ 44-ФЗ</w:t>
      </w:r>
      <w:r w:rsidRPr="00B84BF8">
        <w:rPr>
          <w:rFonts w:ascii="Times New Roman" w:eastAsiaTheme="minorHAnsi" w:hAnsi="Times New Roman" w:cs="Times New Roman"/>
          <w:lang w:eastAsia="en-US"/>
        </w:rPr>
        <w:t xml:space="preserve"> (в случае снижения при проведении электронного аукциона цены контракта, суммы цен единиц товара, работы, услуги на двадцать пять процентов и более от начальной (максимальной) цены контракта, начальной суммы цен единиц товара, работы, услуги). При этом Заказчик не позднее одного рабочего дня, следующего за днем признания победителя </w:t>
      </w:r>
      <w:r w:rsidRPr="00B84BF8">
        <w:rPr>
          <w:rFonts w:ascii="Times New Roman" w:eastAsia="Calibri" w:hAnsi="Times New Roman" w:cs="Times New Roman"/>
          <w:bCs/>
          <w:lang w:eastAsia="en-US"/>
        </w:rPr>
        <w:t>электронного аукциона</w:t>
      </w:r>
      <w:r w:rsidRPr="00B84BF8">
        <w:rPr>
          <w:rFonts w:ascii="Times New Roman" w:eastAsiaTheme="minorHAnsi" w:hAnsi="Times New Roman" w:cs="Times New Roman"/>
          <w:b/>
          <w:lang w:eastAsia="en-US"/>
        </w:rPr>
        <w:t xml:space="preserve"> </w:t>
      </w:r>
      <w:r w:rsidRPr="00B84BF8">
        <w:rPr>
          <w:rFonts w:ascii="Times New Roman" w:eastAsiaTheme="minorHAnsi" w:hAnsi="Times New Roman" w:cs="Times New Roman"/>
          <w:lang w:eastAsia="en-US"/>
        </w:rPr>
        <w:t>уклонившимся от заключения контракта,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контракта</w:t>
      </w:r>
      <w:r w:rsidRPr="00B84BF8">
        <w:rPr>
          <w:rFonts w:ascii="Times New Roman" w:eastAsia="Calibri" w:hAnsi="Times New Roman" w:cs="Times New Roman"/>
          <w:lang w:eastAsia="en-US"/>
        </w:rPr>
        <w:t>.</w:t>
      </w:r>
    </w:p>
    <w:p w14:paraId="69CA5B32" w14:textId="77777777" w:rsidR="00B84BF8" w:rsidRPr="00B84BF8" w:rsidRDefault="00B84BF8" w:rsidP="00B84BF8">
      <w:pPr>
        <w:autoSpaceDE w:val="0"/>
        <w:autoSpaceDN w:val="0"/>
        <w:adjustRightInd w:val="0"/>
        <w:spacing w:after="0" w:line="240" w:lineRule="auto"/>
        <w:ind w:firstLine="567"/>
        <w:jc w:val="both"/>
        <w:rPr>
          <w:rFonts w:ascii="Times New Roman" w:eastAsiaTheme="minorHAnsi" w:hAnsi="Times New Roman" w:cs="Times New Roman"/>
          <w:lang w:eastAsia="en-US"/>
        </w:rPr>
      </w:pPr>
      <w:r w:rsidRPr="00B84BF8">
        <w:rPr>
          <w:rFonts w:ascii="Times New Roman" w:eastAsia="Calibri" w:hAnsi="Times New Roman" w:cs="Times New Roman"/>
          <w:lang w:eastAsia="en-US"/>
        </w:rPr>
        <w:t xml:space="preserve">20.12. </w:t>
      </w:r>
      <w:r w:rsidRPr="00B84BF8">
        <w:rPr>
          <w:rFonts w:ascii="Times New Roman" w:eastAsiaTheme="minorHAnsi" w:hAnsi="Times New Roman" w:cs="Times New Roman"/>
          <w:lang w:eastAsia="en-US"/>
        </w:rPr>
        <w:t xml:space="preserve">В случае, если победитель </w:t>
      </w:r>
      <w:r w:rsidRPr="00B84BF8">
        <w:rPr>
          <w:rFonts w:ascii="Times New Roman" w:eastAsia="Calibri" w:hAnsi="Times New Roman" w:cs="Times New Roman"/>
          <w:bCs/>
          <w:lang w:eastAsia="en-US"/>
        </w:rPr>
        <w:t>электронного аукциона</w:t>
      </w:r>
      <w:r w:rsidRPr="00B84BF8">
        <w:rPr>
          <w:rFonts w:ascii="Times New Roman" w:eastAsiaTheme="minorHAnsi" w:hAnsi="Times New Roman" w:cs="Times New Roman"/>
          <w:b/>
          <w:lang w:eastAsia="en-US"/>
        </w:rPr>
        <w:t xml:space="preserve"> </w:t>
      </w:r>
      <w:r w:rsidRPr="00B84BF8">
        <w:rPr>
          <w:rFonts w:ascii="Times New Roman" w:eastAsiaTheme="minorHAnsi" w:hAnsi="Times New Roman" w:cs="Times New Roman"/>
          <w:lang w:eastAsia="en-US"/>
        </w:rPr>
        <w:t xml:space="preserve">признан уклонившимся от заключения контракта, Заказчик вправе заключить контракт с участником такого </w:t>
      </w:r>
      <w:r w:rsidRPr="00B84BF8">
        <w:rPr>
          <w:rFonts w:ascii="Times New Roman" w:eastAsia="Calibri" w:hAnsi="Times New Roman" w:cs="Times New Roman"/>
          <w:bCs/>
          <w:lang w:eastAsia="en-US"/>
        </w:rPr>
        <w:t>электронного аукциона</w:t>
      </w:r>
      <w:r w:rsidRPr="00B84BF8">
        <w:rPr>
          <w:rFonts w:ascii="Times New Roman" w:eastAsiaTheme="minorHAnsi" w:hAnsi="Times New Roman" w:cs="Times New Roman"/>
          <w:lang w:eastAsia="en-US"/>
        </w:rPr>
        <w:t xml:space="preserve">, заявке которого присвоен второй номер. Этот участник признается победителем такого </w:t>
      </w:r>
      <w:r w:rsidRPr="00B84BF8">
        <w:rPr>
          <w:rFonts w:ascii="Times New Roman" w:eastAsia="Calibri" w:hAnsi="Times New Roman" w:cs="Times New Roman"/>
          <w:bCs/>
          <w:lang w:eastAsia="en-US"/>
        </w:rPr>
        <w:t>электронного аукциона</w:t>
      </w:r>
      <w:r w:rsidRPr="00B84BF8">
        <w:rPr>
          <w:rFonts w:ascii="Times New Roman" w:eastAsiaTheme="minorHAnsi" w:hAnsi="Times New Roman" w:cs="Times New Roman"/>
          <w:lang w:eastAsia="en-US"/>
        </w:rPr>
        <w:t xml:space="preserve">, и в проект контракта, прилагаемый к документации, Заказчиком включаются условия исполнения данного контракта, предложенные этим участником. Проект контракта должен быть направлен Заказчиком этому участнику в срок, не превышающий пяти дней с даты признания победителя такого </w:t>
      </w:r>
      <w:r w:rsidRPr="00B84BF8">
        <w:rPr>
          <w:rFonts w:ascii="Times New Roman" w:eastAsia="Calibri" w:hAnsi="Times New Roman" w:cs="Times New Roman"/>
          <w:bCs/>
          <w:lang w:eastAsia="en-US"/>
        </w:rPr>
        <w:t>электронного аукциона</w:t>
      </w:r>
      <w:r w:rsidRPr="00B84BF8">
        <w:rPr>
          <w:rFonts w:ascii="Times New Roman" w:eastAsiaTheme="minorHAnsi" w:hAnsi="Times New Roman" w:cs="Times New Roman"/>
          <w:b/>
          <w:lang w:eastAsia="en-US"/>
        </w:rPr>
        <w:t xml:space="preserve"> </w:t>
      </w:r>
      <w:r w:rsidRPr="00B84BF8">
        <w:rPr>
          <w:rFonts w:ascii="Times New Roman" w:eastAsiaTheme="minorHAnsi" w:hAnsi="Times New Roman" w:cs="Times New Roman"/>
          <w:lang w:eastAsia="en-US"/>
        </w:rPr>
        <w:t>уклонившимся от заключения контракта.</w:t>
      </w:r>
    </w:p>
    <w:p w14:paraId="13197B89" w14:textId="77777777" w:rsidR="00B84BF8" w:rsidRPr="00B84BF8" w:rsidRDefault="00B84BF8" w:rsidP="00B84BF8">
      <w:pPr>
        <w:autoSpaceDE w:val="0"/>
        <w:autoSpaceDN w:val="0"/>
        <w:adjustRightInd w:val="0"/>
        <w:spacing w:after="0" w:line="240" w:lineRule="auto"/>
        <w:ind w:firstLine="567"/>
        <w:jc w:val="both"/>
        <w:rPr>
          <w:rFonts w:ascii="Times New Roman" w:eastAsia="Calibri" w:hAnsi="Times New Roman" w:cs="Times New Roman"/>
          <w:lang w:eastAsia="en-US"/>
        </w:rPr>
      </w:pPr>
      <w:r w:rsidRPr="00B84BF8">
        <w:rPr>
          <w:rFonts w:ascii="Times New Roman" w:eastAsia="Calibri" w:hAnsi="Times New Roman" w:cs="Times New Roman"/>
          <w:lang w:eastAsia="en-US"/>
        </w:rPr>
        <w:t xml:space="preserve">20.13. </w:t>
      </w:r>
      <w:r w:rsidRPr="00B84BF8">
        <w:rPr>
          <w:rFonts w:ascii="Times New Roman" w:eastAsiaTheme="minorHAnsi" w:hAnsi="Times New Roman" w:cs="Times New Roman"/>
          <w:lang w:eastAsia="en-US"/>
        </w:rPr>
        <w:t xml:space="preserve">Участник </w:t>
      </w:r>
      <w:r w:rsidRPr="00B84BF8">
        <w:rPr>
          <w:rFonts w:ascii="Times New Roman" w:eastAsia="Calibri" w:hAnsi="Times New Roman" w:cs="Times New Roman"/>
          <w:bCs/>
          <w:lang w:eastAsia="en-US"/>
        </w:rPr>
        <w:t>электронного аукциона</w:t>
      </w:r>
      <w:r w:rsidRPr="00B84BF8">
        <w:rPr>
          <w:rFonts w:ascii="Times New Roman" w:eastAsiaTheme="minorHAnsi" w:hAnsi="Times New Roman" w:cs="Times New Roman"/>
          <w:lang w:eastAsia="en-US"/>
        </w:rPr>
        <w:t xml:space="preserve">, признанный победителем </w:t>
      </w:r>
      <w:r w:rsidRPr="00B84BF8">
        <w:rPr>
          <w:rFonts w:ascii="Times New Roman" w:eastAsia="Calibri" w:hAnsi="Times New Roman" w:cs="Times New Roman"/>
          <w:bCs/>
          <w:lang w:eastAsia="en-US"/>
        </w:rPr>
        <w:t>электронного аукциона</w:t>
      </w:r>
      <w:r w:rsidRPr="00B84BF8">
        <w:rPr>
          <w:rFonts w:ascii="Times New Roman" w:eastAsiaTheme="minorHAnsi" w:hAnsi="Times New Roman" w:cs="Times New Roman"/>
          <w:b/>
          <w:lang w:eastAsia="en-US"/>
        </w:rPr>
        <w:t xml:space="preserve"> </w:t>
      </w:r>
      <w:r w:rsidRPr="00B84BF8">
        <w:rPr>
          <w:rFonts w:ascii="Times New Roman" w:eastAsiaTheme="minorHAnsi" w:hAnsi="Times New Roman" w:cs="Times New Roman"/>
          <w:lang w:eastAsia="en-US"/>
        </w:rPr>
        <w:t xml:space="preserve">в соответствии с частью 20.12 настоящего подраздела, вправе подписать проект контракта или разместить предусмотренный частью 20.3 настоящего подраздела протокол разногласий в порядке и сроки, которые предусмотрены настоящим подразделом, либо отказаться от заключения контракта. Одновременно с подписанным контрактом этот победитель обязан предоставить обеспечение исполнения контракта, если установление требования обеспечения исполнения контракта предусмотрено извещением и документацией о закупке, а в случае, предусмотренном частью 23 статьи 68 Федерального закона </w:t>
      </w:r>
      <w:r w:rsidRPr="00B84BF8">
        <w:rPr>
          <w:rFonts w:ascii="Times New Roman" w:eastAsia="Calibri" w:hAnsi="Times New Roman" w:cs="Times New Roman"/>
          <w:bCs/>
          <w:lang w:eastAsia="en-US"/>
        </w:rPr>
        <w:t>№ 44-ФЗ</w:t>
      </w:r>
      <w:r w:rsidRPr="00B84BF8">
        <w:rPr>
          <w:rFonts w:ascii="Times New Roman" w:eastAsiaTheme="minorHAnsi" w:hAnsi="Times New Roman" w:cs="Times New Roman"/>
          <w:lang w:eastAsia="en-US"/>
        </w:rPr>
        <w:t xml:space="preserve">, также обязан внести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предложенной этим победителем цены за право заключения контракта. Этот победитель считается уклонившимся от заключения контракта в случае неисполнения требований части 20.5 настоящего </w:t>
      </w:r>
      <w:r w:rsidRPr="00B84BF8">
        <w:rPr>
          <w:rFonts w:ascii="Times New Roman" w:eastAsiaTheme="minorHAnsi" w:hAnsi="Times New Roman" w:cs="Times New Roman"/>
          <w:lang w:eastAsia="en-US"/>
        </w:rPr>
        <w:lastRenderedPageBreak/>
        <w:t xml:space="preserve">подраздела и (или) </w:t>
      </w:r>
      <w:proofErr w:type="spellStart"/>
      <w:r w:rsidRPr="00B84BF8">
        <w:rPr>
          <w:rFonts w:ascii="Times New Roman" w:eastAsiaTheme="minorHAnsi" w:hAnsi="Times New Roman" w:cs="Times New Roman"/>
          <w:lang w:eastAsia="en-US"/>
        </w:rPr>
        <w:t>непредоставления</w:t>
      </w:r>
      <w:proofErr w:type="spellEnd"/>
      <w:r w:rsidRPr="00B84BF8">
        <w:rPr>
          <w:rFonts w:ascii="Times New Roman" w:eastAsiaTheme="minorHAnsi" w:hAnsi="Times New Roman" w:cs="Times New Roman"/>
          <w:lang w:eastAsia="en-US"/>
        </w:rPr>
        <w:t xml:space="preserve"> обеспечения исполнения контракта либо неисполнения требования, предусмотренного статьей 37 Федерального закона</w:t>
      </w:r>
      <w:r w:rsidRPr="00B84BF8">
        <w:rPr>
          <w:rFonts w:ascii="Times New Roman" w:eastAsia="Calibri" w:hAnsi="Times New Roman" w:cs="Times New Roman"/>
          <w:bCs/>
          <w:lang w:eastAsia="en-US"/>
        </w:rPr>
        <w:t xml:space="preserve"> № 44-ФЗ</w:t>
      </w:r>
      <w:r w:rsidRPr="00B84BF8">
        <w:rPr>
          <w:rFonts w:ascii="Times New Roman" w:eastAsiaTheme="minorHAnsi" w:hAnsi="Times New Roman" w:cs="Times New Roman"/>
          <w:lang w:eastAsia="en-US"/>
        </w:rPr>
        <w:t>, в случае подписания проекта контракта в соответствии с частью 20.2 настоящего подраздела. Такой победитель признается отказавшимся от заключения контракта в случае, если в срок, предусмотренный частью 20.2 настоящего подраздела, он не подписал проект контракта или не направил протокол разногласий.</w:t>
      </w:r>
    </w:p>
    <w:p w14:paraId="51B3433E" w14:textId="53A4FF99" w:rsidR="002D2A1C" w:rsidRDefault="00B84BF8" w:rsidP="00AB1546">
      <w:pPr>
        <w:spacing w:after="0" w:line="240" w:lineRule="auto"/>
        <w:ind w:firstLine="426"/>
        <w:jc w:val="both"/>
        <w:rPr>
          <w:rFonts w:ascii="Times New Roman" w:hAnsi="Times New Roman"/>
          <w:b/>
          <w:bCs/>
          <w:sz w:val="28"/>
          <w:szCs w:val="28"/>
        </w:rPr>
      </w:pPr>
      <w:r w:rsidRPr="00B84BF8">
        <w:rPr>
          <w:rFonts w:ascii="Times New Roman" w:eastAsia="Calibri" w:hAnsi="Times New Roman" w:cs="Times New Roman"/>
          <w:lang w:eastAsia="en-US"/>
        </w:rPr>
        <w:t xml:space="preserve">20.14. </w:t>
      </w:r>
      <w:r w:rsidRPr="00B84BF8">
        <w:rPr>
          <w:rFonts w:ascii="Times New Roman" w:eastAsiaTheme="minorHAnsi" w:hAnsi="Times New Roman" w:cs="Times New Roman"/>
          <w:lang w:eastAsia="en-US"/>
        </w:rPr>
        <w:t>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настоящим подразделом сроки, эта сторона обязана уведомить другую сторону о наличии данных судебных актов или данных обстоятельств в течение одного дня. При этом течение установленных настоящим подразделом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w:t>
      </w:r>
    </w:p>
    <w:p w14:paraId="652770A5" w14:textId="77777777" w:rsidR="002D2A1C" w:rsidRDefault="002D2A1C" w:rsidP="00AB1546">
      <w:pPr>
        <w:spacing w:after="0" w:line="240" w:lineRule="auto"/>
        <w:ind w:firstLine="426"/>
        <w:jc w:val="both"/>
        <w:rPr>
          <w:rFonts w:ascii="Times New Roman" w:hAnsi="Times New Roman"/>
          <w:b/>
          <w:bCs/>
          <w:sz w:val="28"/>
          <w:szCs w:val="28"/>
        </w:rPr>
      </w:pPr>
    </w:p>
    <w:p w14:paraId="351962F4" w14:textId="77777777" w:rsidR="002D2A1C" w:rsidRDefault="002D2A1C" w:rsidP="002D2A1C">
      <w:pPr>
        <w:spacing w:after="0" w:line="240" w:lineRule="auto"/>
        <w:jc w:val="center"/>
        <w:rPr>
          <w:rFonts w:ascii="Times New Roman" w:hAnsi="Times New Roman"/>
          <w:b/>
          <w:bCs/>
          <w:sz w:val="28"/>
          <w:szCs w:val="28"/>
        </w:rPr>
      </w:pPr>
    </w:p>
    <w:p w14:paraId="29F5EB88" w14:textId="77777777" w:rsidR="002D2A1C" w:rsidRDefault="002D2A1C" w:rsidP="002D2A1C">
      <w:pPr>
        <w:spacing w:after="0" w:line="240" w:lineRule="auto"/>
        <w:jc w:val="center"/>
        <w:rPr>
          <w:rFonts w:ascii="Times New Roman" w:hAnsi="Times New Roman"/>
          <w:b/>
          <w:bCs/>
          <w:sz w:val="28"/>
          <w:szCs w:val="28"/>
        </w:rPr>
      </w:pPr>
    </w:p>
    <w:p w14:paraId="5A597F6B" w14:textId="77777777" w:rsidR="002D2A1C" w:rsidRDefault="002D2A1C" w:rsidP="002D2A1C">
      <w:pPr>
        <w:spacing w:after="0" w:line="240" w:lineRule="auto"/>
        <w:jc w:val="center"/>
        <w:rPr>
          <w:rFonts w:ascii="Times New Roman" w:hAnsi="Times New Roman"/>
          <w:b/>
          <w:bCs/>
          <w:sz w:val="28"/>
          <w:szCs w:val="28"/>
        </w:rPr>
      </w:pPr>
    </w:p>
    <w:p w14:paraId="367A22DC" w14:textId="77777777" w:rsidR="002D2A1C" w:rsidRDefault="002D2A1C" w:rsidP="002D2A1C">
      <w:pPr>
        <w:spacing w:after="0" w:line="240" w:lineRule="auto"/>
        <w:jc w:val="center"/>
        <w:rPr>
          <w:rFonts w:ascii="Times New Roman" w:hAnsi="Times New Roman"/>
          <w:b/>
          <w:bCs/>
          <w:sz w:val="28"/>
          <w:szCs w:val="28"/>
        </w:rPr>
      </w:pPr>
    </w:p>
    <w:p w14:paraId="0698167C" w14:textId="77777777" w:rsidR="002D2A1C" w:rsidRDefault="002D2A1C" w:rsidP="002D2A1C">
      <w:pPr>
        <w:spacing w:after="0" w:line="240" w:lineRule="auto"/>
        <w:jc w:val="center"/>
        <w:rPr>
          <w:rFonts w:ascii="Times New Roman" w:hAnsi="Times New Roman"/>
          <w:b/>
          <w:bCs/>
          <w:sz w:val="28"/>
          <w:szCs w:val="28"/>
        </w:rPr>
      </w:pPr>
    </w:p>
    <w:p w14:paraId="13A34E3E" w14:textId="77777777" w:rsidR="002D2A1C" w:rsidRDefault="002D2A1C" w:rsidP="002D2A1C">
      <w:pPr>
        <w:spacing w:after="0" w:line="240" w:lineRule="auto"/>
        <w:jc w:val="center"/>
        <w:rPr>
          <w:rFonts w:ascii="Times New Roman" w:hAnsi="Times New Roman"/>
          <w:b/>
          <w:bCs/>
          <w:sz w:val="28"/>
          <w:szCs w:val="28"/>
        </w:rPr>
      </w:pPr>
    </w:p>
    <w:p w14:paraId="7AFD6707" w14:textId="77777777" w:rsidR="002D2A1C" w:rsidRDefault="002D2A1C" w:rsidP="002D2A1C">
      <w:pPr>
        <w:spacing w:after="0" w:line="240" w:lineRule="auto"/>
        <w:jc w:val="center"/>
        <w:rPr>
          <w:rFonts w:ascii="Times New Roman" w:hAnsi="Times New Roman"/>
          <w:b/>
          <w:bCs/>
          <w:sz w:val="28"/>
          <w:szCs w:val="28"/>
        </w:rPr>
      </w:pPr>
    </w:p>
    <w:p w14:paraId="2A55E910" w14:textId="34FF61FD" w:rsidR="00076167" w:rsidRPr="00511071" w:rsidRDefault="00076167" w:rsidP="00076167">
      <w:pPr>
        <w:autoSpaceDE w:val="0"/>
        <w:autoSpaceDN w:val="0"/>
        <w:adjustRightInd w:val="0"/>
        <w:spacing w:after="0" w:line="240" w:lineRule="auto"/>
        <w:ind w:right="284" w:firstLine="567"/>
        <w:jc w:val="both"/>
        <w:rPr>
          <w:rFonts w:ascii="Times New Roman" w:hAnsi="Times New Roman" w:cs="Times New Roman"/>
        </w:rPr>
      </w:pPr>
    </w:p>
    <w:p w14:paraId="3CDACF26" w14:textId="77777777" w:rsidR="005D683D" w:rsidRPr="001A4FA7" w:rsidRDefault="00764C23" w:rsidP="00764C23">
      <w:pPr>
        <w:autoSpaceDE w:val="0"/>
        <w:autoSpaceDN w:val="0"/>
        <w:adjustRightInd w:val="0"/>
        <w:spacing w:after="0" w:line="240" w:lineRule="auto"/>
        <w:ind w:left="142" w:right="142" w:firstLine="567"/>
        <w:jc w:val="center"/>
        <w:rPr>
          <w:rFonts w:ascii="Times New Roman" w:eastAsia="Times New Roman" w:hAnsi="Times New Roman" w:cs="Times New Roman"/>
          <w:b/>
          <w:bCs/>
          <w:caps/>
          <w:kern w:val="32"/>
          <w:sz w:val="24"/>
          <w:szCs w:val="21"/>
        </w:rPr>
      </w:pPr>
      <w:r>
        <w:rPr>
          <w:rFonts w:ascii="Times New Roman" w:eastAsia="Times New Roman" w:hAnsi="Times New Roman" w:cs="Times New Roman"/>
          <w:b/>
          <w:bCs/>
          <w:caps/>
          <w:kern w:val="32"/>
          <w:sz w:val="24"/>
          <w:szCs w:val="28"/>
        </w:rPr>
        <w:br w:type="page"/>
      </w:r>
      <w:bookmarkStart w:id="14" w:name="_Hlk30577258"/>
      <w:r w:rsidR="005D683D" w:rsidRPr="001A4FA7">
        <w:rPr>
          <w:rFonts w:ascii="Times New Roman" w:eastAsia="Times New Roman" w:hAnsi="Times New Roman" w:cs="Times New Roman"/>
          <w:b/>
          <w:bCs/>
          <w:caps/>
          <w:kern w:val="32"/>
          <w:sz w:val="24"/>
          <w:szCs w:val="21"/>
          <w:lang w:val="en-US"/>
        </w:rPr>
        <w:lastRenderedPageBreak/>
        <w:t>II</w:t>
      </w:r>
      <w:r w:rsidR="005D683D" w:rsidRPr="001A4FA7">
        <w:rPr>
          <w:rFonts w:ascii="Times New Roman" w:eastAsia="Times New Roman" w:hAnsi="Times New Roman" w:cs="Times New Roman"/>
          <w:b/>
          <w:bCs/>
          <w:caps/>
          <w:kern w:val="32"/>
          <w:sz w:val="24"/>
          <w:szCs w:val="21"/>
        </w:rPr>
        <w:t>. Информационная карта</w:t>
      </w: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
        <w:gridCol w:w="10206"/>
      </w:tblGrid>
      <w:tr w:rsidR="00EF7306" w:rsidRPr="00C37207" w14:paraId="202D40AC" w14:textId="77777777" w:rsidTr="00C932D1">
        <w:trPr>
          <w:trHeight w:val="58"/>
        </w:trPr>
        <w:tc>
          <w:tcPr>
            <w:tcW w:w="426" w:type="dxa"/>
            <w:shd w:val="clear" w:color="auto" w:fill="auto"/>
          </w:tcPr>
          <w:p w14:paraId="3149B175" w14:textId="77777777" w:rsidR="005D683D" w:rsidRPr="00C37207" w:rsidRDefault="005D683D" w:rsidP="00036344">
            <w:pPr>
              <w:widowControl w:val="0"/>
              <w:spacing w:after="0" w:line="240" w:lineRule="exact"/>
              <w:jc w:val="both"/>
              <w:rPr>
                <w:rFonts w:ascii="Times New Roman" w:eastAsia="Times New Roman" w:hAnsi="Times New Roman" w:cs="Times New Roman"/>
                <w:b/>
                <w:sz w:val="21"/>
                <w:szCs w:val="21"/>
              </w:rPr>
            </w:pPr>
            <w:r w:rsidRPr="00C37207">
              <w:rPr>
                <w:rFonts w:ascii="Times New Roman" w:eastAsia="Times New Roman" w:hAnsi="Times New Roman" w:cs="Times New Roman"/>
                <w:b/>
                <w:sz w:val="21"/>
                <w:szCs w:val="21"/>
              </w:rPr>
              <w:t>1</w:t>
            </w:r>
          </w:p>
        </w:tc>
        <w:tc>
          <w:tcPr>
            <w:tcW w:w="10206" w:type="dxa"/>
            <w:shd w:val="clear" w:color="auto" w:fill="auto"/>
          </w:tcPr>
          <w:p w14:paraId="7329A85F" w14:textId="60B5802E" w:rsidR="005D683D" w:rsidRPr="00C37207" w:rsidRDefault="00611962" w:rsidP="00036344">
            <w:pPr>
              <w:autoSpaceDE w:val="0"/>
              <w:autoSpaceDN w:val="0"/>
              <w:adjustRightInd w:val="0"/>
              <w:spacing w:after="0" w:line="240" w:lineRule="exact"/>
              <w:jc w:val="both"/>
              <w:rPr>
                <w:rFonts w:ascii="Times New Roman" w:eastAsia="Times New Roman" w:hAnsi="Times New Roman" w:cs="Times New Roman"/>
                <w:b/>
                <w:sz w:val="21"/>
                <w:szCs w:val="21"/>
              </w:rPr>
            </w:pPr>
            <w:r w:rsidRPr="00C37207">
              <w:rPr>
                <w:rFonts w:ascii="Times New Roman" w:eastAsia="Times New Roman" w:hAnsi="Times New Roman" w:cs="Times New Roman"/>
                <w:b/>
                <w:sz w:val="21"/>
                <w:szCs w:val="21"/>
              </w:rPr>
              <w:t>Учреждение</w:t>
            </w:r>
            <w:r w:rsidR="005D683D" w:rsidRPr="00C37207">
              <w:rPr>
                <w:rFonts w:ascii="Times New Roman" w:eastAsia="Times New Roman" w:hAnsi="Times New Roman" w:cs="Times New Roman"/>
                <w:b/>
                <w:sz w:val="21"/>
                <w:szCs w:val="21"/>
              </w:rPr>
              <w:t>, уполномоченн</w:t>
            </w:r>
            <w:r w:rsidRPr="00C37207">
              <w:rPr>
                <w:rFonts w:ascii="Times New Roman" w:eastAsia="Times New Roman" w:hAnsi="Times New Roman" w:cs="Times New Roman"/>
                <w:b/>
                <w:sz w:val="21"/>
                <w:szCs w:val="21"/>
              </w:rPr>
              <w:t>ое</w:t>
            </w:r>
            <w:r w:rsidR="003A5E04">
              <w:rPr>
                <w:rFonts w:ascii="Times New Roman" w:eastAsia="Times New Roman" w:hAnsi="Times New Roman" w:cs="Times New Roman"/>
                <w:b/>
                <w:sz w:val="21"/>
                <w:szCs w:val="21"/>
              </w:rPr>
              <w:t xml:space="preserve"> </w:t>
            </w:r>
            <w:r w:rsidR="005D683D" w:rsidRPr="00C37207">
              <w:rPr>
                <w:rFonts w:ascii="Times New Roman" w:hAnsi="Times New Roman" w:cs="Times New Roman"/>
                <w:b/>
                <w:sz w:val="21"/>
                <w:szCs w:val="21"/>
              </w:rPr>
              <w:t>на определение поставщиков (подрядчиков, исполнителей) (уполномоченн</w:t>
            </w:r>
            <w:r w:rsidRPr="00C37207">
              <w:rPr>
                <w:rFonts w:ascii="Times New Roman" w:hAnsi="Times New Roman" w:cs="Times New Roman"/>
                <w:b/>
                <w:sz w:val="21"/>
                <w:szCs w:val="21"/>
              </w:rPr>
              <w:t>ое учреждение</w:t>
            </w:r>
            <w:r w:rsidR="005D683D" w:rsidRPr="00C37207">
              <w:rPr>
                <w:rFonts w:ascii="Times New Roman" w:hAnsi="Times New Roman" w:cs="Times New Roman"/>
                <w:b/>
                <w:sz w:val="21"/>
                <w:szCs w:val="21"/>
              </w:rPr>
              <w:t xml:space="preserve">) </w:t>
            </w:r>
          </w:p>
        </w:tc>
      </w:tr>
      <w:tr w:rsidR="00EF7306" w:rsidRPr="00C37207" w14:paraId="19CC2556" w14:textId="77777777" w:rsidTr="00C932D1">
        <w:trPr>
          <w:trHeight w:val="58"/>
        </w:trPr>
        <w:tc>
          <w:tcPr>
            <w:tcW w:w="10632" w:type="dxa"/>
            <w:gridSpan w:val="2"/>
            <w:shd w:val="clear" w:color="auto" w:fill="auto"/>
          </w:tcPr>
          <w:p w14:paraId="0316B937" w14:textId="77777777" w:rsidR="005D683D" w:rsidRPr="00637C99" w:rsidRDefault="00B743D5" w:rsidP="00B743D5">
            <w:pPr>
              <w:widowControl w:val="0"/>
              <w:spacing w:after="0" w:line="240" w:lineRule="exact"/>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У</w:t>
            </w:r>
            <w:r w:rsidR="00ED422F">
              <w:rPr>
                <w:rFonts w:ascii="Times New Roman" w:eastAsia="Times New Roman" w:hAnsi="Times New Roman" w:cs="Times New Roman"/>
                <w:sz w:val="21"/>
                <w:szCs w:val="21"/>
              </w:rPr>
              <w:t>правление</w:t>
            </w:r>
            <w:r>
              <w:rPr>
                <w:rFonts w:ascii="Times New Roman" w:eastAsia="Times New Roman" w:hAnsi="Times New Roman" w:cs="Times New Roman"/>
                <w:sz w:val="21"/>
                <w:szCs w:val="21"/>
              </w:rPr>
              <w:t xml:space="preserve"> финансов</w:t>
            </w:r>
            <w:r w:rsidR="00ED422F">
              <w:rPr>
                <w:rFonts w:ascii="Times New Roman" w:eastAsia="Times New Roman" w:hAnsi="Times New Roman" w:cs="Times New Roman"/>
                <w:sz w:val="21"/>
                <w:szCs w:val="21"/>
              </w:rPr>
              <w:t xml:space="preserve"> администрации </w:t>
            </w:r>
            <w:r>
              <w:rPr>
                <w:rFonts w:ascii="Times New Roman" w:eastAsia="Times New Roman" w:hAnsi="Times New Roman" w:cs="Times New Roman"/>
                <w:sz w:val="21"/>
                <w:szCs w:val="21"/>
              </w:rPr>
              <w:t xml:space="preserve">МО </w:t>
            </w:r>
            <w:r w:rsidR="00ED422F">
              <w:rPr>
                <w:rFonts w:ascii="Times New Roman" w:eastAsia="Times New Roman" w:hAnsi="Times New Roman" w:cs="Times New Roman"/>
                <w:sz w:val="21"/>
                <w:szCs w:val="21"/>
              </w:rPr>
              <w:t>МР «</w:t>
            </w:r>
            <w:r>
              <w:rPr>
                <w:rFonts w:ascii="Times New Roman" w:eastAsia="Times New Roman" w:hAnsi="Times New Roman" w:cs="Times New Roman"/>
                <w:sz w:val="21"/>
                <w:szCs w:val="21"/>
              </w:rPr>
              <w:t>Прилузский</w:t>
            </w:r>
            <w:r w:rsidR="00ED422F">
              <w:rPr>
                <w:rFonts w:ascii="Times New Roman" w:eastAsia="Times New Roman" w:hAnsi="Times New Roman" w:cs="Times New Roman"/>
                <w:sz w:val="21"/>
                <w:szCs w:val="21"/>
              </w:rPr>
              <w:t>»</w:t>
            </w:r>
          </w:p>
        </w:tc>
      </w:tr>
      <w:tr w:rsidR="00EF7306" w:rsidRPr="00C37207" w14:paraId="559E2924" w14:textId="77777777" w:rsidTr="00C932D1">
        <w:trPr>
          <w:trHeight w:val="58"/>
        </w:trPr>
        <w:tc>
          <w:tcPr>
            <w:tcW w:w="426" w:type="dxa"/>
            <w:shd w:val="clear" w:color="auto" w:fill="auto"/>
          </w:tcPr>
          <w:p w14:paraId="47C10A1E" w14:textId="77777777" w:rsidR="005D683D" w:rsidRPr="00C37207" w:rsidRDefault="005D683D" w:rsidP="00036344">
            <w:pPr>
              <w:widowControl w:val="0"/>
              <w:spacing w:after="0" w:line="240" w:lineRule="exact"/>
              <w:jc w:val="both"/>
              <w:rPr>
                <w:rFonts w:ascii="Times New Roman" w:eastAsia="Times New Roman" w:hAnsi="Times New Roman" w:cs="Times New Roman"/>
                <w:b/>
                <w:sz w:val="21"/>
                <w:szCs w:val="21"/>
              </w:rPr>
            </w:pPr>
            <w:r w:rsidRPr="00C37207">
              <w:rPr>
                <w:rFonts w:ascii="Times New Roman" w:eastAsia="Times New Roman" w:hAnsi="Times New Roman" w:cs="Times New Roman"/>
                <w:b/>
                <w:sz w:val="21"/>
                <w:szCs w:val="21"/>
              </w:rPr>
              <w:t>2</w:t>
            </w:r>
          </w:p>
        </w:tc>
        <w:tc>
          <w:tcPr>
            <w:tcW w:w="10206" w:type="dxa"/>
            <w:shd w:val="clear" w:color="auto" w:fill="auto"/>
          </w:tcPr>
          <w:p w14:paraId="53AE0261" w14:textId="77777777" w:rsidR="005D683D" w:rsidRPr="00C37207" w:rsidRDefault="005D683D" w:rsidP="00036344">
            <w:pPr>
              <w:widowControl w:val="0"/>
              <w:spacing w:after="0" w:line="240" w:lineRule="exact"/>
              <w:jc w:val="both"/>
              <w:rPr>
                <w:rFonts w:ascii="Times New Roman" w:eastAsia="Times New Roman" w:hAnsi="Times New Roman" w:cs="Times New Roman"/>
                <w:b/>
                <w:sz w:val="21"/>
                <w:szCs w:val="21"/>
              </w:rPr>
            </w:pPr>
            <w:r w:rsidRPr="00C37207">
              <w:rPr>
                <w:rFonts w:ascii="Times New Roman" w:hAnsi="Times New Roman" w:cs="Times New Roman"/>
                <w:b/>
                <w:sz w:val="21"/>
                <w:szCs w:val="21"/>
              </w:rPr>
              <w:t>Место нахождения, почтовый адрес, адрес электронной почты, номер контактного телефона</w:t>
            </w:r>
            <w:r w:rsidR="00A017D7" w:rsidRPr="00C37207">
              <w:rPr>
                <w:rFonts w:ascii="Times New Roman" w:hAnsi="Times New Roman" w:cs="Times New Roman"/>
                <w:b/>
                <w:sz w:val="21"/>
                <w:szCs w:val="21"/>
              </w:rPr>
              <w:t xml:space="preserve"> уполномоченного </w:t>
            </w:r>
            <w:proofErr w:type="spellStart"/>
            <w:r w:rsidR="00611962" w:rsidRPr="00C37207">
              <w:rPr>
                <w:rFonts w:ascii="Times New Roman" w:hAnsi="Times New Roman" w:cs="Times New Roman"/>
                <w:b/>
                <w:sz w:val="21"/>
                <w:szCs w:val="21"/>
              </w:rPr>
              <w:t>учреждения</w:t>
            </w:r>
            <w:proofErr w:type="gramStart"/>
            <w:r w:rsidR="009600A7" w:rsidRPr="00C37207">
              <w:rPr>
                <w:rFonts w:ascii="Times New Roman" w:hAnsi="Times New Roman" w:cs="Times New Roman"/>
                <w:b/>
                <w:sz w:val="21"/>
                <w:szCs w:val="21"/>
              </w:rPr>
              <w:t>,о</w:t>
            </w:r>
            <w:proofErr w:type="gramEnd"/>
            <w:r w:rsidR="009600A7" w:rsidRPr="00C37207">
              <w:rPr>
                <w:rFonts w:ascii="Times New Roman" w:hAnsi="Times New Roman" w:cs="Times New Roman"/>
                <w:b/>
                <w:sz w:val="21"/>
                <w:szCs w:val="21"/>
              </w:rPr>
              <w:t>тветственное</w:t>
            </w:r>
            <w:proofErr w:type="spellEnd"/>
            <w:r w:rsidR="009600A7" w:rsidRPr="00C37207">
              <w:rPr>
                <w:rFonts w:ascii="Times New Roman" w:hAnsi="Times New Roman" w:cs="Times New Roman"/>
                <w:b/>
                <w:sz w:val="21"/>
                <w:szCs w:val="21"/>
              </w:rPr>
              <w:t xml:space="preserve"> должностное лицо уполномоченного </w:t>
            </w:r>
            <w:r w:rsidR="00611962" w:rsidRPr="00C37207">
              <w:rPr>
                <w:rFonts w:ascii="Times New Roman" w:hAnsi="Times New Roman" w:cs="Times New Roman"/>
                <w:b/>
                <w:sz w:val="21"/>
                <w:szCs w:val="21"/>
              </w:rPr>
              <w:t>учреждения</w:t>
            </w:r>
          </w:p>
        </w:tc>
      </w:tr>
      <w:tr w:rsidR="00EF7306" w:rsidRPr="00C37207" w14:paraId="7354F810" w14:textId="77777777" w:rsidTr="00C932D1">
        <w:trPr>
          <w:trHeight w:val="58"/>
        </w:trPr>
        <w:tc>
          <w:tcPr>
            <w:tcW w:w="10632" w:type="dxa"/>
            <w:gridSpan w:val="2"/>
            <w:shd w:val="clear" w:color="auto" w:fill="auto"/>
          </w:tcPr>
          <w:p w14:paraId="2F9D251E" w14:textId="77777777" w:rsidR="00B743D5" w:rsidRPr="00B743D5" w:rsidRDefault="00B743D5" w:rsidP="00B743D5">
            <w:pPr>
              <w:widowControl w:val="0"/>
              <w:spacing w:after="0" w:line="240" w:lineRule="exact"/>
              <w:jc w:val="both"/>
              <w:rPr>
                <w:rFonts w:ascii="Times New Roman" w:eastAsia="Times New Roman" w:hAnsi="Times New Roman" w:cs="Times New Roman"/>
                <w:sz w:val="21"/>
                <w:szCs w:val="21"/>
              </w:rPr>
            </w:pPr>
            <w:r w:rsidRPr="00B743D5">
              <w:rPr>
                <w:rFonts w:ascii="Times New Roman" w:eastAsia="Times New Roman" w:hAnsi="Times New Roman" w:cs="Times New Roman"/>
                <w:sz w:val="21"/>
                <w:szCs w:val="21"/>
              </w:rPr>
              <w:t>Почтовый адрес – 168130, Республика Коми, Прилузский район, Объячево, ул. Октябрьская, д. 13</w:t>
            </w:r>
          </w:p>
          <w:p w14:paraId="3AA5BDF9" w14:textId="77777777" w:rsidR="00B743D5" w:rsidRPr="00B743D5" w:rsidRDefault="00B743D5" w:rsidP="00B743D5">
            <w:pPr>
              <w:widowControl w:val="0"/>
              <w:spacing w:after="0" w:line="240" w:lineRule="exact"/>
              <w:jc w:val="both"/>
              <w:rPr>
                <w:rFonts w:ascii="Times New Roman" w:eastAsia="Times New Roman" w:hAnsi="Times New Roman" w:cs="Times New Roman"/>
                <w:sz w:val="21"/>
                <w:szCs w:val="21"/>
              </w:rPr>
            </w:pPr>
            <w:r w:rsidRPr="00B743D5">
              <w:rPr>
                <w:rFonts w:ascii="Times New Roman" w:eastAsia="Times New Roman" w:hAnsi="Times New Roman" w:cs="Times New Roman"/>
                <w:sz w:val="21"/>
                <w:szCs w:val="21"/>
              </w:rPr>
              <w:t xml:space="preserve">Место нахождения - 168130, Республика Коми, Прилузский район, с. Объячево, ул. Мира, д. 76 </w:t>
            </w:r>
          </w:p>
          <w:p w14:paraId="0375DDA4" w14:textId="77777777" w:rsidR="00B743D5" w:rsidRPr="00B743D5" w:rsidRDefault="00B743D5" w:rsidP="00B743D5">
            <w:pPr>
              <w:widowControl w:val="0"/>
              <w:spacing w:after="0" w:line="240" w:lineRule="exact"/>
              <w:jc w:val="both"/>
              <w:rPr>
                <w:rFonts w:ascii="Times New Roman" w:eastAsia="Times New Roman" w:hAnsi="Times New Roman" w:cs="Times New Roman"/>
                <w:sz w:val="21"/>
                <w:szCs w:val="21"/>
              </w:rPr>
            </w:pPr>
            <w:r w:rsidRPr="00B743D5">
              <w:rPr>
                <w:rFonts w:ascii="Times New Roman" w:eastAsia="Times New Roman" w:hAnsi="Times New Roman" w:cs="Times New Roman"/>
                <w:sz w:val="21"/>
                <w:szCs w:val="21"/>
              </w:rPr>
              <w:t>Адрес электронной почты - zakaz@priluzie.ru.</w:t>
            </w:r>
          </w:p>
          <w:p w14:paraId="5BC48A6F" w14:textId="77777777" w:rsidR="00B743D5" w:rsidRPr="00B743D5" w:rsidRDefault="00B743D5" w:rsidP="00B743D5">
            <w:pPr>
              <w:widowControl w:val="0"/>
              <w:spacing w:after="0" w:line="240" w:lineRule="exact"/>
              <w:jc w:val="both"/>
              <w:rPr>
                <w:rFonts w:ascii="Times New Roman" w:eastAsia="Times New Roman" w:hAnsi="Times New Roman" w:cs="Times New Roman"/>
                <w:sz w:val="21"/>
                <w:szCs w:val="21"/>
              </w:rPr>
            </w:pPr>
            <w:r w:rsidRPr="00B743D5">
              <w:rPr>
                <w:rFonts w:ascii="Times New Roman" w:eastAsia="Times New Roman" w:hAnsi="Times New Roman" w:cs="Times New Roman"/>
                <w:sz w:val="21"/>
                <w:szCs w:val="21"/>
              </w:rPr>
              <w:t>Тел/факс - +7(82133) 21-5-80;</w:t>
            </w:r>
          </w:p>
          <w:p w14:paraId="1DFFA476" w14:textId="77777777" w:rsidR="005D683D" w:rsidRPr="00C37207" w:rsidRDefault="00B743D5" w:rsidP="00B743D5">
            <w:pPr>
              <w:widowControl w:val="0"/>
              <w:spacing w:after="0" w:line="240" w:lineRule="exact"/>
              <w:jc w:val="both"/>
              <w:rPr>
                <w:rFonts w:ascii="Times New Roman" w:eastAsia="Times New Roman" w:hAnsi="Times New Roman" w:cs="Times New Roman"/>
                <w:sz w:val="21"/>
                <w:szCs w:val="21"/>
              </w:rPr>
            </w:pPr>
            <w:r w:rsidRPr="00B743D5">
              <w:rPr>
                <w:rFonts w:ascii="Times New Roman" w:eastAsia="Times New Roman" w:hAnsi="Times New Roman" w:cs="Times New Roman"/>
                <w:sz w:val="21"/>
                <w:szCs w:val="21"/>
              </w:rPr>
              <w:t xml:space="preserve">Ответственное должностное лицо уполномоченного органа: главный специалист отдела закупок управления финансов администрации муниципального района «Прилузский» – </w:t>
            </w:r>
            <w:r>
              <w:rPr>
                <w:rFonts w:ascii="Times New Roman" w:eastAsia="Times New Roman" w:hAnsi="Times New Roman" w:cs="Times New Roman"/>
                <w:sz w:val="21"/>
                <w:szCs w:val="21"/>
              </w:rPr>
              <w:t>Зорин Илья Валерьевич</w:t>
            </w:r>
            <w:r w:rsidRPr="00B743D5">
              <w:rPr>
                <w:rFonts w:ascii="Times New Roman" w:eastAsia="Times New Roman" w:hAnsi="Times New Roman" w:cs="Times New Roman"/>
                <w:sz w:val="21"/>
                <w:szCs w:val="21"/>
              </w:rPr>
              <w:t>.</w:t>
            </w:r>
          </w:p>
        </w:tc>
      </w:tr>
      <w:tr w:rsidR="00EF7306" w:rsidRPr="00C37207" w14:paraId="6DB0DFDA" w14:textId="77777777" w:rsidTr="00C932D1">
        <w:trPr>
          <w:trHeight w:val="58"/>
        </w:trPr>
        <w:tc>
          <w:tcPr>
            <w:tcW w:w="426" w:type="dxa"/>
            <w:shd w:val="clear" w:color="auto" w:fill="auto"/>
          </w:tcPr>
          <w:p w14:paraId="1DBD7CAB" w14:textId="77777777" w:rsidR="005D683D" w:rsidRPr="00C37207" w:rsidRDefault="005D683D" w:rsidP="00036344">
            <w:pPr>
              <w:widowControl w:val="0"/>
              <w:spacing w:after="0" w:line="240" w:lineRule="exact"/>
              <w:jc w:val="both"/>
              <w:rPr>
                <w:rFonts w:ascii="Times New Roman" w:eastAsia="Times New Roman" w:hAnsi="Times New Roman" w:cs="Times New Roman"/>
                <w:b/>
                <w:sz w:val="21"/>
                <w:szCs w:val="21"/>
              </w:rPr>
            </w:pPr>
            <w:r w:rsidRPr="00C37207">
              <w:rPr>
                <w:rFonts w:ascii="Times New Roman" w:eastAsia="Times New Roman" w:hAnsi="Times New Roman" w:cs="Times New Roman"/>
                <w:b/>
                <w:sz w:val="21"/>
                <w:szCs w:val="21"/>
              </w:rPr>
              <w:t>3</w:t>
            </w:r>
          </w:p>
        </w:tc>
        <w:tc>
          <w:tcPr>
            <w:tcW w:w="10206" w:type="dxa"/>
            <w:shd w:val="clear" w:color="auto" w:fill="auto"/>
          </w:tcPr>
          <w:p w14:paraId="09647388" w14:textId="77777777" w:rsidR="005D683D" w:rsidRPr="00C37207" w:rsidRDefault="005D683D" w:rsidP="00036344">
            <w:pPr>
              <w:autoSpaceDE w:val="0"/>
              <w:autoSpaceDN w:val="0"/>
              <w:adjustRightInd w:val="0"/>
              <w:spacing w:after="0" w:line="240" w:lineRule="exact"/>
              <w:jc w:val="both"/>
              <w:rPr>
                <w:rFonts w:ascii="Times New Roman" w:eastAsia="Times New Roman" w:hAnsi="Times New Roman" w:cs="Times New Roman"/>
                <w:b/>
                <w:sz w:val="21"/>
                <w:szCs w:val="21"/>
              </w:rPr>
            </w:pPr>
            <w:r w:rsidRPr="00C37207">
              <w:rPr>
                <w:rFonts w:ascii="Times New Roman" w:hAnsi="Times New Roman" w:cs="Times New Roman"/>
                <w:b/>
                <w:sz w:val="21"/>
                <w:szCs w:val="21"/>
              </w:rPr>
              <w:t>Наименование з</w:t>
            </w:r>
            <w:r w:rsidRPr="00C37207">
              <w:rPr>
                <w:rFonts w:ascii="Times New Roman" w:eastAsia="Times New Roman" w:hAnsi="Times New Roman" w:cs="Times New Roman"/>
                <w:b/>
                <w:sz w:val="21"/>
                <w:szCs w:val="21"/>
              </w:rPr>
              <w:t>аказчика</w:t>
            </w:r>
          </w:p>
        </w:tc>
      </w:tr>
      <w:tr w:rsidR="00EF7306" w:rsidRPr="00C37207" w14:paraId="5438F799" w14:textId="77777777" w:rsidTr="00C932D1">
        <w:trPr>
          <w:trHeight w:val="58"/>
        </w:trPr>
        <w:tc>
          <w:tcPr>
            <w:tcW w:w="10632" w:type="dxa"/>
            <w:gridSpan w:val="2"/>
            <w:shd w:val="clear" w:color="auto" w:fill="auto"/>
          </w:tcPr>
          <w:p w14:paraId="358897EC" w14:textId="77777777" w:rsidR="005D683D" w:rsidRPr="00CD5CCB" w:rsidRDefault="007605C3" w:rsidP="00036344">
            <w:pPr>
              <w:widowControl w:val="0"/>
              <w:spacing w:after="0" w:line="240" w:lineRule="exact"/>
              <w:jc w:val="both"/>
              <w:rPr>
                <w:rFonts w:ascii="Times New Roman" w:eastAsia="Times New Roman" w:hAnsi="Times New Roman" w:cs="Times New Roman"/>
                <w:sz w:val="20"/>
                <w:szCs w:val="21"/>
              </w:rPr>
            </w:pPr>
            <w:r w:rsidRPr="007605C3">
              <w:rPr>
                <w:rFonts w:ascii="Times New Roman" w:eastAsia="Times New Roman" w:hAnsi="Times New Roman" w:cs="Times New Roman"/>
                <w:sz w:val="21"/>
                <w:szCs w:val="21"/>
              </w:rPr>
              <w:t>Муниципальное автономное учреждение культуры «Прилузский</w:t>
            </w:r>
            <w:r w:rsidR="00580345">
              <w:rPr>
                <w:rFonts w:ascii="Times New Roman" w:eastAsia="Times New Roman" w:hAnsi="Times New Roman" w:cs="Times New Roman"/>
                <w:sz w:val="21"/>
                <w:szCs w:val="21"/>
              </w:rPr>
              <w:t xml:space="preserve"> </w:t>
            </w:r>
            <w:proofErr w:type="spellStart"/>
            <w:r w:rsidRPr="007605C3">
              <w:rPr>
                <w:rFonts w:ascii="Times New Roman" w:eastAsia="Times New Roman" w:hAnsi="Times New Roman" w:cs="Times New Roman"/>
                <w:sz w:val="21"/>
                <w:szCs w:val="21"/>
              </w:rPr>
              <w:t>межпоселенческий</w:t>
            </w:r>
            <w:proofErr w:type="spellEnd"/>
            <w:r w:rsidRPr="007605C3">
              <w:rPr>
                <w:rFonts w:ascii="Times New Roman" w:eastAsia="Times New Roman" w:hAnsi="Times New Roman" w:cs="Times New Roman"/>
                <w:sz w:val="21"/>
                <w:szCs w:val="21"/>
              </w:rPr>
              <w:t xml:space="preserve"> центр культуры и досуга»</w:t>
            </w:r>
          </w:p>
        </w:tc>
      </w:tr>
      <w:tr w:rsidR="00EF7306" w:rsidRPr="00C37207" w14:paraId="21A5A77A" w14:textId="77777777" w:rsidTr="00C932D1">
        <w:trPr>
          <w:trHeight w:val="58"/>
        </w:trPr>
        <w:tc>
          <w:tcPr>
            <w:tcW w:w="426" w:type="dxa"/>
            <w:shd w:val="clear" w:color="auto" w:fill="auto"/>
          </w:tcPr>
          <w:p w14:paraId="287F91A2" w14:textId="77777777" w:rsidR="005D683D" w:rsidRPr="00C37207" w:rsidRDefault="005D683D" w:rsidP="00036344">
            <w:pPr>
              <w:widowControl w:val="0"/>
              <w:spacing w:after="0" w:line="240" w:lineRule="exact"/>
              <w:jc w:val="both"/>
              <w:rPr>
                <w:rFonts w:ascii="Times New Roman" w:eastAsia="Times New Roman" w:hAnsi="Times New Roman" w:cs="Times New Roman"/>
                <w:b/>
                <w:sz w:val="21"/>
                <w:szCs w:val="21"/>
              </w:rPr>
            </w:pPr>
            <w:r w:rsidRPr="00C37207">
              <w:rPr>
                <w:rFonts w:ascii="Times New Roman" w:eastAsia="Times New Roman" w:hAnsi="Times New Roman" w:cs="Times New Roman"/>
                <w:b/>
                <w:sz w:val="21"/>
                <w:szCs w:val="21"/>
              </w:rPr>
              <w:t>4</w:t>
            </w:r>
          </w:p>
        </w:tc>
        <w:tc>
          <w:tcPr>
            <w:tcW w:w="10206" w:type="dxa"/>
            <w:shd w:val="clear" w:color="auto" w:fill="auto"/>
          </w:tcPr>
          <w:p w14:paraId="4102C0A7" w14:textId="77777777" w:rsidR="005D683D" w:rsidRPr="00C37207" w:rsidRDefault="005D683D" w:rsidP="00036344">
            <w:pPr>
              <w:autoSpaceDE w:val="0"/>
              <w:autoSpaceDN w:val="0"/>
              <w:adjustRightInd w:val="0"/>
              <w:spacing w:after="0" w:line="240" w:lineRule="exact"/>
              <w:jc w:val="both"/>
              <w:rPr>
                <w:rFonts w:ascii="Times New Roman" w:eastAsia="Times New Roman" w:hAnsi="Times New Roman" w:cs="Times New Roman"/>
                <w:b/>
                <w:sz w:val="21"/>
                <w:szCs w:val="21"/>
              </w:rPr>
            </w:pPr>
            <w:r w:rsidRPr="00C37207">
              <w:rPr>
                <w:rFonts w:ascii="Times New Roman" w:hAnsi="Times New Roman" w:cs="Times New Roman"/>
                <w:b/>
                <w:sz w:val="21"/>
                <w:szCs w:val="21"/>
              </w:rPr>
              <w:t>Место нахождения, почтовый адрес, адрес электронной почты, номер контактного телефона заказчика, ответственное должностное лицо заказчика</w:t>
            </w:r>
          </w:p>
        </w:tc>
      </w:tr>
      <w:tr w:rsidR="00EF7306" w:rsidRPr="00C37207" w14:paraId="62F204C6" w14:textId="77777777" w:rsidTr="00C932D1">
        <w:trPr>
          <w:trHeight w:val="58"/>
        </w:trPr>
        <w:tc>
          <w:tcPr>
            <w:tcW w:w="10632" w:type="dxa"/>
            <w:gridSpan w:val="2"/>
            <w:shd w:val="clear" w:color="auto" w:fill="auto"/>
          </w:tcPr>
          <w:p w14:paraId="6B16C0DE" w14:textId="77777777" w:rsidR="005D683D" w:rsidRPr="00764C23" w:rsidRDefault="004C0127" w:rsidP="002A228E">
            <w:pPr>
              <w:widowControl w:val="0"/>
              <w:spacing w:after="0" w:line="240" w:lineRule="exact"/>
              <w:jc w:val="both"/>
              <w:rPr>
                <w:rFonts w:ascii="Times New Roman" w:eastAsia="Calibri" w:hAnsi="Times New Roman" w:cs="Times New Roman"/>
                <w:sz w:val="21"/>
                <w:szCs w:val="21"/>
                <w:u w:val="single"/>
              </w:rPr>
            </w:pPr>
            <w:r w:rsidRPr="004C0127">
              <w:rPr>
                <w:rFonts w:ascii="Times New Roman" w:eastAsia="Calibri" w:hAnsi="Times New Roman" w:cs="Times New Roman"/>
                <w:sz w:val="21"/>
                <w:szCs w:val="21"/>
              </w:rPr>
              <w:t>168130, РК, Прилузский район, с. Объячево, ул. Мира, д. 81</w:t>
            </w:r>
            <w:r w:rsidR="00ED422F" w:rsidRPr="00ED422F">
              <w:rPr>
                <w:rFonts w:ascii="Times New Roman" w:eastAsia="Calibri" w:hAnsi="Times New Roman" w:cs="Times New Roman"/>
                <w:sz w:val="21"/>
                <w:szCs w:val="21"/>
              </w:rPr>
              <w:t>; (82</w:t>
            </w:r>
            <w:r>
              <w:rPr>
                <w:rFonts w:ascii="Times New Roman" w:eastAsia="Calibri" w:hAnsi="Times New Roman" w:cs="Times New Roman"/>
                <w:sz w:val="21"/>
                <w:szCs w:val="21"/>
              </w:rPr>
              <w:t>133</w:t>
            </w:r>
            <w:r w:rsidR="00ED422F" w:rsidRPr="00ED422F">
              <w:rPr>
                <w:rFonts w:ascii="Times New Roman" w:eastAsia="Calibri" w:hAnsi="Times New Roman" w:cs="Times New Roman"/>
                <w:sz w:val="21"/>
                <w:szCs w:val="21"/>
              </w:rPr>
              <w:t>)</w:t>
            </w:r>
            <w:r>
              <w:rPr>
                <w:rFonts w:ascii="Times New Roman" w:eastAsia="Calibri" w:hAnsi="Times New Roman" w:cs="Times New Roman"/>
                <w:sz w:val="21"/>
                <w:szCs w:val="21"/>
              </w:rPr>
              <w:t>22</w:t>
            </w:r>
            <w:r w:rsidR="002A228E">
              <w:rPr>
                <w:rFonts w:ascii="Times New Roman" w:eastAsia="Calibri" w:hAnsi="Times New Roman" w:cs="Times New Roman"/>
                <w:sz w:val="21"/>
                <w:szCs w:val="21"/>
              </w:rPr>
              <w:t>304</w:t>
            </w:r>
            <w:r w:rsidR="00ED422F" w:rsidRPr="00ED422F">
              <w:rPr>
                <w:rFonts w:ascii="Times New Roman" w:eastAsia="Calibri" w:hAnsi="Times New Roman" w:cs="Times New Roman"/>
                <w:sz w:val="21"/>
                <w:szCs w:val="21"/>
              </w:rPr>
              <w:t>, e-</w:t>
            </w:r>
            <w:proofErr w:type="spellStart"/>
            <w:r w:rsidR="00ED422F" w:rsidRPr="00ED422F">
              <w:rPr>
                <w:rFonts w:ascii="Times New Roman" w:eastAsia="Calibri" w:hAnsi="Times New Roman" w:cs="Times New Roman"/>
                <w:sz w:val="21"/>
                <w:szCs w:val="21"/>
              </w:rPr>
              <w:t>mail</w:t>
            </w:r>
            <w:proofErr w:type="spellEnd"/>
            <w:r w:rsidR="00ED422F" w:rsidRPr="00ED422F">
              <w:rPr>
                <w:rFonts w:ascii="Times New Roman" w:eastAsia="Calibri" w:hAnsi="Times New Roman" w:cs="Times New Roman"/>
                <w:sz w:val="21"/>
                <w:szCs w:val="21"/>
              </w:rPr>
              <w:t xml:space="preserve">: </w:t>
            </w:r>
            <w:r w:rsidR="002A228E" w:rsidRPr="002A228E">
              <w:rPr>
                <w:rFonts w:ascii="Times New Roman" w:eastAsia="Calibri" w:hAnsi="Times New Roman" w:cs="Times New Roman"/>
                <w:sz w:val="21"/>
                <w:szCs w:val="21"/>
                <w:lang w:val="en-US"/>
              </w:rPr>
              <w:t>k</w:t>
            </w:r>
            <w:r w:rsidR="002A228E" w:rsidRPr="002A228E">
              <w:rPr>
                <w:rFonts w:ascii="Times New Roman" w:eastAsia="Calibri" w:hAnsi="Times New Roman" w:cs="Times New Roman"/>
                <w:sz w:val="21"/>
                <w:szCs w:val="21"/>
              </w:rPr>
              <w:t>.</w:t>
            </w:r>
            <w:proofErr w:type="spellStart"/>
            <w:r w:rsidR="002A228E" w:rsidRPr="002A228E">
              <w:rPr>
                <w:rFonts w:ascii="Times New Roman" w:eastAsia="Calibri" w:hAnsi="Times New Roman" w:cs="Times New Roman"/>
                <w:sz w:val="21"/>
                <w:szCs w:val="21"/>
                <w:lang w:val="en-US"/>
              </w:rPr>
              <w:t>rckd</w:t>
            </w:r>
            <w:proofErr w:type="spellEnd"/>
            <w:r w:rsidR="002A228E" w:rsidRPr="002A228E">
              <w:rPr>
                <w:rFonts w:ascii="Times New Roman" w:eastAsia="Calibri" w:hAnsi="Times New Roman" w:cs="Times New Roman"/>
                <w:sz w:val="21"/>
                <w:szCs w:val="21"/>
              </w:rPr>
              <w:t>@</w:t>
            </w:r>
            <w:proofErr w:type="spellStart"/>
            <w:r w:rsidR="002A228E" w:rsidRPr="002A228E">
              <w:rPr>
                <w:rFonts w:ascii="Times New Roman" w:eastAsia="Calibri" w:hAnsi="Times New Roman" w:cs="Times New Roman"/>
                <w:sz w:val="21"/>
                <w:szCs w:val="21"/>
                <w:lang w:val="en-US"/>
              </w:rPr>
              <w:t>yandex</w:t>
            </w:r>
            <w:proofErr w:type="spellEnd"/>
            <w:r w:rsidR="002A228E" w:rsidRPr="002A228E">
              <w:rPr>
                <w:rFonts w:ascii="Times New Roman" w:eastAsia="Calibri" w:hAnsi="Times New Roman" w:cs="Times New Roman"/>
                <w:sz w:val="21"/>
                <w:szCs w:val="21"/>
              </w:rPr>
              <w:t>.</w:t>
            </w:r>
            <w:r w:rsidR="002A228E" w:rsidRPr="002A228E">
              <w:rPr>
                <w:rFonts w:ascii="Times New Roman" w:eastAsia="Calibri" w:hAnsi="Times New Roman" w:cs="Times New Roman"/>
                <w:sz w:val="21"/>
                <w:szCs w:val="21"/>
                <w:lang w:val="en-US"/>
              </w:rPr>
              <w:t>ru</w:t>
            </w:r>
            <w:r w:rsidR="00ED422F" w:rsidRPr="00ED422F">
              <w:rPr>
                <w:rFonts w:ascii="Times New Roman" w:eastAsia="Calibri" w:hAnsi="Times New Roman" w:cs="Times New Roman"/>
                <w:sz w:val="21"/>
                <w:szCs w:val="21"/>
              </w:rPr>
              <w:t xml:space="preserve">. Ответственное должностное лицо заказчика: </w:t>
            </w:r>
            <w:r w:rsidR="002A228E">
              <w:rPr>
                <w:rFonts w:ascii="Times New Roman" w:eastAsia="Calibri" w:hAnsi="Times New Roman" w:cs="Times New Roman"/>
                <w:sz w:val="21"/>
                <w:szCs w:val="21"/>
              </w:rPr>
              <w:t>Зуева Оксана Анатольевна</w:t>
            </w:r>
            <w:r w:rsidR="00ED422F" w:rsidRPr="00ED422F">
              <w:rPr>
                <w:rFonts w:ascii="Times New Roman" w:eastAsia="Calibri" w:hAnsi="Times New Roman" w:cs="Times New Roman"/>
                <w:sz w:val="21"/>
                <w:szCs w:val="21"/>
              </w:rPr>
              <w:t xml:space="preserve"> – директор </w:t>
            </w:r>
            <w:r w:rsidR="002A228E" w:rsidRPr="002A228E">
              <w:rPr>
                <w:rFonts w:ascii="Times New Roman" w:eastAsia="Calibri" w:hAnsi="Times New Roman" w:cs="Times New Roman"/>
                <w:sz w:val="21"/>
                <w:szCs w:val="21"/>
              </w:rPr>
              <w:t>МАУК «</w:t>
            </w:r>
            <w:proofErr w:type="spellStart"/>
            <w:r w:rsidR="002A228E" w:rsidRPr="002A228E">
              <w:rPr>
                <w:rFonts w:ascii="Times New Roman" w:eastAsia="Calibri" w:hAnsi="Times New Roman" w:cs="Times New Roman"/>
                <w:sz w:val="21"/>
                <w:szCs w:val="21"/>
              </w:rPr>
              <w:t>ПМЦКиД</w:t>
            </w:r>
            <w:proofErr w:type="spellEnd"/>
            <w:r w:rsidR="002A228E" w:rsidRPr="002A228E">
              <w:rPr>
                <w:rFonts w:ascii="Times New Roman" w:eastAsia="Calibri" w:hAnsi="Times New Roman" w:cs="Times New Roman"/>
                <w:sz w:val="21"/>
                <w:szCs w:val="21"/>
              </w:rPr>
              <w:t>»</w:t>
            </w:r>
          </w:p>
        </w:tc>
      </w:tr>
      <w:tr w:rsidR="00EF7306" w:rsidRPr="00C37207" w14:paraId="69A02796" w14:textId="77777777" w:rsidTr="00C932D1">
        <w:trPr>
          <w:trHeight w:val="58"/>
        </w:trPr>
        <w:tc>
          <w:tcPr>
            <w:tcW w:w="426" w:type="dxa"/>
            <w:shd w:val="clear" w:color="auto" w:fill="auto"/>
          </w:tcPr>
          <w:p w14:paraId="79AE1125" w14:textId="77777777" w:rsidR="005D683D" w:rsidRPr="00AA07DF" w:rsidRDefault="005D683D" w:rsidP="00036344">
            <w:pPr>
              <w:widowControl w:val="0"/>
              <w:spacing w:after="0" w:line="240" w:lineRule="exact"/>
              <w:jc w:val="both"/>
              <w:rPr>
                <w:rFonts w:ascii="Times New Roman" w:eastAsia="Times New Roman" w:hAnsi="Times New Roman" w:cs="Times New Roman"/>
                <w:b/>
                <w:sz w:val="21"/>
                <w:szCs w:val="21"/>
              </w:rPr>
            </w:pPr>
            <w:r w:rsidRPr="00AA07DF">
              <w:rPr>
                <w:rFonts w:ascii="Times New Roman" w:eastAsia="Times New Roman" w:hAnsi="Times New Roman" w:cs="Times New Roman"/>
                <w:b/>
                <w:sz w:val="21"/>
                <w:szCs w:val="21"/>
              </w:rPr>
              <w:t>5</w:t>
            </w:r>
          </w:p>
        </w:tc>
        <w:tc>
          <w:tcPr>
            <w:tcW w:w="10206" w:type="dxa"/>
            <w:shd w:val="clear" w:color="auto" w:fill="auto"/>
          </w:tcPr>
          <w:p w14:paraId="25D4A3E4" w14:textId="77777777" w:rsidR="005D683D" w:rsidRPr="002969B1" w:rsidRDefault="005D683D" w:rsidP="00036344">
            <w:pPr>
              <w:autoSpaceDE w:val="0"/>
              <w:autoSpaceDN w:val="0"/>
              <w:adjustRightInd w:val="0"/>
              <w:spacing w:after="0" w:line="240" w:lineRule="exact"/>
              <w:jc w:val="both"/>
              <w:rPr>
                <w:rFonts w:ascii="Times New Roman" w:hAnsi="Times New Roman" w:cs="Times New Roman"/>
                <w:b/>
                <w:bCs/>
                <w:sz w:val="21"/>
                <w:szCs w:val="21"/>
              </w:rPr>
            </w:pPr>
            <w:r w:rsidRPr="002969B1">
              <w:rPr>
                <w:rFonts w:ascii="Times New Roman" w:hAnsi="Times New Roman" w:cs="Times New Roman"/>
                <w:b/>
                <w:bCs/>
                <w:sz w:val="21"/>
                <w:szCs w:val="21"/>
              </w:rPr>
              <w:t xml:space="preserve">Информация о контрактной службе, контрактном управляющем, ответственных за заключение контракта </w:t>
            </w:r>
          </w:p>
        </w:tc>
      </w:tr>
      <w:tr w:rsidR="00EF7306" w:rsidRPr="00C37207" w14:paraId="7A8ECA6F" w14:textId="77777777" w:rsidTr="00C932D1">
        <w:trPr>
          <w:trHeight w:val="58"/>
        </w:trPr>
        <w:tc>
          <w:tcPr>
            <w:tcW w:w="10632" w:type="dxa"/>
            <w:gridSpan w:val="2"/>
            <w:shd w:val="clear" w:color="auto" w:fill="auto"/>
          </w:tcPr>
          <w:p w14:paraId="401B8374" w14:textId="1D86A314" w:rsidR="00A87D35" w:rsidRPr="002969B1" w:rsidRDefault="00ED422F" w:rsidP="008457CA">
            <w:pPr>
              <w:pStyle w:val="afb"/>
              <w:spacing w:line="240" w:lineRule="exact"/>
              <w:ind w:left="34"/>
              <w:contextualSpacing/>
              <w:jc w:val="both"/>
              <w:rPr>
                <w:bCs/>
                <w:iCs/>
                <w:sz w:val="21"/>
                <w:szCs w:val="21"/>
              </w:rPr>
            </w:pPr>
            <w:r w:rsidRPr="00ED422F">
              <w:rPr>
                <w:bCs/>
                <w:iCs/>
                <w:sz w:val="21"/>
                <w:szCs w:val="21"/>
              </w:rPr>
              <w:t xml:space="preserve">Ответственный за заключение контракта </w:t>
            </w:r>
            <w:r w:rsidR="009A7836" w:rsidRPr="00ED422F">
              <w:rPr>
                <w:rFonts w:eastAsia="Calibri"/>
                <w:sz w:val="21"/>
                <w:szCs w:val="21"/>
              </w:rPr>
              <w:t xml:space="preserve">директор </w:t>
            </w:r>
            <w:r w:rsidR="009A7836" w:rsidRPr="002A228E">
              <w:rPr>
                <w:rFonts w:eastAsia="Calibri"/>
                <w:sz w:val="21"/>
                <w:szCs w:val="21"/>
              </w:rPr>
              <w:t>МАУК «</w:t>
            </w:r>
            <w:proofErr w:type="spellStart"/>
            <w:r w:rsidR="009A7836" w:rsidRPr="002A228E">
              <w:rPr>
                <w:rFonts w:eastAsia="Calibri"/>
                <w:sz w:val="21"/>
                <w:szCs w:val="21"/>
              </w:rPr>
              <w:t>ПМЦКиД</w:t>
            </w:r>
            <w:proofErr w:type="spellEnd"/>
            <w:r w:rsidR="009A7836" w:rsidRPr="002A228E">
              <w:rPr>
                <w:rFonts w:eastAsia="Calibri"/>
                <w:sz w:val="21"/>
                <w:szCs w:val="21"/>
              </w:rPr>
              <w:t>»</w:t>
            </w:r>
            <w:r w:rsidR="009A7836" w:rsidRPr="009A7836">
              <w:rPr>
                <w:rFonts w:eastAsia="Calibri"/>
                <w:sz w:val="21"/>
                <w:szCs w:val="21"/>
              </w:rPr>
              <w:t xml:space="preserve"> </w:t>
            </w:r>
            <w:r w:rsidR="008457CA">
              <w:rPr>
                <w:rFonts w:eastAsia="Calibri"/>
                <w:sz w:val="21"/>
                <w:szCs w:val="21"/>
              </w:rPr>
              <w:t>Зуева Оксана Анатольевна</w:t>
            </w:r>
            <w:r w:rsidRPr="00ED422F">
              <w:rPr>
                <w:bCs/>
                <w:iCs/>
                <w:sz w:val="21"/>
                <w:szCs w:val="21"/>
              </w:rPr>
              <w:t xml:space="preserve">– контрактный </w:t>
            </w:r>
            <w:r w:rsidR="007D7E05" w:rsidRPr="00ED422F">
              <w:rPr>
                <w:bCs/>
                <w:iCs/>
                <w:sz w:val="21"/>
                <w:szCs w:val="21"/>
              </w:rPr>
              <w:t>управляющий,</w:t>
            </w:r>
            <w:r w:rsidRPr="00ED422F">
              <w:rPr>
                <w:bCs/>
                <w:iCs/>
                <w:sz w:val="21"/>
                <w:szCs w:val="21"/>
              </w:rPr>
              <w:t xml:space="preserve"> телефон: (8</w:t>
            </w:r>
            <w:r w:rsidR="008457CA">
              <w:rPr>
                <w:bCs/>
                <w:iCs/>
                <w:sz w:val="21"/>
                <w:szCs w:val="21"/>
              </w:rPr>
              <w:t>2133</w:t>
            </w:r>
            <w:r w:rsidRPr="00ED422F">
              <w:rPr>
                <w:bCs/>
                <w:iCs/>
                <w:sz w:val="21"/>
                <w:szCs w:val="21"/>
              </w:rPr>
              <w:t xml:space="preserve">) </w:t>
            </w:r>
            <w:r w:rsidR="008457CA">
              <w:rPr>
                <w:bCs/>
                <w:iCs/>
                <w:sz w:val="21"/>
                <w:szCs w:val="21"/>
              </w:rPr>
              <w:t>22304</w:t>
            </w:r>
          </w:p>
        </w:tc>
      </w:tr>
      <w:tr w:rsidR="00EF7306" w:rsidRPr="00C37207" w14:paraId="00B0BB64" w14:textId="77777777" w:rsidTr="00C932D1">
        <w:trPr>
          <w:trHeight w:val="58"/>
        </w:trPr>
        <w:tc>
          <w:tcPr>
            <w:tcW w:w="426" w:type="dxa"/>
            <w:shd w:val="clear" w:color="auto" w:fill="auto"/>
          </w:tcPr>
          <w:p w14:paraId="52F90799" w14:textId="77777777" w:rsidR="005D683D" w:rsidRPr="00C37207" w:rsidRDefault="005D683D" w:rsidP="00036344">
            <w:pPr>
              <w:widowControl w:val="0"/>
              <w:spacing w:after="0" w:line="240" w:lineRule="exact"/>
              <w:jc w:val="both"/>
              <w:rPr>
                <w:rFonts w:ascii="Times New Roman" w:eastAsia="Times New Roman" w:hAnsi="Times New Roman" w:cs="Times New Roman"/>
                <w:b/>
                <w:sz w:val="21"/>
                <w:szCs w:val="21"/>
              </w:rPr>
            </w:pPr>
            <w:r w:rsidRPr="00C37207">
              <w:rPr>
                <w:rFonts w:ascii="Times New Roman" w:eastAsia="Times New Roman" w:hAnsi="Times New Roman" w:cs="Times New Roman"/>
                <w:b/>
                <w:sz w:val="21"/>
                <w:szCs w:val="21"/>
              </w:rPr>
              <w:t>6</w:t>
            </w:r>
          </w:p>
        </w:tc>
        <w:tc>
          <w:tcPr>
            <w:tcW w:w="10206" w:type="dxa"/>
            <w:shd w:val="clear" w:color="auto" w:fill="auto"/>
          </w:tcPr>
          <w:p w14:paraId="36A55B6A" w14:textId="77777777" w:rsidR="005D683D" w:rsidRPr="00C37207" w:rsidRDefault="005D683D" w:rsidP="00036344">
            <w:pPr>
              <w:autoSpaceDE w:val="0"/>
              <w:autoSpaceDN w:val="0"/>
              <w:adjustRightInd w:val="0"/>
              <w:spacing w:after="0" w:line="240" w:lineRule="exact"/>
              <w:jc w:val="both"/>
              <w:rPr>
                <w:rFonts w:ascii="Times New Roman" w:hAnsi="Times New Roman" w:cs="Times New Roman"/>
                <w:b/>
                <w:bCs/>
                <w:sz w:val="21"/>
                <w:szCs w:val="21"/>
              </w:rPr>
            </w:pPr>
            <w:r w:rsidRPr="00C37207">
              <w:rPr>
                <w:rFonts w:ascii="Times New Roman" w:hAnsi="Times New Roman" w:cs="Times New Roman"/>
                <w:b/>
                <w:bCs/>
                <w:sz w:val="21"/>
                <w:szCs w:val="21"/>
              </w:rPr>
              <w:t>Наименование объекта закупки</w:t>
            </w:r>
            <w:r w:rsidR="00E906A4" w:rsidRPr="00C37207">
              <w:rPr>
                <w:rFonts w:ascii="Times New Roman" w:hAnsi="Times New Roman" w:cs="Times New Roman"/>
                <w:b/>
                <w:bCs/>
                <w:sz w:val="21"/>
                <w:szCs w:val="21"/>
              </w:rPr>
              <w:t>, идентификационный код закупки</w:t>
            </w:r>
          </w:p>
        </w:tc>
      </w:tr>
      <w:tr w:rsidR="00EF7306" w:rsidRPr="00C37207" w14:paraId="40012BE9" w14:textId="77777777" w:rsidTr="00C932D1">
        <w:trPr>
          <w:trHeight w:val="58"/>
        </w:trPr>
        <w:tc>
          <w:tcPr>
            <w:tcW w:w="10632" w:type="dxa"/>
            <w:gridSpan w:val="2"/>
            <w:shd w:val="clear" w:color="auto" w:fill="auto"/>
          </w:tcPr>
          <w:p w14:paraId="1711A28E" w14:textId="77777777" w:rsidR="00C2749E" w:rsidRPr="002D2A1C" w:rsidRDefault="00112DBE" w:rsidP="00C2749E">
            <w:pPr>
              <w:widowControl w:val="0"/>
              <w:spacing w:after="0" w:line="240" w:lineRule="exact"/>
              <w:jc w:val="both"/>
              <w:rPr>
                <w:rFonts w:ascii="Times New Roman" w:hAnsi="Times New Roman" w:cs="Times New Roman"/>
                <w:sz w:val="21"/>
                <w:szCs w:val="21"/>
              </w:rPr>
            </w:pPr>
            <w:r w:rsidRPr="002D2A1C">
              <w:rPr>
                <w:rFonts w:ascii="Times New Roman" w:hAnsi="Times New Roman" w:cs="Times New Roman"/>
                <w:sz w:val="21"/>
                <w:szCs w:val="21"/>
              </w:rPr>
              <w:t xml:space="preserve">Наименование объекта закупки: </w:t>
            </w:r>
          </w:p>
          <w:p w14:paraId="1A95D00C" w14:textId="46BE7595" w:rsidR="008457CA" w:rsidRPr="002D2A1C" w:rsidRDefault="00ED422F" w:rsidP="008457CA">
            <w:pPr>
              <w:widowControl w:val="0"/>
              <w:spacing w:after="0" w:line="240" w:lineRule="exact"/>
              <w:jc w:val="both"/>
              <w:rPr>
                <w:rFonts w:ascii="Times New Roman" w:hAnsi="Times New Roman" w:cs="Times New Roman"/>
                <w:sz w:val="21"/>
                <w:szCs w:val="21"/>
              </w:rPr>
            </w:pPr>
            <w:r w:rsidRPr="002D2A1C">
              <w:rPr>
                <w:rFonts w:ascii="Times New Roman" w:hAnsi="Times New Roman" w:cs="Times New Roman"/>
                <w:sz w:val="21"/>
                <w:szCs w:val="21"/>
              </w:rPr>
              <w:t>Капитальный ремонт</w:t>
            </w:r>
            <w:r w:rsidR="003A5E04" w:rsidRPr="002D2A1C">
              <w:rPr>
                <w:rFonts w:ascii="Times New Roman" w:hAnsi="Times New Roman" w:cs="Times New Roman"/>
                <w:sz w:val="21"/>
                <w:szCs w:val="21"/>
              </w:rPr>
              <w:t xml:space="preserve"> помещений </w:t>
            </w:r>
            <w:r w:rsidRPr="002D2A1C">
              <w:rPr>
                <w:rFonts w:ascii="Times New Roman" w:hAnsi="Times New Roman" w:cs="Times New Roman"/>
                <w:sz w:val="21"/>
                <w:szCs w:val="21"/>
              </w:rPr>
              <w:t xml:space="preserve"> здания </w:t>
            </w:r>
            <w:r w:rsidR="003A5E04" w:rsidRPr="002D2A1C">
              <w:rPr>
                <w:rFonts w:ascii="Times New Roman" w:hAnsi="Times New Roman" w:cs="Times New Roman"/>
                <w:sz w:val="21"/>
                <w:szCs w:val="21"/>
              </w:rPr>
              <w:t>МАУК «</w:t>
            </w:r>
            <w:proofErr w:type="spellStart"/>
            <w:r w:rsidR="003A5E04" w:rsidRPr="002D2A1C">
              <w:rPr>
                <w:rFonts w:ascii="Times New Roman" w:hAnsi="Times New Roman" w:cs="Times New Roman"/>
                <w:sz w:val="21"/>
                <w:szCs w:val="21"/>
              </w:rPr>
              <w:t>ПМЦКиД</w:t>
            </w:r>
            <w:proofErr w:type="spellEnd"/>
            <w:r w:rsidR="008457CA" w:rsidRPr="002D2A1C">
              <w:rPr>
                <w:rFonts w:ascii="Times New Roman" w:hAnsi="Times New Roman" w:cs="Times New Roman"/>
                <w:sz w:val="21"/>
                <w:szCs w:val="21"/>
              </w:rPr>
              <w:t>» по адресу: Республика Коми, Прилузский район, с. Объячево, ул. Мира, д. 81</w:t>
            </w:r>
          </w:p>
          <w:p w14:paraId="005B0CA8" w14:textId="1856184D" w:rsidR="00E906A4" w:rsidRPr="002D2A1C" w:rsidRDefault="00112DBE" w:rsidP="00190427">
            <w:pPr>
              <w:widowControl w:val="0"/>
              <w:spacing w:after="0" w:line="240" w:lineRule="exact"/>
              <w:jc w:val="both"/>
              <w:rPr>
                <w:rFonts w:ascii="Times New Roman" w:hAnsi="Times New Roman" w:cs="Times New Roman"/>
                <w:sz w:val="21"/>
                <w:szCs w:val="21"/>
                <w:highlight w:val="green"/>
              </w:rPr>
            </w:pPr>
            <w:r w:rsidRPr="002D2A1C">
              <w:rPr>
                <w:rFonts w:ascii="Times New Roman" w:hAnsi="Times New Roman" w:cs="Times New Roman"/>
                <w:sz w:val="21"/>
                <w:szCs w:val="21"/>
              </w:rPr>
              <w:t>Идентификационный код закупки:</w:t>
            </w:r>
            <w:bookmarkStart w:id="15" w:name="_Hlk30668497"/>
            <w:bookmarkEnd w:id="15"/>
            <w:r w:rsidR="00190427">
              <w:t xml:space="preserve"> </w:t>
            </w:r>
            <w:r w:rsidR="00190427" w:rsidRPr="00190427">
              <w:rPr>
                <w:rFonts w:ascii="Times New Roman" w:hAnsi="Times New Roman" w:cs="Times New Roman"/>
                <w:sz w:val="21"/>
                <w:szCs w:val="21"/>
              </w:rPr>
              <w:t>2131112003820111201001000500</w:t>
            </w:r>
            <w:r w:rsidR="00190427">
              <w:rPr>
                <w:rFonts w:ascii="Times New Roman" w:hAnsi="Times New Roman" w:cs="Times New Roman"/>
                <w:sz w:val="21"/>
                <w:szCs w:val="21"/>
              </w:rPr>
              <w:t>1</w:t>
            </w:r>
            <w:r w:rsidR="00190427" w:rsidRPr="00190427">
              <w:rPr>
                <w:rFonts w:ascii="Times New Roman" w:hAnsi="Times New Roman" w:cs="Times New Roman"/>
                <w:sz w:val="21"/>
                <w:szCs w:val="21"/>
              </w:rPr>
              <w:t>4339622</w:t>
            </w:r>
          </w:p>
        </w:tc>
      </w:tr>
      <w:tr w:rsidR="00EF7306" w:rsidRPr="00C37207" w14:paraId="6C3E0C75" w14:textId="77777777" w:rsidTr="00C932D1">
        <w:trPr>
          <w:trHeight w:val="58"/>
        </w:trPr>
        <w:tc>
          <w:tcPr>
            <w:tcW w:w="426" w:type="dxa"/>
            <w:shd w:val="clear" w:color="auto" w:fill="auto"/>
          </w:tcPr>
          <w:p w14:paraId="07FE658D" w14:textId="77777777" w:rsidR="005D683D" w:rsidRPr="00C37207" w:rsidRDefault="005D683D" w:rsidP="00036344">
            <w:pPr>
              <w:widowControl w:val="0"/>
              <w:spacing w:after="0" w:line="240" w:lineRule="exact"/>
              <w:jc w:val="both"/>
              <w:rPr>
                <w:rFonts w:ascii="Times New Roman" w:eastAsia="Times New Roman" w:hAnsi="Times New Roman" w:cs="Times New Roman"/>
                <w:b/>
                <w:sz w:val="21"/>
                <w:szCs w:val="21"/>
              </w:rPr>
            </w:pPr>
            <w:r w:rsidRPr="00C37207">
              <w:rPr>
                <w:rFonts w:ascii="Times New Roman" w:eastAsia="Times New Roman" w:hAnsi="Times New Roman" w:cs="Times New Roman"/>
                <w:b/>
                <w:sz w:val="21"/>
                <w:szCs w:val="21"/>
              </w:rPr>
              <w:t>7</w:t>
            </w:r>
          </w:p>
        </w:tc>
        <w:tc>
          <w:tcPr>
            <w:tcW w:w="10206" w:type="dxa"/>
            <w:shd w:val="clear" w:color="auto" w:fill="auto"/>
          </w:tcPr>
          <w:p w14:paraId="458A7883" w14:textId="77777777" w:rsidR="005D683D" w:rsidRPr="00C37207" w:rsidRDefault="00E60959" w:rsidP="00036344">
            <w:pPr>
              <w:autoSpaceDE w:val="0"/>
              <w:autoSpaceDN w:val="0"/>
              <w:adjustRightInd w:val="0"/>
              <w:spacing w:after="0" w:line="240" w:lineRule="exact"/>
              <w:jc w:val="both"/>
              <w:rPr>
                <w:rFonts w:ascii="Times New Roman" w:hAnsi="Times New Roman" w:cs="Times New Roman"/>
                <w:b/>
                <w:bCs/>
                <w:sz w:val="21"/>
                <w:szCs w:val="21"/>
              </w:rPr>
            </w:pPr>
            <w:r w:rsidRPr="00C37207">
              <w:rPr>
                <w:rFonts w:ascii="Times New Roman" w:hAnsi="Times New Roman" w:cs="Times New Roman"/>
                <w:b/>
                <w:bCs/>
                <w:sz w:val="21"/>
                <w:szCs w:val="21"/>
              </w:rPr>
              <w:t xml:space="preserve">Адрес электронной площадки в информационно-телекоммуникационной сети «Интернет» для проведения электронного </w:t>
            </w:r>
            <w:r w:rsidRPr="008C5E06">
              <w:rPr>
                <w:rFonts w:ascii="Times New Roman" w:hAnsi="Times New Roman" w:cs="Times New Roman"/>
                <w:b/>
                <w:bCs/>
                <w:sz w:val="21"/>
                <w:szCs w:val="21"/>
              </w:rPr>
              <w:t>аукциона, место подачи заявок</w:t>
            </w:r>
          </w:p>
        </w:tc>
      </w:tr>
      <w:tr w:rsidR="00EF7306" w:rsidRPr="00C37207" w14:paraId="6B8549C2" w14:textId="77777777" w:rsidTr="00C932D1">
        <w:trPr>
          <w:trHeight w:val="58"/>
        </w:trPr>
        <w:tc>
          <w:tcPr>
            <w:tcW w:w="10632" w:type="dxa"/>
            <w:gridSpan w:val="2"/>
            <w:shd w:val="clear" w:color="auto" w:fill="auto"/>
          </w:tcPr>
          <w:p w14:paraId="2370E0AA" w14:textId="77777777" w:rsidR="00E60959" w:rsidRPr="00C37207" w:rsidRDefault="000739A6" w:rsidP="00036344">
            <w:pPr>
              <w:spacing w:after="0" w:line="240" w:lineRule="exact"/>
              <w:rPr>
                <w:rFonts w:ascii="Times New Roman" w:hAnsi="Times New Roman" w:cs="Times New Roman"/>
                <w:sz w:val="21"/>
                <w:szCs w:val="21"/>
              </w:rPr>
            </w:pPr>
            <w:hyperlink r:id="rId9" w:history="1">
              <w:r w:rsidR="00E60959" w:rsidRPr="00C37207">
                <w:rPr>
                  <w:rStyle w:val="a8"/>
                  <w:rFonts w:ascii="Times New Roman" w:eastAsiaTheme="minorHAnsi" w:hAnsi="Times New Roman" w:cs="Times New Roman"/>
                  <w:sz w:val="21"/>
                  <w:szCs w:val="21"/>
                  <w:lang w:eastAsia="en-US"/>
                </w:rPr>
                <w:t>www.sberbank-ast.ru</w:t>
              </w:r>
            </w:hyperlink>
          </w:p>
          <w:p w14:paraId="3C678C7C" w14:textId="5CDE2118" w:rsidR="005D683D" w:rsidRPr="00C37207" w:rsidRDefault="00FF6250" w:rsidP="00E2637F">
            <w:pPr>
              <w:spacing w:after="0" w:line="240" w:lineRule="exact"/>
              <w:rPr>
                <w:rFonts w:ascii="Times New Roman" w:eastAsia="Times New Roman" w:hAnsi="Times New Roman" w:cs="Times New Roman"/>
                <w:sz w:val="21"/>
                <w:szCs w:val="21"/>
              </w:rPr>
            </w:pPr>
            <w:r w:rsidRPr="00C37207">
              <w:rPr>
                <w:rFonts w:ascii="Times New Roman" w:hAnsi="Times New Roman" w:cs="Times New Roman"/>
                <w:sz w:val="21"/>
                <w:szCs w:val="21"/>
              </w:rPr>
              <w:t>Оператор электронной площадки –</w:t>
            </w:r>
            <w:r w:rsidR="00E2637F">
              <w:rPr>
                <w:rFonts w:ascii="Times New Roman" w:hAnsi="Times New Roman" w:cs="Times New Roman"/>
                <w:sz w:val="21"/>
                <w:szCs w:val="21"/>
              </w:rPr>
              <w:t xml:space="preserve"> </w:t>
            </w:r>
            <w:r w:rsidRPr="00C37207">
              <w:rPr>
                <w:rFonts w:ascii="Times New Roman" w:hAnsi="Times New Roman" w:cs="Times New Roman"/>
                <w:sz w:val="21"/>
                <w:szCs w:val="21"/>
              </w:rPr>
              <w:t>акционерное общество «Сбербанк-Автоматизированная система торгов»</w:t>
            </w:r>
          </w:p>
        </w:tc>
      </w:tr>
      <w:tr w:rsidR="00EF7306" w:rsidRPr="00C37207" w14:paraId="3DEC36F0" w14:textId="77777777" w:rsidTr="00C932D1">
        <w:trPr>
          <w:trHeight w:val="58"/>
        </w:trPr>
        <w:tc>
          <w:tcPr>
            <w:tcW w:w="426" w:type="dxa"/>
            <w:shd w:val="clear" w:color="auto" w:fill="auto"/>
          </w:tcPr>
          <w:p w14:paraId="736B9A13" w14:textId="77777777" w:rsidR="005D683D" w:rsidRPr="00C37207" w:rsidRDefault="005D683D" w:rsidP="00036344">
            <w:pPr>
              <w:widowControl w:val="0"/>
              <w:spacing w:after="0" w:line="240" w:lineRule="exact"/>
              <w:jc w:val="both"/>
              <w:rPr>
                <w:rFonts w:ascii="Times New Roman" w:eastAsia="Times New Roman" w:hAnsi="Times New Roman" w:cs="Times New Roman"/>
                <w:b/>
                <w:sz w:val="21"/>
                <w:szCs w:val="21"/>
              </w:rPr>
            </w:pPr>
            <w:r w:rsidRPr="00C37207">
              <w:rPr>
                <w:rFonts w:ascii="Times New Roman" w:eastAsia="Times New Roman" w:hAnsi="Times New Roman" w:cs="Times New Roman"/>
                <w:b/>
                <w:sz w:val="21"/>
                <w:szCs w:val="21"/>
              </w:rPr>
              <w:t>8</w:t>
            </w:r>
          </w:p>
        </w:tc>
        <w:tc>
          <w:tcPr>
            <w:tcW w:w="10206" w:type="dxa"/>
            <w:shd w:val="clear" w:color="auto" w:fill="auto"/>
          </w:tcPr>
          <w:p w14:paraId="0202BBD3" w14:textId="77777777" w:rsidR="005D683D" w:rsidRPr="00C37207" w:rsidRDefault="005D683D" w:rsidP="00036344">
            <w:pPr>
              <w:autoSpaceDE w:val="0"/>
              <w:autoSpaceDN w:val="0"/>
              <w:adjustRightInd w:val="0"/>
              <w:spacing w:after="0" w:line="240" w:lineRule="exact"/>
              <w:jc w:val="both"/>
              <w:rPr>
                <w:rFonts w:ascii="Times New Roman" w:eastAsia="Times New Roman" w:hAnsi="Times New Roman" w:cs="Times New Roman"/>
                <w:b/>
                <w:sz w:val="21"/>
                <w:szCs w:val="21"/>
              </w:rPr>
            </w:pPr>
            <w:r w:rsidRPr="00C37207">
              <w:rPr>
                <w:rFonts w:ascii="Times New Roman" w:hAnsi="Times New Roman" w:cs="Times New Roman"/>
                <w:b/>
                <w:bCs/>
                <w:sz w:val="21"/>
                <w:szCs w:val="21"/>
              </w:rPr>
              <w:t>Дата и время окончания срока подачи заявок на участие в электронном аукционе</w:t>
            </w:r>
          </w:p>
        </w:tc>
      </w:tr>
      <w:tr w:rsidR="00EF7306" w:rsidRPr="00EF66EE" w14:paraId="079FE2A9" w14:textId="77777777" w:rsidTr="00C932D1">
        <w:trPr>
          <w:trHeight w:val="58"/>
        </w:trPr>
        <w:tc>
          <w:tcPr>
            <w:tcW w:w="10632" w:type="dxa"/>
            <w:gridSpan w:val="2"/>
            <w:shd w:val="clear" w:color="auto" w:fill="auto"/>
          </w:tcPr>
          <w:p w14:paraId="2A047241" w14:textId="39E16970" w:rsidR="005D683D" w:rsidRPr="00EF66EE" w:rsidRDefault="00ED75D8" w:rsidP="00ED75D8">
            <w:pPr>
              <w:widowControl w:val="0"/>
              <w:spacing w:after="0" w:line="240" w:lineRule="exact"/>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01</w:t>
            </w:r>
            <w:r w:rsidR="002D2A1C" w:rsidRPr="00EF66EE">
              <w:rPr>
                <w:rFonts w:ascii="Times New Roman" w:eastAsia="Times New Roman" w:hAnsi="Times New Roman" w:cs="Times New Roman"/>
                <w:sz w:val="21"/>
                <w:szCs w:val="21"/>
              </w:rPr>
              <w:t xml:space="preserve"> </w:t>
            </w:r>
            <w:r>
              <w:rPr>
                <w:rFonts w:ascii="Times New Roman" w:eastAsia="Times New Roman" w:hAnsi="Times New Roman" w:cs="Times New Roman"/>
                <w:sz w:val="21"/>
                <w:szCs w:val="21"/>
              </w:rPr>
              <w:t>марта 2021</w:t>
            </w:r>
            <w:r w:rsidR="00922BF1" w:rsidRPr="00EF66EE">
              <w:rPr>
                <w:rFonts w:ascii="Times New Roman" w:eastAsia="Times New Roman" w:hAnsi="Times New Roman" w:cs="Times New Roman"/>
                <w:sz w:val="21"/>
                <w:szCs w:val="21"/>
              </w:rPr>
              <w:t xml:space="preserve"> года в </w:t>
            </w:r>
            <w:r w:rsidR="002D2A1C" w:rsidRPr="00EF66EE">
              <w:rPr>
                <w:rFonts w:ascii="Times New Roman" w:eastAsia="Times New Roman" w:hAnsi="Times New Roman" w:cs="Times New Roman"/>
                <w:sz w:val="21"/>
                <w:szCs w:val="21"/>
              </w:rPr>
              <w:t>10</w:t>
            </w:r>
            <w:r w:rsidR="00922BF1" w:rsidRPr="00EF66EE">
              <w:rPr>
                <w:rFonts w:ascii="Times New Roman" w:eastAsia="Times New Roman" w:hAnsi="Times New Roman" w:cs="Times New Roman"/>
                <w:sz w:val="21"/>
                <w:szCs w:val="21"/>
              </w:rPr>
              <w:t xml:space="preserve"> часов 00 минут по московскому времени.</w:t>
            </w:r>
          </w:p>
        </w:tc>
      </w:tr>
      <w:tr w:rsidR="00EF7306" w:rsidRPr="00C37207" w14:paraId="54871F87" w14:textId="77777777" w:rsidTr="00C932D1">
        <w:trPr>
          <w:trHeight w:val="58"/>
        </w:trPr>
        <w:tc>
          <w:tcPr>
            <w:tcW w:w="426" w:type="dxa"/>
            <w:shd w:val="clear" w:color="auto" w:fill="auto"/>
          </w:tcPr>
          <w:p w14:paraId="1BC725F8" w14:textId="77777777" w:rsidR="005D683D" w:rsidRPr="002D2A1C" w:rsidRDefault="005D683D" w:rsidP="00036344">
            <w:pPr>
              <w:widowControl w:val="0"/>
              <w:spacing w:after="0" w:line="240" w:lineRule="exact"/>
              <w:jc w:val="both"/>
              <w:rPr>
                <w:rFonts w:ascii="Times New Roman" w:eastAsia="Times New Roman" w:hAnsi="Times New Roman" w:cs="Times New Roman"/>
                <w:b/>
                <w:sz w:val="21"/>
                <w:szCs w:val="21"/>
              </w:rPr>
            </w:pPr>
            <w:r w:rsidRPr="002D2A1C">
              <w:rPr>
                <w:rFonts w:ascii="Times New Roman" w:eastAsia="Times New Roman" w:hAnsi="Times New Roman" w:cs="Times New Roman"/>
                <w:b/>
                <w:sz w:val="21"/>
                <w:szCs w:val="21"/>
              </w:rPr>
              <w:t>9</w:t>
            </w:r>
          </w:p>
        </w:tc>
        <w:tc>
          <w:tcPr>
            <w:tcW w:w="10206" w:type="dxa"/>
            <w:shd w:val="clear" w:color="auto" w:fill="auto"/>
          </w:tcPr>
          <w:p w14:paraId="420853E4" w14:textId="77777777" w:rsidR="005D683D" w:rsidRPr="002D2A1C" w:rsidRDefault="005D683D" w:rsidP="00036344">
            <w:pPr>
              <w:autoSpaceDE w:val="0"/>
              <w:autoSpaceDN w:val="0"/>
              <w:adjustRightInd w:val="0"/>
              <w:spacing w:after="0" w:line="240" w:lineRule="exact"/>
              <w:jc w:val="both"/>
              <w:rPr>
                <w:rFonts w:ascii="Times New Roman" w:eastAsia="Times New Roman" w:hAnsi="Times New Roman" w:cs="Times New Roman"/>
                <w:b/>
                <w:sz w:val="21"/>
                <w:szCs w:val="21"/>
              </w:rPr>
            </w:pPr>
            <w:r w:rsidRPr="002D2A1C">
              <w:rPr>
                <w:rFonts w:ascii="Times New Roman" w:hAnsi="Times New Roman" w:cs="Times New Roman"/>
                <w:b/>
                <w:bCs/>
                <w:sz w:val="21"/>
                <w:szCs w:val="21"/>
              </w:rPr>
              <w:t xml:space="preserve">Дата окончания срока рассмотрения первых частей заявок на участие в электронном аукционе </w:t>
            </w:r>
          </w:p>
        </w:tc>
      </w:tr>
      <w:tr w:rsidR="00EF7306" w:rsidRPr="00EF66EE" w14:paraId="223912DA" w14:textId="77777777" w:rsidTr="00C932D1">
        <w:trPr>
          <w:trHeight w:val="58"/>
        </w:trPr>
        <w:tc>
          <w:tcPr>
            <w:tcW w:w="10632" w:type="dxa"/>
            <w:gridSpan w:val="2"/>
            <w:shd w:val="clear" w:color="auto" w:fill="auto"/>
          </w:tcPr>
          <w:p w14:paraId="5ED165BE" w14:textId="77777777" w:rsidR="005D683D" w:rsidRPr="00EF66EE" w:rsidRDefault="00DA5009" w:rsidP="00036344">
            <w:pPr>
              <w:widowControl w:val="0"/>
              <w:autoSpaceDE w:val="0"/>
              <w:autoSpaceDN w:val="0"/>
              <w:adjustRightInd w:val="0"/>
              <w:spacing w:after="0" w:line="240" w:lineRule="exact"/>
              <w:jc w:val="both"/>
              <w:rPr>
                <w:rFonts w:ascii="Times New Roman" w:eastAsia="Times New Roman" w:hAnsi="Times New Roman" w:cs="Times New Roman"/>
                <w:sz w:val="21"/>
                <w:szCs w:val="21"/>
              </w:rPr>
            </w:pPr>
            <w:r w:rsidRPr="00EF66EE">
              <w:rPr>
                <w:rFonts w:ascii="Times New Roman" w:eastAsia="Times New Roman" w:hAnsi="Times New Roman" w:cs="Times New Roman"/>
                <w:bCs/>
                <w:sz w:val="21"/>
                <w:szCs w:val="21"/>
              </w:rPr>
              <w:t>Рассмотрение первых частей заявок на участие в электронном аукционе не проводится согласно ч. 10 ст. 67 и ч. 3 ст. 68 Федерального закона от 05.04.2013 г. № 44-ФЗ</w:t>
            </w:r>
          </w:p>
        </w:tc>
      </w:tr>
      <w:tr w:rsidR="00EF7306" w:rsidRPr="00C37207" w14:paraId="2B149F79" w14:textId="77777777" w:rsidTr="00C932D1">
        <w:trPr>
          <w:trHeight w:val="58"/>
        </w:trPr>
        <w:tc>
          <w:tcPr>
            <w:tcW w:w="426" w:type="dxa"/>
            <w:shd w:val="clear" w:color="auto" w:fill="auto"/>
          </w:tcPr>
          <w:p w14:paraId="0294ED19" w14:textId="77777777" w:rsidR="005D683D" w:rsidRPr="002D2A1C" w:rsidRDefault="005D683D" w:rsidP="00036344">
            <w:pPr>
              <w:widowControl w:val="0"/>
              <w:spacing w:after="0" w:line="240" w:lineRule="exact"/>
              <w:jc w:val="both"/>
              <w:rPr>
                <w:rFonts w:ascii="Times New Roman" w:eastAsia="Times New Roman" w:hAnsi="Times New Roman" w:cs="Times New Roman"/>
                <w:b/>
                <w:sz w:val="21"/>
                <w:szCs w:val="21"/>
              </w:rPr>
            </w:pPr>
            <w:r w:rsidRPr="002D2A1C">
              <w:rPr>
                <w:rFonts w:ascii="Times New Roman" w:eastAsia="Times New Roman" w:hAnsi="Times New Roman" w:cs="Times New Roman"/>
                <w:b/>
                <w:sz w:val="21"/>
                <w:szCs w:val="21"/>
              </w:rPr>
              <w:t>10</w:t>
            </w:r>
          </w:p>
        </w:tc>
        <w:tc>
          <w:tcPr>
            <w:tcW w:w="10206" w:type="dxa"/>
            <w:shd w:val="clear" w:color="auto" w:fill="auto"/>
          </w:tcPr>
          <w:p w14:paraId="26587887" w14:textId="77777777" w:rsidR="005D683D" w:rsidRPr="002D2A1C" w:rsidRDefault="005D683D" w:rsidP="00036344">
            <w:pPr>
              <w:autoSpaceDE w:val="0"/>
              <w:autoSpaceDN w:val="0"/>
              <w:adjustRightInd w:val="0"/>
              <w:spacing w:after="0" w:line="240" w:lineRule="exact"/>
              <w:jc w:val="both"/>
              <w:rPr>
                <w:rFonts w:ascii="Times New Roman" w:eastAsia="Times New Roman" w:hAnsi="Times New Roman" w:cs="Times New Roman"/>
                <w:b/>
                <w:sz w:val="21"/>
                <w:szCs w:val="21"/>
              </w:rPr>
            </w:pPr>
            <w:r w:rsidRPr="002D2A1C">
              <w:rPr>
                <w:rFonts w:ascii="Times New Roman" w:hAnsi="Times New Roman" w:cs="Times New Roman"/>
                <w:b/>
                <w:bCs/>
                <w:sz w:val="21"/>
                <w:szCs w:val="21"/>
              </w:rPr>
              <w:t>Дата проведения электронного аукциона</w:t>
            </w:r>
          </w:p>
        </w:tc>
      </w:tr>
      <w:tr w:rsidR="00EF7306" w:rsidRPr="00EF66EE" w14:paraId="3B879230" w14:textId="77777777" w:rsidTr="00C932D1">
        <w:trPr>
          <w:trHeight w:val="58"/>
        </w:trPr>
        <w:tc>
          <w:tcPr>
            <w:tcW w:w="10632" w:type="dxa"/>
            <w:gridSpan w:val="2"/>
            <w:shd w:val="clear" w:color="auto" w:fill="auto"/>
          </w:tcPr>
          <w:p w14:paraId="5136B9ED" w14:textId="6BA917D1" w:rsidR="005D683D" w:rsidRPr="00EF66EE" w:rsidRDefault="00960CC4" w:rsidP="00960CC4">
            <w:pPr>
              <w:widowControl w:val="0"/>
              <w:spacing w:after="0" w:line="240" w:lineRule="exact"/>
              <w:jc w:val="both"/>
              <w:rPr>
                <w:rFonts w:ascii="Times New Roman" w:eastAsia="Times New Roman" w:hAnsi="Times New Roman" w:cs="Times New Roman"/>
                <w:bCs/>
                <w:sz w:val="21"/>
                <w:szCs w:val="21"/>
              </w:rPr>
            </w:pPr>
            <w:r>
              <w:rPr>
                <w:rFonts w:ascii="Times New Roman" w:hAnsi="Times New Roman" w:cs="Times New Roman"/>
                <w:bCs/>
              </w:rPr>
              <w:t>01</w:t>
            </w:r>
            <w:r w:rsidR="00922BF1" w:rsidRPr="00EF66EE">
              <w:rPr>
                <w:rFonts w:ascii="Times New Roman" w:hAnsi="Times New Roman" w:cs="Times New Roman"/>
                <w:bCs/>
              </w:rPr>
              <w:t xml:space="preserve"> </w:t>
            </w:r>
            <w:r>
              <w:rPr>
                <w:rFonts w:ascii="Times New Roman" w:hAnsi="Times New Roman" w:cs="Times New Roman"/>
                <w:bCs/>
              </w:rPr>
              <w:t>марта 2021</w:t>
            </w:r>
            <w:r w:rsidR="00922BF1" w:rsidRPr="00EF66EE">
              <w:rPr>
                <w:rFonts w:ascii="Times New Roman" w:hAnsi="Times New Roman" w:cs="Times New Roman"/>
                <w:bCs/>
              </w:rPr>
              <w:t xml:space="preserve"> года</w:t>
            </w:r>
          </w:p>
        </w:tc>
      </w:tr>
      <w:tr w:rsidR="00EF7306" w:rsidRPr="00C37207" w14:paraId="25737843" w14:textId="77777777" w:rsidTr="00C932D1">
        <w:trPr>
          <w:trHeight w:val="58"/>
        </w:trPr>
        <w:tc>
          <w:tcPr>
            <w:tcW w:w="426" w:type="dxa"/>
            <w:shd w:val="clear" w:color="auto" w:fill="auto"/>
          </w:tcPr>
          <w:p w14:paraId="5B001427" w14:textId="77777777" w:rsidR="005D683D" w:rsidRPr="002D2A1C" w:rsidRDefault="005D683D" w:rsidP="00036344">
            <w:pPr>
              <w:widowControl w:val="0"/>
              <w:spacing w:after="0" w:line="240" w:lineRule="exact"/>
              <w:jc w:val="both"/>
              <w:rPr>
                <w:rFonts w:ascii="Times New Roman" w:eastAsia="Times New Roman" w:hAnsi="Times New Roman" w:cs="Times New Roman"/>
                <w:b/>
                <w:sz w:val="21"/>
                <w:szCs w:val="21"/>
              </w:rPr>
            </w:pPr>
            <w:r w:rsidRPr="002D2A1C">
              <w:rPr>
                <w:rFonts w:ascii="Times New Roman" w:eastAsia="Times New Roman" w:hAnsi="Times New Roman" w:cs="Times New Roman"/>
                <w:b/>
                <w:sz w:val="21"/>
                <w:szCs w:val="21"/>
              </w:rPr>
              <w:t>11</w:t>
            </w:r>
          </w:p>
        </w:tc>
        <w:tc>
          <w:tcPr>
            <w:tcW w:w="10206" w:type="dxa"/>
            <w:shd w:val="clear" w:color="auto" w:fill="auto"/>
          </w:tcPr>
          <w:p w14:paraId="2D11F868" w14:textId="77777777" w:rsidR="005D683D" w:rsidRPr="002D2A1C" w:rsidRDefault="005D683D" w:rsidP="00036344">
            <w:pPr>
              <w:autoSpaceDE w:val="0"/>
              <w:autoSpaceDN w:val="0"/>
              <w:adjustRightInd w:val="0"/>
              <w:spacing w:after="0" w:line="240" w:lineRule="exact"/>
              <w:jc w:val="both"/>
              <w:rPr>
                <w:rFonts w:ascii="Times New Roman" w:eastAsia="Times New Roman" w:hAnsi="Times New Roman" w:cs="Times New Roman"/>
                <w:b/>
                <w:sz w:val="21"/>
                <w:szCs w:val="21"/>
              </w:rPr>
            </w:pPr>
            <w:r w:rsidRPr="002D2A1C">
              <w:rPr>
                <w:rFonts w:ascii="Times New Roman" w:hAnsi="Times New Roman" w:cs="Times New Roman"/>
                <w:b/>
                <w:bCs/>
                <w:sz w:val="21"/>
                <w:szCs w:val="21"/>
              </w:rPr>
              <w:t>Даты начала и окончания срока предоставления участникам электронного аукциона разъяснений положений документации об электронном аукционе</w:t>
            </w:r>
          </w:p>
        </w:tc>
      </w:tr>
      <w:tr w:rsidR="00EF7306" w:rsidRPr="00EF66EE" w14:paraId="6B53E023" w14:textId="77777777" w:rsidTr="00C932D1">
        <w:trPr>
          <w:trHeight w:val="58"/>
        </w:trPr>
        <w:tc>
          <w:tcPr>
            <w:tcW w:w="10632" w:type="dxa"/>
            <w:gridSpan w:val="2"/>
            <w:shd w:val="clear" w:color="auto" w:fill="auto"/>
          </w:tcPr>
          <w:p w14:paraId="59D96AF2" w14:textId="53A7BFAB" w:rsidR="00922BF1" w:rsidRPr="00EF66EE" w:rsidRDefault="00922BF1" w:rsidP="00922BF1">
            <w:pPr>
              <w:widowControl w:val="0"/>
              <w:spacing w:after="0" w:line="240" w:lineRule="exact"/>
              <w:jc w:val="both"/>
              <w:rPr>
                <w:rFonts w:ascii="Times New Roman" w:eastAsia="Calibri" w:hAnsi="Times New Roman" w:cs="Times New Roman"/>
                <w:sz w:val="21"/>
                <w:szCs w:val="21"/>
              </w:rPr>
            </w:pPr>
            <w:r w:rsidRPr="00EF66EE">
              <w:rPr>
                <w:rFonts w:ascii="Times New Roman" w:eastAsia="Calibri" w:hAnsi="Times New Roman" w:cs="Times New Roman"/>
                <w:sz w:val="21"/>
                <w:szCs w:val="21"/>
              </w:rPr>
              <w:t xml:space="preserve">Дата начала предоставления разъяснений: </w:t>
            </w:r>
            <w:r w:rsidR="002D2A1C" w:rsidRPr="00EF66EE">
              <w:rPr>
                <w:rFonts w:ascii="Times New Roman" w:eastAsia="Calibri" w:hAnsi="Times New Roman" w:cs="Times New Roman"/>
                <w:sz w:val="21"/>
                <w:szCs w:val="21"/>
              </w:rPr>
              <w:t>дата и время фактического размещения извещения по московскому времени</w:t>
            </w:r>
          </w:p>
          <w:p w14:paraId="04E8A022" w14:textId="271DA34A" w:rsidR="005D683D" w:rsidRPr="00EF66EE" w:rsidRDefault="00922BF1" w:rsidP="00960CC4">
            <w:pPr>
              <w:widowControl w:val="0"/>
              <w:spacing w:after="0" w:line="240" w:lineRule="exact"/>
              <w:jc w:val="both"/>
              <w:rPr>
                <w:rFonts w:ascii="Times New Roman" w:eastAsia="Times New Roman" w:hAnsi="Times New Roman" w:cs="Times New Roman"/>
                <w:sz w:val="21"/>
                <w:szCs w:val="21"/>
              </w:rPr>
            </w:pPr>
            <w:r w:rsidRPr="00EF66EE">
              <w:rPr>
                <w:rFonts w:ascii="Times New Roman" w:eastAsia="Calibri" w:hAnsi="Times New Roman" w:cs="Times New Roman"/>
                <w:sz w:val="21"/>
                <w:szCs w:val="21"/>
              </w:rPr>
              <w:t xml:space="preserve">Дата окончания срока предоставления разъяснений: </w:t>
            </w:r>
            <w:r w:rsidR="00960CC4">
              <w:rPr>
                <w:rFonts w:ascii="Times New Roman" w:eastAsia="Calibri" w:hAnsi="Times New Roman" w:cs="Times New Roman"/>
                <w:sz w:val="21"/>
                <w:szCs w:val="21"/>
              </w:rPr>
              <w:t>27 февраля 2021</w:t>
            </w:r>
            <w:r w:rsidRPr="00EF66EE">
              <w:rPr>
                <w:rFonts w:ascii="Times New Roman" w:eastAsia="Calibri" w:hAnsi="Times New Roman" w:cs="Times New Roman"/>
                <w:sz w:val="21"/>
                <w:szCs w:val="21"/>
              </w:rPr>
              <w:t xml:space="preserve"> года.</w:t>
            </w:r>
          </w:p>
        </w:tc>
      </w:tr>
      <w:tr w:rsidR="00EF7306" w:rsidRPr="00C37207" w14:paraId="4C4F56DA" w14:textId="77777777" w:rsidTr="00C932D1">
        <w:trPr>
          <w:trHeight w:val="58"/>
        </w:trPr>
        <w:tc>
          <w:tcPr>
            <w:tcW w:w="426" w:type="dxa"/>
            <w:shd w:val="clear" w:color="auto" w:fill="auto"/>
          </w:tcPr>
          <w:p w14:paraId="0BCA89DE" w14:textId="77777777" w:rsidR="005D683D" w:rsidRPr="00C37207" w:rsidRDefault="005D683D" w:rsidP="00036344">
            <w:pPr>
              <w:widowControl w:val="0"/>
              <w:spacing w:after="0" w:line="240" w:lineRule="exact"/>
              <w:jc w:val="both"/>
              <w:rPr>
                <w:rFonts w:ascii="Times New Roman" w:eastAsia="Times New Roman" w:hAnsi="Times New Roman" w:cs="Times New Roman"/>
                <w:b/>
                <w:sz w:val="21"/>
                <w:szCs w:val="21"/>
              </w:rPr>
            </w:pPr>
            <w:r w:rsidRPr="00C37207">
              <w:rPr>
                <w:rFonts w:ascii="Times New Roman" w:eastAsia="Times New Roman" w:hAnsi="Times New Roman" w:cs="Times New Roman"/>
                <w:b/>
                <w:sz w:val="21"/>
                <w:szCs w:val="21"/>
              </w:rPr>
              <w:t>12</w:t>
            </w:r>
          </w:p>
        </w:tc>
        <w:tc>
          <w:tcPr>
            <w:tcW w:w="10206" w:type="dxa"/>
            <w:shd w:val="clear" w:color="auto" w:fill="auto"/>
          </w:tcPr>
          <w:p w14:paraId="7417B388" w14:textId="77777777" w:rsidR="005D683D" w:rsidRPr="00C37207" w:rsidRDefault="005D683D" w:rsidP="00036344">
            <w:pPr>
              <w:autoSpaceDE w:val="0"/>
              <w:autoSpaceDN w:val="0"/>
              <w:adjustRightInd w:val="0"/>
              <w:spacing w:after="0" w:line="240" w:lineRule="exact"/>
              <w:jc w:val="both"/>
              <w:rPr>
                <w:rFonts w:ascii="Times New Roman" w:eastAsia="Times New Roman" w:hAnsi="Times New Roman" w:cs="Times New Roman"/>
                <w:b/>
                <w:sz w:val="21"/>
                <w:szCs w:val="21"/>
              </w:rPr>
            </w:pPr>
            <w:r w:rsidRPr="00C37207">
              <w:rPr>
                <w:rFonts w:ascii="Times New Roman" w:hAnsi="Times New Roman" w:cs="Times New Roman"/>
                <w:b/>
                <w:bCs/>
                <w:sz w:val="21"/>
                <w:szCs w:val="21"/>
              </w:rPr>
              <w:t>Информация о количестве и месте доставки товара, являющегося предметом контракта, месте выполнения работы или оказания услуги, являющихся предметом контракта</w:t>
            </w:r>
          </w:p>
        </w:tc>
      </w:tr>
      <w:tr w:rsidR="00EF7306" w:rsidRPr="00C37207" w14:paraId="34EEBA60" w14:textId="77777777" w:rsidTr="00C932D1">
        <w:trPr>
          <w:trHeight w:val="58"/>
        </w:trPr>
        <w:tc>
          <w:tcPr>
            <w:tcW w:w="10632" w:type="dxa"/>
            <w:gridSpan w:val="2"/>
            <w:shd w:val="clear" w:color="auto" w:fill="auto"/>
          </w:tcPr>
          <w:p w14:paraId="1AC3B925" w14:textId="43F8BA75" w:rsidR="00ED422F" w:rsidRPr="00ED422F" w:rsidRDefault="00D55F2A" w:rsidP="00ED422F">
            <w:pPr>
              <w:widowControl w:val="0"/>
              <w:spacing w:after="0" w:line="240" w:lineRule="exact"/>
              <w:ind w:firstLine="38"/>
              <w:jc w:val="both"/>
              <w:rPr>
                <w:rFonts w:ascii="Times New Roman" w:eastAsia="Times New Roman" w:hAnsi="Times New Roman" w:cs="Times New Roman"/>
                <w:sz w:val="21"/>
                <w:szCs w:val="21"/>
              </w:rPr>
            </w:pPr>
            <w:r w:rsidRPr="00637C99">
              <w:rPr>
                <w:rFonts w:ascii="Times New Roman" w:hAnsi="Times New Roman" w:cs="Times New Roman"/>
                <w:b/>
                <w:sz w:val="21"/>
                <w:szCs w:val="21"/>
              </w:rPr>
              <w:t>Объем выполняемой работы:</w:t>
            </w:r>
            <w:r w:rsidR="00EC1C5C">
              <w:rPr>
                <w:rFonts w:ascii="Times New Roman" w:hAnsi="Times New Roman" w:cs="Times New Roman"/>
                <w:b/>
                <w:sz w:val="21"/>
                <w:szCs w:val="21"/>
              </w:rPr>
              <w:t xml:space="preserve"> </w:t>
            </w:r>
            <w:r w:rsidR="00ED422F" w:rsidRPr="00ED422F">
              <w:rPr>
                <w:rFonts w:ascii="Times New Roman" w:eastAsia="Times New Roman" w:hAnsi="Times New Roman" w:cs="Times New Roman"/>
                <w:sz w:val="21"/>
                <w:szCs w:val="21"/>
              </w:rPr>
              <w:t xml:space="preserve">Количество поставляемого товара (объем оказываемой услуги, объем выполняемой работы): 1 </w:t>
            </w:r>
            <w:proofErr w:type="spellStart"/>
            <w:r w:rsidR="00ED422F" w:rsidRPr="00ED422F">
              <w:rPr>
                <w:rFonts w:ascii="Times New Roman" w:eastAsia="Times New Roman" w:hAnsi="Times New Roman" w:cs="Times New Roman"/>
                <w:sz w:val="21"/>
                <w:szCs w:val="21"/>
              </w:rPr>
              <w:t>усл</w:t>
            </w:r>
            <w:proofErr w:type="spellEnd"/>
            <w:r w:rsidR="00ED422F" w:rsidRPr="00ED422F">
              <w:rPr>
                <w:rFonts w:ascii="Times New Roman" w:eastAsia="Times New Roman" w:hAnsi="Times New Roman" w:cs="Times New Roman"/>
                <w:sz w:val="21"/>
                <w:szCs w:val="21"/>
              </w:rPr>
              <w:t xml:space="preserve">. </w:t>
            </w:r>
            <w:r w:rsidR="00D1113B">
              <w:rPr>
                <w:rFonts w:ascii="Times New Roman" w:eastAsia="Times New Roman" w:hAnsi="Times New Roman" w:cs="Times New Roman"/>
                <w:sz w:val="21"/>
                <w:szCs w:val="21"/>
              </w:rPr>
              <w:t>е</w:t>
            </w:r>
            <w:r w:rsidR="00ED422F" w:rsidRPr="00ED422F">
              <w:rPr>
                <w:rFonts w:ascii="Times New Roman" w:eastAsia="Times New Roman" w:hAnsi="Times New Roman" w:cs="Times New Roman"/>
                <w:sz w:val="21"/>
                <w:szCs w:val="21"/>
              </w:rPr>
              <w:t>диница</w:t>
            </w:r>
            <w:r w:rsidR="00EC1C5C">
              <w:rPr>
                <w:rFonts w:ascii="Times New Roman" w:eastAsia="Times New Roman" w:hAnsi="Times New Roman" w:cs="Times New Roman"/>
                <w:sz w:val="21"/>
                <w:szCs w:val="21"/>
              </w:rPr>
              <w:t>. Объем работ, подлежащий выполнению по объекту «</w:t>
            </w:r>
            <w:r w:rsidR="00EC1C5C" w:rsidRPr="002D2A1C">
              <w:rPr>
                <w:rFonts w:ascii="Times New Roman" w:hAnsi="Times New Roman" w:cs="Times New Roman"/>
                <w:sz w:val="21"/>
                <w:szCs w:val="21"/>
              </w:rPr>
              <w:t>Капитальный ремонт помещений  здания МАУК «</w:t>
            </w:r>
            <w:proofErr w:type="spellStart"/>
            <w:r w:rsidR="00EC1C5C" w:rsidRPr="002D2A1C">
              <w:rPr>
                <w:rFonts w:ascii="Times New Roman" w:hAnsi="Times New Roman" w:cs="Times New Roman"/>
                <w:sz w:val="21"/>
                <w:szCs w:val="21"/>
              </w:rPr>
              <w:t>ПМЦКиД</w:t>
            </w:r>
            <w:proofErr w:type="spellEnd"/>
            <w:r w:rsidR="00EC1C5C" w:rsidRPr="002D2A1C">
              <w:rPr>
                <w:rFonts w:ascii="Times New Roman" w:hAnsi="Times New Roman" w:cs="Times New Roman"/>
                <w:sz w:val="21"/>
                <w:szCs w:val="21"/>
              </w:rPr>
              <w:t xml:space="preserve">» по адресу: </w:t>
            </w:r>
            <w:proofErr w:type="gramStart"/>
            <w:r w:rsidR="00EC1C5C" w:rsidRPr="002D2A1C">
              <w:rPr>
                <w:rFonts w:ascii="Times New Roman" w:hAnsi="Times New Roman" w:cs="Times New Roman"/>
                <w:sz w:val="21"/>
                <w:szCs w:val="21"/>
              </w:rPr>
              <w:t>Республика Коми, Прилузский район, с. Объячево, ул. Мира, д. 81</w:t>
            </w:r>
            <w:r w:rsidR="00EC1C5C">
              <w:rPr>
                <w:rFonts w:ascii="Times New Roman" w:eastAsia="Times New Roman" w:hAnsi="Times New Roman" w:cs="Times New Roman"/>
                <w:sz w:val="21"/>
                <w:szCs w:val="21"/>
              </w:rPr>
              <w:t xml:space="preserve">» предусмотрен Проектно-сметной документацией – Раздел </w:t>
            </w:r>
            <w:r w:rsidR="00EC1C5C" w:rsidRPr="00533C6C">
              <w:rPr>
                <w:rFonts w:ascii="Times New Roman" w:eastAsia="Times New Roman" w:hAnsi="Times New Roman" w:cs="Times New Roman"/>
                <w:b/>
                <w:sz w:val="24"/>
                <w:szCs w:val="24"/>
              </w:rPr>
              <w:t>III.</w:t>
            </w:r>
            <w:proofErr w:type="gramEnd"/>
            <w:r w:rsidR="00EC1C5C" w:rsidRPr="00533C6C">
              <w:rPr>
                <w:rFonts w:ascii="Times New Roman" w:eastAsia="Times New Roman" w:hAnsi="Times New Roman" w:cs="Times New Roman"/>
                <w:b/>
                <w:sz w:val="24"/>
                <w:szCs w:val="24"/>
              </w:rPr>
              <w:t xml:space="preserve"> Наименование и описание объекта закупки (техническое задание)</w:t>
            </w:r>
            <w:r w:rsidR="00EC1C5C">
              <w:rPr>
                <w:rFonts w:ascii="Times New Roman" w:eastAsia="Times New Roman" w:hAnsi="Times New Roman" w:cs="Times New Roman"/>
                <w:b/>
                <w:sz w:val="24"/>
                <w:szCs w:val="24"/>
              </w:rPr>
              <w:t xml:space="preserve"> – </w:t>
            </w:r>
            <w:r w:rsidR="00AE70B2">
              <w:rPr>
                <w:rFonts w:ascii="Times New Roman" w:eastAsia="Times New Roman" w:hAnsi="Times New Roman" w:cs="Times New Roman"/>
                <w:b/>
                <w:sz w:val="24"/>
                <w:szCs w:val="24"/>
                <w:highlight w:val="green"/>
              </w:rPr>
              <w:t>2</w:t>
            </w:r>
            <w:r w:rsidR="00EC1C5C" w:rsidRPr="00EC1C5C">
              <w:rPr>
                <w:rFonts w:ascii="Times New Roman" w:eastAsia="Times New Roman" w:hAnsi="Times New Roman" w:cs="Times New Roman"/>
                <w:b/>
                <w:sz w:val="24"/>
                <w:szCs w:val="24"/>
                <w:highlight w:val="green"/>
              </w:rPr>
              <w:t xml:space="preserve"> (</w:t>
            </w:r>
            <w:r w:rsidR="00AE70B2">
              <w:rPr>
                <w:rFonts w:ascii="Times New Roman" w:eastAsia="Times New Roman" w:hAnsi="Times New Roman" w:cs="Times New Roman"/>
                <w:b/>
                <w:sz w:val="24"/>
                <w:szCs w:val="24"/>
                <w:highlight w:val="green"/>
              </w:rPr>
              <w:t>второй</w:t>
            </w:r>
            <w:r w:rsidR="00EC1C5C" w:rsidRPr="00EC1C5C">
              <w:rPr>
                <w:rFonts w:ascii="Times New Roman" w:eastAsia="Times New Roman" w:hAnsi="Times New Roman" w:cs="Times New Roman"/>
                <w:b/>
                <w:sz w:val="24"/>
                <w:szCs w:val="24"/>
                <w:highlight w:val="green"/>
              </w:rPr>
              <w:t>) ЭТАП.</w:t>
            </w:r>
            <w:r w:rsidR="00D21E91" w:rsidRPr="006C6397">
              <w:rPr>
                <w:rFonts w:ascii="Times New Roman" w:eastAsia="Times New Roman" w:hAnsi="Times New Roman" w:cs="Times New Roman"/>
                <w:i/>
                <w:sz w:val="24"/>
                <w:szCs w:val="24"/>
              </w:rPr>
              <w:t xml:space="preserve"> («Сметная документация 2 этап»)</w:t>
            </w:r>
          </w:p>
          <w:p w14:paraId="61A29303" w14:textId="3FA74A7C" w:rsidR="005D683D" w:rsidRPr="00C37207" w:rsidRDefault="00ED422F" w:rsidP="00D21E91">
            <w:pPr>
              <w:widowControl w:val="0"/>
              <w:spacing w:after="0" w:line="240" w:lineRule="exact"/>
              <w:ind w:firstLine="38"/>
              <w:jc w:val="both"/>
              <w:rPr>
                <w:rFonts w:ascii="Times New Roman" w:eastAsia="Times New Roman" w:hAnsi="Times New Roman" w:cs="Times New Roman"/>
                <w:b/>
                <w:sz w:val="21"/>
                <w:szCs w:val="21"/>
                <w:u w:val="single"/>
              </w:rPr>
            </w:pPr>
            <w:r w:rsidRPr="00ED422F">
              <w:rPr>
                <w:rFonts w:ascii="Times New Roman" w:eastAsia="Times New Roman" w:hAnsi="Times New Roman" w:cs="Times New Roman"/>
                <w:sz w:val="21"/>
                <w:szCs w:val="21"/>
              </w:rPr>
              <w:t xml:space="preserve">Место выполнения работ: </w:t>
            </w:r>
            <w:r w:rsidR="00FA7EAB" w:rsidRPr="00FA7EAB">
              <w:rPr>
                <w:rFonts w:ascii="Times New Roman" w:eastAsia="Times New Roman" w:hAnsi="Times New Roman" w:cs="Times New Roman"/>
                <w:b/>
                <w:sz w:val="21"/>
                <w:szCs w:val="21"/>
              </w:rPr>
              <w:t>Республика Коми, Прилузский район, с. Объячево, ул. Мира, д. 81</w:t>
            </w:r>
          </w:p>
        </w:tc>
      </w:tr>
      <w:tr w:rsidR="00EF7306" w:rsidRPr="00C37207" w14:paraId="6C35A0AF" w14:textId="77777777" w:rsidTr="00C932D1">
        <w:trPr>
          <w:trHeight w:val="58"/>
        </w:trPr>
        <w:tc>
          <w:tcPr>
            <w:tcW w:w="426" w:type="dxa"/>
            <w:shd w:val="clear" w:color="auto" w:fill="auto"/>
          </w:tcPr>
          <w:p w14:paraId="4570B803" w14:textId="77777777" w:rsidR="005D683D" w:rsidRPr="00C37207" w:rsidRDefault="005D683D" w:rsidP="00036344">
            <w:pPr>
              <w:widowControl w:val="0"/>
              <w:spacing w:after="0" w:line="240" w:lineRule="exact"/>
              <w:jc w:val="both"/>
              <w:rPr>
                <w:rFonts w:ascii="Times New Roman" w:eastAsia="Times New Roman" w:hAnsi="Times New Roman" w:cs="Times New Roman"/>
                <w:b/>
                <w:sz w:val="21"/>
                <w:szCs w:val="21"/>
              </w:rPr>
            </w:pPr>
            <w:r w:rsidRPr="00C37207">
              <w:rPr>
                <w:rFonts w:ascii="Times New Roman" w:eastAsia="Times New Roman" w:hAnsi="Times New Roman" w:cs="Times New Roman"/>
                <w:b/>
                <w:sz w:val="21"/>
                <w:szCs w:val="21"/>
              </w:rPr>
              <w:t>13</w:t>
            </w:r>
          </w:p>
        </w:tc>
        <w:tc>
          <w:tcPr>
            <w:tcW w:w="10206" w:type="dxa"/>
            <w:shd w:val="clear" w:color="auto" w:fill="auto"/>
          </w:tcPr>
          <w:p w14:paraId="10501B57" w14:textId="77777777" w:rsidR="005D683D" w:rsidRPr="00C37207" w:rsidRDefault="005D683D" w:rsidP="00036344">
            <w:pPr>
              <w:autoSpaceDE w:val="0"/>
              <w:autoSpaceDN w:val="0"/>
              <w:adjustRightInd w:val="0"/>
              <w:spacing w:after="0" w:line="240" w:lineRule="exact"/>
              <w:jc w:val="both"/>
              <w:rPr>
                <w:rFonts w:ascii="Times New Roman" w:eastAsia="Times New Roman" w:hAnsi="Times New Roman" w:cs="Times New Roman"/>
                <w:b/>
                <w:sz w:val="21"/>
                <w:szCs w:val="21"/>
              </w:rPr>
            </w:pPr>
            <w:r w:rsidRPr="00C37207">
              <w:rPr>
                <w:rFonts w:ascii="Times New Roman" w:hAnsi="Times New Roman" w:cs="Times New Roman"/>
                <w:b/>
                <w:bCs/>
                <w:sz w:val="21"/>
                <w:szCs w:val="21"/>
              </w:rPr>
              <w:t>Сроки поставки товара или завершения работы либо график оказания услуг</w:t>
            </w:r>
          </w:p>
        </w:tc>
      </w:tr>
      <w:tr w:rsidR="00140202" w:rsidRPr="00C37207" w14:paraId="3699CA5F" w14:textId="77777777" w:rsidTr="00C932D1">
        <w:trPr>
          <w:trHeight w:val="58"/>
        </w:trPr>
        <w:tc>
          <w:tcPr>
            <w:tcW w:w="10632" w:type="dxa"/>
            <w:gridSpan w:val="2"/>
            <w:shd w:val="clear" w:color="auto" w:fill="auto"/>
          </w:tcPr>
          <w:p w14:paraId="60624FBC" w14:textId="182BB41D" w:rsidR="00140202" w:rsidRPr="002969B1" w:rsidRDefault="00140202" w:rsidP="001D20FC">
            <w:pPr>
              <w:widowControl w:val="0"/>
              <w:spacing w:after="0" w:line="240" w:lineRule="exact"/>
              <w:jc w:val="both"/>
              <w:rPr>
                <w:rFonts w:ascii="Times New Roman" w:eastAsia="Times New Roman" w:hAnsi="Times New Roman" w:cs="Times New Roman"/>
                <w:sz w:val="21"/>
                <w:szCs w:val="21"/>
              </w:rPr>
            </w:pPr>
            <w:proofErr w:type="gramStart"/>
            <w:r w:rsidRPr="00314359">
              <w:rPr>
                <w:rFonts w:ascii="Times New Roman" w:eastAsia="Times New Roman" w:hAnsi="Times New Roman" w:cs="Times New Roman"/>
                <w:sz w:val="21"/>
                <w:szCs w:val="21"/>
              </w:rPr>
              <w:t xml:space="preserve">с </w:t>
            </w:r>
            <w:r w:rsidR="00452E8C">
              <w:rPr>
                <w:rFonts w:ascii="Times New Roman" w:eastAsia="Times New Roman" w:hAnsi="Times New Roman" w:cs="Times New Roman"/>
                <w:sz w:val="21"/>
                <w:szCs w:val="21"/>
              </w:rPr>
              <w:t>даты</w:t>
            </w:r>
            <w:r w:rsidRPr="00314359">
              <w:rPr>
                <w:rFonts w:ascii="Times New Roman" w:eastAsia="Times New Roman" w:hAnsi="Times New Roman" w:cs="Times New Roman"/>
                <w:sz w:val="21"/>
                <w:szCs w:val="21"/>
              </w:rPr>
              <w:t xml:space="preserve"> заключения</w:t>
            </w:r>
            <w:proofErr w:type="gramEnd"/>
            <w:r w:rsidRPr="00314359">
              <w:rPr>
                <w:rFonts w:ascii="Times New Roman" w:eastAsia="Times New Roman" w:hAnsi="Times New Roman" w:cs="Times New Roman"/>
                <w:sz w:val="21"/>
                <w:szCs w:val="21"/>
              </w:rPr>
              <w:t xml:space="preserve"> контракта </w:t>
            </w:r>
            <w:r w:rsidRPr="00190427">
              <w:rPr>
                <w:rFonts w:ascii="Times New Roman" w:eastAsia="Times New Roman" w:hAnsi="Times New Roman" w:cs="Times New Roman"/>
                <w:sz w:val="21"/>
                <w:szCs w:val="21"/>
              </w:rPr>
              <w:t xml:space="preserve">по </w:t>
            </w:r>
            <w:r w:rsidR="00AE70B2" w:rsidRPr="00190427">
              <w:rPr>
                <w:rFonts w:ascii="Times New Roman" w:eastAsia="Times New Roman" w:hAnsi="Times New Roman" w:cs="Times New Roman"/>
                <w:sz w:val="21"/>
                <w:szCs w:val="21"/>
              </w:rPr>
              <w:t>3</w:t>
            </w:r>
            <w:r w:rsidR="001D20FC">
              <w:rPr>
                <w:rFonts w:ascii="Times New Roman" w:eastAsia="Times New Roman" w:hAnsi="Times New Roman" w:cs="Times New Roman"/>
                <w:sz w:val="21"/>
                <w:szCs w:val="21"/>
              </w:rPr>
              <w:t>1</w:t>
            </w:r>
            <w:r w:rsidRPr="00190427">
              <w:rPr>
                <w:rFonts w:ascii="Times New Roman" w:eastAsia="Times New Roman" w:hAnsi="Times New Roman" w:cs="Times New Roman"/>
                <w:sz w:val="21"/>
                <w:szCs w:val="21"/>
              </w:rPr>
              <w:t xml:space="preserve"> </w:t>
            </w:r>
            <w:r w:rsidR="00AE70B2" w:rsidRPr="00190427">
              <w:rPr>
                <w:rFonts w:ascii="Times New Roman" w:eastAsia="Times New Roman" w:hAnsi="Times New Roman" w:cs="Times New Roman"/>
                <w:sz w:val="21"/>
                <w:szCs w:val="21"/>
              </w:rPr>
              <w:t>октября</w:t>
            </w:r>
            <w:r w:rsidRPr="00190427">
              <w:rPr>
                <w:rFonts w:ascii="Times New Roman" w:eastAsia="Times New Roman" w:hAnsi="Times New Roman" w:cs="Times New Roman"/>
                <w:sz w:val="21"/>
                <w:szCs w:val="21"/>
              </w:rPr>
              <w:t xml:space="preserve"> 202</w:t>
            </w:r>
            <w:r w:rsidR="00CF0743" w:rsidRPr="00190427">
              <w:rPr>
                <w:rFonts w:ascii="Times New Roman" w:eastAsia="Times New Roman" w:hAnsi="Times New Roman" w:cs="Times New Roman"/>
                <w:sz w:val="21"/>
                <w:szCs w:val="21"/>
              </w:rPr>
              <w:t>1</w:t>
            </w:r>
            <w:r w:rsidRPr="00190427">
              <w:rPr>
                <w:rFonts w:ascii="Times New Roman" w:eastAsia="Times New Roman" w:hAnsi="Times New Roman" w:cs="Times New Roman"/>
                <w:sz w:val="21"/>
                <w:szCs w:val="21"/>
              </w:rPr>
              <w:t xml:space="preserve"> года</w:t>
            </w:r>
          </w:p>
        </w:tc>
      </w:tr>
      <w:tr w:rsidR="00EF7306" w:rsidRPr="00C37207" w14:paraId="323A3FEC" w14:textId="77777777" w:rsidTr="00C932D1">
        <w:trPr>
          <w:trHeight w:val="58"/>
        </w:trPr>
        <w:tc>
          <w:tcPr>
            <w:tcW w:w="426" w:type="dxa"/>
            <w:shd w:val="clear" w:color="auto" w:fill="auto"/>
          </w:tcPr>
          <w:p w14:paraId="44F567A4" w14:textId="77777777" w:rsidR="005D683D" w:rsidRPr="00C37207" w:rsidRDefault="005D683D" w:rsidP="00036344">
            <w:pPr>
              <w:widowControl w:val="0"/>
              <w:spacing w:after="0" w:line="240" w:lineRule="exact"/>
              <w:jc w:val="both"/>
              <w:rPr>
                <w:rFonts w:ascii="Times New Roman" w:eastAsia="Times New Roman" w:hAnsi="Times New Roman" w:cs="Times New Roman"/>
                <w:b/>
                <w:sz w:val="21"/>
                <w:szCs w:val="21"/>
              </w:rPr>
            </w:pPr>
            <w:r w:rsidRPr="00C37207">
              <w:rPr>
                <w:rFonts w:ascii="Times New Roman" w:eastAsia="Times New Roman" w:hAnsi="Times New Roman" w:cs="Times New Roman"/>
                <w:b/>
                <w:sz w:val="21"/>
                <w:szCs w:val="21"/>
              </w:rPr>
              <w:t>14</w:t>
            </w:r>
          </w:p>
        </w:tc>
        <w:tc>
          <w:tcPr>
            <w:tcW w:w="10206" w:type="dxa"/>
            <w:shd w:val="clear" w:color="auto" w:fill="auto"/>
          </w:tcPr>
          <w:p w14:paraId="3196D3E1" w14:textId="77777777" w:rsidR="00CF0743" w:rsidRPr="00CF0743" w:rsidRDefault="00CF0743" w:rsidP="00CF0743">
            <w:pPr>
              <w:autoSpaceDE w:val="0"/>
              <w:autoSpaceDN w:val="0"/>
              <w:adjustRightInd w:val="0"/>
              <w:spacing w:after="0" w:line="240" w:lineRule="exact"/>
              <w:jc w:val="both"/>
              <w:rPr>
                <w:rFonts w:ascii="Times New Roman" w:hAnsi="Times New Roman" w:cs="Times New Roman"/>
                <w:b/>
                <w:bCs/>
                <w:sz w:val="21"/>
                <w:szCs w:val="21"/>
              </w:rPr>
            </w:pPr>
            <w:r w:rsidRPr="00CF0743">
              <w:rPr>
                <w:rFonts w:ascii="Times New Roman" w:hAnsi="Times New Roman" w:cs="Times New Roman"/>
                <w:b/>
                <w:bCs/>
                <w:sz w:val="21"/>
                <w:szCs w:val="21"/>
              </w:rPr>
              <w:t>Начальная (максимальная) цена контракта.</w:t>
            </w:r>
          </w:p>
          <w:p w14:paraId="024B3968" w14:textId="77777777" w:rsidR="00CF0743" w:rsidRPr="00CF0743" w:rsidRDefault="00CF0743" w:rsidP="00CF0743">
            <w:pPr>
              <w:autoSpaceDE w:val="0"/>
              <w:autoSpaceDN w:val="0"/>
              <w:adjustRightInd w:val="0"/>
              <w:spacing w:after="0" w:line="240" w:lineRule="exact"/>
              <w:jc w:val="both"/>
              <w:rPr>
                <w:rFonts w:ascii="Times New Roman" w:hAnsi="Times New Roman" w:cs="Times New Roman"/>
                <w:b/>
                <w:bCs/>
                <w:sz w:val="21"/>
                <w:szCs w:val="21"/>
              </w:rPr>
            </w:pPr>
            <w:r w:rsidRPr="00CF0743">
              <w:rPr>
                <w:rFonts w:ascii="Times New Roman" w:hAnsi="Times New Roman" w:cs="Times New Roman"/>
                <w:b/>
                <w:bCs/>
                <w:sz w:val="21"/>
                <w:szCs w:val="21"/>
              </w:rPr>
              <w:t>Ориентировочное значение цены контракта либо максимальное значение цены контракта (в случаях, установленных Правительством Российской Федерации в соответствии с частью 2 статьи 34 Федерального закона № 44-ФЗ).</w:t>
            </w:r>
          </w:p>
          <w:p w14:paraId="1595E336" w14:textId="1AE5F604" w:rsidR="005D683D" w:rsidRPr="002969B1" w:rsidRDefault="00CF0743" w:rsidP="00CF0743">
            <w:pPr>
              <w:autoSpaceDE w:val="0"/>
              <w:autoSpaceDN w:val="0"/>
              <w:adjustRightInd w:val="0"/>
              <w:spacing w:after="0" w:line="240" w:lineRule="exact"/>
              <w:jc w:val="both"/>
              <w:rPr>
                <w:rFonts w:ascii="Times New Roman" w:eastAsia="Times New Roman" w:hAnsi="Times New Roman" w:cs="Times New Roman"/>
                <w:b/>
                <w:sz w:val="21"/>
                <w:szCs w:val="21"/>
              </w:rPr>
            </w:pPr>
            <w:r w:rsidRPr="00CF0743">
              <w:rPr>
                <w:rFonts w:ascii="Times New Roman" w:hAnsi="Times New Roman" w:cs="Times New Roman"/>
                <w:b/>
                <w:bCs/>
                <w:sz w:val="21"/>
                <w:szCs w:val="21"/>
              </w:rPr>
              <w:t>Начальная цена единицы товара, работы, услуги, начальная сумма цен единиц товара, работы, услуги, максимальное значение цены контракта (в случае, если количество поставляемых товаров, объем подлежащих выполнению работ, оказанию услуг невозможно определить).</w:t>
            </w:r>
          </w:p>
        </w:tc>
      </w:tr>
      <w:tr w:rsidR="00EF7306" w:rsidRPr="00CF0743" w14:paraId="124C2AE4" w14:textId="77777777" w:rsidTr="00C932D1">
        <w:trPr>
          <w:trHeight w:val="58"/>
        </w:trPr>
        <w:tc>
          <w:tcPr>
            <w:tcW w:w="10632" w:type="dxa"/>
            <w:gridSpan w:val="2"/>
            <w:shd w:val="clear" w:color="auto" w:fill="auto"/>
          </w:tcPr>
          <w:p w14:paraId="7FB30823" w14:textId="2AF96993" w:rsidR="005D683D" w:rsidRPr="00CF0743" w:rsidRDefault="00960CC4" w:rsidP="00960CC4">
            <w:pPr>
              <w:widowControl w:val="0"/>
              <w:tabs>
                <w:tab w:val="left" w:pos="1402"/>
              </w:tabs>
              <w:spacing w:after="0" w:line="240" w:lineRule="exact"/>
              <w:rPr>
                <w:rFonts w:ascii="Times New Roman" w:eastAsia="Times New Roman" w:hAnsi="Times New Roman" w:cs="Times New Roman"/>
                <w:b/>
                <w:i/>
                <w:sz w:val="21"/>
                <w:szCs w:val="21"/>
              </w:rPr>
            </w:pPr>
            <w:r w:rsidRPr="00CF0743">
              <w:rPr>
                <w:rFonts w:ascii="Times New Roman" w:eastAsia="Times New Roman" w:hAnsi="Times New Roman" w:cs="Times New Roman"/>
                <w:b/>
                <w:bCs/>
                <w:i/>
                <w:sz w:val="21"/>
                <w:szCs w:val="21"/>
              </w:rPr>
              <w:t>29 890 980 (двадцать девять миллионов восемьсот девяносто тысяч девятьсот восемьдесят)</w:t>
            </w:r>
            <w:r w:rsidR="0064042D" w:rsidRPr="00CF0743">
              <w:rPr>
                <w:rFonts w:ascii="Times New Roman" w:eastAsia="Times New Roman" w:hAnsi="Times New Roman" w:cs="Times New Roman"/>
                <w:b/>
                <w:bCs/>
                <w:i/>
                <w:sz w:val="21"/>
                <w:szCs w:val="21"/>
              </w:rPr>
              <w:t xml:space="preserve"> рублей</w:t>
            </w:r>
            <w:r w:rsidRPr="00CF0743">
              <w:rPr>
                <w:rFonts w:ascii="Times New Roman" w:eastAsia="Times New Roman" w:hAnsi="Times New Roman" w:cs="Times New Roman"/>
                <w:b/>
                <w:bCs/>
                <w:i/>
                <w:sz w:val="21"/>
                <w:szCs w:val="21"/>
              </w:rPr>
              <w:t xml:space="preserve"> 0</w:t>
            </w:r>
            <w:r w:rsidR="00D51B6B">
              <w:rPr>
                <w:rFonts w:ascii="Times New Roman" w:eastAsia="Times New Roman" w:hAnsi="Times New Roman" w:cs="Times New Roman"/>
                <w:b/>
                <w:bCs/>
                <w:i/>
                <w:sz w:val="21"/>
                <w:szCs w:val="21"/>
              </w:rPr>
              <w:t>0</w:t>
            </w:r>
            <w:r w:rsidRPr="00CF0743">
              <w:rPr>
                <w:rFonts w:ascii="Times New Roman" w:eastAsia="Times New Roman" w:hAnsi="Times New Roman" w:cs="Times New Roman"/>
                <w:b/>
                <w:bCs/>
                <w:i/>
                <w:sz w:val="21"/>
                <w:szCs w:val="21"/>
              </w:rPr>
              <w:t xml:space="preserve"> </w:t>
            </w:r>
            <w:r w:rsidRPr="00CF0743">
              <w:rPr>
                <w:rFonts w:ascii="Times New Roman" w:eastAsia="Times New Roman" w:hAnsi="Times New Roman" w:cs="Times New Roman"/>
                <w:b/>
                <w:bCs/>
                <w:i/>
                <w:sz w:val="21"/>
                <w:szCs w:val="21"/>
              </w:rPr>
              <w:lastRenderedPageBreak/>
              <w:t>копеек</w:t>
            </w:r>
          </w:p>
        </w:tc>
      </w:tr>
      <w:tr w:rsidR="00EF7306" w:rsidRPr="00C37207" w14:paraId="768F30EF" w14:textId="77777777" w:rsidTr="00C932D1">
        <w:trPr>
          <w:trHeight w:val="58"/>
        </w:trPr>
        <w:tc>
          <w:tcPr>
            <w:tcW w:w="426" w:type="dxa"/>
            <w:shd w:val="clear" w:color="auto" w:fill="auto"/>
          </w:tcPr>
          <w:p w14:paraId="0F163031" w14:textId="77777777" w:rsidR="005D683D" w:rsidRPr="00C37207" w:rsidRDefault="005D683D" w:rsidP="00036344">
            <w:pPr>
              <w:widowControl w:val="0"/>
              <w:spacing w:after="0" w:line="240" w:lineRule="exact"/>
              <w:jc w:val="both"/>
              <w:rPr>
                <w:rFonts w:ascii="Times New Roman" w:eastAsia="Times New Roman" w:hAnsi="Times New Roman" w:cs="Times New Roman"/>
                <w:b/>
                <w:sz w:val="21"/>
                <w:szCs w:val="21"/>
              </w:rPr>
            </w:pPr>
            <w:r w:rsidRPr="00C37207">
              <w:rPr>
                <w:rFonts w:ascii="Times New Roman" w:eastAsia="Times New Roman" w:hAnsi="Times New Roman" w:cs="Times New Roman"/>
                <w:b/>
                <w:sz w:val="21"/>
                <w:szCs w:val="21"/>
              </w:rPr>
              <w:lastRenderedPageBreak/>
              <w:t>15</w:t>
            </w:r>
          </w:p>
        </w:tc>
        <w:tc>
          <w:tcPr>
            <w:tcW w:w="10206" w:type="dxa"/>
            <w:shd w:val="clear" w:color="auto" w:fill="auto"/>
          </w:tcPr>
          <w:p w14:paraId="61438697" w14:textId="77777777" w:rsidR="005D683D" w:rsidRPr="00C37207" w:rsidRDefault="007112AC" w:rsidP="00036344">
            <w:pPr>
              <w:autoSpaceDE w:val="0"/>
              <w:autoSpaceDN w:val="0"/>
              <w:adjustRightInd w:val="0"/>
              <w:spacing w:after="0" w:line="240" w:lineRule="exact"/>
              <w:jc w:val="both"/>
              <w:rPr>
                <w:rFonts w:ascii="Times New Roman" w:eastAsia="Times New Roman" w:hAnsi="Times New Roman" w:cs="Times New Roman"/>
                <w:b/>
                <w:sz w:val="21"/>
                <w:szCs w:val="21"/>
              </w:rPr>
            </w:pPr>
            <w:r w:rsidRPr="00C37207">
              <w:rPr>
                <w:rFonts w:ascii="Times New Roman" w:hAnsi="Times New Roman" w:cs="Times New Roman"/>
                <w:b/>
                <w:bCs/>
                <w:sz w:val="21"/>
                <w:szCs w:val="21"/>
              </w:rPr>
              <w:t xml:space="preserve">Размер обеспечения </w:t>
            </w:r>
            <w:r w:rsidRPr="00637C99">
              <w:rPr>
                <w:rFonts w:ascii="Times New Roman" w:hAnsi="Times New Roman" w:cs="Times New Roman"/>
                <w:b/>
                <w:bCs/>
                <w:sz w:val="21"/>
                <w:szCs w:val="21"/>
              </w:rPr>
              <w:t>заявок</w:t>
            </w:r>
            <w:r w:rsidR="00896478" w:rsidRPr="00637C99">
              <w:rPr>
                <w:rFonts w:ascii="Times New Roman" w:hAnsi="Times New Roman" w:cs="Times New Roman"/>
                <w:b/>
                <w:bCs/>
                <w:sz w:val="21"/>
                <w:szCs w:val="21"/>
              </w:rPr>
              <w:t xml:space="preserve"> на участие в закупке, условия банковской гарантии</w:t>
            </w:r>
          </w:p>
        </w:tc>
      </w:tr>
      <w:tr w:rsidR="00EF7306" w:rsidRPr="00C37207" w14:paraId="4F6164AE" w14:textId="77777777" w:rsidTr="00C932D1">
        <w:trPr>
          <w:trHeight w:val="58"/>
        </w:trPr>
        <w:tc>
          <w:tcPr>
            <w:tcW w:w="10632" w:type="dxa"/>
            <w:gridSpan w:val="2"/>
            <w:shd w:val="clear" w:color="auto" w:fill="auto"/>
          </w:tcPr>
          <w:p w14:paraId="6E55381C" w14:textId="514D68F0" w:rsidR="00896478" w:rsidRPr="00EF66EE" w:rsidRDefault="00D55F2A" w:rsidP="009D1DF2">
            <w:pPr>
              <w:widowControl w:val="0"/>
              <w:spacing w:after="0" w:line="240" w:lineRule="exact"/>
              <w:jc w:val="both"/>
              <w:rPr>
                <w:rFonts w:ascii="Times New Roman" w:eastAsia="Times New Roman" w:hAnsi="Times New Roman" w:cs="Times New Roman"/>
                <w:b/>
                <w:bCs/>
                <w:sz w:val="21"/>
                <w:szCs w:val="21"/>
              </w:rPr>
            </w:pPr>
            <w:r w:rsidRPr="00C37207">
              <w:rPr>
                <w:rFonts w:ascii="Times New Roman" w:eastAsia="Times New Roman" w:hAnsi="Times New Roman" w:cs="Times New Roman"/>
                <w:bCs/>
                <w:sz w:val="21"/>
                <w:szCs w:val="21"/>
              </w:rPr>
              <w:t xml:space="preserve">Обеспечение заявок установлено в размере </w:t>
            </w:r>
            <w:r w:rsidR="00EF66EE">
              <w:rPr>
                <w:rFonts w:ascii="Times New Roman" w:eastAsia="Times New Roman" w:hAnsi="Times New Roman" w:cs="Times New Roman"/>
                <w:bCs/>
                <w:sz w:val="21"/>
                <w:szCs w:val="21"/>
              </w:rPr>
              <w:t>1</w:t>
            </w:r>
            <w:r w:rsidRPr="00A87900">
              <w:rPr>
                <w:rFonts w:ascii="Times New Roman" w:eastAsia="Times New Roman" w:hAnsi="Times New Roman" w:cs="Times New Roman"/>
                <w:b/>
                <w:bCs/>
                <w:sz w:val="21"/>
                <w:szCs w:val="21"/>
              </w:rPr>
              <w:t xml:space="preserve"> %</w:t>
            </w:r>
            <w:r w:rsidRPr="00C37207">
              <w:rPr>
                <w:rFonts w:ascii="Times New Roman" w:eastAsia="Times New Roman" w:hAnsi="Times New Roman" w:cs="Times New Roman"/>
                <w:bCs/>
                <w:sz w:val="21"/>
                <w:szCs w:val="21"/>
              </w:rPr>
              <w:t xml:space="preserve"> начальной (максимальной) цены </w:t>
            </w:r>
            <w:r w:rsidR="009D1DF2" w:rsidRPr="00C37207">
              <w:rPr>
                <w:rFonts w:ascii="Times New Roman" w:eastAsia="Times New Roman" w:hAnsi="Times New Roman" w:cs="Times New Roman"/>
                <w:bCs/>
                <w:sz w:val="21"/>
                <w:szCs w:val="21"/>
              </w:rPr>
              <w:t>договор</w:t>
            </w:r>
            <w:r w:rsidRPr="00C37207">
              <w:rPr>
                <w:rFonts w:ascii="Times New Roman" w:eastAsia="Times New Roman" w:hAnsi="Times New Roman" w:cs="Times New Roman"/>
                <w:bCs/>
                <w:sz w:val="21"/>
                <w:szCs w:val="21"/>
              </w:rPr>
              <w:t>а –</w:t>
            </w:r>
            <w:r w:rsidR="005C1DF9">
              <w:rPr>
                <w:rFonts w:ascii="Times New Roman" w:eastAsia="Times New Roman" w:hAnsi="Times New Roman" w:cs="Times New Roman"/>
                <w:bCs/>
                <w:sz w:val="21"/>
                <w:szCs w:val="21"/>
              </w:rPr>
              <w:t xml:space="preserve"> </w:t>
            </w:r>
            <w:r w:rsidR="005C1DF9" w:rsidRPr="005C1DF9">
              <w:rPr>
                <w:rFonts w:ascii="Times New Roman" w:eastAsia="Times New Roman" w:hAnsi="Times New Roman" w:cs="Times New Roman"/>
                <w:b/>
                <w:bCs/>
                <w:sz w:val="21"/>
                <w:szCs w:val="21"/>
              </w:rPr>
              <w:t>298 909</w:t>
            </w:r>
            <w:r w:rsidR="005C1DF9">
              <w:rPr>
                <w:rFonts w:ascii="Times New Roman" w:eastAsia="Times New Roman" w:hAnsi="Times New Roman" w:cs="Times New Roman"/>
                <w:b/>
                <w:bCs/>
                <w:sz w:val="21"/>
                <w:szCs w:val="21"/>
              </w:rPr>
              <w:t xml:space="preserve"> рублей 8</w:t>
            </w:r>
            <w:r w:rsidR="00EF66EE" w:rsidRPr="00EF66EE">
              <w:rPr>
                <w:rFonts w:ascii="Times New Roman" w:eastAsia="Times New Roman" w:hAnsi="Times New Roman" w:cs="Times New Roman"/>
                <w:b/>
                <w:bCs/>
                <w:sz w:val="21"/>
                <w:szCs w:val="21"/>
              </w:rPr>
              <w:t>0 копеек</w:t>
            </w:r>
            <w:r w:rsidR="00AD728B" w:rsidRPr="00EF66EE">
              <w:rPr>
                <w:rFonts w:ascii="Times New Roman" w:eastAsia="Times New Roman" w:hAnsi="Times New Roman" w:cs="Times New Roman"/>
                <w:b/>
                <w:bCs/>
                <w:sz w:val="21"/>
                <w:szCs w:val="21"/>
              </w:rPr>
              <w:t>.</w:t>
            </w:r>
          </w:p>
          <w:p w14:paraId="56566A9B" w14:textId="77777777" w:rsidR="00896478" w:rsidRPr="00A87900" w:rsidRDefault="00896478" w:rsidP="00896478">
            <w:pPr>
              <w:widowControl w:val="0"/>
              <w:spacing w:after="0" w:line="240" w:lineRule="exact"/>
              <w:jc w:val="both"/>
              <w:rPr>
                <w:rFonts w:ascii="Times New Roman" w:eastAsia="Times New Roman" w:hAnsi="Times New Roman" w:cs="Times New Roman"/>
                <w:bCs/>
                <w:sz w:val="21"/>
                <w:szCs w:val="21"/>
              </w:rPr>
            </w:pPr>
            <w:r w:rsidRPr="00A87900">
              <w:rPr>
                <w:rFonts w:ascii="Times New Roman" w:eastAsia="Times New Roman" w:hAnsi="Times New Roman" w:cs="Times New Roman"/>
                <w:bCs/>
                <w:sz w:val="21"/>
                <w:szCs w:val="21"/>
              </w:rPr>
              <w:t>Обеспечение заявки на участие в электронном аукционе может предоставляться участником закупки путем внесения денежных средств или банковской гарантией. Выбор способа обеспечения заявки на участие в электронном аукционе осуществляется участником закупок.</w:t>
            </w:r>
          </w:p>
          <w:p w14:paraId="4C448D75" w14:textId="77777777" w:rsidR="00896478" w:rsidRPr="00A87900" w:rsidRDefault="00896478" w:rsidP="00896478">
            <w:pPr>
              <w:widowControl w:val="0"/>
              <w:spacing w:after="0" w:line="240" w:lineRule="exact"/>
              <w:jc w:val="both"/>
              <w:rPr>
                <w:rFonts w:ascii="Times New Roman" w:eastAsia="Times New Roman" w:hAnsi="Times New Roman" w:cs="Times New Roman"/>
                <w:bCs/>
                <w:sz w:val="21"/>
                <w:szCs w:val="21"/>
              </w:rPr>
            </w:pPr>
            <w:r w:rsidRPr="00A87900">
              <w:rPr>
                <w:rFonts w:ascii="Times New Roman" w:eastAsia="Times New Roman" w:hAnsi="Times New Roman" w:cs="Times New Roman"/>
                <w:bCs/>
                <w:sz w:val="21"/>
                <w:szCs w:val="21"/>
              </w:rPr>
              <w:t>Банковская гарантия, выданная участнику закупки банком для целей обеспечения заявки на участие в электронном аукционе, должна соответствовать требованиям статьи 45 Федерального закона № 44-ФЗ.</w:t>
            </w:r>
          </w:p>
          <w:p w14:paraId="7CF3907A" w14:textId="77777777" w:rsidR="00896478" w:rsidRPr="00A87900" w:rsidRDefault="00896478" w:rsidP="00896478">
            <w:pPr>
              <w:widowControl w:val="0"/>
              <w:spacing w:after="0" w:line="240" w:lineRule="exact"/>
              <w:jc w:val="both"/>
              <w:rPr>
                <w:rFonts w:ascii="Times New Roman" w:eastAsia="Times New Roman" w:hAnsi="Times New Roman" w:cs="Times New Roman"/>
                <w:bCs/>
                <w:sz w:val="21"/>
                <w:szCs w:val="21"/>
              </w:rPr>
            </w:pPr>
            <w:r w:rsidRPr="00A87900">
              <w:rPr>
                <w:rFonts w:ascii="Times New Roman" w:eastAsia="Times New Roman" w:hAnsi="Times New Roman" w:cs="Times New Roman"/>
                <w:bCs/>
                <w:sz w:val="21"/>
                <w:szCs w:val="21"/>
              </w:rPr>
              <w:t>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26FA8365" w14:textId="77777777" w:rsidR="00896478" w:rsidRPr="00A87900" w:rsidRDefault="00896478" w:rsidP="00896478">
            <w:pPr>
              <w:widowControl w:val="0"/>
              <w:spacing w:after="0" w:line="240" w:lineRule="exact"/>
              <w:jc w:val="both"/>
              <w:rPr>
                <w:rFonts w:ascii="Times New Roman" w:eastAsia="Times New Roman" w:hAnsi="Times New Roman" w:cs="Times New Roman"/>
                <w:b/>
                <w:bCs/>
                <w:sz w:val="21"/>
                <w:szCs w:val="21"/>
              </w:rPr>
            </w:pPr>
            <w:r w:rsidRPr="00A87900">
              <w:rPr>
                <w:rFonts w:ascii="Times New Roman" w:eastAsia="Times New Roman" w:hAnsi="Times New Roman" w:cs="Times New Roman"/>
                <w:b/>
                <w:bCs/>
                <w:sz w:val="21"/>
                <w:szCs w:val="21"/>
              </w:rPr>
              <w:t>Условия, которые в том числе должна содержать банковская гарантия:</w:t>
            </w:r>
          </w:p>
          <w:p w14:paraId="738F82E5" w14:textId="77777777" w:rsidR="00896478" w:rsidRPr="00A87900" w:rsidRDefault="00896478" w:rsidP="00896478">
            <w:pPr>
              <w:widowControl w:val="0"/>
              <w:spacing w:after="0" w:line="240" w:lineRule="exact"/>
              <w:jc w:val="both"/>
              <w:rPr>
                <w:rFonts w:ascii="Times New Roman" w:eastAsia="Times New Roman" w:hAnsi="Times New Roman" w:cs="Times New Roman"/>
                <w:bCs/>
                <w:sz w:val="21"/>
                <w:szCs w:val="21"/>
              </w:rPr>
            </w:pPr>
            <w:r w:rsidRPr="00A87900">
              <w:rPr>
                <w:rFonts w:ascii="Times New Roman" w:eastAsia="Times New Roman" w:hAnsi="Times New Roman" w:cs="Times New Roman"/>
                <w:bCs/>
                <w:sz w:val="21"/>
                <w:szCs w:val="21"/>
              </w:rPr>
              <w:t>- право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639D76C9" w14:textId="77777777" w:rsidR="00896478" w:rsidRPr="00A87900" w:rsidRDefault="00896478" w:rsidP="00896478">
            <w:pPr>
              <w:widowControl w:val="0"/>
              <w:spacing w:after="0" w:line="240" w:lineRule="exact"/>
              <w:jc w:val="both"/>
              <w:rPr>
                <w:rFonts w:ascii="Times New Roman" w:eastAsia="Times New Roman" w:hAnsi="Times New Roman" w:cs="Times New Roman"/>
                <w:bCs/>
                <w:sz w:val="21"/>
                <w:szCs w:val="21"/>
              </w:rPr>
            </w:pPr>
            <w:r w:rsidRPr="00A87900">
              <w:rPr>
                <w:rFonts w:ascii="Times New Roman" w:eastAsia="Times New Roman" w:hAnsi="Times New Roman" w:cs="Times New Roman"/>
                <w:bCs/>
                <w:sz w:val="21"/>
                <w:szCs w:val="21"/>
              </w:rPr>
              <w:t>- обязательства принципала (подрядчика), надлежащее исполнение которых обеспечивается банковской гарантией: обязательство участника закупки в случае его признания победителем закупки, заключить контракт с Заказчиком в порядке и сроки, установленные статьей 83.2. Федерального закона № 44-ФЗ, документацией о закупке.</w:t>
            </w:r>
          </w:p>
          <w:p w14:paraId="2AE2F6EE" w14:textId="77777777" w:rsidR="00C37207" w:rsidRPr="00A87900" w:rsidRDefault="00C37207" w:rsidP="00C37207">
            <w:pPr>
              <w:widowControl w:val="0"/>
              <w:spacing w:after="0" w:line="240" w:lineRule="auto"/>
              <w:jc w:val="both"/>
              <w:rPr>
                <w:rFonts w:ascii="Times New Roman" w:eastAsia="Calibri" w:hAnsi="Times New Roman" w:cs="Times New Roman"/>
                <w:sz w:val="21"/>
                <w:szCs w:val="21"/>
              </w:rPr>
            </w:pPr>
            <w:r w:rsidRPr="00A87900">
              <w:rPr>
                <w:rFonts w:ascii="Times New Roman" w:eastAsia="Times New Roman" w:hAnsi="Times New Roman" w:cs="Times New Roman"/>
                <w:sz w:val="21"/>
                <w:szCs w:val="21"/>
              </w:rPr>
              <w:t xml:space="preserve">Требование об обеспечении заявки на участие в аукционе в равной мере относится ко всем участникам закупки, за исключением </w:t>
            </w:r>
            <w:r w:rsidRPr="00A87900">
              <w:rPr>
                <w:rFonts w:ascii="Times New Roman" w:hAnsi="Times New Roman" w:cs="Times New Roman"/>
                <w:sz w:val="21"/>
                <w:szCs w:val="21"/>
              </w:rPr>
              <w:t>государственных, муниципальных</w:t>
            </w:r>
            <w:r w:rsidRPr="00A87900">
              <w:rPr>
                <w:rFonts w:ascii="Times New Roman" w:eastAsia="Times New Roman" w:hAnsi="Times New Roman" w:cs="Times New Roman"/>
                <w:sz w:val="21"/>
                <w:szCs w:val="21"/>
              </w:rPr>
              <w:t xml:space="preserve"> учреждений, которые не предоставляют обеспечение подаваемых ими заявок на участие в аукционе.</w:t>
            </w:r>
          </w:p>
          <w:p w14:paraId="6027D03E" w14:textId="77777777" w:rsidR="00896478" w:rsidRPr="00A87900" w:rsidRDefault="00896478" w:rsidP="00896478">
            <w:pPr>
              <w:widowControl w:val="0"/>
              <w:spacing w:after="0" w:line="240" w:lineRule="exact"/>
              <w:jc w:val="both"/>
              <w:rPr>
                <w:rFonts w:ascii="Times New Roman" w:eastAsia="Times New Roman" w:hAnsi="Times New Roman" w:cs="Times New Roman"/>
                <w:b/>
                <w:sz w:val="21"/>
                <w:szCs w:val="21"/>
              </w:rPr>
            </w:pPr>
            <w:r w:rsidRPr="00A87900">
              <w:rPr>
                <w:rFonts w:ascii="Times New Roman" w:eastAsia="Times New Roman" w:hAnsi="Times New Roman" w:cs="Times New Roman"/>
                <w:b/>
                <w:sz w:val="21"/>
                <w:szCs w:val="21"/>
              </w:rPr>
              <w:t xml:space="preserve">Порядок внесения денежных средств в качестве обеспечения заявок на участие в электронном аукционе предусмотрен статьей 44 Федерального закона № 44-ФЗ и подразделом 13 раздела </w:t>
            </w:r>
            <w:r w:rsidRPr="00A87900">
              <w:rPr>
                <w:rFonts w:ascii="Times New Roman" w:eastAsia="Times New Roman" w:hAnsi="Times New Roman" w:cs="Times New Roman"/>
                <w:b/>
                <w:bCs/>
                <w:sz w:val="21"/>
                <w:szCs w:val="21"/>
                <w:lang w:val="en-US"/>
              </w:rPr>
              <w:t>I</w:t>
            </w:r>
            <w:r w:rsidRPr="00A87900">
              <w:rPr>
                <w:rFonts w:ascii="Times New Roman" w:eastAsia="Times New Roman" w:hAnsi="Times New Roman" w:cs="Times New Roman"/>
                <w:b/>
                <w:bCs/>
                <w:sz w:val="21"/>
                <w:szCs w:val="21"/>
              </w:rPr>
              <w:t xml:space="preserve">. </w:t>
            </w:r>
            <w:r w:rsidRPr="00A87900">
              <w:rPr>
                <w:rFonts w:ascii="Times New Roman" w:eastAsia="Times New Roman" w:hAnsi="Times New Roman" w:cs="Times New Roman"/>
                <w:b/>
                <w:sz w:val="21"/>
                <w:szCs w:val="21"/>
              </w:rPr>
              <w:t>документации.</w:t>
            </w:r>
          </w:p>
          <w:p w14:paraId="726CB4CF" w14:textId="77777777" w:rsidR="00896478" w:rsidRPr="00C37207" w:rsidRDefault="00896478" w:rsidP="009D1DF2">
            <w:pPr>
              <w:widowControl w:val="0"/>
              <w:spacing w:after="0" w:line="240" w:lineRule="exact"/>
              <w:jc w:val="both"/>
              <w:rPr>
                <w:rFonts w:ascii="Times New Roman" w:eastAsia="Times New Roman" w:hAnsi="Times New Roman" w:cs="Times New Roman"/>
                <w:b/>
                <w:sz w:val="21"/>
                <w:szCs w:val="21"/>
              </w:rPr>
            </w:pPr>
            <w:r w:rsidRPr="00A87900">
              <w:rPr>
                <w:rFonts w:ascii="Times New Roman" w:eastAsia="Times New Roman" w:hAnsi="Times New Roman" w:cs="Times New Roman"/>
                <w:b/>
                <w:sz w:val="21"/>
                <w:szCs w:val="21"/>
              </w:rPr>
              <w:t>Порядок взаимодействия участника закупки, оператора электронной площадки и заказчика в случае предоставления участником закупки банковской гарантии в качестве обеспечения заявки на участие в электронном аукционе определяет Правительство Российской Федерации.</w:t>
            </w:r>
          </w:p>
        </w:tc>
      </w:tr>
      <w:tr w:rsidR="00EF7306" w:rsidRPr="00C37207" w14:paraId="618A05D6" w14:textId="77777777" w:rsidTr="00C932D1">
        <w:trPr>
          <w:trHeight w:val="58"/>
        </w:trPr>
        <w:tc>
          <w:tcPr>
            <w:tcW w:w="426" w:type="dxa"/>
            <w:shd w:val="clear" w:color="auto" w:fill="auto"/>
          </w:tcPr>
          <w:p w14:paraId="66604E3C" w14:textId="77777777" w:rsidR="005D683D" w:rsidRPr="00C37207" w:rsidRDefault="005D683D" w:rsidP="00036344">
            <w:pPr>
              <w:widowControl w:val="0"/>
              <w:spacing w:after="0" w:line="240" w:lineRule="exact"/>
              <w:jc w:val="both"/>
              <w:rPr>
                <w:rFonts w:ascii="Times New Roman" w:eastAsia="Times New Roman" w:hAnsi="Times New Roman" w:cs="Times New Roman"/>
                <w:b/>
                <w:sz w:val="21"/>
                <w:szCs w:val="21"/>
              </w:rPr>
            </w:pPr>
            <w:r w:rsidRPr="00C37207">
              <w:rPr>
                <w:rFonts w:ascii="Times New Roman" w:eastAsia="Times New Roman" w:hAnsi="Times New Roman" w:cs="Times New Roman"/>
                <w:b/>
                <w:sz w:val="21"/>
                <w:szCs w:val="21"/>
              </w:rPr>
              <w:t>16</w:t>
            </w:r>
          </w:p>
        </w:tc>
        <w:tc>
          <w:tcPr>
            <w:tcW w:w="10206" w:type="dxa"/>
            <w:shd w:val="clear" w:color="auto" w:fill="auto"/>
          </w:tcPr>
          <w:p w14:paraId="17A64AA3" w14:textId="77777777" w:rsidR="005D683D" w:rsidRPr="00C37207" w:rsidRDefault="005410CD" w:rsidP="00036344">
            <w:pPr>
              <w:autoSpaceDE w:val="0"/>
              <w:autoSpaceDN w:val="0"/>
              <w:adjustRightInd w:val="0"/>
              <w:spacing w:after="0" w:line="240" w:lineRule="exact"/>
              <w:jc w:val="both"/>
              <w:rPr>
                <w:rFonts w:ascii="Times New Roman" w:hAnsi="Times New Roman" w:cs="Times New Roman"/>
                <w:b/>
                <w:bCs/>
                <w:sz w:val="21"/>
                <w:szCs w:val="21"/>
              </w:rPr>
            </w:pPr>
            <w:r w:rsidRPr="00C37207">
              <w:rPr>
                <w:rFonts w:ascii="Times New Roman" w:hAnsi="Times New Roman" w:cs="Times New Roman"/>
                <w:b/>
                <w:bCs/>
                <w:sz w:val="21"/>
                <w:szCs w:val="21"/>
              </w:rPr>
              <w:t>Размер обеспечения исполнения контракта, срок и порядок предоставления указанного обеспечения, требования к обеспечению исполнения контракта.</w:t>
            </w:r>
          </w:p>
        </w:tc>
      </w:tr>
      <w:tr w:rsidR="00EF7306" w:rsidRPr="00C37207" w14:paraId="0751DFAD" w14:textId="77777777" w:rsidTr="00C932D1">
        <w:trPr>
          <w:trHeight w:val="398"/>
        </w:trPr>
        <w:tc>
          <w:tcPr>
            <w:tcW w:w="10632" w:type="dxa"/>
            <w:gridSpan w:val="2"/>
            <w:shd w:val="clear" w:color="auto" w:fill="auto"/>
          </w:tcPr>
          <w:p w14:paraId="5DC9B641" w14:textId="2ABD1E52" w:rsidR="00076167" w:rsidRPr="003E29D8" w:rsidRDefault="000B6723" w:rsidP="00EC1C5C">
            <w:pPr>
              <w:widowControl w:val="0"/>
              <w:spacing w:after="0" w:line="240" w:lineRule="exact"/>
              <w:jc w:val="both"/>
              <w:rPr>
                <w:rFonts w:ascii="Times New Roman" w:eastAsia="Times New Roman" w:hAnsi="Times New Roman" w:cs="Times New Roman"/>
                <w:b/>
                <w:sz w:val="21"/>
                <w:szCs w:val="21"/>
              </w:rPr>
            </w:pPr>
            <w:r w:rsidRPr="000B6723">
              <w:rPr>
                <w:rFonts w:ascii="Times New Roman" w:eastAsia="Times New Roman" w:hAnsi="Times New Roman" w:cs="Times New Roman"/>
                <w:sz w:val="21"/>
                <w:szCs w:val="21"/>
              </w:rPr>
              <w:t xml:space="preserve">Обеспечение исполнения контракта установлено в размере </w:t>
            </w:r>
            <w:r w:rsidR="00EF66EE">
              <w:rPr>
                <w:rFonts w:ascii="Times New Roman" w:eastAsia="Times New Roman" w:hAnsi="Times New Roman" w:cs="Times New Roman"/>
                <w:sz w:val="21"/>
                <w:szCs w:val="21"/>
              </w:rPr>
              <w:t>5</w:t>
            </w:r>
            <w:r w:rsidRPr="000B6723">
              <w:rPr>
                <w:rFonts w:ascii="Times New Roman" w:eastAsia="Times New Roman" w:hAnsi="Times New Roman" w:cs="Times New Roman"/>
                <w:sz w:val="21"/>
                <w:szCs w:val="21"/>
              </w:rPr>
              <w:t xml:space="preserve"> % </w:t>
            </w:r>
            <w:r w:rsidR="00EC1C5C">
              <w:rPr>
                <w:rFonts w:ascii="Times New Roman" w:eastAsia="Times New Roman" w:hAnsi="Times New Roman" w:cs="Times New Roman"/>
                <w:sz w:val="21"/>
                <w:szCs w:val="21"/>
              </w:rPr>
              <w:t>от</w:t>
            </w:r>
            <w:r w:rsidRPr="000B6723">
              <w:rPr>
                <w:rFonts w:ascii="Times New Roman" w:eastAsia="Times New Roman" w:hAnsi="Times New Roman" w:cs="Times New Roman"/>
                <w:sz w:val="21"/>
                <w:szCs w:val="21"/>
              </w:rPr>
              <w:t xml:space="preserve"> </w:t>
            </w:r>
            <w:r w:rsidR="009F3000" w:rsidRPr="00C37207">
              <w:rPr>
                <w:rFonts w:ascii="Times New Roman" w:eastAsia="Times New Roman" w:hAnsi="Times New Roman" w:cs="Times New Roman"/>
                <w:bCs/>
                <w:sz w:val="21"/>
                <w:szCs w:val="21"/>
              </w:rPr>
              <w:t>начальной (максимальной) цены договора –</w:t>
            </w:r>
            <w:r w:rsidR="009F3000">
              <w:rPr>
                <w:rFonts w:ascii="Times New Roman" w:eastAsia="Times New Roman" w:hAnsi="Times New Roman" w:cs="Times New Roman"/>
                <w:bCs/>
                <w:sz w:val="21"/>
                <w:szCs w:val="21"/>
              </w:rPr>
              <w:t xml:space="preserve"> </w:t>
            </w:r>
            <w:r w:rsidR="009F3000">
              <w:rPr>
                <w:rFonts w:ascii="Times New Roman" w:eastAsia="Times New Roman" w:hAnsi="Times New Roman" w:cs="Times New Roman"/>
                <w:b/>
                <w:bCs/>
                <w:sz w:val="21"/>
                <w:szCs w:val="21"/>
              </w:rPr>
              <w:t>1 </w:t>
            </w:r>
            <w:r w:rsidR="005C1DF9">
              <w:rPr>
                <w:rFonts w:ascii="Times New Roman" w:eastAsia="Times New Roman" w:hAnsi="Times New Roman" w:cs="Times New Roman"/>
                <w:b/>
                <w:bCs/>
                <w:sz w:val="21"/>
                <w:szCs w:val="21"/>
              </w:rPr>
              <w:t>494</w:t>
            </w:r>
            <w:r w:rsidR="009F3000">
              <w:rPr>
                <w:rFonts w:ascii="Times New Roman" w:eastAsia="Times New Roman" w:hAnsi="Times New Roman" w:cs="Times New Roman"/>
                <w:b/>
                <w:bCs/>
                <w:sz w:val="21"/>
                <w:szCs w:val="21"/>
              </w:rPr>
              <w:t xml:space="preserve"> 5</w:t>
            </w:r>
            <w:r w:rsidR="005C1DF9">
              <w:rPr>
                <w:rFonts w:ascii="Times New Roman" w:eastAsia="Times New Roman" w:hAnsi="Times New Roman" w:cs="Times New Roman"/>
                <w:b/>
                <w:bCs/>
                <w:sz w:val="21"/>
                <w:szCs w:val="21"/>
              </w:rPr>
              <w:t>49 рублей</w:t>
            </w:r>
            <w:r w:rsidR="009F3000">
              <w:rPr>
                <w:rFonts w:ascii="Times New Roman" w:eastAsia="Times New Roman" w:hAnsi="Times New Roman" w:cs="Times New Roman"/>
                <w:b/>
                <w:bCs/>
                <w:sz w:val="21"/>
                <w:szCs w:val="21"/>
              </w:rPr>
              <w:t xml:space="preserve"> 0</w:t>
            </w:r>
            <w:r w:rsidR="009F3000" w:rsidRPr="00EF66EE">
              <w:rPr>
                <w:rFonts w:ascii="Times New Roman" w:eastAsia="Times New Roman" w:hAnsi="Times New Roman" w:cs="Times New Roman"/>
                <w:b/>
                <w:bCs/>
                <w:sz w:val="21"/>
                <w:szCs w:val="21"/>
              </w:rPr>
              <w:t>0 копеек.</w:t>
            </w:r>
          </w:p>
          <w:p w14:paraId="1E61B993" w14:textId="77777777" w:rsidR="00076167" w:rsidRPr="003E29D8" w:rsidRDefault="00076167" w:rsidP="00076167">
            <w:pPr>
              <w:widowControl w:val="0"/>
              <w:spacing w:after="0" w:line="240" w:lineRule="exact"/>
              <w:jc w:val="both"/>
              <w:rPr>
                <w:rFonts w:ascii="Times New Roman" w:eastAsia="Times New Roman" w:hAnsi="Times New Roman" w:cs="Times New Roman"/>
                <w:sz w:val="21"/>
                <w:szCs w:val="21"/>
              </w:rPr>
            </w:pPr>
            <w:r w:rsidRPr="003E29D8">
              <w:rPr>
                <w:rFonts w:ascii="Times New Roman" w:eastAsia="Times New Roman" w:hAnsi="Times New Roman" w:cs="Times New Roman"/>
                <w:b/>
                <w:sz w:val="21"/>
                <w:szCs w:val="21"/>
              </w:rPr>
              <w:t>Срок предоставления обеспечения исполнения договора – в сроки, установленные для заключения договора в соответствии с подразделом 20 раздела I настоящей документации.</w:t>
            </w:r>
          </w:p>
          <w:p w14:paraId="26190DB4" w14:textId="77777777" w:rsidR="00076167" w:rsidRPr="003E29D8" w:rsidRDefault="00076167" w:rsidP="00076167">
            <w:pPr>
              <w:widowControl w:val="0"/>
              <w:spacing w:after="0" w:line="240" w:lineRule="exact"/>
              <w:jc w:val="both"/>
              <w:rPr>
                <w:rFonts w:ascii="Times New Roman" w:eastAsia="Times New Roman" w:hAnsi="Times New Roman" w:cs="Times New Roman"/>
                <w:iCs/>
                <w:sz w:val="21"/>
                <w:szCs w:val="21"/>
              </w:rPr>
            </w:pPr>
            <w:r w:rsidRPr="003E29D8">
              <w:rPr>
                <w:rFonts w:ascii="Times New Roman" w:eastAsia="Times New Roman" w:hAnsi="Times New Roman" w:cs="Times New Roman"/>
                <w:iCs/>
                <w:sz w:val="21"/>
                <w:szCs w:val="21"/>
              </w:rPr>
              <w:t xml:space="preserve">Исполнение </w:t>
            </w:r>
            <w:r w:rsidRPr="003E29D8">
              <w:rPr>
                <w:rFonts w:ascii="Times New Roman" w:eastAsia="Times New Roman" w:hAnsi="Times New Roman" w:cs="Times New Roman"/>
                <w:bCs/>
                <w:sz w:val="21"/>
                <w:szCs w:val="21"/>
              </w:rPr>
              <w:t>договора</w:t>
            </w:r>
            <w:r w:rsidRPr="003E29D8">
              <w:rPr>
                <w:rFonts w:ascii="Times New Roman" w:eastAsia="Times New Roman" w:hAnsi="Times New Roman" w:cs="Times New Roman"/>
                <w:iCs/>
                <w:sz w:val="21"/>
                <w:szCs w:val="21"/>
              </w:rPr>
              <w:t xml:space="preserve">, может обеспечиваться предоставлением банковской гарантии, выданной банком и соответствующей требованиям статьи 45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w:t>
            </w:r>
            <w:r w:rsidRPr="003E29D8">
              <w:rPr>
                <w:rFonts w:ascii="Times New Roman" w:eastAsia="Times New Roman" w:hAnsi="Times New Roman" w:cs="Times New Roman"/>
                <w:bCs/>
                <w:sz w:val="21"/>
                <w:szCs w:val="21"/>
              </w:rPr>
              <w:t>договора</w:t>
            </w:r>
            <w:r w:rsidRPr="003E29D8">
              <w:rPr>
                <w:rFonts w:ascii="Times New Roman" w:eastAsia="Times New Roman" w:hAnsi="Times New Roman" w:cs="Times New Roman"/>
                <w:iCs/>
                <w:sz w:val="21"/>
                <w:szCs w:val="21"/>
              </w:rPr>
              <w:t xml:space="preserve">, срок действия банковской гарантии определяются участником закупки, с которым заключается договор, самостоятельно. При этом срок действия банковской гарантии должен превышать предусмотренный </w:t>
            </w:r>
            <w:r w:rsidRPr="003E29D8">
              <w:rPr>
                <w:rFonts w:ascii="Times New Roman" w:eastAsia="Times New Roman" w:hAnsi="Times New Roman" w:cs="Times New Roman"/>
                <w:bCs/>
                <w:sz w:val="21"/>
                <w:szCs w:val="21"/>
              </w:rPr>
              <w:t>договором</w:t>
            </w:r>
            <w:r w:rsidRPr="003E29D8">
              <w:rPr>
                <w:rFonts w:ascii="Times New Roman" w:eastAsia="Times New Roman" w:hAnsi="Times New Roman" w:cs="Times New Roman"/>
                <w:iCs/>
                <w:sz w:val="21"/>
                <w:szCs w:val="21"/>
              </w:rPr>
              <w:t xml:space="preserve">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 44-ФЗ.</w:t>
            </w:r>
          </w:p>
          <w:p w14:paraId="2A2F68F1" w14:textId="77777777" w:rsidR="00E4395A" w:rsidRPr="003E29D8" w:rsidRDefault="00227263" w:rsidP="00374E12">
            <w:pPr>
              <w:tabs>
                <w:tab w:val="left" w:pos="606"/>
                <w:tab w:val="left" w:pos="8580"/>
              </w:tabs>
              <w:spacing w:after="0" w:line="240" w:lineRule="exact"/>
              <w:ind w:firstLine="38"/>
              <w:jc w:val="both"/>
              <w:rPr>
                <w:rFonts w:ascii="Times New Roman" w:eastAsia="Calibri" w:hAnsi="Times New Roman" w:cs="Times New Roman"/>
                <w:b/>
                <w:sz w:val="21"/>
                <w:szCs w:val="21"/>
              </w:rPr>
            </w:pPr>
            <w:r w:rsidRPr="003E29D8">
              <w:rPr>
                <w:rFonts w:ascii="Times New Roman" w:eastAsia="Calibri" w:hAnsi="Times New Roman" w:cs="Times New Roman"/>
                <w:b/>
                <w:sz w:val="21"/>
                <w:szCs w:val="21"/>
              </w:rPr>
              <w:t>Условия, которые в том числе должна содержать банковская гарантия:</w:t>
            </w:r>
            <w:r w:rsidR="00374E12" w:rsidRPr="003E29D8">
              <w:rPr>
                <w:rFonts w:ascii="Times New Roman" w:eastAsia="Calibri" w:hAnsi="Times New Roman" w:cs="Times New Roman"/>
                <w:b/>
                <w:sz w:val="21"/>
                <w:szCs w:val="21"/>
              </w:rPr>
              <w:tab/>
            </w:r>
          </w:p>
          <w:p w14:paraId="77D9A204" w14:textId="77777777" w:rsidR="00E4395A" w:rsidRPr="003E29D8" w:rsidRDefault="00B27CE9" w:rsidP="00B27CE9">
            <w:pPr>
              <w:tabs>
                <w:tab w:val="left" w:pos="322"/>
              </w:tabs>
              <w:spacing w:after="0" w:line="240" w:lineRule="exact"/>
              <w:jc w:val="both"/>
              <w:rPr>
                <w:rFonts w:ascii="Times New Roman" w:eastAsia="Times New Roman" w:hAnsi="Times New Roman" w:cs="Times New Roman"/>
                <w:sz w:val="21"/>
                <w:szCs w:val="21"/>
              </w:rPr>
            </w:pPr>
            <w:r w:rsidRPr="003E29D8">
              <w:rPr>
                <w:rFonts w:ascii="Times New Roman" w:eastAsia="Times New Roman" w:hAnsi="Times New Roman" w:cs="Times New Roman"/>
                <w:sz w:val="21"/>
                <w:szCs w:val="21"/>
              </w:rPr>
              <w:t xml:space="preserve">- </w:t>
            </w:r>
            <w:r w:rsidR="00227263" w:rsidRPr="003E29D8">
              <w:rPr>
                <w:rFonts w:ascii="Times New Roman" w:eastAsia="Times New Roman" w:hAnsi="Times New Roman" w:cs="Times New Roman"/>
                <w:sz w:val="21"/>
                <w:szCs w:val="21"/>
              </w:rPr>
              <w:t>право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r w:rsidR="00E4395A" w:rsidRPr="003E29D8">
              <w:rPr>
                <w:rFonts w:ascii="Times New Roman" w:eastAsia="Times New Roman" w:hAnsi="Times New Roman" w:cs="Times New Roman"/>
                <w:sz w:val="21"/>
                <w:szCs w:val="21"/>
              </w:rPr>
              <w:t>;</w:t>
            </w:r>
          </w:p>
          <w:p w14:paraId="732963B1" w14:textId="77777777" w:rsidR="00E4395A" w:rsidRPr="003E29D8" w:rsidRDefault="00B27CE9" w:rsidP="00B27CE9">
            <w:pPr>
              <w:tabs>
                <w:tab w:val="left" w:pos="322"/>
              </w:tabs>
              <w:spacing w:after="0" w:line="240" w:lineRule="exact"/>
              <w:rPr>
                <w:rFonts w:ascii="Times New Roman" w:eastAsia="Times New Roman" w:hAnsi="Times New Roman" w:cs="Times New Roman"/>
                <w:sz w:val="21"/>
                <w:szCs w:val="21"/>
              </w:rPr>
            </w:pPr>
            <w:r w:rsidRPr="003E29D8">
              <w:rPr>
                <w:rFonts w:ascii="Times New Roman" w:eastAsia="Times New Roman" w:hAnsi="Times New Roman" w:cs="Times New Roman"/>
                <w:sz w:val="21"/>
                <w:szCs w:val="21"/>
              </w:rPr>
              <w:t xml:space="preserve">- </w:t>
            </w:r>
            <w:r w:rsidR="00942760" w:rsidRPr="003E29D8">
              <w:rPr>
                <w:rFonts w:ascii="Times New Roman" w:eastAsia="Times New Roman" w:hAnsi="Times New Roman" w:cs="Times New Roman"/>
                <w:sz w:val="21"/>
                <w:szCs w:val="21"/>
              </w:rPr>
              <w:t>обязательства принципала (подрядчика), надлежащее исполнение которых обеспечивается банковской гарантией: выполнение работ надлежащего качества, в объеме и в сроки, предусмотренные договором.</w:t>
            </w:r>
          </w:p>
          <w:p w14:paraId="69DC90FD" w14:textId="77777777" w:rsidR="005C014F" w:rsidRPr="005C014F" w:rsidRDefault="005C014F" w:rsidP="005C014F">
            <w:pPr>
              <w:tabs>
                <w:tab w:val="left" w:pos="322"/>
              </w:tabs>
              <w:spacing w:after="0" w:line="240" w:lineRule="exact"/>
              <w:ind w:left="38"/>
              <w:rPr>
                <w:rFonts w:ascii="Times New Roman" w:eastAsia="Times New Roman" w:hAnsi="Times New Roman" w:cs="Times New Roman"/>
                <w:b/>
                <w:i/>
                <w:sz w:val="21"/>
                <w:szCs w:val="21"/>
              </w:rPr>
            </w:pPr>
            <w:r w:rsidRPr="005C014F">
              <w:rPr>
                <w:rFonts w:ascii="Times New Roman" w:eastAsia="Times New Roman" w:hAnsi="Times New Roman" w:cs="Times New Roman"/>
                <w:b/>
                <w:i/>
                <w:sz w:val="21"/>
                <w:szCs w:val="21"/>
              </w:rPr>
              <w:t>Реквизиты счета Заказчика для перечисления денежных сре</w:t>
            </w:r>
            <w:proofErr w:type="gramStart"/>
            <w:r w:rsidRPr="005C014F">
              <w:rPr>
                <w:rFonts w:ascii="Times New Roman" w:eastAsia="Times New Roman" w:hAnsi="Times New Roman" w:cs="Times New Roman"/>
                <w:b/>
                <w:i/>
                <w:sz w:val="21"/>
                <w:szCs w:val="21"/>
              </w:rPr>
              <w:t>дств в к</w:t>
            </w:r>
            <w:proofErr w:type="gramEnd"/>
            <w:r w:rsidRPr="005C014F">
              <w:rPr>
                <w:rFonts w:ascii="Times New Roman" w:eastAsia="Times New Roman" w:hAnsi="Times New Roman" w:cs="Times New Roman"/>
                <w:b/>
                <w:i/>
                <w:sz w:val="21"/>
                <w:szCs w:val="21"/>
              </w:rPr>
              <w:t>ачестве обеспечения исполнения договора:</w:t>
            </w:r>
          </w:p>
          <w:p w14:paraId="4DB332FE" w14:textId="77777777" w:rsidR="005C014F" w:rsidRPr="005C014F" w:rsidRDefault="005C014F" w:rsidP="005C014F">
            <w:pPr>
              <w:tabs>
                <w:tab w:val="left" w:pos="322"/>
              </w:tabs>
              <w:spacing w:after="0" w:line="240" w:lineRule="exact"/>
              <w:ind w:left="38"/>
              <w:rPr>
                <w:rFonts w:ascii="Times New Roman" w:eastAsia="Times New Roman" w:hAnsi="Times New Roman" w:cs="Times New Roman"/>
                <w:b/>
                <w:i/>
                <w:sz w:val="21"/>
                <w:szCs w:val="21"/>
              </w:rPr>
            </w:pPr>
            <w:r w:rsidRPr="005C014F">
              <w:rPr>
                <w:rFonts w:ascii="Times New Roman" w:eastAsia="Times New Roman" w:hAnsi="Times New Roman" w:cs="Times New Roman"/>
                <w:b/>
                <w:i/>
                <w:sz w:val="21"/>
                <w:szCs w:val="21"/>
              </w:rPr>
              <w:t>Получатель: Управление финансов администрации МР «Прилузский</w:t>
            </w:r>
            <w:proofErr w:type="gramStart"/>
            <w:r w:rsidRPr="005C014F">
              <w:rPr>
                <w:rFonts w:ascii="Times New Roman" w:eastAsia="Times New Roman" w:hAnsi="Times New Roman" w:cs="Times New Roman"/>
                <w:b/>
                <w:i/>
                <w:sz w:val="21"/>
                <w:szCs w:val="21"/>
              </w:rPr>
              <w:t>»(</w:t>
            </w:r>
            <w:proofErr w:type="gramEnd"/>
            <w:r w:rsidRPr="005C014F">
              <w:rPr>
                <w:rFonts w:ascii="Times New Roman" w:eastAsia="Times New Roman" w:hAnsi="Times New Roman" w:cs="Times New Roman"/>
                <w:b/>
                <w:i/>
                <w:sz w:val="21"/>
                <w:szCs w:val="21"/>
              </w:rPr>
              <w:t>МАУК "</w:t>
            </w:r>
            <w:proofErr w:type="spellStart"/>
            <w:r w:rsidRPr="005C014F">
              <w:rPr>
                <w:rFonts w:ascii="Times New Roman" w:eastAsia="Times New Roman" w:hAnsi="Times New Roman" w:cs="Times New Roman"/>
                <w:b/>
                <w:i/>
                <w:sz w:val="21"/>
                <w:szCs w:val="21"/>
              </w:rPr>
              <w:t>ПМЦКиД</w:t>
            </w:r>
            <w:proofErr w:type="spellEnd"/>
            <w:r w:rsidRPr="005C014F">
              <w:rPr>
                <w:rFonts w:ascii="Times New Roman" w:eastAsia="Times New Roman" w:hAnsi="Times New Roman" w:cs="Times New Roman"/>
                <w:b/>
                <w:i/>
                <w:sz w:val="21"/>
                <w:szCs w:val="21"/>
              </w:rPr>
              <w:t>" л/с 30076D53001)</w:t>
            </w:r>
          </w:p>
          <w:p w14:paraId="6EB8287E" w14:textId="77777777" w:rsidR="005C014F" w:rsidRPr="005C014F" w:rsidRDefault="005C014F" w:rsidP="005C014F">
            <w:pPr>
              <w:tabs>
                <w:tab w:val="left" w:pos="322"/>
              </w:tabs>
              <w:spacing w:after="0" w:line="240" w:lineRule="exact"/>
              <w:ind w:left="38"/>
              <w:rPr>
                <w:rFonts w:ascii="Times New Roman" w:eastAsia="Times New Roman" w:hAnsi="Times New Roman" w:cs="Times New Roman"/>
                <w:b/>
                <w:i/>
                <w:sz w:val="21"/>
                <w:szCs w:val="21"/>
              </w:rPr>
            </w:pPr>
            <w:r w:rsidRPr="005C014F">
              <w:rPr>
                <w:rFonts w:ascii="Times New Roman" w:eastAsia="Times New Roman" w:hAnsi="Times New Roman" w:cs="Times New Roman"/>
                <w:b/>
                <w:i/>
                <w:sz w:val="21"/>
                <w:szCs w:val="21"/>
              </w:rPr>
              <w:t>ИНН 1112003820</w:t>
            </w:r>
          </w:p>
          <w:p w14:paraId="29F64B08" w14:textId="77777777" w:rsidR="005C014F" w:rsidRPr="005C014F" w:rsidRDefault="005C014F" w:rsidP="005C014F">
            <w:pPr>
              <w:tabs>
                <w:tab w:val="left" w:pos="322"/>
              </w:tabs>
              <w:spacing w:after="0" w:line="240" w:lineRule="exact"/>
              <w:ind w:left="38"/>
              <w:rPr>
                <w:rFonts w:ascii="Times New Roman" w:eastAsia="Times New Roman" w:hAnsi="Times New Roman" w:cs="Times New Roman"/>
                <w:b/>
                <w:i/>
                <w:sz w:val="21"/>
                <w:szCs w:val="21"/>
              </w:rPr>
            </w:pPr>
            <w:r w:rsidRPr="005C014F">
              <w:rPr>
                <w:rFonts w:ascii="Times New Roman" w:eastAsia="Times New Roman" w:hAnsi="Times New Roman" w:cs="Times New Roman"/>
                <w:b/>
                <w:i/>
                <w:sz w:val="21"/>
                <w:szCs w:val="21"/>
              </w:rPr>
              <w:t>КПП  111201001</w:t>
            </w:r>
          </w:p>
          <w:p w14:paraId="68A9430D" w14:textId="77777777" w:rsidR="005C014F" w:rsidRPr="005C014F" w:rsidRDefault="005C014F" w:rsidP="005C014F">
            <w:pPr>
              <w:tabs>
                <w:tab w:val="left" w:pos="322"/>
              </w:tabs>
              <w:spacing w:after="0" w:line="240" w:lineRule="exact"/>
              <w:ind w:left="38"/>
              <w:rPr>
                <w:rFonts w:ascii="Times New Roman" w:eastAsia="Times New Roman" w:hAnsi="Times New Roman" w:cs="Times New Roman"/>
                <w:b/>
                <w:i/>
                <w:sz w:val="21"/>
                <w:szCs w:val="21"/>
              </w:rPr>
            </w:pPr>
            <w:r w:rsidRPr="005C014F">
              <w:rPr>
                <w:rFonts w:ascii="Times New Roman" w:eastAsia="Times New Roman" w:hAnsi="Times New Roman" w:cs="Times New Roman"/>
                <w:b/>
                <w:i/>
                <w:sz w:val="21"/>
                <w:szCs w:val="21"/>
              </w:rPr>
              <w:t xml:space="preserve">Банк получателя: ОТДЕЛЕНИЕ-НБ РЕСПУБЛИКА КОМИ  БАНКА  РОССИИ//УФК по Республике Коми г. Сыктывкар </w:t>
            </w:r>
          </w:p>
          <w:p w14:paraId="407E3F10" w14:textId="77777777" w:rsidR="005C014F" w:rsidRPr="005C014F" w:rsidRDefault="005C014F" w:rsidP="005C014F">
            <w:pPr>
              <w:tabs>
                <w:tab w:val="left" w:pos="322"/>
              </w:tabs>
              <w:spacing w:after="0" w:line="240" w:lineRule="exact"/>
              <w:ind w:left="38"/>
              <w:rPr>
                <w:rFonts w:ascii="Times New Roman" w:eastAsia="Times New Roman" w:hAnsi="Times New Roman" w:cs="Times New Roman"/>
                <w:b/>
                <w:i/>
                <w:sz w:val="21"/>
                <w:szCs w:val="21"/>
              </w:rPr>
            </w:pPr>
            <w:r w:rsidRPr="005C014F">
              <w:rPr>
                <w:rFonts w:ascii="Times New Roman" w:eastAsia="Times New Roman" w:hAnsi="Times New Roman" w:cs="Times New Roman"/>
                <w:b/>
                <w:i/>
                <w:sz w:val="21"/>
                <w:szCs w:val="21"/>
              </w:rPr>
              <w:t>Казначейский счет: 03234643876240000700</w:t>
            </w:r>
          </w:p>
          <w:p w14:paraId="46460D86" w14:textId="77777777" w:rsidR="005C014F" w:rsidRPr="005C014F" w:rsidRDefault="005C014F" w:rsidP="005C014F">
            <w:pPr>
              <w:tabs>
                <w:tab w:val="left" w:pos="322"/>
              </w:tabs>
              <w:spacing w:after="0" w:line="240" w:lineRule="exact"/>
              <w:ind w:left="38"/>
              <w:rPr>
                <w:rFonts w:ascii="Times New Roman" w:eastAsia="Times New Roman" w:hAnsi="Times New Roman" w:cs="Times New Roman"/>
                <w:b/>
                <w:i/>
                <w:sz w:val="21"/>
                <w:szCs w:val="21"/>
              </w:rPr>
            </w:pPr>
            <w:r w:rsidRPr="005C014F">
              <w:rPr>
                <w:rFonts w:ascii="Times New Roman" w:eastAsia="Times New Roman" w:hAnsi="Times New Roman" w:cs="Times New Roman"/>
                <w:b/>
                <w:i/>
                <w:sz w:val="21"/>
                <w:szCs w:val="21"/>
              </w:rPr>
              <w:t>Единый казначейский  счет: 40102810245370000074</w:t>
            </w:r>
          </w:p>
          <w:p w14:paraId="088196D0" w14:textId="77777777" w:rsidR="005C014F" w:rsidRPr="005C014F" w:rsidRDefault="005C014F" w:rsidP="005C014F">
            <w:pPr>
              <w:tabs>
                <w:tab w:val="left" w:pos="322"/>
              </w:tabs>
              <w:spacing w:after="0" w:line="240" w:lineRule="exact"/>
              <w:ind w:left="38"/>
              <w:rPr>
                <w:rFonts w:ascii="Times New Roman" w:eastAsia="Times New Roman" w:hAnsi="Times New Roman" w:cs="Times New Roman"/>
                <w:b/>
                <w:i/>
                <w:sz w:val="21"/>
                <w:szCs w:val="21"/>
              </w:rPr>
            </w:pPr>
            <w:r w:rsidRPr="005C014F">
              <w:rPr>
                <w:rFonts w:ascii="Times New Roman" w:eastAsia="Times New Roman" w:hAnsi="Times New Roman" w:cs="Times New Roman"/>
                <w:b/>
                <w:i/>
                <w:sz w:val="21"/>
                <w:szCs w:val="21"/>
              </w:rPr>
              <w:t>БИК  018702501</w:t>
            </w:r>
          </w:p>
          <w:p w14:paraId="6E8367D3" w14:textId="77777777" w:rsidR="005C014F" w:rsidRPr="005C014F" w:rsidRDefault="005C014F" w:rsidP="005C014F">
            <w:pPr>
              <w:tabs>
                <w:tab w:val="left" w:pos="322"/>
              </w:tabs>
              <w:spacing w:after="0" w:line="240" w:lineRule="exact"/>
              <w:ind w:left="38"/>
              <w:rPr>
                <w:rFonts w:ascii="Times New Roman" w:eastAsia="Times New Roman" w:hAnsi="Times New Roman" w:cs="Times New Roman"/>
                <w:b/>
                <w:i/>
                <w:sz w:val="21"/>
                <w:szCs w:val="21"/>
              </w:rPr>
            </w:pPr>
            <w:proofErr w:type="gramStart"/>
            <w:r w:rsidRPr="005C014F">
              <w:rPr>
                <w:rFonts w:ascii="Times New Roman" w:eastAsia="Times New Roman" w:hAnsi="Times New Roman" w:cs="Times New Roman"/>
                <w:b/>
                <w:i/>
                <w:sz w:val="21"/>
                <w:szCs w:val="21"/>
              </w:rPr>
              <w:t>л</w:t>
            </w:r>
            <w:proofErr w:type="gramEnd"/>
            <w:r w:rsidRPr="005C014F">
              <w:rPr>
                <w:rFonts w:ascii="Times New Roman" w:eastAsia="Times New Roman" w:hAnsi="Times New Roman" w:cs="Times New Roman"/>
                <w:b/>
                <w:i/>
                <w:sz w:val="21"/>
                <w:szCs w:val="21"/>
              </w:rPr>
              <w:t>/с 30076D53001 (указывать в строке «Назначение платежа»)</w:t>
            </w:r>
          </w:p>
          <w:p w14:paraId="423307AF" w14:textId="77777777" w:rsidR="005C014F" w:rsidRPr="005C014F" w:rsidRDefault="005C014F" w:rsidP="005C014F">
            <w:pPr>
              <w:tabs>
                <w:tab w:val="left" w:pos="322"/>
              </w:tabs>
              <w:spacing w:after="0" w:line="240" w:lineRule="exact"/>
              <w:ind w:left="38"/>
              <w:rPr>
                <w:rFonts w:ascii="Times New Roman" w:eastAsia="Times New Roman" w:hAnsi="Times New Roman" w:cs="Times New Roman"/>
                <w:b/>
                <w:i/>
                <w:sz w:val="21"/>
                <w:szCs w:val="21"/>
              </w:rPr>
            </w:pPr>
            <w:r w:rsidRPr="005C014F">
              <w:rPr>
                <w:rFonts w:ascii="Times New Roman" w:eastAsia="Times New Roman" w:hAnsi="Times New Roman" w:cs="Times New Roman"/>
                <w:b/>
                <w:i/>
                <w:sz w:val="21"/>
                <w:szCs w:val="21"/>
              </w:rPr>
              <w:t>При предоставлении обеспечения исполнения контракта в строке «Назначение платежа» указать номер аукциона и предмет контракта, по которому предоставляется обеспечение.</w:t>
            </w:r>
          </w:p>
          <w:p w14:paraId="1E1046CB" w14:textId="3ABA8C22" w:rsidR="00BD47F9" w:rsidRPr="00862A9A" w:rsidRDefault="005C014F" w:rsidP="005C014F">
            <w:pPr>
              <w:tabs>
                <w:tab w:val="left" w:pos="322"/>
              </w:tabs>
              <w:spacing w:after="0" w:line="240" w:lineRule="exact"/>
              <w:ind w:left="38"/>
              <w:rPr>
                <w:rFonts w:ascii="Times New Roman" w:eastAsia="Times New Roman" w:hAnsi="Times New Roman" w:cs="Times New Roman"/>
                <w:b/>
                <w:i/>
                <w:sz w:val="21"/>
                <w:szCs w:val="21"/>
              </w:rPr>
            </w:pPr>
            <w:r w:rsidRPr="005C014F">
              <w:rPr>
                <w:rFonts w:ascii="Times New Roman" w:eastAsia="Times New Roman" w:hAnsi="Times New Roman" w:cs="Times New Roman"/>
                <w:b/>
                <w:i/>
                <w:sz w:val="21"/>
                <w:szCs w:val="21"/>
              </w:rPr>
              <w:t>НДС – не облагается.</w:t>
            </w:r>
            <w:r w:rsidR="00BD47F9" w:rsidRPr="00862A9A">
              <w:rPr>
                <w:rFonts w:ascii="Times New Roman" w:eastAsia="Times New Roman" w:hAnsi="Times New Roman" w:cs="Times New Roman"/>
                <w:b/>
                <w:i/>
                <w:sz w:val="21"/>
                <w:szCs w:val="21"/>
              </w:rPr>
              <w:t xml:space="preserve"> </w:t>
            </w:r>
          </w:p>
          <w:p w14:paraId="71789DC7" w14:textId="77777777" w:rsidR="00076167" w:rsidRPr="003E29D8" w:rsidRDefault="00076167" w:rsidP="00076167">
            <w:pPr>
              <w:widowControl w:val="0"/>
              <w:spacing w:after="0" w:line="240" w:lineRule="exact"/>
              <w:jc w:val="both"/>
              <w:rPr>
                <w:rFonts w:ascii="Times New Roman" w:eastAsia="Times New Roman" w:hAnsi="Times New Roman" w:cs="Times New Roman"/>
                <w:sz w:val="21"/>
                <w:szCs w:val="21"/>
              </w:rPr>
            </w:pPr>
            <w:r w:rsidRPr="003E29D8">
              <w:rPr>
                <w:rFonts w:ascii="Times New Roman" w:eastAsia="Times New Roman" w:hAnsi="Times New Roman" w:cs="Times New Roman"/>
                <w:sz w:val="21"/>
                <w:szCs w:val="21"/>
              </w:rPr>
              <w:t xml:space="preserve">В случае предоставления в качестве обеспечения исполнения договора денежных средств, срок возврата заказчиком подрядчику таких денежных средств, </w:t>
            </w:r>
            <w:r w:rsidRPr="003E29D8">
              <w:rPr>
                <w:rFonts w:ascii="Times New Roman" w:eastAsia="Times New Roman" w:hAnsi="Times New Roman" w:cs="Times New Roman"/>
                <w:iCs/>
                <w:sz w:val="21"/>
                <w:szCs w:val="21"/>
              </w:rPr>
              <w:t xml:space="preserve">в том числе части этих денежных средств в случае уменьшения </w:t>
            </w:r>
            <w:r w:rsidRPr="003E29D8">
              <w:rPr>
                <w:rFonts w:ascii="Times New Roman" w:eastAsia="Times New Roman" w:hAnsi="Times New Roman" w:cs="Times New Roman"/>
                <w:iCs/>
                <w:sz w:val="21"/>
                <w:szCs w:val="21"/>
              </w:rPr>
              <w:lastRenderedPageBreak/>
              <w:t>размера обеспечения исполнения договора в соответствии с частями 7, 7.1 и 7.2 статьи 96 Федерального закона № 44-ФЗ</w:t>
            </w:r>
            <w:proofErr w:type="gramStart"/>
            <w:r w:rsidRPr="003E29D8">
              <w:rPr>
                <w:rFonts w:ascii="Times New Roman" w:eastAsia="Times New Roman" w:hAnsi="Times New Roman" w:cs="Times New Roman"/>
                <w:iCs/>
                <w:sz w:val="21"/>
                <w:szCs w:val="21"/>
              </w:rPr>
              <w:t>,</w:t>
            </w:r>
            <w:r w:rsidRPr="003E29D8">
              <w:rPr>
                <w:rFonts w:ascii="Times New Roman" w:eastAsia="Times New Roman" w:hAnsi="Times New Roman" w:cs="Times New Roman"/>
                <w:sz w:val="21"/>
                <w:szCs w:val="21"/>
              </w:rPr>
              <w:t>н</w:t>
            </w:r>
            <w:proofErr w:type="gramEnd"/>
            <w:r w:rsidRPr="003E29D8">
              <w:rPr>
                <w:rFonts w:ascii="Times New Roman" w:eastAsia="Times New Roman" w:hAnsi="Times New Roman" w:cs="Times New Roman"/>
                <w:sz w:val="21"/>
                <w:szCs w:val="21"/>
              </w:rPr>
              <w:t>е должен превышать пятнадцать дней с даты исполнения подрядчиком обязательств, предусмотренных договором.</w:t>
            </w:r>
          </w:p>
          <w:p w14:paraId="3B49D8CC" w14:textId="77777777" w:rsidR="00076167" w:rsidRPr="003E29D8" w:rsidRDefault="00076167" w:rsidP="00076167">
            <w:pPr>
              <w:widowControl w:val="0"/>
              <w:spacing w:after="0" w:line="240" w:lineRule="exact"/>
              <w:jc w:val="both"/>
              <w:rPr>
                <w:rFonts w:ascii="Times New Roman" w:eastAsia="Times New Roman" w:hAnsi="Times New Roman" w:cs="Times New Roman"/>
                <w:sz w:val="21"/>
                <w:szCs w:val="21"/>
              </w:rPr>
            </w:pPr>
            <w:r w:rsidRPr="003E29D8">
              <w:rPr>
                <w:rFonts w:ascii="Times New Roman" w:eastAsia="Times New Roman" w:hAnsi="Times New Roman" w:cs="Times New Roman"/>
                <w:sz w:val="21"/>
                <w:szCs w:val="21"/>
              </w:rPr>
              <w:t>В случае не предоставления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14:paraId="1B0EED8B" w14:textId="77777777" w:rsidR="00076167" w:rsidRPr="003E29D8" w:rsidRDefault="00076167" w:rsidP="00076167">
            <w:pPr>
              <w:widowControl w:val="0"/>
              <w:spacing w:after="0" w:line="240" w:lineRule="exact"/>
              <w:jc w:val="both"/>
              <w:rPr>
                <w:rFonts w:ascii="Times New Roman" w:eastAsia="Times New Roman" w:hAnsi="Times New Roman" w:cs="Times New Roman"/>
                <w:sz w:val="21"/>
                <w:szCs w:val="21"/>
              </w:rPr>
            </w:pPr>
            <w:r w:rsidRPr="003E29D8">
              <w:rPr>
                <w:rFonts w:ascii="Times New Roman" w:eastAsia="Times New Roman" w:hAnsi="Times New Roman" w:cs="Times New Roman"/>
                <w:sz w:val="21"/>
                <w:szCs w:val="21"/>
              </w:rPr>
              <w:t>В ходе исполнения договора подрядчик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в порядке и случаях, которые предусмотрены частями 7.2 и 7.3 статьи 96 Федерального закона № 44-ФЗ.</w:t>
            </w:r>
          </w:p>
          <w:p w14:paraId="26BBA266" w14:textId="40C84752" w:rsidR="00EC1C5C" w:rsidRPr="003E29D8" w:rsidRDefault="00076167" w:rsidP="009F3000">
            <w:pPr>
              <w:spacing w:after="0" w:line="240" w:lineRule="exact"/>
              <w:ind w:firstLine="38"/>
              <w:jc w:val="both"/>
              <w:rPr>
                <w:rFonts w:ascii="Times New Roman" w:eastAsia="Times New Roman" w:hAnsi="Times New Roman" w:cs="Times New Roman"/>
                <w:sz w:val="21"/>
                <w:szCs w:val="21"/>
              </w:rPr>
            </w:pPr>
            <w:r w:rsidRPr="003E29D8">
              <w:rPr>
                <w:rFonts w:ascii="Times New Roman" w:eastAsia="Times New Roman" w:hAnsi="Times New Roman" w:cs="Times New Roman"/>
                <w:sz w:val="21"/>
                <w:szCs w:val="21"/>
              </w:rPr>
              <w:t>Положения Федерального закона № 44-ФЗ об обеспечении исполнения договора, включая положения о предоставлении такого обеспечения с учетом положений статьи 37 Федерального закона № 44-ФЗ, не применяются в случае заключения договора с участником закупки, который является казенным учреждением.</w:t>
            </w:r>
          </w:p>
        </w:tc>
      </w:tr>
      <w:tr w:rsidR="00EF7306" w:rsidRPr="00C37207" w14:paraId="2ED6E512" w14:textId="77777777" w:rsidTr="00C932D1">
        <w:trPr>
          <w:trHeight w:val="58"/>
        </w:trPr>
        <w:tc>
          <w:tcPr>
            <w:tcW w:w="426" w:type="dxa"/>
            <w:shd w:val="clear" w:color="auto" w:fill="auto"/>
          </w:tcPr>
          <w:p w14:paraId="6AFEA14C" w14:textId="77777777" w:rsidR="005D683D" w:rsidRPr="00C37207" w:rsidRDefault="005D683D" w:rsidP="00036344">
            <w:pPr>
              <w:widowControl w:val="0"/>
              <w:spacing w:after="0" w:line="240" w:lineRule="exact"/>
              <w:jc w:val="both"/>
              <w:rPr>
                <w:rFonts w:ascii="Times New Roman" w:eastAsia="Times New Roman" w:hAnsi="Times New Roman" w:cs="Times New Roman"/>
                <w:b/>
                <w:sz w:val="21"/>
                <w:szCs w:val="21"/>
              </w:rPr>
            </w:pPr>
            <w:r w:rsidRPr="00C37207">
              <w:rPr>
                <w:rFonts w:ascii="Times New Roman" w:eastAsia="Times New Roman" w:hAnsi="Times New Roman" w:cs="Times New Roman"/>
                <w:b/>
                <w:sz w:val="21"/>
                <w:szCs w:val="21"/>
              </w:rPr>
              <w:lastRenderedPageBreak/>
              <w:t>17</w:t>
            </w:r>
          </w:p>
        </w:tc>
        <w:tc>
          <w:tcPr>
            <w:tcW w:w="10206" w:type="dxa"/>
            <w:shd w:val="clear" w:color="auto" w:fill="auto"/>
          </w:tcPr>
          <w:p w14:paraId="457EDC51" w14:textId="77777777" w:rsidR="005D683D" w:rsidRPr="003E29D8" w:rsidRDefault="005D683D" w:rsidP="00036344">
            <w:pPr>
              <w:autoSpaceDE w:val="0"/>
              <w:autoSpaceDN w:val="0"/>
              <w:adjustRightInd w:val="0"/>
              <w:spacing w:after="0" w:line="240" w:lineRule="exact"/>
              <w:jc w:val="both"/>
              <w:rPr>
                <w:rFonts w:ascii="Times New Roman" w:eastAsia="Times New Roman" w:hAnsi="Times New Roman" w:cs="Times New Roman"/>
                <w:b/>
                <w:sz w:val="21"/>
                <w:szCs w:val="21"/>
              </w:rPr>
            </w:pPr>
            <w:r w:rsidRPr="003E29D8">
              <w:rPr>
                <w:rFonts w:ascii="Times New Roman" w:hAnsi="Times New Roman" w:cs="Times New Roman"/>
                <w:b/>
                <w:bCs/>
                <w:sz w:val="21"/>
                <w:szCs w:val="21"/>
              </w:rPr>
              <w:t>Источник финансирования</w:t>
            </w:r>
          </w:p>
        </w:tc>
      </w:tr>
      <w:tr w:rsidR="00EF7306" w:rsidRPr="00C37207" w14:paraId="07793633" w14:textId="77777777" w:rsidTr="00C932D1">
        <w:trPr>
          <w:trHeight w:val="58"/>
        </w:trPr>
        <w:tc>
          <w:tcPr>
            <w:tcW w:w="10632" w:type="dxa"/>
            <w:gridSpan w:val="2"/>
            <w:shd w:val="clear" w:color="auto" w:fill="auto"/>
          </w:tcPr>
          <w:p w14:paraId="0CF3FE8E" w14:textId="5589F7A6" w:rsidR="007265CA" w:rsidRPr="00403C9F" w:rsidRDefault="0085049B" w:rsidP="001705F2">
            <w:pPr>
              <w:spacing w:after="0" w:line="240" w:lineRule="auto"/>
              <w:jc w:val="both"/>
              <w:rPr>
                <w:rFonts w:ascii="Times New Roman" w:hAnsi="Times New Roman" w:cs="Times New Roman"/>
                <w:sz w:val="21"/>
                <w:szCs w:val="21"/>
                <w:highlight w:val="yellow"/>
              </w:rPr>
            </w:pPr>
            <w:r w:rsidRPr="0085049B">
              <w:rPr>
                <w:rFonts w:ascii="Times New Roman" w:eastAsia="Times New Roman" w:hAnsi="Times New Roman" w:cs="Times New Roman"/>
              </w:rPr>
              <w:t xml:space="preserve">Средства бюджета МО МР «Прилузский», в том числе средства </w:t>
            </w:r>
            <w:proofErr w:type="gramStart"/>
            <w:r w:rsidRPr="0085049B">
              <w:rPr>
                <w:rFonts w:ascii="Times New Roman" w:eastAsia="Times New Roman" w:hAnsi="Times New Roman" w:cs="Times New Roman"/>
              </w:rPr>
              <w:t>субсидии</w:t>
            </w:r>
            <w:proofErr w:type="gramEnd"/>
            <w:r w:rsidRPr="0085049B">
              <w:rPr>
                <w:rFonts w:ascii="Times New Roman" w:eastAsia="Times New Roman" w:hAnsi="Times New Roman" w:cs="Times New Roman"/>
              </w:rPr>
              <w:t xml:space="preserve"> поступившие из федерального бюджета Российской Федерации и республиканского бюджета Республики Коми бюджету муниципального образования муниципального района «Прилузский» на ремонт, капитальный ремонт и оснащение специальным оборудованием и материалами зданий муниципальных учреждений сферы культуры.</w:t>
            </w:r>
          </w:p>
        </w:tc>
      </w:tr>
      <w:tr w:rsidR="00EF7306" w:rsidRPr="00C37207" w14:paraId="38569383" w14:textId="77777777" w:rsidTr="00C932D1">
        <w:trPr>
          <w:trHeight w:val="58"/>
        </w:trPr>
        <w:tc>
          <w:tcPr>
            <w:tcW w:w="426" w:type="dxa"/>
            <w:shd w:val="clear" w:color="auto" w:fill="auto"/>
          </w:tcPr>
          <w:p w14:paraId="5021073C" w14:textId="77777777" w:rsidR="005D683D" w:rsidRPr="00C37207" w:rsidRDefault="005D683D" w:rsidP="00036344">
            <w:pPr>
              <w:spacing w:after="0" w:line="240" w:lineRule="exact"/>
              <w:rPr>
                <w:rFonts w:ascii="Times New Roman" w:hAnsi="Times New Roman" w:cs="Times New Roman"/>
                <w:b/>
                <w:sz w:val="21"/>
                <w:szCs w:val="21"/>
              </w:rPr>
            </w:pPr>
            <w:r w:rsidRPr="00C37207">
              <w:rPr>
                <w:rFonts w:ascii="Times New Roman" w:hAnsi="Times New Roman" w:cs="Times New Roman"/>
                <w:b/>
                <w:sz w:val="21"/>
                <w:szCs w:val="21"/>
              </w:rPr>
              <w:t>18</w:t>
            </w:r>
          </w:p>
        </w:tc>
        <w:tc>
          <w:tcPr>
            <w:tcW w:w="10206" w:type="dxa"/>
            <w:shd w:val="clear" w:color="auto" w:fill="auto"/>
          </w:tcPr>
          <w:p w14:paraId="1E1F784B" w14:textId="77777777" w:rsidR="005D683D" w:rsidRPr="00C37207" w:rsidRDefault="005D683D" w:rsidP="00D36AFD">
            <w:pPr>
              <w:spacing w:after="0" w:line="240" w:lineRule="exact"/>
              <w:jc w:val="both"/>
              <w:rPr>
                <w:rFonts w:ascii="Times New Roman" w:hAnsi="Times New Roman" w:cs="Times New Roman"/>
                <w:b/>
                <w:sz w:val="21"/>
                <w:szCs w:val="21"/>
              </w:rPr>
            </w:pPr>
            <w:r w:rsidRPr="00C37207">
              <w:rPr>
                <w:rFonts w:ascii="Times New Roman" w:hAnsi="Times New Roman" w:cs="Times New Roman"/>
                <w:b/>
                <w:sz w:val="21"/>
                <w:szCs w:val="21"/>
              </w:rPr>
              <w:t xml:space="preserve">Возможность заказчика изменить условия контракта в соответствии </w:t>
            </w:r>
            <w:r w:rsidRPr="00637C99">
              <w:rPr>
                <w:rFonts w:ascii="Times New Roman" w:hAnsi="Times New Roman" w:cs="Times New Roman"/>
                <w:b/>
                <w:sz w:val="21"/>
                <w:szCs w:val="21"/>
              </w:rPr>
              <w:t>с п/п а, б</w:t>
            </w:r>
            <w:r w:rsidR="00D36AFD" w:rsidRPr="00637C99">
              <w:rPr>
                <w:rFonts w:ascii="Times New Roman" w:hAnsi="Times New Roman" w:cs="Times New Roman"/>
                <w:b/>
                <w:sz w:val="21"/>
                <w:szCs w:val="21"/>
              </w:rPr>
              <w:t>, в</w:t>
            </w:r>
            <w:r w:rsidRPr="00637C99">
              <w:rPr>
                <w:rFonts w:ascii="Times New Roman" w:hAnsi="Times New Roman" w:cs="Times New Roman"/>
                <w:b/>
                <w:sz w:val="21"/>
                <w:szCs w:val="21"/>
              </w:rPr>
              <w:t xml:space="preserve"> п. 1 </w:t>
            </w:r>
            <w:r w:rsidRPr="00C37207">
              <w:rPr>
                <w:rFonts w:ascii="Times New Roman" w:hAnsi="Times New Roman" w:cs="Times New Roman"/>
                <w:b/>
                <w:sz w:val="21"/>
                <w:szCs w:val="21"/>
              </w:rPr>
              <w:t>ч. 1 ст. 95 Федерального закона № 44-ФЗ</w:t>
            </w:r>
          </w:p>
        </w:tc>
      </w:tr>
      <w:tr w:rsidR="00EF7306" w:rsidRPr="00C37207" w14:paraId="42168C7D" w14:textId="77777777" w:rsidTr="00C932D1">
        <w:trPr>
          <w:trHeight w:val="58"/>
        </w:trPr>
        <w:tc>
          <w:tcPr>
            <w:tcW w:w="10632" w:type="dxa"/>
            <w:gridSpan w:val="2"/>
            <w:shd w:val="clear" w:color="auto" w:fill="auto"/>
          </w:tcPr>
          <w:p w14:paraId="1B590B63" w14:textId="3CCD5A2F" w:rsidR="001D1578" w:rsidRPr="002969B1" w:rsidRDefault="001705F2" w:rsidP="00636A9E">
            <w:pPr>
              <w:tabs>
                <w:tab w:val="left" w:pos="993"/>
              </w:tabs>
              <w:spacing w:after="0" w:line="240" w:lineRule="exact"/>
              <w:ind w:firstLine="38"/>
              <w:contextualSpacing/>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Предусмотрена</w:t>
            </w:r>
          </w:p>
        </w:tc>
      </w:tr>
      <w:tr w:rsidR="00EF7306" w:rsidRPr="00C37207" w14:paraId="2E7218D5" w14:textId="77777777" w:rsidTr="00C932D1">
        <w:trPr>
          <w:trHeight w:val="58"/>
        </w:trPr>
        <w:tc>
          <w:tcPr>
            <w:tcW w:w="426" w:type="dxa"/>
            <w:shd w:val="clear" w:color="auto" w:fill="auto"/>
          </w:tcPr>
          <w:p w14:paraId="761861BC" w14:textId="77777777" w:rsidR="005D683D" w:rsidRPr="00C37207" w:rsidRDefault="005D683D" w:rsidP="00036344">
            <w:pPr>
              <w:widowControl w:val="0"/>
              <w:spacing w:after="0" w:line="240" w:lineRule="exact"/>
              <w:jc w:val="both"/>
              <w:rPr>
                <w:rFonts w:ascii="Times New Roman" w:eastAsia="Times New Roman" w:hAnsi="Times New Roman" w:cs="Times New Roman"/>
                <w:b/>
                <w:sz w:val="21"/>
                <w:szCs w:val="21"/>
              </w:rPr>
            </w:pPr>
            <w:r w:rsidRPr="00C37207">
              <w:rPr>
                <w:rFonts w:ascii="Times New Roman" w:eastAsia="Times New Roman" w:hAnsi="Times New Roman" w:cs="Times New Roman"/>
                <w:b/>
                <w:sz w:val="21"/>
                <w:szCs w:val="21"/>
              </w:rPr>
              <w:t>19</w:t>
            </w:r>
          </w:p>
        </w:tc>
        <w:tc>
          <w:tcPr>
            <w:tcW w:w="10206" w:type="dxa"/>
            <w:shd w:val="clear" w:color="auto" w:fill="auto"/>
          </w:tcPr>
          <w:p w14:paraId="206A70B2" w14:textId="77777777" w:rsidR="005D683D" w:rsidRPr="002969B1" w:rsidRDefault="005D683D" w:rsidP="00036344">
            <w:pPr>
              <w:autoSpaceDE w:val="0"/>
              <w:autoSpaceDN w:val="0"/>
              <w:adjustRightInd w:val="0"/>
              <w:spacing w:after="0" w:line="240" w:lineRule="exact"/>
              <w:jc w:val="both"/>
              <w:rPr>
                <w:rFonts w:ascii="Times New Roman" w:hAnsi="Times New Roman" w:cs="Times New Roman"/>
                <w:b/>
                <w:bCs/>
                <w:sz w:val="21"/>
                <w:szCs w:val="21"/>
              </w:rPr>
            </w:pPr>
            <w:r w:rsidRPr="002969B1">
              <w:rPr>
                <w:rFonts w:ascii="Times New Roman" w:hAnsi="Times New Roman" w:cs="Times New Roman"/>
                <w:b/>
                <w:bCs/>
                <w:sz w:val="21"/>
                <w:szCs w:val="21"/>
              </w:rPr>
              <w:t>Возможность заказчика увеличить количество поставляемого товара при заключении контракта в соответствии с ч. 18 ст. 34 Федерального закона от 05.04.2013 г. № 44-ФЗ</w:t>
            </w:r>
          </w:p>
        </w:tc>
      </w:tr>
      <w:tr w:rsidR="00EF7306" w:rsidRPr="00C37207" w14:paraId="3A11C875" w14:textId="77777777" w:rsidTr="00C932D1">
        <w:trPr>
          <w:trHeight w:val="58"/>
        </w:trPr>
        <w:tc>
          <w:tcPr>
            <w:tcW w:w="10632" w:type="dxa"/>
            <w:gridSpan w:val="2"/>
            <w:shd w:val="clear" w:color="auto" w:fill="auto"/>
          </w:tcPr>
          <w:p w14:paraId="6A2F77BF" w14:textId="77777777" w:rsidR="005D683D" w:rsidRPr="002969B1" w:rsidRDefault="005D683D" w:rsidP="00036344">
            <w:pPr>
              <w:autoSpaceDE w:val="0"/>
              <w:autoSpaceDN w:val="0"/>
              <w:adjustRightInd w:val="0"/>
              <w:spacing w:after="0" w:line="240" w:lineRule="exact"/>
              <w:jc w:val="both"/>
              <w:rPr>
                <w:rFonts w:ascii="Times New Roman" w:hAnsi="Times New Roman" w:cs="Times New Roman"/>
                <w:bCs/>
                <w:sz w:val="21"/>
                <w:szCs w:val="21"/>
              </w:rPr>
            </w:pPr>
            <w:r w:rsidRPr="002969B1">
              <w:rPr>
                <w:rFonts w:ascii="Times New Roman" w:hAnsi="Times New Roman" w:cs="Times New Roman"/>
                <w:bCs/>
                <w:sz w:val="21"/>
                <w:szCs w:val="21"/>
              </w:rPr>
              <w:t>Не предусмотрена</w:t>
            </w:r>
          </w:p>
        </w:tc>
      </w:tr>
      <w:tr w:rsidR="00EF7306" w:rsidRPr="00C37207" w14:paraId="0B9DA77C" w14:textId="77777777" w:rsidTr="00C932D1">
        <w:trPr>
          <w:trHeight w:val="58"/>
        </w:trPr>
        <w:tc>
          <w:tcPr>
            <w:tcW w:w="426" w:type="dxa"/>
            <w:shd w:val="clear" w:color="auto" w:fill="auto"/>
          </w:tcPr>
          <w:p w14:paraId="574403D3" w14:textId="77777777" w:rsidR="005D683D" w:rsidRPr="00C37207" w:rsidRDefault="005D683D" w:rsidP="00036344">
            <w:pPr>
              <w:widowControl w:val="0"/>
              <w:spacing w:after="0" w:line="240" w:lineRule="exact"/>
              <w:jc w:val="both"/>
              <w:rPr>
                <w:rFonts w:ascii="Times New Roman" w:eastAsia="Times New Roman" w:hAnsi="Times New Roman" w:cs="Times New Roman"/>
                <w:b/>
                <w:sz w:val="21"/>
                <w:szCs w:val="21"/>
              </w:rPr>
            </w:pPr>
            <w:r w:rsidRPr="00C37207">
              <w:rPr>
                <w:rFonts w:ascii="Times New Roman" w:eastAsia="Times New Roman" w:hAnsi="Times New Roman" w:cs="Times New Roman"/>
                <w:b/>
                <w:sz w:val="21"/>
                <w:szCs w:val="21"/>
              </w:rPr>
              <w:t>20</w:t>
            </w:r>
          </w:p>
        </w:tc>
        <w:tc>
          <w:tcPr>
            <w:tcW w:w="10206" w:type="dxa"/>
            <w:shd w:val="clear" w:color="auto" w:fill="auto"/>
          </w:tcPr>
          <w:p w14:paraId="67538EE4" w14:textId="77777777" w:rsidR="005D683D" w:rsidRPr="002969B1" w:rsidRDefault="005D683D" w:rsidP="00036344">
            <w:pPr>
              <w:autoSpaceDE w:val="0"/>
              <w:autoSpaceDN w:val="0"/>
              <w:adjustRightInd w:val="0"/>
              <w:spacing w:after="0" w:line="240" w:lineRule="exact"/>
              <w:jc w:val="both"/>
              <w:rPr>
                <w:rFonts w:ascii="Times New Roman" w:eastAsia="Times New Roman" w:hAnsi="Times New Roman" w:cs="Times New Roman"/>
                <w:b/>
                <w:sz w:val="21"/>
                <w:szCs w:val="21"/>
              </w:rPr>
            </w:pPr>
            <w:r w:rsidRPr="002969B1">
              <w:rPr>
                <w:rFonts w:ascii="Times New Roman" w:hAnsi="Times New Roman" w:cs="Times New Roman"/>
                <w:b/>
                <w:bCs/>
                <w:sz w:val="21"/>
                <w:szCs w:val="21"/>
              </w:rPr>
              <w:t>Возможность одностороннего отказа от исполнения контракта в соответствии с положениями частей 8 – 2</w:t>
            </w:r>
            <w:r w:rsidR="000867E7" w:rsidRPr="002969B1">
              <w:rPr>
                <w:rFonts w:ascii="Times New Roman" w:hAnsi="Times New Roman" w:cs="Times New Roman"/>
                <w:b/>
                <w:bCs/>
                <w:sz w:val="21"/>
                <w:szCs w:val="21"/>
              </w:rPr>
              <w:t>5</w:t>
            </w:r>
            <w:r w:rsidRPr="002969B1">
              <w:rPr>
                <w:rFonts w:ascii="Times New Roman" w:hAnsi="Times New Roman" w:cs="Times New Roman"/>
                <w:b/>
                <w:bCs/>
                <w:sz w:val="21"/>
                <w:szCs w:val="21"/>
              </w:rPr>
              <w:t xml:space="preserve"> ст. 95 Федерального закона от 05.04.2013 г. № 44-ФЗ</w:t>
            </w:r>
          </w:p>
        </w:tc>
      </w:tr>
      <w:tr w:rsidR="00EF7306" w:rsidRPr="00C37207" w14:paraId="3560F771" w14:textId="77777777" w:rsidTr="00C932D1">
        <w:trPr>
          <w:trHeight w:val="58"/>
        </w:trPr>
        <w:tc>
          <w:tcPr>
            <w:tcW w:w="10632" w:type="dxa"/>
            <w:gridSpan w:val="2"/>
            <w:shd w:val="clear" w:color="auto" w:fill="auto"/>
          </w:tcPr>
          <w:p w14:paraId="3A2EEDAE" w14:textId="77777777" w:rsidR="005D683D" w:rsidRPr="002969B1" w:rsidRDefault="00943209" w:rsidP="00036344">
            <w:pPr>
              <w:widowControl w:val="0"/>
              <w:spacing w:after="0" w:line="240" w:lineRule="exact"/>
              <w:jc w:val="both"/>
              <w:rPr>
                <w:rFonts w:ascii="Times New Roman" w:eastAsia="Times New Roman" w:hAnsi="Times New Roman" w:cs="Times New Roman"/>
                <w:sz w:val="21"/>
                <w:szCs w:val="21"/>
              </w:rPr>
            </w:pPr>
            <w:r w:rsidRPr="002969B1">
              <w:rPr>
                <w:rFonts w:ascii="Times New Roman" w:eastAsia="Times New Roman" w:hAnsi="Times New Roman" w:cs="Times New Roman"/>
                <w:bCs/>
                <w:sz w:val="21"/>
                <w:szCs w:val="21"/>
              </w:rPr>
              <w:t>Предусмотрена</w:t>
            </w:r>
          </w:p>
        </w:tc>
      </w:tr>
      <w:tr w:rsidR="00EF7306" w:rsidRPr="00C37207" w14:paraId="43626A51" w14:textId="77777777" w:rsidTr="00C932D1">
        <w:trPr>
          <w:trHeight w:val="58"/>
        </w:trPr>
        <w:tc>
          <w:tcPr>
            <w:tcW w:w="426" w:type="dxa"/>
            <w:shd w:val="clear" w:color="auto" w:fill="auto"/>
          </w:tcPr>
          <w:p w14:paraId="64016B9C" w14:textId="77777777" w:rsidR="005D683D" w:rsidRPr="00C37207" w:rsidRDefault="005D683D" w:rsidP="00036344">
            <w:pPr>
              <w:widowControl w:val="0"/>
              <w:spacing w:after="0" w:line="240" w:lineRule="exact"/>
              <w:jc w:val="both"/>
              <w:rPr>
                <w:rFonts w:ascii="Times New Roman" w:eastAsia="Times New Roman" w:hAnsi="Times New Roman" w:cs="Times New Roman"/>
                <w:b/>
                <w:sz w:val="21"/>
                <w:szCs w:val="21"/>
              </w:rPr>
            </w:pPr>
            <w:r w:rsidRPr="00C37207">
              <w:rPr>
                <w:rFonts w:ascii="Times New Roman" w:eastAsia="Times New Roman" w:hAnsi="Times New Roman" w:cs="Times New Roman"/>
                <w:b/>
                <w:sz w:val="21"/>
                <w:szCs w:val="21"/>
              </w:rPr>
              <w:t>21</w:t>
            </w:r>
          </w:p>
        </w:tc>
        <w:tc>
          <w:tcPr>
            <w:tcW w:w="10206" w:type="dxa"/>
            <w:shd w:val="clear" w:color="auto" w:fill="auto"/>
          </w:tcPr>
          <w:p w14:paraId="258A3D67" w14:textId="77777777" w:rsidR="005D683D" w:rsidRPr="002969B1" w:rsidRDefault="005D683D" w:rsidP="00036344">
            <w:pPr>
              <w:autoSpaceDE w:val="0"/>
              <w:autoSpaceDN w:val="0"/>
              <w:adjustRightInd w:val="0"/>
              <w:spacing w:after="0" w:line="240" w:lineRule="exact"/>
              <w:jc w:val="both"/>
              <w:rPr>
                <w:rFonts w:ascii="Times New Roman" w:eastAsia="Times New Roman" w:hAnsi="Times New Roman" w:cs="Times New Roman"/>
                <w:b/>
                <w:sz w:val="21"/>
                <w:szCs w:val="21"/>
              </w:rPr>
            </w:pPr>
            <w:r w:rsidRPr="002969B1">
              <w:rPr>
                <w:rFonts w:ascii="Times New Roman" w:hAnsi="Times New Roman" w:cs="Times New Roman"/>
                <w:b/>
                <w:sz w:val="21"/>
                <w:szCs w:val="21"/>
              </w:rPr>
              <w:t>Требования, установленные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tc>
      </w:tr>
      <w:tr w:rsidR="00EF7306" w:rsidRPr="00C37207" w14:paraId="7729D165" w14:textId="77777777" w:rsidTr="00C932D1">
        <w:trPr>
          <w:trHeight w:val="58"/>
        </w:trPr>
        <w:tc>
          <w:tcPr>
            <w:tcW w:w="10632" w:type="dxa"/>
            <w:gridSpan w:val="2"/>
            <w:shd w:val="clear" w:color="auto" w:fill="auto"/>
          </w:tcPr>
          <w:p w14:paraId="31956D5C" w14:textId="5020927E" w:rsidR="00BD47F9" w:rsidRPr="002969B1" w:rsidRDefault="00BD47F9" w:rsidP="00BD47F9">
            <w:pPr>
              <w:spacing w:after="0" w:line="240" w:lineRule="exact"/>
              <w:jc w:val="both"/>
              <w:rPr>
                <w:rFonts w:ascii="Times New Roman" w:hAnsi="Times New Roman" w:cs="Times New Roman"/>
                <w:bCs/>
                <w:sz w:val="21"/>
                <w:szCs w:val="21"/>
              </w:rPr>
            </w:pPr>
            <w:r w:rsidRPr="002969B1">
              <w:rPr>
                <w:rFonts w:ascii="Times New Roman" w:hAnsi="Times New Roman" w:cs="Times New Roman"/>
                <w:bCs/>
                <w:sz w:val="21"/>
                <w:szCs w:val="21"/>
              </w:rPr>
              <w:t xml:space="preserve">В соответствии с требованиями ст. </w:t>
            </w:r>
            <w:r w:rsidR="00A26C4C">
              <w:rPr>
                <w:rFonts w:ascii="Times New Roman" w:hAnsi="Times New Roman" w:cs="Times New Roman"/>
                <w:bCs/>
                <w:sz w:val="21"/>
                <w:szCs w:val="21"/>
              </w:rPr>
              <w:t xml:space="preserve">52, </w:t>
            </w:r>
            <w:r w:rsidRPr="002969B1">
              <w:rPr>
                <w:rFonts w:ascii="Times New Roman" w:hAnsi="Times New Roman" w:cs="Times New Roman"/>
                <w:bCs/>
                <w:sz w:val="21"/>
                <w:szCs w:val="21"/>
              </w:rPr>
              <w:t>55.4, 55.8 и 55.16 Градостроительного кодекса РФ:</w:t>
            </w:r>
          </w:p>
          <w:p w14:paraId="2A4F0A5C" w14:textId="77777777" w:rsidR="00A26C4C" w:rsidRDefault="00BD47F9" w:rsidP="00BD47F9">
            <w:pPr>
              <w:spacing w:after="0" w:line="240" w:lineRule="exact"/>
              <w:jc w:val="both"/>
              <w:rPr>
                <w:rFonts w:ascii="Times New Roman" w:hAnsi="Times New Roman" w:cs="Times New Roman"/>
                <w:bCs/>
                <w:iCs/>
                <w:sz w:val="21"/>
                <w:szCs w:val="21"/>
              </w:rPr>
            </w:pPr>
            <w:r w:rsidRPr="002969B1">
              <w:rPr>
                <w:rFonts w:ascii="Times New Roman" w:hAnsi="Times New Roman" w:cs="Times New Roman"/>
                <w:bCs/>
                <w:i/>
                <w:iCs/>
                <w:sz w:val="21"/>
                <w:szCs w:val="21"/>
              </w:rPr>
              <w:t xml:space="preserve">- </w:t>
            </w:r>
            <w:r w:rsidR="00D44925" w:rsidRPr="00D44925">
              <w:rPr>
                <w:rFonts w:ascii="Times New Roman" w:hAnsi="Times New Roman" w:cs="Times New Roman"/>
                <w:bCs/>
                <w:iCs/>
                <w:sz w:val="21"/>
                <w:szCs w:val="21"/>
              </w:rPr>
              <w:t xml:space="preserve">участник закупки должен быть членом саморегулируемой организации в области строительства, реконструкции, капитального ремонта, сноса объектов капитального строительства, основанной на членстве лиц, осуществляющих строительство, имеющей компенсационный фонд обеспечения договорных обязательств; </w:t>
            </w:r>
          </w:p>
          <w:p w14:paraId="6D700F27" w14:textId="77777777" w:rsidR="00A26C4C" w:rsidRPr="00A26C4C" w:rsidRDefault="00D44925" w:rsidP="00BD47F9">
            <w:pPr>
              <w:spacing w:after="0" w:line="240" w:lineRule="exact"/>
              <w:jc w:val="both"/>
              <w:rPr>
                <w:rFonts w:ascii="Times New Roman" w:hAnsi="Times New Roman" w:cs="Times New Roman"/>
                <w:bCs/>
                <w:iCs/>
                <w:sz w:val="21"/>
                <w:szCs w:val="21"/>
              </w:rPr>
            </w:pPr>
            <w:r w:rsidRPr="00A26C4C">
              <w:rPr>
                <w:rFonts w:ascii="Times New Roman" w:hAnsi="Times New Roman" w:cs="Times New Roman"/>
                <w:bCs/>
                <w:iCs/>
                <w:sz w:val="21"/>
                <w:szCs w:val="21"/>
              </w:rPr>
              <w:t xml:space="preserve">- участник закупки должен иметь право осуществлять строительство, реконструкцию, капитальный ремонт, снос объектов капитального строительства по договору строительного подряда, договору подряда на осуществление сноса, заключаемому с использованием конкурентных способов заключения договоров в отношении объектов капитального строительства (кроме особо опасных, технически сложных и уникальных объектов, объектов использования атомной энергии); </w:t>
            </w:r>
          </w:p>
          <w:p w14:paraId="4C912449" w14:textId="7F023257" w:rsidR="00D01E1E" w:rsidRPr="002969B1" w:rsidRDefault="00D44925" w:rsidP="00BD47F9">
            <w:pPr>
              <w:spacing w:after="0" w:line="240" w:lineRule="exact"/>
              <w:jc w:val="both"/>
              <w:rPr>
                <w:rFonts w:ascii="Times New Roman" w:hAnsi="Times New Roman" w:cs="Times New Roman"/>
                <w:sz w:val="21"/>
                <w:szCs w:val="21"/>
                <w:highlight w:val="yellow"/>
              </w:rPr>
            </w:pPr>
            <w:r w:rsidRPr="00D44925">
              <w:rPr>
                <w:rFonts w:ascii="Times New Roman" w:hAnsi="Times New Roman" w:cs="Times New Roman"/>
                <w:bCs/>
                <w:iCs/>
                <w:sz w:val="21"/>
                <w:szCs w:val="21"/>
              </w:rPr>
              <w:t>- уровень ответственности члена саморегулируемой организации по обязательствам по договорам строительного подряда, договорам подряда на осуществление сноса, заключаемым с использованием конкурентных способов заключения договоров, должен соответствовать требованиям Градостроительного кодекса Российской Федерации по внесению взносов в компенсационный фонд обеспечения договорных обязательств</w:t>
            </w:r>
            <w:proofErr w:type="gramStart"/>
            <w:r w:rsidRPr="00D44925">
              <w:rPr>
                <w:rFonts w:ascii="Times New Roman" w:hAnsi="Times New Roman" w:cs="Times New Roman"/>
                <w:bCs/>
                <w:iCs/>
                <w:sz w:val="21"/>
                <w:szCs w:val="21"/>
              </w:rPr>
              <w:t>.</w:t>
            </w:r>
            <w:r w:rsidR="00BD47F9" w:rsidRPr="002969B1">
              <w:rPr>
                <w:rFonts w:ascii="Times New Roman" w:hAnsi="Times New Roman" w:cs="Times New Roman"/>
                <w:bCs/>
                <w:iCs/>
                <w:sz w:val="21"/>
                <w:szCs w:val="21"/>
              </w:rPr>
              <w:t>.</w:t>
            </w:r>
            <w:proofErr w:type="gramEnd"/>
          </w:p>
        </w:tc>
      </w:tr>
      <w:tr w:rsidR="00EF7306" w:rsidRPr="00C37207" w14:paraId="3AFB2031" w14:textId="77777777" w:rsidTr="00C932D1">
        <w:trPr>
          <w:trHeight w:val="58"/>
        </w:trPr>
        <w:tc>
          <w:tcPr>
            <w:tcW w:w="426" w:type="dxa"/>
            <w:shd w:val="clear" w:color="auto" w:fill="auto"/>
          </w:tcPr>
          <w:p w14:paraId="1A52F778" w14:textId="77777777" w:rsidR="005D683D" w:rsidRPr="00C37207" w:rsidRDefault="005D683D" w:rsidP="00036344">
            <w:pPr>
              <w:widowControl w:val="0"/>
              <w:spacing w:after="0" w:line="240" w:lineRule="exact"/>
              <w:jc w:val="both"/>
              <w:rPr>
                <w:rFonts w:ascii="Times New Roman" w:eastAsia="Times New Roman" w:hAnsi="Times New Roman" w:cs="Times New Roman"/>
                <w:b/>
                <w:sz w:val="21"/>
                <w:szCs w:val="21"/>
              </w:rPr>
            </w:pPr>
            <w:r w:rsidRPr="00C37207">
              <w:rPr>
                <w:rFonts w:ascii="Times New Roman" w:eastAsia="Times New Roman" w:hAnsi="Times New Roman" w:cs="Times New Roman"/>
                <w:b/>
                <w:sz w:val="21"/>
                <w:szCs w:val="21"/>
              </w:rPr>
              <w:t>22</w:t>
            </w:r>
          </w:p>
        </w:tc>
        <w:tc>
          <w:tcPr>
            <w:tcW w:w="10206" w:type="dxa"/>
            <w:shd w:val="clear" w:color="auto" w:fill="auto"/>
          </w:tcPr>
          <w:p w14:paraId="7BEC8018" w14:textId="77777777" w:rsidR="005D683D" w:rsidRPr="007265CA" w:rsidRDefault="005D683D" w:rsidP="00036344">
            <w:pPr>
              <w:spacing w:after="0" w:line="240" w:lineRule="exact"/>
              <w:jc w:val="both"/>
              <w:rPr>
                <w:rFonts w:ascii="Times New Roman" w:eastAsia="Times New Roman" w:hAnsi="Times New Roman" w:cs="Times New Roman"/>
                <w:b/>
                <w:sz w:val="21"/>
                <w:szCs w:val="21"/>
              </w:rPr>
            </w:pPr>
            <w:r w:rsidRPr="007265CA">
              <w:rPr>
                <w:rFonts w:ascii="Times New Roman" w:hAnsi="Times New Roman" w:cs="Times New Roman"/>
                <w:b/>
                <w:sz w:val="21"/>
                <w:szCs w:val="21"/>
              </w:rPr>
              <w:t>Дополнительные требования к участникам закупок отдельных видов товаров, работ, услуг, в соответствии с требованиями, установленными Правительством Российской Федерации</w:t>
            </w:r>
          </w:p>
        </w:tc>
      </w:tr>
      <w:tr w:rsidR="00EF7306" w:rsidRPr="00C37207" w14:paraId="404EB977" w14:textId="77777777" w:rsidTr="00C932D1">
        <w:trPr>
          <w:trHeight w:val="58"/>
        </w:trPr>
        <w:tc>
          <w:tcPr>
            <w:tcW w:w="10632" w:type="dxa"/>
            <w:gridSpan w:val="2"/>
            <w:shd w:val="clear" w:color="auto" w:fill="auto"/>
          </w:tcPr>
          <w:p w14:paraId="3644A23F" w14:textId="77777777" w:rsidR="00A26C4C" w:rsidRPr="00A26C4C" w:rsidRDefault="00A26C4C" w:rsidP="00A26C4C">
            <w:pPr>
              <w:widowControl w:val="0"/>
              <w:spacing w:after="0" w:line="240" w:lineRule="exact"/>
              <w:jc w:val="both"/>
              <w:rPr>
                <w:rFonts w:ascii="Times New Roman" w:eastAsia="Times New Roman" w:hAnsi="Times New Roman" w:cs="Times New Roman"/>
                <w:b/>
                <w:sz w:val="21"/>
                <w:szCs w:val="21"/>
              </w:rPr>
            </w:pPr>
            <w:r w:rsidRPr="00A26C4C">
              <w:rPr>
                <w:rFonts w:ascii="Times New Roman" w:eastAsia="Times New Roman" w:hAnsi="Times New Roman" w:cs="Times New Roman"/>
                <w:b/>
                <w:sz w:val="21"/>
                <w:szCs w:val="21"/>
              </w:rPr>
              <w:t>В соответствии с требованиями, установленными п. 2.4 Приложения №1 постановления Правительства РФ от 04.02.2015 № 99:</w:t>
            </w:r>
          </w:p>
          <w:p w14:paraId="02112CF9" w14:textId="77777777" w:rsidR="00A26C4C" w:rsidRPr="00A26C4C" w:rsidRDefault="00A26C4C" w:rsidP="00A26C4C">
            <w:pPr>
              <w:widowControl w:val="0"/>
              <w:spacing w:after="0" w:line="240" w:lineRule="exact"/>
              <w:jc w:val="both"/>
              <w:rPr>
                <w:rFonts w:ascii="Times New Roman" w:eastAsia="Times New Roman" w:hAnsi="Times New Roman" w:cs="Times New Roman"/>
                <w:sz w:val="21"/>
                <w:szCs w:val="21"/>
              </w:rPr>
            </w:pPr>
            <w:r w:rsidRPr="00A26C4C">
              <w:rPr>
                <w:rFonts w:ascii="Times New Roman" w:eastAsia="Times New Roman" w:hAnsi="Times New Roman" w:cs="Times New Roman"/>
                <w:sz w:val="21"/>
                <w:szCs w:val="21"/>
              </w:rPr>
              <w:t>- наличие за последние 5 лет до даты подачи заявки на участие в закупке опыта исполнения (с учетом правопреемства) одного контракта (договора) на выполнение работ по строительству, реконструкции объекта капитального строительства (за исключением линейного объекта) либо одного контракта (договора), заключенного в соответствии с Федеральным законом "О контрактной системе в сфере закупок товаров, работ, услуг для обеспечения государственных и муниципальных нужд" или Федеральным законом "О закупках товаров, работ, услуг отдельными видами юридических лиц", на выполнение работ по капитальному ремонту объекта капитального строительства (за исключением линейного объекта).</w:t>
            </w:r>
          </w:p>
          <w:p w14:paraId="67F6F704" w14:textId="025D62BB" w:rsidR="00A26C4C" w:rsidRPr="00A26C4C" w:rsidRDefault="00A26C4C" w:rsidP="00A26C4C">
            <w:pPr>
              <w:widowControl w:val="0"/>
              <w:spacing w:after="0" w:line="240" w:lineRule="exact"/>
              <w:jc w:val="both"/>
              <w:rPr>
                <w:rFonts w:ascii="Times New Roman" w:eastAsia="Times New Roman" w:hAnsi="Times New Roman" w:cs="Times New Roman"/>
                <w:sz w:val="21"/>
                <w:szCs w:val="21"/>
              </w:rPr>
            </w:pPr>
            <w:bookmarkStart w:id="16" w:name="_GoBack"/>
            <w:r w:rsidRPr="00A26C4C">
              <w:rPr>
                <w:rFonts w:ascii="Times New Roman" w:eastAsia="Times New Roman" w:hAnsi="Times New Roman" w:cs="Times New Roman"/>
                <w:sz w:val="21"/>
                <w:szCs w:val="21"/>
              </w:rPr>
              <w:t xml:space="preserve">При этом стоимость такого одного контракта (договора) должна составлять не менее 20 процентов начальной (максимальной) цены контракта (цены лота) (т.е. не менее </w:t>
            </w:r>
            <w:r w:rsidR="000739A6">
              <w:rPr>
                <w:rFonts w:ascii="Times New Roman" w:eastAsia="Times New Roman" w:hAnsi="Times New Roman" w:cs="Times New Roman"/>
                <w:sz w:val="21"/>
                <w:szCs w:val="21"/>
              </w:rPr>
              <w:t>5 978 196</w:t>
            </w:r>
            <w:r w:rsidRPr="00A26C4C">
              <w:rPr>
                <w:rFonts w:ascii="Times New Roman" w:eastAsia="Times New Roman" w:hAnsi="Times New Roman" w:cs="Times New Roman"/>
                <w:sz w:val="21"/>
                <w:szCs w:val="21"/>
              </w:rPr>
              <w:t xml:space="preserve"> рублей), на </w:t>
            </w:r>
            <w:proofErr w:type="gramStart"/>
            <w:r w:rsidRPr="00A26C4C">
              <w:rPr>
                <w:rFonts w:ascii="Times New Roman" w:eastAsia="Times New Roman" w:hAnsi="Times New Roman" w:cs="Times New Roman"/>
                <w:sz w:val="21"/>
                <w:szCs w:val="21"/>
              </w:rPr>
              <w:t>право</w:t>
            </w:r>
            <w:proofErr w:type="gramEnd"/>
            <w:r w:rsidRPr="00A26C4C">
              <w:rPr>
                <w:rFonts w:ascii="Times New Roman" w:eastAsia="Times New Roman" w:hAnsi="Times New Roman" w:cs="Times New Roman"/>
                <w:sz w:val="21"/>
                <w:szCs w:val="21"/>
              </w:rPr>
              <w:t xml:space="preserve"> заключить который проводится закупка.</w:t>
            </w:r>
          </w:p>
          <w:p w14:paraId="086F34E4" w14:textId="77777777" w:rsidR="00A26C4C" w:rsidRPr="00A26C4C" w:rsidRDefault="00A26C4C" w:rsidP="00A26C4C">
            <w:pPr>
              <w:widowControl w:val="0"/>
              <w:spacing w:after="0" w:line="240" w:lineRule="exact"/>
              <w:jc w:val="both"/>
              <w:rPr>
                <w:rFonts w:ascii="Times New Roman" w:eastAsia="Times New Roman" w:hAnsi="Times New Roman" w:cs="Times New Roman"/>
                <w:sz w:val="21"/>
                <w:szCs w:val="21"/>
              </w:rPr>
            </w:pPr>
            <w:r w:rsidRPr="00A26C4C">
              <w:rPr>
                <w:rFonts w:ascii="Times New Roman" w:eastAsia="Times New Roman" w:hAnsi="Times New Roman" w:cs="Times New Roman"/>
                <w:sz w:val="21"/>
                <w:szCs w:val="21"/>
              </w:rPr>
              <w:t xml:space="preserve">Документы, подтверждающие соответствие участников закупки дополнительным требованиям: </w:t>
            </w:r>
          </w:p>
          <w:p w14:paraId="2D4CD08B" w14:textId="77777777" w:rsidR="00A26C4C" w:rsidRPr="00A26C4C" w:rsidRDefault="00A26C4C" w:rsidP="00A26C4C">
            <w:pPr>
              <w:widowControl w:val="0"/>
              <w:spacing w:after="0" w:line="240" w:lineRule="exact"/>
              <w:jc w:val="both"/>
              <w:rPr>
                <w:rFonts w:ascii="Times New Roman" w:eastAsia="Times New Roman" w:hAnsi="Times New Roman" w:cs="Times New Roman"/>
                <w:sz w:val="21"/>
                <w:szCs w:val="21"/>
              </w:rPr>
            </w:pPr>
            <w:r w:rsidRPr="00A26C4C">
              <w:rPr>
                <w:rFonts w:ascii="Times New Roman" w:eastAsia="Times New Roman" w:hAnsi="Times New Roman" w:cs="Times New Roman"/>
                <w:sz w:val="21"/>
                <w:szCs w:val="21"/>
              </w:rPr>
              <w:t xml:space="preserve">- копия исполненного контракта (договора) на выполнение работ по строительству, реконструкции объекта капитального строительства (за исключением линейного объекта) либо копия контракта (договора), сведения о котором содержатся в реестре контрактов, заключенных заказчиками в соответствии с Федеральным законом "О </w:t>
            </w:r>
            <w:r w:rsidRPr="00A26C4C">
              <w:rPr>
                <w:rFonts w:ascii="Times New Roman" w:eastAsia="Times New Roman" w:hAnsi="Times New Roman" w:cs="Times New Roman"/>
                <w:sz w:val="21"/>
                <w:szCs w:val="21"/>
              </w:rPr>
              <w:lastRenderedPageBreak/>
              <w:t>контрактной системе в сфере закупок товаров, работ, услуг для обеспечения государственных и муниципальных нужд", или в реестре договоров, заключенных заказчиками по результатам закупки в соответствии с Федеральным законом "О закупках товаров, работ, услуг отдельными видами юридических лиц", на выполнение работ по капитальному ремонту объекта капитального строительства (за исключением линейного объекта);</w:t>
            </w:r>
          </w:p>
          <w:p w14:paraId="76E9236F" w14:textId="77777777" w:rsidR="00A26C4C" w:rsidRPr="00A26C4C" w:rsidRDefault="00A26C4C" w:rsidP="00A26C4C">
            <w:pPr>
              <w:widowControl w:val="0"/>
              <w:spacing w:after="0" w:line="240" w:lineRule="exact"/>
              <w:jc w:val="both"/>
              <w:rPr>
                <w:rFonts w:ascii="Times New Roman" w:eastAsia="Times New Roman" w:hAnsi="Times New Roman" w:cs="Times New Roman"/>
                <w:sz w:val="21"/>
                <w:szCs w:val="21"/>
              </w:rPr>
            </w:pPr>
            <w:r w:rsidRPr="00A26C4C">
              <w:rPr>
                <w:rFonts w:ascii="Times New Roman" w:eastAsia="Times New Roman" w:hAnsi="Times New Roman" w:cs="Times New Roman"/>
                <w:sz w:val="21"/>
                <w:szCs w:val="21"/>
              </w:rPr>
              <w:t>- копия акта (актов) выполненных работ, содержащего (содержащих) все обязательные реквизиты, установленные частью 2 статьи 9 Федерального закона "О бухгалтерском учете", и подтверждающего (подтверждающих) стоимость исполненного контракта (договора) (за исключением случая, если застройщик является лицом, осуществляющим строительство). Указанный документ (документы) должен быть подписан (подписаны) не ранее чем за 5 лет до даты окончания срока подачи заявок на участие в закупке;</w:t>
            </w:r>
          </w:p>
          <w:p w14:paraId="69014957" w14:textId="77777777" w:rsidR="00A26C4C" w:rsidRPr="00A26C4C" w:rsidRDefault="00A26C4C" w:rsidP="00A26C4C">
            <w:pPr>
              <w:widowControl w:val="0"/>
              <w:spacing w:after="0" w:line="240" w:lineRule="exact"/>
              <w:jc w:val="both"/>
              <w:rPr>
                <w:rFonts w:ascii="Times New Roman" w:eastAsia="Times New Roman" w:hAnsi="Times New Roman" w:cs="Times New Roman"/>
                <w:sz w:val="21"/>
                <w:szCs w:val="21"/>
              </w:rPr>
            </w:pPr>
            <w:r w:rsidRPr="00A26C4C">
              <w:rPr>
                <w:rFonts w:ascii="Times New Roman" w:eastAsia="Times New Roman" w:hAnsi="Times New Roman" w:cs="Times New Roman"/>
                <w:sz w:val="21"/>
                <w:szCs w:val="21"/>
              </w:rPr>
              <w:t>- копия разрешения на ввод объекта капитального строительства в эксплуатацию (за исключением случаев, при которых разрешение на ввод объекта капитального строительства в эксплуатацию не выдается в соответствии с законодательством о градостроительной деятельности). Указанный документ должен быть подписан не ранее чем за 5 лет до даты окончания срока подачи заявок на участие в закупке.</w:t>
            </w:r>
          </w:p>
          <w:p w14:paraId="688B3A76" w14:textId="71677DB9" w:rsidR="005D683D" w:rsidRPr="007265CA" w:rsidRDefault="00A26C4C" w:rsidP="00A26C4C">
            <w:pPr>
              <w:widowControl w:val="0"/>
              <w:spacing w:after="0" w:line="240" w:lineRule="exact"/>
              <w:jc w:val="both"/>
              <w:rPr>
                <w:rFonts w:ascii="Times New Roman" w:eastAsia="Times New Roman" w:hAnsi="Times New Roman" w:cs="Times New Roman"/>
                <w:sz w:val="21"/>
                <w:szCs w:val="21"/>
              </w:rPr>
            </w:pPr>
            <w:r w:rsidRPr="00A26C4C">
              <w:rPr>
                <w:rFonts w:ascii="Times New Roman" w:eastAsia="Times New Roman" w:hAnsi="Times New Roman" w:cs="Times New Roman"/>
                <w:sz w:val="21"/>
                <w:szCs w:val="21"/>
              </w:rPr>
              <w:t>Электронные документы (их копии), подтверждающие соответствие участника аукциона дополнительным требованиям, направляются заказчику оператором электронной площадки с использованием программно-аппаратных средств площадки одновременно со вторыми частями заявок на участие в аукционе из числа документов (их копий), размещенных в реестре участников закупок, аккредитованных на электронной площадке.</w:t>
            </w:r>
            <w:bookmarkEnd w:id="16"/>
          </w:p>
        </w:tc>
      </w:tr>
      <w:tr w:rsidR="00EF7306" w:rsidRPr="00C37207" w14:paraId="527E0F6D" w14:textId="77777777" w:rsidTr="00C932D1">
        <w:trPr>
          <w:trHeight w:val="58"/>
        </w:trPr>
        <w:tc>
          <w:tcPr>
            <w:tcW w:w="426" w:type="dxa"/>
            <w:shd w:val="clear" w:color="auto" w:fill="auto"/>
          </w:tcPr>
          <w:p w14:paraId="272DDE4D" w14:textId="77777777" w:rsidR="005D683D" w:rsidRPr="00C37207" w:rsidRDefault="005D683D" w:rsidP="00036344">
            <w:pPr>
              <w:widowControl w:val="0"/>
              <w:spacing w:after="0" w:line="240" w:lineRule="exact"/>
              <w:jc w:val="both"/>
              <w:rPr>
                <w:rFonts w:ascii="Times New Roman" w:eastAsia="Times New Roman" w:hAnsi="Times New Roman" w:cs="Times New Roman"/>
                <w:b/>
                <w:sz w:val="21"/>
                <w:szCs w:val="21"/>
              </w:rPr>
            </w:pPr>
            <w:r w:rsidRPr="00C37207">
              <w:rPr>
                <w:rFonts w:ascii="Times New Roman" w:eastAsia="Times New Roman" w:hAnsi="Times New Roman" w:cs="Times New Roman"/>
                <w:b/>
                <w:sz w:val="21"/>
                <w:szCs w:val="21"/>
              </w:rPr>
              <w:lastRenderedPageBreak/>
              <w:t>23</w:t>
            </w:r>
          </w:p>
        </w:tc>
        <w:tc>
          <w:tcPr>
            <w:tcW w:w="10206" w:type="dxa"/>
            <w:shd w:val="clear" w:color="auto" w:fill="auto"/>
          </w:tcPr>
          <w:p w14:paraId="25B6022C" w14:textId="77777777" w:rsidR="005D683D" w:rsidRPr="00C37207" w:rsidRDefault="00F00785" w:rsidP="00E05D58">
            <w:pPr>
              <w:spacing w:after="0" w:line="240" w:lineRule="exact"/>
              <w:jc w:val="both"/>
              <w:rPr>
                <w:rFonts w:ascii="Times New Roman" w:hAnsi="Times New Roman" w:cs="Times New Roman"/>
                <w:b/>
                <w:sz w:val="21"/>
                <w:szCs w:val="21"/>
              </w:rPr>
            </w:pPr>
            <w:r w:rsidRPr="00C37207">
              <w:rPr>
                <w:rFonts w:ascii="Times New Roman" w:hAnsi="Times New Roman" w:cs="Times New Roman"/>
                <w:b/>
                <w:sz w:val="21"/>
                <w:szCs w:val="21"/>
              </w:rPr>
              <w:t>Требование об отсутствии в предусмотренном Федеральным законом № 44-ФЗ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r>
      <w:tr w:rsidR="00EF7306" w:rsidRPr="00C37207" w14:paraId="506DF7FB" w14:textId="77777777" w:rsidTr="00C932D1">
        <w:trPr>
          <w:trHeight w:val="58"/>
        </w:trPr>
        <w:tc>
          <w:tcPr>
            <w:tcW w:w="10632" w:type="dxa"/>
            <w:gridSpan w:val="2"/>
            <w:shd w:val="clear" w:color="auto" w:fill="auto"/>
          </w:tcPr>
          <w:p w14:paraId="4922A057" w14:textId="77777777" w:rsidR="005D683D" w:rsidRPr="00C37207" w:rsidRDefault="00303712" w:rsidP="00036344">
            <w:pPr>
              <w:spacing w:after="0" w:line="240" w:lineRule="exact"/>
              <w:jc w:val="both"/>
              <w:rPr>
                <w:rFonts w:ascii="Times New Roman" w:hAnsi="Times New Roman" w:cs="Times New Roman"/>
                <w:sz w:val="21"/>
                <w:szCs w:val="21"/>
              </w:rPr>
            </w:pPr>
            <w:r w:rsidRPr="00C37207">
              <w:rPr>
                <w:rFonts w:ascii="Times New Roman" w:hAnsi="Times New Roman" w:cs="Times New Roman"/>
                <w:sz w:val="21"/>
                <w:szCs w:val="21"/>
              </w:rPr>
              <w:t>Установлен</w:t>
            </w:r>
            <w:r w:rsidR="00303AD1" w:rsidRPr="00C37207">
              <w:rPr>
                <w:rFonts w:ascii="Times New Roman" w:hAnsi="Times New Roman" w:cs="Times New Roman"/>
                <w:sz w:val="21"/>
                <w:szCs w:val="21"/>
              </w:rPr>
              <w:t>о</w:t>
            </w:r>
          </w:p>
        </w:tc>
      </w:tr>
      <w:tr w:rsidR="00EF7306" w:rsidRPr="00C37207" w14:paraId="115E6DCE" w14:textId="77777777" w:rsidTr="00C932D1">
        <w:trPr>
          <w:trHeight w:val="58"/>
        </w:trPr>
        <w:tc>
          <w:tcPr>
            <w:tcW w:w="426" w:type="dxa"/>
            <w:shd w:val="clear" w:color="auto" w:fill="auto"/>
          </w:tcPr>
          <w:p w14:paraId="25CF31E0" w14:textId="77777777" w:rsidR="005D683D" w:rsidRPr="00C37207" w:rsidRDefault="005D683D" w:rsidP="00036344">
            <w:pPr>
              <w:widowControl w:val="0"/>
              <w:spacing w:after="0" w:line="240" w:lineRule="exact"/>
              <w:jc w:val="both"/>
              <w:rPr>
                <w:rFonts w:ascii="Times New Roman" w:eastAsia="Times New Roman" w:hAnsi="Times New Roman" w:cs="Times New Roman"/>
                <w:b/>
                <w:sz w:val="21"/>
                <w:szCs w:val="21"/>
              </w:rPr>
            </w:pPr>
            <w:r w:rsidRPr="00C37207">
              <w:rPr>
                <w:rFonts w:ascii="Times New Roman" w:eastAsia="Times New Roman" w:hAnsi="Times New Roman" w:cs="Times New Roman"/>
                <w:b/>
                <w:sz w:val="21"/>
                <w:szCs w:val="21"/>
              </w:rPr>
              <w:t>24</w:t>
            </w:r>
          </w:p>
        </w:tc>
        <w:tc>
          <w:tcPr>
            <w:tcW w:w="10206" w:type="dxa"/>
            <w:shd w:val="clear" w:color="auto" w:fill="auto"/>
          </w:tcPr>
          <w:p w14:paraId="18B9221D" w14:textId="77777777" w:rsidR="005D683D" w:rsidRPr="00C37207" w:rsidRDefault="00E05D58" w:rsidP="00036344">
            <w:pPr>
              <w:spacing w:after="0" w:line="240" w:lineRule="exact"/>
              <w:jc w:val="both"/>
              <w:rPr>
                <w:rFonts w:ascii="Times New Roman" w:eastAsia="Times New Roman" w:hAnsi="Times New Roman" w:cs="Times New Roman"/>
                <w:b/>
                <w:sz w:val="21"/>
                <w:szCs w:val="21"/>
              </w:rPr>
            </w:pPr>
            <w:r w:rsidRPr="00A87900">
              <w:rPr>
                <w:rFonts w:ascii="Times New Roman" w:hAnsi="Times New Roman" w:cs="Times New Roman"/>
                <w:b/>
                <w:sz w:val="21"/>
                <w:szCs w:val="21"/>
              </w:rPr>
              <w:t xml:space="preserve">Требование об обладании </w:t>
            </w:r>
            <w:r w:rsidRPr="00C37207">
              <w:rPr>
                <w:rFonts w:ascii="Times New Roman" w:hAnsi="Times New Roman" w:cs="Times New Roman"/>
                <w:b/>
                <w:sz w:val="21"/>
                <w:szCs w:val="21"/>
              </w:rPr>
              <w:t>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EF7306" w:rsidRPr="00C37207" w14:paraId="221AE0DC" w14:textId="77777777" w:rsidTr="00C932D1">
        <w:trPr>
          <w:trHeight w:val="58"/>
        </w:trPr>
        <w:tc>
          <w:tcPr>
            <w:tcW w:w="10632" w:type="dxa"/>
            <w:gridSpan w:val="2"/>
            <w:shd w:val="clear" w:color="auto" w:fill="auto"/>
          </w:tcPr>
          <w:p w14:paraId="6EA7454F" w14:textId="77777777" w:rsidR="005D683D" w:rsidRPr="00C37207" w:rsidRDefault="005052C8" w:rsidP="00E05D58">
            <w:pPr>
              <w:widowControl w:val="0"/>
              <w:spacing w:after="0" w:line="240" w:lineRule="exact"/>
              <w:jc w:val="both"/>
              <w:rPr>
                <w:rFonts w:ascii="Times New Roman" w:eastAsia="Times New Roman" w:hAnsi="Times New Roman" w:cs="Times New Roman"/>
                <w:sz w:val="21"/>
                <w:szCs w:val="21"/>
              </w:rPr>
            </w:pPr>
            <w:r w:rsidRPr="00C37207">
              <w:rPr>
                <w:rFonts w:ascii="Times New Roman" w:eastAsia="Times New Roman" w:hAnsi="Times New Roman" w:cs="Times New Roman"/>
                <w:sz w:val="21"/>
                <w:szCs w:val="21"/>
              </w:rPr>
              <w:t xml:space="preserve">Не </w:t>
            </w:r>
            <w:r w:rsidR="00E05D58" w:rsidRPr="00C37207">
              <w:rPr>
                <w:rFonts w:ascii="Times New Roman" w:eastAsia="Times New Roman" w:hAnsi="Times New Roman" w:cs="Times New Roman"/>
                <w:sz w:val="21"/>
                <w:szCs w:val="21"/>
              </w:rPr>
              <w:t>предусмотрено</w:t>
            </w:r>
          </w:p>
        </w:tc>
      </w:tr>
      <w:tr w:rsidR="00EF7306" w:rsidRPr="00C37207" w14:paraId="358631F2" w14:textId="77777777" w:rsidTr="00C932D1">
        <w:trPr>
          <w:trHeight w:val="58"/>
        </w:trPr>
        <w:tc>
          <w:tcPr>
            <w:tcW w:w="426" w:type="dxa"/>
            <w:shd w:val="clear" w:color="auto" w:fill="auto"/>
          </w:tcPr>
          <w:p w14:paraId="7C3126D1" w14:textId="77777777" w:rsidR="005D683D" w:rsidRPr="00C37207" w:rsidRDefault="005D683D" w:rsidP="00036344">
            <w:pPr>
              <w:widowControl w:val="0"/>
              <w:spacing w:after="0" w:line="240" w:lineRule="exact"/>
              <w:jc w:val="both"/>
              <w:rPr>
                <w:rFonts w:ascii="Times New Roman" w:eastAsia="Times New Roman" w:hAnsi="Times New Roman" w:cs="Times New Roman"/>
                <w:b/>
                <w:sz w:val="21"/>
                <w:szCs w:val="21"/>
              </w:rPr>
            </w:pPr>
            <w:r w:rsidRPr="00C37207">
              <w:rPr>
                <w:rFonts w:ascii="Times New Roman" w:eastAsia="Times New Roman" w:hAnsi="Times New Roman" w:cs="Times New Roman"/>
                <w:b/>
                <w:sz w:val="21"/>
                <w:szCs w:val="21"/>
              </w:rPr>
              <w:t>25</w:t>
            </w:r>
          </w:p>
        </w:tc>
        <w:tc>
          <w:tcPr>
            <w:tcW w:w="10206" w:type="dxa"/>
            <w:shd w:val="clear" w:color="auto" w:fill="auto"/>
          </w:tcPr>
          <w:p w14:paraId="04AB2A66" w14:textId="77777777" w:rsidR="005D683D" w:rsidRPr="00C37207" w:rsidRDefault="00636EC8" w:rsidP="00036344">
            <w:pPr>
              <w:spacing w:after="0" w:line="240" w:lineRule="exact"/>
              <w:jc w:val="both"/>
              <w:rPr>
                <w:rFonts w:ascii="Times New Roman" w:eastAsia="Times New Roman" w:hAnsi="Times New Roman" w:cs="Times New Roman"/>
                <w:b/>
                <w:sz w:val="21"/>
                <w:szCs w:val="21"/>
              </w:rPr>
            </w:pPr>
            <w:r w:rsidRPr="00C37207">
              <w:rPr>
                <w:rFonts w:ascii="Times New Roman" w:hAnsi="Times New Roman" w:cs="Times New Roman"/>
                <w:b/>
                <w:bCs/>
                <w:sz w:val="21"/>
                <w:szCs w:val="21"/>
              </w:rPr>
              <w:t>Ограничение участия в определении поставщика (подрядчика, исполнителя) и преимущества, предоставляемые заказчиком субъектам малого предпринимательства, социально ориентированным некоммерческим организациям</w:t>
            </w:r>
          </w:p>
        </w:tc>
      </w:tr>
      <w:tr w:rsidR="00EF7306" w:rsidRPr="00C37207" w14:paraId="69A89005" w14:textId="77777777" w:rsidTr="00C932D1">
        <w:trPr>
          <w:trHeight w:val="58"/>
        </w:trPr>
        <w:tc>
          <w:tcPr>
            <w:tcW w:w="10632" w:type="dxa"/>
            <w:gridSpan w:val="2"/>
            <w:shd w:val="clear" w:color="auto" w:fill="auto"/>
          </w:tcPr>
          <w:p w14:paraId="7836CECD" w14:textId="77777777" w:rsidR="00BE4A5B" w:rsidRPr="00C37207" w:rsidRDefault="00F22CC6" w:rsidP="00E05D58">
            <w:pPr>
              <w:widowControl w:val="0"/>
              <w:spacing w:after="0" w:line="240" w:lineRule="exact"/>
              <w:jc w:val="both"/>
              <w:rPr>
                <w:rFonts w:ascii="Times New Roman" w:eastAsia="Times New Roman" w:hAnsi="Times New Roman" w:cs="Times New Roman"/>
                <w:color w:val="0070C0"/>
                <w:sz w:val="21"/>
                <w:szCs w:val="21"/>
              </w:rPr>
            </w:pPr>
            <w:r w:rsidRPr="009F3000">
              <w:rPr>
                <w:rFonts w:ascii="Times New Roman" w:eastAsia="Times New Roman" w:hAnsi="Times New Roman" w:cs="Times New Roman"/>
                <w:sz w:val="21"/>
                <w:szCs w:val="21"/>
              </w:rPr>
              <w:t>Не установлено</w:t>
            </w:r>
          </w:p>
        </w:tc>
      </w:tr>
      <w:tr w:rsidR="00EF7306" w:rsidRPr="00C37207" w14:paraId="742A3A85" w14:textId="77777777" w:rsidTr="00C932D1">
        <w:trPr>
          <w:trHeight w:val="58"/>
        </w:trPr>
        <w:tc>
          <w:tcPr>
            <w:tcW w:w="426" w:type="dxa"/>
            <w:shd w:val="clear" w:color="auto" w:fill="auto"/>
          </w:tcPr>
          <w:p w14:paraId="02AA1245" w14:textId="77777777" w:rsidR="005D683D" w:rsidRPr="00C37207" w:rsidRDefault="005D683D" w:rsidP="00036344">
            <w:pPr>
              <w:widowControl w:val="0"/>
              <w:spacing w:after="0" w:line="240" w:lineRule="exact"/>
              <w:jc w:val="both"/>
              <w:rPr>
                <w:rFonts w:ascii="Times New Roman" w:eastAsia="Times New Roman" w:hAnsi="Times New Roman" w:cs="Times New Roman"/>
                <w:b/>
                <w:sz w:val="21"/>
                <w:szCs w:val="21"/>
              </w:rPr>
            </w:pPr>
            <w:r w:rsidRPr="00C37207">
              <w:rPr>
                <w:rFonts w:ascii="Times New Roman" w:eastAsia="Times New Roman" w:hAnsi="Times New Roman" w:cs="Times New Roman"/>
                <w:b/>
                <w:sz w:val="21"/>
                <w:szCs w:val="21"/>
              </w:rPr>
              <w:t>26</w:t>
            </w:r>
          </w:p>
        </w:tc>
        <w:tc>
          <w:tcPr>
            <w:tcW w:w="10206" w:type="dxa"/>
            <w:shd w:val="clear" w:color="auto" w:fill="auto"/>
          </w:tcPr>
          <w:p w14:paraId="518B9D9C" w14:textId="77777777" w:rsidR="005D683D" w:rsidRPr="00C37207" w:rsidRDefault="00606D5A" w:rsidP="00036344">
            <w:pPr>
              <w:spacing w:after="0" w:line="240" w:lineRule="exact"/>
              <w:jc w:val="both"/>
              <w:rPr>
                <w:rFonts w:ascii="Times New Roman" w:eastAsia="Times New Roman" w:hAnsi="Times New Roman" w:cs="Times New Roman"/>
                <w:b/>
                <w:sz w:val="21"/>
                <w:szCs w:val="21"/>
              </w:rPr>
            </w:pPr>
            <w:r w:rsidRPr="00C37207">
              <w:rPr>
                <w:rFonts w:ascii="Times New Roman" w:hAnsi="Times New Roman" w:cs="Times New Roman"/>
                <w:b/>
                <w:bCs/>
                <w:sz w:val="21"/>
                <w:szCs w:val="21"/>
              </w:rPr>
              <w:t>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EF7306" w:rsidRPr="00C37207" w14:paraId="7F091B38" w14:textId="77777777" w:rsidTr="00C932D1">
        <w:trPr>
          <w:trHeight w:val="58"/>
        </w:trPr>
        <w:tc>
          <w:tcPr>
            <w:tcW w:w="10632" w:type="dxa"/>
            <w:gridSpan w:val="2"/>
            <w:shd w:val="clear" w:color="auto" w:fill="auto"/>
          </w:tcPr>
          <w:p w14:paraId="1313F0C9" w14:textId="77777777" w:rsidR="005D683D" w:rsidRPr="00C37207" w:rsidRDefault="00AB180C" w:rsidP="00036344">
            <w:pPr>
              <w:widowControl w:val="0"/>
              <w:tabs>
                <w:tab w:val="left" w:pos="993"/>
                <w:tab w:val="left" w:pos="1134"/>
              </w:tabs>
              <w:spacing w:after="0" w:line="240" w:lineRule="exact"/>
              <w:jc w:val="both"/>
              <w:rPr>
                <w:rFonts w:ascii="Times New Roman" w:eastAsia="Times New Roman" w:hAnsi="Times New Roman" w:cs="Times New Roman"/>
                <w:b/>
                <w:bCs/>
                <w:sz w:val="21"/>
                <w:szCs w:val="21"/>
              </w:rPr>
            </w:pPr>
            <w:r w:rsidRPr="00C37207">
              <w:rPr>
                <w:rFonts w:ascii="Times New Roman" w:eastAsia="Times New Roman" w:hAnsi="Times New Roman" w:cs="Times New Roman"/>
                <w:sz w:val="21"/>
                <w:szCs w:val="21"/>
              </w:rPr>
              <w:t>Не у</w:t>
            </w:r>
            <w:r w:rsidR="003C360D" w:rsidRPr="00C37207">
              <w:rPr>
                <w:rFonts w:ascii="Times New Roman" w:eastAsia="Times New Roman" w:hAnsi="Times New Roman" w:cs="Times New Roman"/>
                <w:sz w:val="21"/>
                <w:szCs w:val="21"/>
              </w:rPr>
              <w:t>становлено</w:t>
            </w:r>
          </w:p>
        </w:tc>
      </w:tr>
      <w:tr w:rsidR="00EF7306" w:rsidRPr="00C37207" w14:paraId="1E59E2FF" w14:textId="77777777" w:rsidTr="00C932D1">
        <w:trPr>
          <w:trHeight w:val="58"/>
        </w:trPr>
        <w:tc>
          <w:tcPr>
            <w:tcW w:w="426" w:type="dxa"/>
            <w:shd w:val="clear" w:color="auto" w:fill="auto"/>
          </w:tcPr>
          <w:p w14:paraId="1B662922" w14:textId="77777777" w:rsidR="005D683D" w:rsidRPr="00C37207" w:rsidRDefault="005D683D" w:rsidP="00036344">
            <w:pPr>
              <w:widowControl w:val="0"/>
              <w:spacing w:after="0" w:line="240" w:lineRule="exact"/>
              <w:jc w:val="both"/>
              <w:rPr>
                <w:rFonts w:ascii="Times New Roman" w:eastAsia="Times New Roman" w:hAnsi="Times New Roman" w:cs="Times New Roman"/>
                <w:b/>
                <w:sz w:val="21"/>
                <w:szCs w:val="21"/>
              </w:rPr>
            </w:pPr>
            <w:r w:rsidRPr="00C37207">
              <w:rPr>
                <w:rFonts w:ascii="Times New Roman" w:eastAsia="Times New Roman" w:hAnsi="Times New Roman" w:cs="Times New Roman"/>
                <w:b/>
                <w:sz w:val="21"/>
                <w:szCs w:val="21"/>
              </w:rPr>
              <w:t>27</w:t>
            </w:r>
          </w:p>
        </w:tc>
        <w:tc>
          <w:tcPr>
            <w:tcW w:w="10206" w:type="dxa"/>
            <w:shd w:val="clear" w:color="auto" w:fill="auto"/>
          </w:tcPr>
          <w:p w14:paraId="3944C582" w14:textId="77777777" w:rsidR="005D683D" w:rsidRPr="00C37207" w:rsidRDefault="005D683D" w:rsidP="00036344">
            <w:pPr>
              <w:spacing w:after="0" w:line="240" w:lineRule="exact"/>
              <w:jc w:val="both"/>
              <w:rPr>
                <w:rFonts w:ascii="Times New Roman" w:eastAsia="Times New Roman" w:hAnsi="Times New Roman" w:cs="Times New Roman"/>
                <w:b/>
                <w:sz w:val="21"/>
                <w:szCs w:val="21"/>
              </w:rPr>
            </w:pPr>
            <w:r w:rsidRPr="00C37207">
              <w:rPr>
                <w:rFonts w:ascii="Times New Roman" w:hAnsi="Times New Roman" w:cs="Times New Roman"/>
                <w:b/>
                <w:bCs/>
                <w:sz w:val="21"/>
                <w:szCs w:val="21"/>
              </w:rPr>
              <w:t>Преимущества, предоставляемые заказчиком учреждениям и предприятиям уголовно - исполнительной системы</w:t>
            </w:r>
          </w:p>
        </w:tc>
      </w:tr>
      <w:tr w:rsidR="00EF7306" w:rsidRPr="00C37207" w14:paraId="5BACC7B4" w14:textId="77777777" w:rsidTr="00C932D1">
        <w:trPr>
          <w:trHeight w:val="58"/>
        </w:trPr>
        <w:tc>
          <w:tcPr>
            <w:tcW w:w="10632" w:type="dxa"/>
            <w:gridSpan w:val="2"/>
            <w:shd w:val="clear" w:color="auto" w:fill="auto"/>
          </w:tcPr>
          <w:p w14:paraId="79661126" w14:textId="77777777" w:rsidR="00375701" w:rsidRPr="00C37207" w:rsidRDefault="005D683D" w:rsidP="00036344">
            <w:pPr>
              <w:widowControl w:val="0"/>
              <w:shd w:val="clear" w:color="auto" w:fill="FFFFFF"/>
              <w:spacing w:after="0" w:line="240" w:lineRule="exact"/>
              <w:ind w:left="14" w:hanging="14"/>
              <w:jc w:val="both"/>
              <w:rPr>
                <w:rFonts w:ascii="Times New Roman" w:eastAsia="Times New Roman" w:hAnsi="Times New Roman" w:cs="Times New Roman"/>
                <w:sz w:val="21"/>
                <w:szCs w:val="21"/>
              </w:rPr>
            </w:pPr>
            <w:r w:rsidRPr="00C37207">
              <w:rPr>
                <w:rFonts w:ascii="Times New Roman" w:eastAsia="Times New Roman" w:hAnsi="Times New Roman" w:cs="Times New Roman"/>
                <w:sz w:val="21"/>
                <w:szCs w:val="21"/>
              </w:rPr>
              <w:t>Не предусмотрены</w:t>
            </w:r>
          </w:p>
        </w:tc>
      </w:tr>
      <w:tr w:rsidR="00EF7306" w:rsidRPr="00C37207" w14:paraId="13B7B795" w14:textId="77777777" w:rsidTr="00C932D1">
        <w:trPr>
          <w:trHeight w:val="58"/>
        </w:trPr>
        <w:tc>
          <w:tcPr>
            <w:tcW w:w="426" w:type="dxa"/>
            <w:shd w:val="clear" w:color="auto" w:fill="auto"/>
          </w:tcPr>
          <w:p w14:paraId="0E76299F" w14:textId="77777777" w:rsidR="005D683D" w:rsidRPr="00C37207" w:rsidRDefault="005D683D" w:rsidP="00036344">
            <w:pPr>
              <w:widowControl w:val="0"/>
              <w:spacing w:after="0" w:line="240" w:lineRule="exact"/>
              <w:jc w:val="both"/>
              <w:rPr>
                <w:rFonts w:ascii="Times New Roman" w:eastAsia="Times New Roman" w:hAnsi="Times New Roman" w:cs="Times New Roman"/>
                <w:b/>
                <w:sz w:val="21"/>
                <w:szCs w:val="21"/>
              </w:rPr>
            </w:pPr>
            <w:r w:rsidRPr="00C37207">
              <w:rPr>
                <w:rFonts w:ascii="Times New Roman" w:eastAsia="Times New Roman" w:hAnsi="Times New Roman" w:cs="Times New Roman"/>
                <w:b/>
                <w:sz w:val="21"/>
                <w:szCs w:val="21"/>
              </w:rPr>
              <w:t>28</w:t>
            </w:r>
          </w:p>
        </w:tc>
        <w:tc>
          <w:tcPr>
            <w:tcW w:w="10206" w:type="dxa"/>
            <w:shd w:val="clear" w:color="auto" w:fill="auto"/>
          </w:tcPr>
          <w:p w14:paraId="66277B72" w14:textId="77777777" w:rsidR="005D683D" w:rsidRPr="00C37207" w:rsidRDefault="005D683D" w:rsidP="00036344">
            <w:pPr>
              <w:autoSpaceDE w:val="0"/>
              <w:autoSpaceDN w:val="0"/>
              <w:adjustRightInd w:val="0"/>
              <w:spacing w:after="0" w:line="240" w:lineRule="exact"/>
              <w:jc w:val="both"/>
              <w:rPr>
                <w:rFonts w:ascii="Times New Roman" w:eastAsia="Times New Roman" w:hAnsi="Times New Roman" w:cs="Times New Roman"/>
                <w:b/>
                <w:sz w:val="21"/>
                <w:szCs w:val="21"/>
              </w:rPr>
            </w:pPr>
            <w:r w:rsidRPr="00C37207">
              <w:rPr>
                <w:rFonts w:ascii="Times New Roman" w:hAnsi="Times New Roman" w:cs="Times New Roman"/>
                <w:b/>
                <w:bCs/>
                <w:sz w:val="21"/>
                <w:szCs w:val="21"/>
              </w:rPr>
              <w:t>Преимущества, предоставляемые заказчиком организациям инвалидов</w:t>
            </w:r>
          </w:p>
        </w:tc>
      </w:tr>
      <w:tr w:rsidR="00EF7306" w:rsidRPr="00C37207" w14:paraId="514C99F4" w14:textId="77777777" w:rsidTr="00C932D1">
        <w:trPr>
          <w:trHeight w:val="58"/>
        </w:trPr>
        <w:tc>
          <w:tcPr>
            <w:tcW w:w="10632" w:type="dxa"/>
            <w:gridSpan w:val="2"/>
            <w:shd w:val="clear" w:color="auto" w:fill="auto"/>
          </w:tcPr>
          <w:p w14:paraId="0A0A8994" w14:textId="77777777" w:rsidR="00BE4A5B" w:rsidRPr="00C37207" w:rsidRDefault="005D683D" w:rsidP="00036344">
            <w:pPr>
              <w:widowControl w:val="0"/>
              <w:tabs>
                <w:tab w:val="left" w:pos="426"/>
              </w:tabs>
              <w:spacing w:after="0" w:line="240" w:lineRule="exact"/>
              <w:contextualSpacing/>
              <w:jc w:val="both"/>
              <w:rPr>
                <w:rFonts w:ascii="Times New Roman" w:eastAsia="Times New Roman" w:hAnsi="Times New Roman" w:cs="Times New Roman"/>
                <w:sz w:val="21"/>
                <w:szCs w:val="21"/>
              </w:rPr>
            </w:pPr>
            <w:r w:rsidRPr="00C37207">
              <w:rPr>
                <w:rFonts w:ascii="Times New Roman" w:eastAsia="Times New Roman" w:hAnsi="Times New Roman" w:cs="Times New Roman"/>
                <w:sz w:val="21"/>
                <w:szCs w:val="21"/>
              </w:rPr>
              <w:t>Не предусмотрены</w:t>
            </w:r>
          </w:p>
        </w:tc>
      </w:tr>
      <w:tr w:rsidR="00EF7306" w:rsidRPr="00C37207" w14:paraId="1EC38990" w14:textId="77777777" w:rsidTr="00C932D1">
        <w:trPr>
          <w:trHeight w:val="58"/>
        </w:trPr>
        <w:tc>
          <w:tcPr>
            <w:tcW w:w="426" w:type="dxa"/>
            <w:shd w:val="clear" w:color="auto" w:fill="auto"/>
          </w:tcPr>
          <w:p w14:paraId="02BAFF69" w14:textId="77777777" w:rsidR="005D683D" w:rsidRPr="00C37207" w:rsidRDefault="005D683D" w:rsidP="00036344">
            <w:pPr>
              <w:widowControl w:val="0"/>
              <w:spacing w:after="0" w:line="240" w:lineRule="exact"/>
              <w:jc w:val="both"/>
              <w:rPr>
                <w:rFonts w:ascii="Times New Roman" w:eastAsia="Times New Roman" w:hAnsi="Times New Roman" w:cs="Times New Roman"/>
                <w:b/>
                <w:sz w:val="21"/>
                <w:szCs w:val="21"/>
              </w:rPr>
            </w:pPr>
            <w:r w:rsidRPr="00C37207">
              <w:rPr>
                <w:rFonts w:ascii="Times New Roman" w:eastAsia="Times New Roman" w:hAnsi="Times New Roman" w:cs="Times New Roman"/>
                <w:b/>
                <w:sz w:val="21"/>
                <w:szCs w:val="21"/>
              </w:rPr>
              <w:t>29</w:t>
            </w:r>
          </w:p>
        </w:tc>
        <w:tc>
          <w:tcPr>
            <w:tcW w:w="10206" w:type="dxa"/>
            <w:shd w:val="clear" w:color="auto" w:fill="auto"/>
          </w:tcPr>
          <w:p w14:paraId="5AE5037C" w14:textId="77777777" w:rsidR="005D683D" w:rsidRPr="00C37207" w:rsidRDefault="005D683D" w:rsidP="00036344">
            <w:pPr>
              <w:autoSpaceDE w:val="0"/>
              <w:autoSpaceDN w:val="0"/>
              <w:adjustRightInd w:val="0"/>
              <w:spacing w:after="0" w:line="240" w:lineRule="exact"/>
              <w:jc w:val="both"/>
              <w:rPr>
                <w:rFonts w:ascii="Times New Roman" w:eastAsia="Times New Roman" w:hAnsi="Times New Roman" w:cs="Times New Roman"/>
                <w:b/>
                <w:sz w:val="21"/>
                <w:szCs w:val="21"/>
              </w:rPr>
            </w:pPr>
            <w:r w:rsidRPr="00C37207">
              <w:rPr>
                <w:rFonts w:ascii="Times New Roman" w:hAnsi="Times New Roman" w:cs="Times New Roman"/>
                <w:b/>
                <w:bCs/>
                <w:sz w:val="21"/>
                <w:szCs w:val="21"/>
              </w:rPr>
              <w:t>Требования к содержанию, составу первой части заявки на участие в электронном аукционе</w:t>
            </w:r>
          </w:p>
        </w:tc>
      </w:tr>
      <w:tr w:rsidR="00EF7306" w:rsidRPr="00C37207" w14:paraId="0EBD8768" w14:textId="77777777" w:rsidTr="00C932D1">
        <w:trPr>
          <w:trHeight w:val="58"/>
        </w:trPr>
        <w:tc>
          <w:tcPr>
            <w:tcW w:w="10632" w:type="dxa"/>
            <w:gridSpan w:val="2"/>
            <w:shd w:val="clear" w:color="auto" w:fill="auto"/>
          </w:tcPr>
          <w:p w14:paraId="4E8117CD" w14:textId="69C0B12D" w:rsidR="00DA5009" w:rsidRPr="00DA5009" w:rsidRDefault="00DA5009" w:rsidP="00DA5009">
            <w:pPr>
              <w:autoSpaceDE w:val="0"/>
              <w:autoSpaceDN w:val="0"/>
              <w:adjustRightInd w:val="0"/>
              <w:spacing w:after="0" w:line="240" w:lineRule="auto"/>
              <w:jc w:val="both"/>
              <w:rPr>
                <w:rFonts w:ascii="Times New Roman" w:eastAsia="Calibri" w:hAnsi="Times New Roman" w:cs="Times New Roman"/>
              </w:rPr>
            </w:pPr>
            <w:r w:rsidRPr="00DA5009">
              <w:rPr>
                <w:rFonts w:ascii="Times New Roman" w:eastAsia="Calibri" w:hAnsi="Times New Roman" w:cs="Times New Roman"/>
              </w:rPr>
              <w:t xml:space="preserve">В соответствии с требованиями настоящей документации об электронном аукционе и Федерального закона № 44-ФЗ </w:t>
            </w:r>
            <w:r w:rsidRPr="00DA5009">
              <w:rPr>
                <w:rFonts w:ascii="Times New Roman" w:eastAsia="Calibri" w:hAnsi="Times New Roman" w:cs="Times New Roman"/>
                <w:b/>
              </w:rPr>
              <w:t>первая часть заявки</w:t>
            </w:r>
            <w:r w:rsidR="008D628A">
              <w:rPr>
                <w:rFonts w:ascii="Times New Roman" w:eastAsia="Calibri" w:hAnsi="Times New Roman" w:cs="Times New Roman"/>
                <w:b/>
              </w:rPr>
              <w:t xml:space="preserve"> </w:t>
            </w:r>
            <w:r w:rsidRPr="00DA5009">
              <w:rPr>
                <w:rFonts w:ascii="Times New Roman" w:eastAsia="Calibri" w:hAnsi="Times New Roman" w:cs="Times New Roman"/>
                <w:b/>
              </w:rPr>
              <w:t>должна содержать</w:t>
            </w:r>
            <w:r w:rsidRPr="00DA5009">
              <w:rPr>
                <w:rFonts w:ascii="Times New Roman" w:eastAsia="Calibri" w:hAnsi="Times New Roman" w:cs="Times New Roman"/>
                <w:b/>
                <w:snapToGrid w:val="0"/>
              </w:rPr>
              <w:t xml:space="preserve"> исключительно информацию, предусмотренную частью 12.3.1 подраздела 12 раздела </w:t>
            </w:r>
            <w:r w:rsidRPr="00DA5009">
              <w:rPr>
                <w:rFonts w:ascii="Times New Roman" w:eastAsia="Calibri" w:hAnsi="Times New Roman" w:cs="Times New Roman"/>
                <w:b/>
                <w:snapToGrid w:val="0"/>
                <w:lang w:val="en-US"/>
              </w:rPr>
              <w:t>I</w:t>
            </w:r>
            <w:r w:rsidRPr="00DA5009">
              <w:rPr>
                <w:rFonts w:ascii="Times New Roman" w:eastAsia="Calibri" w:hAnsi="Times New Roman" w:cs="Times New Roman"/>
                <w:b/>
                <w:snapToGrid w:val="0"/>
              </w:rPr>
              <w:t xml:space="preserve"> настоящей документации</w:t>
            </w:r>
            <w:r w:rsidRPr="00DA5009">
              <w:rPr>
                <w:rFonts w:ascii="Times New Roman" w:eastAsia="Calibri" w:hAnsi="Times New Roman" w:cs="Times New Roman"/>
                <w:snapToGrid w:val="0"/>
              </w:rPr>
              <w:t>, а именно</w:t>
            </w:r>
            <w:r w:rsidRPr="00DA5009">
              <w:rPr>
                <w:rFonts w:ascii="Times New Roman" w:eastAsia="Calibri" w:hAnsi="Times New Roman" w:cs="Times New Roman"/>
              </w:rPr>
              <w:t>:</w:t>
            </w:r>
          </w:p>
          <w:p w14:paraId="497B000B" w14:textId="77777777" w:rsidR="00D66249" w:rsidRPr="002969B1" w:rsidRDefault="00DA5009" w:rsidP="00DA5009">
            <w:pPr>
              <w:tabs>
                <w:tab w:val="left" w:pos="192"/>
              </w:tabs>
              <w:spacing w:after="0" w:line="240" w:lineRule="exact"/>
              <w:jc w:val="both"/>
              <w:rPr>
                <w:rFonts w:ascii="Times New Roman" w:hAnsi="Times New Roman" w:cs="Times New Roman"/>
                <w:snapToGrid w:val="0"/>
                <w:sz w:val="21"/>
                <w:szCs w:val="21"/>
              </w:rPr>
            </w:pPr>
            <w:r w:rsidRPr="00DA5009">
              <w:rPr>
                <w:rFonts w:ascii="Times New Roman" w:eastAsia="Calibri" w:hAnsi="Times New Roman" w:cs="Times New Roman"/>
              </w:rPr>
              <w:t xml:space="preserve">- </w:t>
            </w:r>
            <w:r w:rsidRPr="00DA5009">
              <w:rPr>
                <w:rFonts w:ascii="Times New Roman" w:eastAsia="Calibri" w:hAnsi="Times New Roman" w:cs="Times New Roman"/>
                <w:b/>
              </w:rPr>
              <w:t>согласие</w:t>
            </w:r>
            <w:r w:rsidRPr="00DA5009">
              <w:rPr>
                <w:rFonts w:ascii="Times New Roman" w:eastAsia="Calibri" w:hAnsi="Times New Roman" w:cs="Times New Roman"/>
              </w:rPr>
              <w:t xml:space="preserve"> участника закупки на выполнение работ на условиях, предусмотренных документацией об электронном аукционе (</w:t>
            </w:r>
            <w:r w:rsidRPr="00DA5009">
              <w:rPr>
                <w:rFonts w:ascii="Times New Roman" w:eastAsia="Calibri" w:hAnsi="Times New Roman" w:cs="Times New Roman"/>
                <w:b/>
                <w:i/>
              </w:rPr>
              <w:t>такое согласие дается с использованием программно-аппаратных средств электронной площадки</w:t>
            </w:r>
            <w:r w:rsidRPr="00DA5009">
              <w:rPr>
                <w:rFonts w:ascii="Times New Roman" w:eastAsia="Calibri" w:hAnsi="Times New Roman" w:cs="Times New Roman"/>
              </w:rPr>
              <w:t>).</w:t>
            </w:r>
          </w:p>
        </w:tc>
      </w:tr>
      <w:tr w:rsidR="00EF7306" w:rsidRPr="00C37207" w14:paraId="5E3D8F42" w14:textId="77777777" w:rsidTr="00C932D1">
        <w:trPr>
          <w:trHeight w:val="58"/>
        </w:trPr>
        <w:tc>
          <w:tcPr>
            <w:tcW w:w="426" w:type="dxa"/>
            <w:shd w:val="clear" w:color="auto" w:fill="auto"/>
          </w:tcPr>
          <w:p w14:paraId="1800595B" w14:textId="77777777" w:rsidR="005D683D" w:rsidRPr="00C37207" w:rsidRDefault="005D683D" w:rsidP="00036344">
            <w:pPr>
              <w:widowControl w:val="0"/>
              <w:spacing w:after="0" w:line="240" w:lineRule="exact"/>
              <w:jc w:val="both"/>
              <w:rPr>
                <w:rFonts w:ascii="Times New Roman" w:eastAsia="Times New Roman" w:hAnsi="Times New Roman" w:cs="Times New Roman"/>
                <w:b/>
                <w:sz w:val="21"/>
                <w:szCs w:val="21"/>
              </w:rPr>
            </w:pPr>
            <w:r w:rsidRPr="00C37207">
              <w:rPr>
                <w:rFonts w:ascii="Times New Roman" w:eastAsia="Times New Roman" w:hAnsi="Times New Roman" w:cs="Times New Roman"/>
                <w:b/>
                <w:sz w:val="21"/>
                <w:szCs w:val="21"/>
              </w:rPr>
              <w:t>30</w:t>
            </w:r>
          </w:p>
        </w:tc>
        <w:tc>
          <w:tcPr>
            <w:tcW w:w="10206" w:type="dxa"/>
            <w:shd w:val="clear" w:color="auto" w:fill="auto"/>
          </w:tcPr>
          <w:p w14:paraId="6070B0DA" w14:textId="77777777" w:rsidR="005D683D" w:rsidRPr="002969B1" w:rsidRDefault="005D683D" w:rsidP="003C23EB">
            <w:pPr>
              <w:autoSpaceDE w:val="0"/>
              <w:autoSpaceDN w:val="0"/>
              <w:adjustRightInd w:val="0"/>
              <w:spacing w:after="0" w:line="240" w:lineRule="exact"/>
              <w:jc w:val="both"/>
              <w:outlineLvl w:val="0"/>
              <w:rPr>
                <w:rFonts w:ascii="Times New Roman" w:eastAsia="Times New Roman" w:hAnsi="Times New Roman" w:cs="Times New Roman"/>
                <w:b/>
                <w:sz w:val="21"/>
                <w:szCs w:val="21"/>
              </w:rPr>
            </w:pPr>
            <w:r w:rsidRPr="002969B1">
              <w:rPr>
                <w:rFonts w:ascii="Times New Roman" w:hAnsi="Times New Roman" w:cs="Times New Roman"/>
                <w:b/>
                <w:bCs/>
                <w:sz w:val="21"/>
                <w:szCs w:val="21"/>
              </w:rPr>
              <w:t>Требования к содержанию, составу второй части заявки на участие в электронном аукционе</w:t>
            </w:r>
          </w:p>
        </w:tc>
      </w:tr>
      <w:tr w:rsidR="00EF7306" w:rsidRPr="00C37207" w14:paraId="5820CD23" w14:textId="77777777" w:rsidTr="00C932D1">
        <w:trPr>
          <w:trHeight w:val="58"/>
        </w:trPr>
        <w:tc>
          <w:tcPr>
            <w:tcW w:w="10632" w:type="dxa"/>
            <w:gridSpan w:val="2"/>
            <w:shd w:val="clear" w:color="auto" w:fill="auto"/>
          </w:tcPr>
          <w:p w14:paraId="7AADBEAD" w14:textId="205A0269" w:rsidR="00D90A0C" w:rsidRPr="002969B1" w:rsidRDefault="00D90A0C" w:rsidP="00D90A0C">
            <w:pPr>
              <w:pStyle w:val="afb"/>
              <w:widowControl w:val="0"/>
              <w:shd w:val="clear" w:color="auto" w:fill="FFFFFF"/>
              <w:tabs>
                <w:tab w:val="left" w:pos="0"/>
                <w:tab w:val="left" w:pos="207"/>
                <w:tab w:val="left" w:pos="318"/>
                <w:tab w:val="left" w:pos="900"/>
                <w:tab w:val="left" w:pos="1276"/>
              </w:tabs>
              <w:ind w:left="0"/>
              <w:jc w:val="both"/>
              <w:rPr>
                <w:rFonts w:eastAsia="Calibri"/>
                <w:snapToGrid w:val="0"/>
                <w:sz w:val="21"/>
                <w:szCs w:val="21"/>
              </w:rPr>
            </w:pPr>
            <w:r w:rsidRPr="002969B1">
              <w:rPr>
                <w:rFonts w:eastAsia="Calibri"/>
                <w:snapToGrid w:val="0"/>
                <w:sz w:val="21"/>
                <w:szCs w:val="21"/>
              </w:rPr>
              <w:t xml:space="preserve">В соответствии с требованиями настоящей документации об электронном аукционе и Федерального закона № 44-ФЗ </w:t>
            </w:r>
            <w:r w:rsidRPr="002969B1">
              <w:rPr>
                <w:rFonts w:eastAsia="Calibri"/>
                <w:b/>
                <w:snapToGrid w:val="0"/>
                <w:sz w:val="21"/>
                <w:szCs w:val="21"/>
              </w:rPr>
              <w:t>вторая часть заявки должна содержать</w:t>
            </w:r>
            <w:r w:rsidR="008D628A">
              <w:rPr>
                <w:rFonts w:eastAsia="Calibri"/>
                <w:b/>
                <w:snapToGrid w:val="0"/>
                <w:sz w:val="21"/>
                <w:szCs w:val="21"/>
              </w:rPr>
              <w:t xml:space="preserve"> </w:t>
            </w:r>
            <w:r w:rsidRPr="002969B1">
              <w:rPr>
                <w:rFonts w:eastAsia="Calibri"/>
                <w:b/>
                <w:snapToGrid w:val="0"/>
                <w:sz w:val="21"/>
                <w:szCs w:val="21"/>
              </w:rPr>
              <w:t xml:space="preserve">документы и информацию, предусмотренные частью 12.5 подраздела 12 раздела </w:t>
            </w:r>
            <w:r w:rsidRPr="002969B1">
              <w:rPr>
                <w:rFonts w:eastAsia="Calibri"/>
                <w:b/>
                <w:snapToGrid w:val="0"/>
                <w:sz w:val="21"/>
                <w:szCs w:val="21"/>
                <w:lang w:val="en-US"/>
              </w:rPr>
              <w:t>I</w:t>
            </w:r>
            <w:r w:rsidRPr="002969B1">
              <w:rPr>
                <w:rFonts w:eastAsia="Calibri"/>
                <w:b/>
                <w:snapToGrid w:val="0"/>
                <w:sz w:val="21"/>
                <w:szCs w:val="21"/>
              </w:rPr>
              <w:t xml:space="preserve"> настоящей документации</w:t>
            </w:r>
            <w:r w:rsidRPr="002969B1">
              <w:rPr>
                <w:rFonts w:eastAsia="Calibri"/>
                <w:snapToGrid w:val="0"/>
                <w:sz w:val="21"/>
                <w:szCs w:val="21"/>
              </w:rPr>
              <w:t>, в том числе:</w:t>
            </w:r>
          </w:p>
          <w:p w14:paraId="7678DBAB" w14:textId="4C675A22" w:rsidR="00DA2A2B" w:rsidRPr="002969B1" w:rsidRDefault="00BD47F9" w:rsidP="00D90A0C">
            <w:pPr>
              <w:pStyle w:val="afb"/>
              <w:widowControl w:val="0"/>
              <w:shd w:val="clear" w:color="auto" w:fill="FFFFFF"/>
              <w:tabs>
                <w:tab w:val="left" w:pos="0"/>
                <w:tab w:val="left" w:pos="201"/>
                <w:tab w:val="left" w:pos="318"/>
                <w:tab w:val="left" w:pos="900"/>
                <w:tab w:val="left" w:pos="1276"/>
              </w:tabs>
              <w:ind w:left="0"/>
              <w:jc w:val="both"/>
              <w:rPr>
                <w:sz w:val="21"/>
                <w:szCs w:val="21"/>
              </w:rPr>
            </w:pPr>
            <w:r w:rsidRPr="007265CA">
              <w:rPr>
                <w:rFonts w:eastAsia="Calibri"/>
                <w:b/>
                <w:snapToGrid w:val="0"/>
                <w:sz w:val="21"/>
                <w:szCs w:val="21"/>
                <w:lang w:eastAsia="en-US"/>
              </w:rPr>
              <w:t>1.</w:t>
            </w:r>
            <w:r w:rsidR="003034BB">
              <w:rPr>
                <w:rFonts w:eastAsia="Calibri"/>
                <w:b/>
                <w:snapToGrid w:val="0"/>
                <w:sz w:val="21"/>
                <w:szCs w:val="21"/>
                <w:lang w:eastAsia="en-US"/>
              </w:rPr>
              <w:t xml:space="preserve"> </w:t>
            </w:r>
            <w:proofErr w:type="spellStart"/>
            <w:r w:rsidR="00D90A0C" w:rsidRPr="002969B1">
              <w:rPr>
                <w:rFonts w:eastAsia="Calibri"/>
                <w:b/>
                <w:snapToGrid w:val="0"/>
                <w:sz w:val="21"/>
                <w:szCs w:val="21"/>
                <w:lang w:eastAsia="en-US"/>
              </w:rPr>
              <w:t>декларацию</w:t>
            </w:r>
            <w:r w:rsidR="00D90A0C" w:rsidRPr="002969B1">
              <w:rPr>
                <w:rFonts w:eastAsia="Calibri"/>
                <w:snapToGrid w:val="0"/>
                <w:sz w:val="21"/>
                <w:szCs w:val="21"/>
              </w:rPr>
              <w:t>о</w:t>
            </w:r>
            <w:proofErr w:type="spellEnd"/>
            <w:r w:rsidR="00D90A0C" w:rsidRPr="002969B1">
              <w:rPr>
                <w:rFonts w:eastAsia="Calibri"/>
                <w:snapToGrid w:val="0"/>
                <w:sz w:val="21"/>
                <w:szCs w:val="21"/>
              </w:rPr>
              <w:t xml:space="preserve"> соответствии требованиям, установленным пунктами 3-5, 7, 7.1, 9 части 1 статьи 31 Федерального закона от 05.04.2013 г. № 44-ФЗ (пунктами 2-5, 5.1, 7 части 2.2 подраздела 2 раздела I настоящей документации). </w:t>
            </w:r>
            <w:r w:rsidR="00D90A0C" w:rsidRPr="002969B1">
              <w:rPr>
                <w:b/>
                <w:i/>
                <w:sz w:val="21"/>
                <w:szCs w:val="21"/>
              </w:rPr>
              <w:t>Указанная декларация предоставляется с использованием программно-аппаратных средств электронной площадки</w:t>
            </w:r>
            <w:r w:rsidR="00D90A0C" w:rsidRPr="002969B1">
              <w:rPr>
                <w:sz w:val="21"/>
                <w:szCs w:val="21"/>
              </w:rPr>
              <w:t>.</w:t>
            </w:r>
          </w:p>
          <w:p w14:paraId="5760CE21" w14:textId="77777777" w:rsidR="00445124" w:rsidRPr="00445124" w:rsidRDefault="003D432D" w:rsidP="00445124">
            <w:pPr>
              <w:widowControl w:val="0"/>
              <w:shd w:val="clear" w:color="auto" w:fill="FFFFFF"/>
              <w:tabs>
                <w:tab w:val="left" w:pos="0"/>
              </w:tabs>
              <w:spacing w:after="0" w:line="240" w:lineRule="auto"/>
              <w:ind w:right="23"/>
              <w:jc w:val="both"/>
              <w:rPr>
                <w:rFonts w:ascii="Times New Roman" w:eastAsia="Calibri" w:hAnsi="Times New Roman" w:cs="Times New Roman"/>
                <w:snapToGrid w:val="0"/>
                <w:sz w:val="21"/>
                <w:szCs w:val="21"/>
                <w:lang w:eastAsia="en-US"/>
              </w:rPr>
            </w:pPr>
            <w:r>
              <w:rPr>
                <w:rFonts w:ascii="Times New Roman" w:eastAsia="Calibri" w:hAnsi="Times New Roman" w:cs="Times New Roman"/>
                <w:b/>
                <w:snapToGrid w:val="0"/>
                <w:sz w:val="21"/>
                <w:szCs w:val="21"/>
              </w:rPr>
              <w:t>2</w:t>
            </w:r>
            <w:r w:rsidR="00BD47F9" w:rsidRPr="002969B1">
              <w:rPr>
                <w:rFonts w:ascii="Times New Roman" w:eastAsia="Calibri" w:hAnsi="Times New Roman" w:cs="Times New Roman"/>
                <w:b/>
                <w:snapToGrid w:val="0"/>
                <w:sz w:val="21"/>
                <w:szCs w:val="21"/>
              </w:rPr>
              <w:t xml:space="preserve">. </w:t>
            </w:r>
            <w:r w:rsidR="00445124" w:rsidRPr="00445124">
              <w:rPr>
                <w:rFonts w:ascii="Times New Roman" w:eastAsia="Calibri" w:hAnsi="Times New Roman" w:cs="Times New Roman"/>
                <w:b/>
                <w:snapToGrid w:val="0"/>
                <w:sz w:val="21"/>
                <w:szCs w:val="21"/>
                <w:lang w:eastAsia="en-US"/>
              </w:rPr>
              <w:t xml:space="preserve">копию действующей выписки </w:t>
            </w:r>
            <w:r w:rsidR="00445124" w:rsidRPr="00445124">
              <w:rPr>
                <w:rFonts w:ascii="Times New Roman" w:eastAsia="Calibri" w:hAnsi="Times New Roman" w:cs="Times New Roman"/>
                <w:snapToGrid w:val="0"/>
                <w:sz w:val="21"/>
                <w:szCs w:val="21"/>
                <w:lang w:eastAsia="en-US"/>
              </w:rPr>
              <w:t xml:space="preserve">из реестра членов саморегулируемой организации в области </w:t>
            </w:r>
            <w:r w:rsidR="00445124" w:rsidRPr="00445124">
              <w:rPr>
                <w:rFonts w:ascii="Times New Roman" w:eastAsia="Calibri" w:hAnsi="Times New Roman" w:cs="Times New Roman"/>
                <w:b/>
                <w:snapToGrid w:val="0"/>
                <w:sz w:val="21"/>
                <w:szCs w:val="21"/>
                <w:lang w:eastAsia="en-US"/>
              </w:rPr>
              <w:t>строительства, реконструкции, капитального ремонта, сноса объектов капитального строительства</w:t>
            </w:r>
            <w:r w:rsidR="00445124" w:rsidRPr="00445124">
              <w:rPr>
                <w:rFonts w:ascii="Times New Roman" w:eastAsia="Calibri" w:hAnsi="Times New Roman" w:cs="Times New Roman"/>
                <w:snapToGrid w:val="0"/>
                <w:sz w:val="21"/>
                <w:szCs w:val="21"/>
                <w:lang w:eastAsia="en-US"/>
              </w:rPr>
              <w:t xml:space="preserve"> основанной на членстве лиц, осуществляющих строительство, членом которой является участник закупки, по форме, которая утверждена </w:t>
            </w:r>
            <w:r w:rsidR="00445124" w:rsidRPr="00445124">
              <w:rPr>
                <w:rFonts w:ascii="Times New Roman" w:eastAsia="Calibri" w:hAnsi="Times New Roman" w:cs="Times New Roman"/>
                <w:snapToGrid w:val="0"/>
                <w:sz w:val="21"/>
                <w:szCs w:val="21"/>
                <w:lang w:eastAsia="en-US"/>
              </w:rPr>
              <w:lastRenderedPageBreak/>
              <w:t xml:space="preserve">приказом </w:t>
            </w:r>
            <w:proofErr w:type="spellStart"/>
            <w:r w:rsidR="00445124" w:rsidRPr="00445124">
              <w:rPr>
                <w:rFonts w:ascii="Times New Roman" w:eastAsia="Calibri" w:hAnsi="Times New Roman" w:cs="Times New Roman"/>
                <w:snapToGrid w:val="0"/>
                <w:sz w:val="21"/>
                <w:szCs w:val="21"/>
                <w:lang w:eastAsia="en-US"/>
              </w:rPr>
              <w:t>Ростехнадзора</w:t>
            </w:r>
            <w:proofErr w:type="spellEnd"/>
            <w:r w:rsidR="00445124" w:rsidRPr="00445124">
              <w:rPr>
                <w:rFonts w:ascii="Times New Roman" w:eastAsia="Calibri" w:hAnsi="Times New Roman" w:cs="Times New Roman"/>
                <w:snapToGrid w:val="0"/>
                <w:sz w:val="21"/>
                <w:szCs w:val="21"/>
                <w:lang w:eastAsia="en-US"/>
              </w:rPr>
              <w:t xml:space="preserve"> от 04.03.2019 №86 (далее – выписка), подтверждающей наличие у участника закупки права выполнять строительство, реконструкцию, капитальный ремонт по договору строительного подряда, снос объектов капитального строительства по договору подряда на осуществление сноса, заключаемым с использованием конкурентных способов заключения договоров в отношении объектов капитального строительства (кроме особо опасных, технически сложных и уникальных объектов, объектов использования атомной энергии), за исключением участников, предложивших цену контракта 3,0 млн. руб. и менее, а также лиц, указанных в части 2.2 статьи 52 Градостроительного кодекса РФ.</w:t>
            </w:r>
          </w:p>
          <w:p w14:paraId="37D0BE00" w14:textId="77777777" w:rsidR="00445124" w:rsidRPr="00445124" w:rsidRDefault="00445124" w:rsidP="00445124">
            <w:pPr>
              <w:widowControl w:val="0"/>
              <w:shd w:val="clear" w:color="auto" w:fill="FFFFFF"/>
              <w:tabs>
                <w:tab w:val="left" w:pos="0"/>
              </w:tabs>
              <w:spacing w:after="0" w:line="240" w:lineRule="auto"/>
              <w:ind w:right="23"/>
              <w:jc w:val="both"/>
              <w:rPr>
                <w:rFonts w:ascii="Times New Roman" w:eastAsia="Calibri" w:hAnsi="Times New Roman" w:cs="Times New Roman"/>
                <w:snapToGrid w:val="0"/>
                <w:sz w:val="21"/>
                <w:szCs w:val="21"/>
                <w:lang w:eastAsia="en-US"/>
              </w:rPr>
            </w:pPr>
            <w:r w:rsidRPr="00445124">
              <w:rPr>
                <w:rFonts w:ascii="Times New Roman" w:eastAsia="Calibri" w:hAnsi="Times New Roman" w:cs="Times New Roman"/>
                <w:snapToGrid w:val="0"/>
                <w:sz w:val="21"/>
                <w:szCs w:val="21"/>
                <w:lang w:eastAsia="en-US"/>
              </w:rPr>
              <w:t>Уровень ответственности члена саморегулируемой организации по обязательствам по договорам строительного подряда (договорам подряда на осуществление сноса) и стоимость работ по одному договору, в соответствии с которым указанным членом внесен взнос в компенсационный фонд возмещения вреда, должен соответствовать либо превышать цену контракта, предлагаемую участником закупки. При отсутствии предложения о цене контракта в случаях, предусмотренных Законом № 44-ФЗ, стоимость работ по таким договорам должна быть не менее начальной (максимальной) цены контракта.</w:t>
            </w:r>
          </w:p>
          <w:p w14:paraId="5E15E30F" w14:textId="77777777" w:rsidR="00445124" w:rsidRPr="00445124" w:rsidRDefault="00445124" w:rsidP="00445124">
            <w:pPr>
              <w:widowControl w:val="0"/>
              <w:shd w:val="clear" w:color="auto" w:fill="FFFFFF"/>
              <w:tabs>
                <w:tab w:val="left" w:pos="0"/>
              </w:tabs>
              <w:spacing w:after="0" w:line="240" w:lineRule="auto"/>
              <w:ind w:right="23"/>
              <w:jc w:val="both"/>
              <w:rPr>
                <w:rFonts w:ascii="Times New Roman" w:eastAsia="Calibri" w:hAnsi="Times New Roman" w:cs="Times New Roman"/>
                <w:snapToGrid w:val="0"/>
                <w:sz w:val="21"/>
                <w:szCs w:val="21"/>
                <w:lang w:eastAsia="en-US"/>
              </w:rPr>
            </w:pPr>
            <w:r w:rsidRPr="00445124">
              <w:rPr>
                <w:rFonts w:ascii="Times New Roman" w:eastAsia="Calibri" w:hAnsi="Times New Roman" w:cs="Times New Roman"/>
                <w:snapToGrid w:val="0"/>
                <w:sz w:val="21"/>
                <w:szCs w:val="21"/>
                <w:lang w:eastAsia="en-US"/>
              </w:rPr>
              <w:t>Уровень ответственности члена саморегулируемой организации по обязательствам по договорам строительного подряда (договорам подряда на осуществление сноса), заключаемым с использованием конкурентных способов заключения договоров, и предельный размер обязательств по таким договорам, в соответствии с которым указанным членом внесен взнос в компенсационный фонд обеспечения договорных обязательств, должен соответствовать либо превышать цену контракта, предлагаемую участником закупки. При отсутствии предложения о цене контракта в случаях, предусмотренных Законом № 44-ФЗ, предельный размер обязательств по таким договорам должен быть не менее начальной (максимальной) цены контракта.</w:t>
            </w:r>
          </w:p>
          <w:p w14:paraId="159033D2" w14:textId="63810B84" w:rsidR="00BD47F9" w:rsidRPr="002969B1" w:rsidRDefault="00445124" w:rsidP="00445124">
            <w:pPr>
              <w:widowControl w:val="0"/>
              <w:shd w:val="clear" w:color="auto" w:fill="FFFFFF"/>
              <w:spacing w:after="0" w:line="240" w:lineRule="auto"/>
              <w:jc w:val="both"/>
              <w:rPr>
                <w:sz w:val="21"/>
                <w:szCs w:val="21"/>
              </w:rPr>
            </w:pPr>
            <w:r w:rsidRPr="00445124">
              <w:rPr>
                <w:rFonts w:ascii="Times New Roman" w:eastAsia="Calibri" w:hAnsi="Times New Roman" w:cs="Times New Roman"/>
                <w:i/>
                <w:snapToGrid w:val="0"/>
                <w:sz w:val="21"/>
                <w:szCs w:val="21"/>
                <w:lang w:eastAsia="en-US"/>
              </w:rPr>
              <w:t xml:space="preserve">Выписка должна быть выдана не ранее чем за один месяц до даты подачи заявки на участие в аукционе. Основание: ч. 4 ст. 55.17 Градостроительного </w:t>
            </w:r>
            <w:r>
              <w:rPr>
                <w:rFonts w:ascii="Times New Roman" w:eastAsia="Calibri" w:hAnsi="Times New Roman" w:cs="Times New Roman"/>
                <w:i/>
                <w:snapToGrid w:val="0"/>
                <w:sz w:val="21"/>
                <w:szCs w:val="21"/>
                <w:lang w:eastAsia="en-US"/>
              </w:rPr>
              <w:t>кодекса РФ</w:t>
            </w:r>
            <w:r w:rsidR="00BD47F9" w:rsidRPr="002969B1">
              <w:rPr>
                <w:rFonts w:ascii="Times New Roman" w:eastAsia="Calibri" w:hAnsi="Times New Roman" w:cs="Times New Roman"/>
                <w:i/>
                <w:snapToGrid w:val="0"/>
                <w:sz w:val="21"/>
                <w:szCs w:val="21"/>
              </w:rPr>
              <w:t>.</w:t>
            </w:r>
          </w:p>
        </w:tc>
      </w:tr>
      <w:tr w:rsidR="00EF7306" w:rsidRPr="00C37207" w14:paraId="2AF420E1" w14:textId="77777777" w:rsidTr="00C932D1">
        <w:trPr>
          <w:trHeight w:val="58"/>
        </w:trPr>
        <w:tc>
          <w:tcPr>
            <w:tcW w:w="426" w:type="dxa"/>
            <w:shd w:val="clear" w:color="auto" w:fill="auto"/>
          </w:tcPr>
          <w:p w14:paraId="7D6AAD59" w14:textId="77777777" w:rsidR="00027AD7" w:rsidRPr="00C37207" w:rsidRDefault="00027AD7" w:rsidP="00036344">
            <w:pPr>
              <w:widowControl w:val="0"/>
              <w:spacing w:after="0" w:line="240" w:lineRule="exact"/>
              <w:jc w:val="both"/>
              <w:rPr>
                <w:rFonts w:ascii="Times New Roman" w:eastAsia="Times New Roman" w:hAnsi="Times New Roman" w:cs="Times New Roman"/>
                <w:b/>
                <w:sz w:val="21"/>
                <w:szCs w:val="21"/>
              </w:rPr>
            </w:pPr>
            <w:r w:rsidRPr="00C37207">
              <w:rPr>
                <w:rFonts w:ascii="Times New Roman" w:eastAsia="Times New Roman" w:hAnsi="Times New Roman" w:cs="Times New Roman"/>
                <w:b/>
                <w:sz w:val="21"/>
                <w:szCs w:val="21"/>
              </w:rPr>
              <w:lastRenderedPageBreak/>
              <w:t>31</w:t>
            </w:r>
          </w:p>
        </w:tc>
        <w:tc>
          <w:tcPr>
            <w:tcW w:w="10206" w:type="dxa"/>
            <w:shd w:val="clear" w:color="auto" w:fill="auto"/>
          </w:tcPr>
          <w:p w14:paraId="00893648" w14:textId="77777777" w:rsidR="00027AD7" w:rsidRPr="00BD47F9" w:rsidRDefault="00027AD7" w:rsidP="00036344">
            <w:pPr>
              <w:autoSpaceDE w:val="0"/>
              <w:autoSpaceDN w:val="0"/>
              <w:adjustRightInd w:val="0"/>
              <w:spacing w:after="0" w:line="240" w:lineRule="exact"/>
              <w:jc w:val="both"/>
              <w:rPr>
                <w:rFonts w:ascii="Times New Roman" w:eastAsia="Times New Roman" w:hAnsi="Times New Roman" w:cs="Times New Roman"/>
                <w:b/>
                <w:color w:val="FF0000"/>
                <w:sz w:val="21"/>
                <w:szCs w:val="21"/>
              </w:rPr>
            </w:pPr>
            <w:r w:rsidRPr="0037185E">
              <w:rPr>
                <w:rFonts w:ascii="Times New Roman" w:eastAsia="Calibri" w:hAnsi="Times New Roman" w:cs="Times New Roman"/>
                <w:b/>
                <w:bCs/>
                <w:sz w:val="21"/>
                <w:szCs w:val="21"/>
              </w:rPr>
              <w:t>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r w:rsidR="00EF7306" w:rsidRPr="00C37207" w14:paraId="3703D8EB" w14:textId="77777777" w:rsidTr="00C932D1">
        <w:trPr>
          <w:trHeight w:val="58"/>
        </w:trPr>
        <w:tc>
          <w:tcPr>
            <w:tcW w:w="10632" w:type="dxa"/>
            <w:gridSpan w:val="2"/>
            <w:shd w:val="clear" w:color="auto" w:fill="auto"/>
          </w:tcPr>
          <w:p w14:paraId="729E1E78" w14:textId="77777777" w:rsidR="00027AD7" w:rsidRPr="00C37207" w:rsidRDefault="00027AD7" w:rsidP="00036344">
            <w:pPr>
              <w:widowControl w:val="0"/>
              <w:autoSpaceDE w:val="0"/>
              <w:autoSpaceDN w:val="0"/>
              <w:adjustRightInd w:val="0"/>
              <w:spacing w:after="0" w:line="240" w:lineRule="exact"/>
              <w:jc w:val="both"/>
              <w:outlineLvl w:val="1"/>
              <w:rPr>
                <w:rFonts w:ascii="Times New Roman" w:eastAsia="Times New Roman" w:hAnsi="Times New Roman" w:cs="Times New Roman"/>
                <w:sz w:val="21"/>
                <w:szCs w:val="21"/>
              </w:rPr>
            </w:pPr>
            <w:r w:rsidRPr="00C37207">
              <w:rPr>
                <w:rFonts w:ascii="Times New Roman" w:eastAsia="Times New Roman" w:hAnsi="Times New Roman" w:cs="Times New Roman"/>
                <w:sz w:val="21"/>
                <w:szCs w:val="21"/>
              </w:rPr>
              <w:t>Не установлены</w:t>
            </w:r>
          </w:p>
        </w:tc>
      </w:tr>
      <w:tr w:rsidR="00EF7306" w:rsidRPr="00C37207" w14:paraId="7B628364" w14:textId="77777777" w:rsidTr="00C932D1">
        <w:trPr>
          <w:trHeight w:val="58"/>
        </w:trPr>
        <w:tc>
          <w:tcPr>
            <w:tcW w:w="426" w:type="dxa"/>
            <w:shd w:val="clear" w:color="auto" w:fill="auto"/>
          </w:tcPr>
          <w:p w14:paraId="29A58038" w14:textId="77777777" w:rsidR="00027AD7" w:rsidRPr="00637C99" w:rsidRDefault="00027AD7" w:rsidP="00036344">
            <w:pPr>
              <w:widowControl w:val="0"/>
              <w:spacing w:after="0" w:line="240" w:lineRule="exact"/>
              <w:jc w:val="both"/>
              <w:rPr>
                <w:rFonts w:ascii="Times New Roman" w:eastAsia="Times New Roman" w:hAnsi="Times New Roman" w:cs="Times New Roman"/>
                <w:b/>
                <w:sz w:val="21"/>
                <w:szCs w:val="21"/>
              </w:rPr>
            </w:pPr>
            <w:r w:rsidRPr="00637C99">
              <w:rPr>
                <w:rFonts w:ascii="Times New Roman" w:eastAsia="Times New Roman" w:hAnsi="Times New Roman" w:cs="Times New Roman"/>
                <w:b/>
                <w:sz w:val="21"/>
                <w:szCs w:val="21"/>
              </w:rPr>
              <w:t>32</w:t>
            </w:r>
          </w:p>
        </w:tc>
        <w:tc>
          <w:tcPr>
            <w:tcW w:w="10206" w:type="dxa"/>
            <w:shd w:val="clear" w:color="auto" w:fill="auto"/>
          </w:tcPr>
          <w:p w14:paraId="4D34BDCF" w14:textId="77777777" w:rsidR="00027AD7" w:rsidRPr="00637C99" w:rsidRDefault="003C23EB" w:rsidP="00036344">
            <w:pPr>
              <w:autoSpaceDE w:val="0"/>
              <w:autoSpaceDN w:val="0"/>
              <w:adjustRightInd w:val="0"/>
              <w:spacing w:after="0" w:line="240" w:lineRule="exact"/>
              <w:jc w:val="both"/>
              <w:rPr>
                <w:rFonts w:ascii="Times New Roman" w:eastAsia="Times New Roman" w:hAnsi="Times New Roman" w:cs="Times New Roman"/>
                <w:sz w:val="21"/>
                <w:szCs w:val="21"/>
              </w:rPr>
            </w:pPr>
            <w:r w:rsidRPr="00637C99">
              <w:rPr>
                <w:rFonts w:ascii="Times New Roman" w:hAnsi="Times New Roman" w:cs="Times New Roman"/>
                <w:b/>
                <w:sz w:val="21"/>
                <w:szCs w:val="21"/>
              </w:rPr>
              <w:t>Требования к гарантии качества товара, работы, услуги, а также требования к гарантийному сроку и (или) объему предоставления гарантий их качества, к гарантийному обслуживанию товара (далее – гарантийные обязательства), к расходам на эксплуатацию товара, к обязательности осуществления монтажа и наладки товара, к обучению лиц, осуществляющих использование и обслуживание товара</w:t>
            </w:r>
          </w:p>
        </w:tc>
      </w:tr>
      <w:tr w:rsidR="00EF7306" w:rsidRPr="00C37207" w14:paraId="71091980" w14:textId="77777777" w:rsidTr="00C932D1">
        <w:trPr>
          <w:trHeight w:val="58"/>
        </w:trPr>
        <w:tc>
          <w:tcPr>
            <w:tcW w:w="10632" w:type="dxa"/>
            <w:gridSpan w:val="2"/>
            <w:shd w:val="clear" w:color="auto" w:fill="auto"/>
          </w:tcPr>
          <w:p w14:paraId="0D578154" w14:textId="77777777" w:rsidR="00475BC7" w:rsidRPr="00637C99" w:rsidRDefault="00BD47F9" w:rsidP="00AA07DF">
            <w:pPr>
              <w:autoSpaceDE w:val="0"/>
              <w:autoSpaceDN w:val="0"/>
              <w:adjustRightInd w:val="0"/>
              <w:spacing w:after="0" w:line="240" w:lineRule="exact"/>
              <w:jc w:val="both"/>
              <w:rPr>
                <w:rFonts w:ascii="Times New Roman" w:hAnsi="Times New Roman" w:cs="Times New Roman"/>
                <w:sz w:val="21"/>
                <w:szCs w:val="21"/>
              </w:rPr>
            </w:pPr>
            <w:r w:rsidRPr="00BD47F9">
              <w:rPr>
                <w:rFonts w:ascii="Times New Roman" w:eastAsia="Times New Roman" w:hAnsi="Times New Roman" w:cs="Times New Roman"/>
                <w:sz w:val="21"/>
                <w:szCs w:val="21"/>
              </w:rPr>
              <w:t xml:space="preserve">Подрядчик несет гарантийную ответственность за выполненные работы, за исключением случаев преднамеренного повреждения со стороны третьих лиц, в течение </w:t>
            </w:r>
            <w:r w:rsidR="00AF1F84">
              <w:rPr>
                <w:rFonts w:ascii="Times New Roman" w:eastAsia="Times New Roman" w:hAnsi="Times New Roman" w:cs="Times New Roman"/>
                <w:sz w:val="21"/>
                <w:szCs w:val="21"/>
              </w:rPr>
              <w:t>60</w:t>
            </w:r>
            <w:r w:rsidRPr="00BD47F9">
              <w:rPr>
                <w:rFonts w:ascii="Times New Roman" w:eastAsia="Times New Roman" w:hAnsi="Times New Roman" w:cs="Times New Roman"/>
                <w:sz w:val="21"/>
                <w:szCs w:val="21"/>
              </w:rPr>
              <w:t xml:space="preserve"> месяцев с момента подписания Сторонами акта о приёмке </w:t>
            </w:r>
            <w:r w:rsidR="007265CA">
              <w:rPr>
                <w:rFonts w:ascii="Times New Roman" w:eastAsia="Times New Roman" w:hAnsi="Times New Roman" w:cs="Times New Roman"/>
                <w:sz w:val="21"/>
                <w:szCs w:val="21"/>
              </w:rPr>
              <w:t>рабочей комиссией законченного капитальным ремонтом объекта.</w:t>
            </w:r>
            <w:r w:rsidRPr="00BD47F9">
              <w:rPr>
                <w:rFonts w:ascii="Times New Roman" w:eastAsia="Times New Roman" w:hAnsi="Times New Roman" w:cs="Times New Roman"/>
                <w:sz w:val="21"/>
                <w:szCs w:val="21"/>
              </w:rPr>
              <w:t xml:space="preserve"> Гарантийные обязательства Подрядчика распространяются, в том числе на случаи обнаружения скрытых дефектов выполненных работ, независимо от факта приемки выполненных работ Заказчиком.</w:t>
            </w:r>
          </w:p>
        </w:tc>
      </w:tr>
      <w:tr w:rsidR="00EF7306" w:rsidRPr="00C37207" w14:paraId="6B88C9CD" w14:textId="77777777" w:rsidTr="00C932D1">
        <w:trPr>
          <w:trHeight w:val="58"/>
        </w:trPr>
        <w:tc>
          <w:tcPr>
            <w:tcW w:w="426" w:type="dxa"/>
            <w:shd w:val="clear" w:color="auto" w:fill="auto"/>
          </w:tcPr>
          <w:p w14:paraId="0524473A" w14:textId="77777777" w:rsidR="000867E7" w:rsidRPr="00A87900" w:rsidRDefault="000867E7" w:rsidP="00036344">
            <w:pPr>
              <w:widowControl w:val="0"/>
              <w:spacing w:after="0" w:line="240" w:lineRule="exact"/>
              <w:jc w:val="both"/>
              <w:rPr>
                <w:rFonts w:ascii="Times New Roman" w:eastAsia="Times New Roman" w:hAnsi="Times New Roman" w:cs="Times New Roman"/>
                <w:b/>
                <w:sz w:val="21"/>
                <w:szCs w:val="21"/>
              </w:rPr>
            </w:pPr>
            <w:r w:rsidRPr="00A87900">
              <w:rPr>
                <w:rFonts w:ascii="Times New Roman" w:eastAsia="Times New Roman" w:hAnsi="Times New Roman" w:cs="Times New Roman"/>
                <w:b/>
                <w:sz w:val="21"/>
                <w:szCs w:val="21"/>
              </w:rPr>
              <w:t>33</w:t>
            </w:r>
          </w:p>
        </w:tc>
        <w:tc>
          <w:tcPr>
            <w:tcW w:w="10206" w:type="dxa"/>
            <w:shd w:val="clear" w:color="auto" w:fill="auto"/>
          </w:tcPr>
          <w:p w14:paraId="5BCD3C22" w14:textId="77777777" w:rsidR="000867E7" w:rsidRPr="00A87900" w:rsidRDefault="003C23EB" w:rsidP="00036344">
            <w:pPr>
              <w:autoSpaceDE w:val="0"/>
              <w:autoSpaceDN w:val="0"/>
              <w:adjustRightInd w:val="0"/>
              <w:spacing w:after="0" w:line="240" w:lineRule="exact"/>
              <w:jc w:val="both"/>
              <w:rPr>
                <w:rFonts w:ascii="Times New Roman" w:eastAsia="Times New Roman" w:hAnsi="Times New Roman" w:cs="Times New Roman"/>
                <w:sz w:val="21"/>
                <w:szCs w:val="21"/>
              </w:rPr>
            </w:pPr>
            <w:r w:rsidRPr="00A87900">
              <w:rPr>
                <w:rFonts w:ascii="Times New Roman" w:hAnsi="Times New Roman" w:cs="Times New Roman"/>
                <w:b/>
                <w:sz w:val="21"/>
                <w:szCs w:val="21"/>
              </w:rPr>
              <w:t>Требование обеспечения гарантийных обязательств</w:t>
            </w:r>
          </w:p>
        </w:tc>
      </w:tr>
      <w:tr w:rsidR="003C23EB" w:rsidRPr="00C37207" w14:paraId="58CD2B79" w14:textId="77777777" w:rsidTr="00C932D1">
        <w:trPr>
          <w:trHeight w:val="58"/>
        </w:trPr>
        <w:tc>
          <w:tcPr>
            <w:tcW w:w="10632" w:type="dxa"/>
            <w:gridSpan w:val="2"/>
            <w:shd w:val="clear" w:color="auto" w:fill="auto"/>
          </w:tcPr>
          <w:p w14:paraId="79B2BB6D" w14:textId="77777777" w:rsidR="003C23EB" w:rsidRPr="00A87900" w:rsidRDefault="00B37B7D" w:rsidP="00036344">
            <w:pPr>
              <w:autoSpaceDE w:val="0"/>
              <w:autoSpaceDN w:val="0"/>
              <w:adjustRightInd w:val="0"/>
              <w:spacing w:after="0" w:line="240" w:lineRule="exact"/>
              <w:jc w:val="both"/>
              <w:rPr>
                <w:rFonts w:ascii="Times New Roman" w:hAnsi="Times New Roman" w:cs="Times New Roman"/>
                <w:b/>
                <w:sz w:val="21"/>
                <w:szCs w:val="21"/>
              </w:rPr>
            </w:pPr>
            <w:r w:rsidRPr="00A87900">
              <w:rPr>
                <w:rFonts w:ascii="Times New Roman" w:hAnsi="Times New Roman" w:cs="Times New Roman"/>
                <w:sz w:val="21"/>
                <w:szCs w:val="21"/>
              </w:rPr>
              <w:t>Установлено</w:t>
            </w:r>
          </w:p>
        </w:tc>
      </w:tr>
      <w:tr w:rsidR="003C23EB" w:rsidRPr="00C37207" w14:paraId="546B40F5" w14:textId="77777777" w:rsidTr="00C932D1">
        <w:trPr>
          <w:trHeight w:val="58"/>
        </w:trPr>
        <w:tc>
          <w:tcPr>
            <w:tcW w:w="426" w:type="dxa"/>
            <w:shd w:val="clear" w:color="auto" w:fill="auto"/>
          </w:tcPr>
          <w:p w14:paraId="5209A9EE" w14:textId="77777777" w:rsidR="003C23EB" w:rsidRPr="00A87900" w:rsidRDefault="003C23EB" w:rsidP="00036344">
            <w:pPr>
              <w:widowControl w:val="0"/>
              <w:spacing w:after="0" w:line="240" w:lineRule="exact"/>
              <w:jc w:val="both"/>
              <w:rPr>
                <w:rFonts w:ascii="Times New Roman" w:eastAsia="Times New Roman" w:hAnsi="Times New Roman" w:cs="Times New Roman"/>
                <w:b/>
                <w:sz w:val="21"/>
                <w:szCs w:val="21"/>
              </w:rPr>
            </w:pPr>
            <w:r w:rsidRPr="00A87900">
              <w:rPr>
                <w:rFonts w:ascii="Times New Roman" w:eastAsia="Times New Roman" w:hAnsi="Times New Roman" w:cs="Times New Roman"/>
                <w:b/>
                <w:sz w:val="21"/>
                <w:szCs w:val="21"/>
              </w:rPr>
              <w:t>34</w:t>
            </w:r>
          </w:p>
        </w:tc>
        <w:tc>
          <w:tcPr>
            <w:tcW w:w="10206" w:type="dxa"/>
            <w:shd w:val="clear" w:color="auto" w:fill="auto"/>
          </w:tcPr>
          <w:p w14:paraId="57C8FBA8" w14:textId="77777777" w:rsidR="003C23EB" w:rsidRPr="00A87900" w:rsidRDefault="003C23EB" w:rsidP="00036344">
            <w:pPr>
              <w:autoSpaceDE w:val="0"/>
              <w:autoSpaceDN w:val="0"/>
              <w:adjustRightInd w:val="0"/>
              <w:spacing w:after="0" w:line="240" w:lineRule="exact"/>
              <w:jc w:val="both"/>
              <w:rPr>
                <w:rFonts w:ascii="Times New Roman" w:hAnsi="Times New Roman" w:cs="Times New Roman"/>
                <w:b/>
                <w:sz w:val="21"/>
                <w:szCs w:val="21"/>
              </w:rPr>
            </w:pPr>
            <w:r w:rsidRPr="00A87900">
              <w:rPr>
                <w:rFonts w:ascii="Times New Roman" w:hAnsi="Times New Roman" w:cs="Times New Roman"/>
                <w:b/>
                <w:sz w:val="21"/>
                <w:szCs w:val="21"/>
              </w:rPr>
              <w:t>Банковское или казначейское сопровождение контракта</w:t>
            </w:r>
          </w:p>
        </w:tc>
      </w:tr>
      <w:tr w:rsidR="000867E7" w:rsidRPr="00C37207" w14:paraId="11DDB3C9" w14:textId="77777777" w:rsidTr="00C932D1">
        <w:trPr>
          <w:trHeight w:val="58"/>
        </w:trPr>
        <w:tc>
          <w:tcPr>
            <w:tcW w:w="10632" w:type="dxa"/>
            <w:gridSpan w:val="2"/>
            <w:shd w:val="clear" w:color="auto" w:fill="auto"/>
          </w:tcPr>
          <w:p w14:paraId="31A7EA8B" w14:textId="77777777" w:rsidR="000867E7" w:rsidRPr="00A87900" w:rsidRDefault="003C23EB" w:rsidP="00E60959">
            <w:pPr>
              <w:autoSpaceDE w:val="0"/>
              <w:autoSpaceDN w:val="0"/>
              <w:adjustRightInd w:val="0"/>
              <w:spacing w:after="0" w:line="240" w:lineRule="exact"/>
              <w:jc w:val="both"/>
              <w:rPr>
                <w:rFonts w:ascii="Times New Roman" w:eastAsia="Times New Roman" w:hAnsi="Times New Roman" w:cs="Times New Roman"/>
                <w:sz w:val="21"/>
                <w:szCs w:val="21"/>
              </w:rPr>
            </w:pPr>
            <w:r w:rsidRPr="00A87900">
              <w:rPr>
                <w:rFonts w:ascii="Times New Roman" w:hAnsi="Times New Roman" w:cs="Times New Roman"/>
                <w:sz w:val="21"/>
                <w:szCs w:val="21"/>
              </w:rPr>
              <w:t xml:space="preserve">Не </w:t>
            </w:r>
            <w:r w:rsidR="00E60959" w:rsidRPr="00A87900">
              <w:rPr>
                <w:rFonts w:ascii="Times New Roman" w:hAnsi="Times New Roman" w:cs="Times New Roman"/>
                <w:sz w:val="21"/>
                <w:szCs w:val="21"/>
              </w:rPr>
              <w:t>требуется</w:t>
            </w:r>
          </w:p>
        </w:tc>
      </w:tr>
      <w:tr w:rsidR="00EB4235" w:rsidRPr="00EB4235" w14:paraId="103AB019" w14:textId="77777777" w:rsidTr="00EB4235">
        <w:trPr>
          <w:trHeight w:val="58"/>
        </w:trPr>
        <w:tc>
          <w:tcPr>
            <w:tcW w:w="426" w:type="dxa"/>
            <w:shd w:val="clear" w:color="auto" w:fill="auto"/>
          </w:tcPr>
          <w:p w14:paraId="73BC0EAF" w14:textId="108C3E2C" w:rsidR="00EB4235" w:rsidRPr="00EB4235" w:rsidRDefault="00EB4235" w:rsidP="00E60959">
            <w:pPr>
              <w:autoSpaceDE w:val="0"/>
              <w:autoSpaceDN w:val="0"/>
              <w:adjustRightInd w:val="0"/>
              <w:spacing w:after="0" w:line="240" w:lineRule="exact"/>
              <w:jc w:val="both"/>
              <w:rPr>
                <w:rFonts w:ascii="Times New Roman" w:hAnsi="Times New Roman" w:cs="Times New Roman"/>
                <w:b/>
                <w:sz w:val="21"/>
                <w:szCs w:val="21"/>
              </w:rPr>
            </w:pPr>
            <w:r w:rsidRPr="00EB4235">
              <w:rPr>
                <w:rFonts w:ascii="Times New Roman" w:hAnsi="Times New Roman" w:cs="Times New Roman"/>
                <w:b/>
                <w:sz w:val="21"/>
                <w:szCs w:val="21"/>
              </w:rPr>
              <w:t>35</w:t>
            </w:r>
          </w:p>
        </w:tc>
        <w:tc>
          <w:tcPr>
            <w:tcW w:w="10206" w:type="dxa"/>
            <w:shd w:val="clear" w:color="auto" w:fill="auto"/>
          </w:tcPr>
          <w:p w14:paraId="6D632977" w14:textId="6C97683A" w:rsidR="00EB4235" w:rsidRPr="00EB4235" w:rsidRDefault="00EB4235" w:rsidP="00E60959">
            <w:pPr>
              <w:autoSpaceDE w:val="0"/>
              <w:autoSpaceDN w:val="0"/>
              <w:adjustRightInd w:val="0"/>
              <w:spacing w:after="0" w:line="240" w:lineRule="exact"/>
              <w:jc w:val="both"/>
              <w:rPr>
                <w:rFonts w:ascii="Times New Roman" w:hAnsi="Times New Roman" w:cs="Times New Roman"/>
                <w:b/>
                <w:sz w:val="21"/>
                <w:szCs w:val="21"/>
              </w:rPr>
            </w:pPr>
            <w:r w:rsidRPr="00EB4235">
              <w:rPr>
                <w:rFonts w:ascii="Times New Roman" w:hAnsi="Times New Roman" w:cs="Times New Roman"/>
                <w:b/>
                <w:sz w:val="21"/>
                <w:szCs w:val="21"/>
              </w:rPr>
              <w:t>Антидемпинговые меры</w:t>
            </w:r>
          </w:p>
        </w:tc>
      </w:tr>
      <w:tr w:rsidR="00EB4235" w:rsidRPr="00C37207" w14:paraId="60C75D00" w14:textId="77777777" w:rsidTr="00EB4235">
        <w:trPr>
          <w:trHeight w:val="58"/>
        </w:trPr>
        <w:tc>
          <w:tcPr>
            <w:tcW w:w="10632" w:type="dxa"/>
            <w:gridSpan w:val="2"/>
            <w:shd w:val="clear" w:color="auto" w:fill="auto"/>
          </w:tcPr>
          <w:p w14:paraId="05BA8D32" w14:textId="0D0F98DC" w:rsidR="00EB4235" w:rsidRPr="00A87900" w:rsidRDefault="00EB4235" w:rsidP="00E60959">
            <w:pPr>
              <w:autoSpaceDE w:val="0"/>
              <w:autoSpaceDN w:val="0"/>
              <w:adjustRightInd w:val="0"/>
              <w:spacing w:after="0" w:line="240" w:lineRule="exact"/>
              <w:jc w:val="both"/>
              <w:rPr>
                <w:rFonts w:ascii="Times New Roman" w:hAnsi="Times New Roman" w:cs="Times New Roman"/>
                <w:sz w:val="21"/>
                <w:szCs w:val="21"/>
              </w:rPr>
            </w:pPr>
            <w:r w:rsidRPr="00ED25B7">
              <w:rPr>
                <w:rFonts w:ascii="Times New Roman" w:hAnsi="Times New Roman" w:cs="Times New Roman"/>
                <w:sz w:val="21"/>
                <w:szCs w:val="21"/>
              </w:rPr>
              <w:t xml:space="preserve">В соответствии с Инструкцией – </w:t>
            </w:r>
            <w:r>
              <w:rPr>
                <w:rFonts w:ascii="Times New Roman" w:hAnsi="Times New Roman" w:cs="Times New Roman"/>
                <w:sz w:val="21"/>
                <w:szCs w:val="21"/>
              </w:rPr>
              <w:t>Раздел 1 настоящей документации</w:t>
            </w:r>
          </w:p>
        </w:tc>
      </w:tr>
    </w:tbl>
    <w:p w14:paraId="0146DEF8" w14:textId="77777777" w:rsidR="00586A69" w:rsidRPr="00C37207" w:rsidRDefault="00586A69" w:rsidP="00036344">
      <w:pPr>
        <w:spacing w:after="0" w:line="240" w:lineRule="exact"/>
        <w:rPr>
          <w:rFonts w:ascii="Times New Roman" w:eastAsia="Calibri" w:hAnsi="Times New Roman" w:cs="Times New Roman"/>
          <w:i/>
          <w:snapToGrid w:val="0"/>
          <w:color w:val="0070C0"/>
          <w:sz w:val="21"/>
          <w:szCs w:val="21"/>
        </w:rPr>
      </w:pPr>
    </w:p>
    <w:p w14:paraId="6D7CCF81" w14:textId="77777777" w:rsidR="003D0B11" w:rsidRDefault="003D0B11" w:rsidP="00595FB6">
      <w:pPr>
        <w:spacing w:after="0" w:line="240" w:lineRule="auto"/>
        <w:ind w:firstLine="709"/>
        <w:jc w:val="center"/>
        <w:rPr>
          <w:rFonts w:ascii="Times New Roman" w:eastAsia="Times New Roman" w:hAnsi="Times New Roman" w:cs="Times New Roman"/>
          <w:b/>
          <w:caps/>
          <w:sz w:val="24"/>
          <w:szCs w:val="24"/>
        </w:rPr>
      </w:pPr>
    </w:p>
    <w:p w14:paraId="1205371E" w14:textId="77777777" w:rsidR="00BE3B46" w:rsidRDefault="00BE3B46" w:rsidP="00595FB6">
      <w:pPr>
        <w:spacing w:after="0" w:line="240" w:lineRule="auto"/>
        <w:ind w:firstLine="709"/>
        <w:jc w:val="center"/>
        <w:rPr>
          <w:rFonts w:ascii="Times New Roman" w:eastAsia="Times New Roman" w:hAnsi="Times New Roman" w:cs="Times New Roman"/>
          <w:b/>
          <w:caps/>
          <w:sz w:val="24"/>
          <w:szCs w:val="24"/>
        </w:rPr>
      </w:pPr>
    </w:p>
    <w:p w14:paraId="6D20365D" w14:textId="77777777" w:rsidR="00BE3B46" w:rsidRDefault="00BE3B46" w:rsidP="00595FB6">
      <w:pPr>
        <w:spacing w:after="0" w:line="240" w:lineRule="auto"/>
        <w:ind w:firstLine="709"/>
        <w:jc w:val="center"/>
        <w:rPr>
          <w:rFonts w:ascii="Times New Roman" w:eastAsia="Times New Roman" w:hAnsi="Times New Roman" w:cs="Times New Roman"/>
          <w:b/>
          <w:caps/>
          <w:sz w:val="24"/>
          <w:szCs w:val="24"/>
        </w:rPr>
      </w:pPr>
    </w:p>
    <w:p w14:paraId="07D27E08" w14:textId="77777777" w:rsidR="00BE3B46" w:rsidRDefault="00BE3B46" w:rsidP="00595FB6">
      <w:pPr>
        <w:spacing w:after="0" w:line="240" w:lineRule="auto"/>
        <w:ind w:firstLine="709"/>
        <w:jc w:val="center"/>
        <w:rPr>
          <w:rFonts w:ascii="Times New Roman" w:eastAsia="Times New Roman" w:hAnsi="Times New Roman" w:cs="Times New Roman"/>
          <w:b/>
          <w:caps/>
          <w:sz w:val="24"/>
          <w:szCs w:val="24"/>
        </w:rPr>
      </w:pPr>
    </w:p>
    <w:p w14:paraId="3139B048" w14:textId="77777777" w:rsidR="00BE3B46" w:rsidRDefault="00BE3B46" w:rsidP="00595FB6">
      <w:pPr>
        <w:spacing w:after="0" w:line="240" w:lineRule="auto"/>
        <w:ind w:firstLine="709"/>
        <w:jc w:val="center"/>
        <w:rPr>
          <w:rFonts w:ascii="Times New Roman" w:eastAsia="Times New Roman" w:hAnsi="Times New Roman" w:cs="Times New Roman"/>
          <w:b/>
          <w:caps/>
          <w:sz w:val="24"/>
          <w:szCs w:val="24"/>
        </w:rPr>
      </w:pPr>
    </w:p>
    <w:p w14:paraId="0D2C768D" w14:textId="77777777" w:rsidR="00BE3B46" w:rsidRDefault="00BE3B46" w:rsidP="00595FB6">
      <w:pPr>
        <w:spacing w:after="0" w:line="240" w:lineRule="auto"/>
        <w:ind w:firstLine="709"/>
        <w:jc w:val="center"/>
        <w:rPr>
          <w:rFonts w:ascii="Times New Roman" w:eastAsia="Times New Roman" w:hAnsi="Times New Roman" w:cs="Times New Roman"/>
          <w:b/>
          <w:caps/>
          <w:sz w:val="24"/>
          <w:szCs w:val="24"/>
        </w:rPr>
      </w:pPr>
    </w:p>
    <w:p w14:paraId="7DCCC221" w14:textId="77777777" w:rsidR="00BE3B46" w:rsidRDefault="00BE3B46" w:rsidP="00595FB6">
      <w:pPr>
        <w:spacing w:after="0" w:line="240" w:lineRule="auto"/>
        <w:ind w:firstLine="709"/>
        <w:jc w:val="center"/>
        <w:rPr>
          <w:rFonts w:ascii="Times New Roman" w:eastAsia="Times New Roman" w:hAnsi="Times New Roman" w:cs="Times New Roman"/>
          <w:b/>
          <w:caps/>
          <w:sz w:val="24"/>
          <w:szCs w:val="24"/>
        </w:rPr>
      </w:pPr>
    </w:p>
    <w:p w14:paraId="3340740F" w14:textId="77777777" w:rsidR="00BE3B46" w:rsidRDefault="00BE3B46" w:rsidP="00595FB6">
      <w:pPr>
        <w:spacing w:after="0" w:line="240" w:lineRule="auto"/>
        <w:ind w:firstLine="709"/>
        <w:jc w:val="center"/>
        <w:rPr>
          <w:rFonts w:ascii="Times New Roman" w:eastAsia="Times New Roman" w:hAnsi="Times New Roman" w:cs="Times New Roman"/>
          <w:b/>
          <w:caps/>
          <w:sz w:val="24"/>
          <w:szCs w:val="24"/>
        </w:rPr>
      </w:pPr>
    </w:p>
    <w:p w14:paraId="4AB137E5" w14:textId="77777777" w:rsidR="00BE3B46" w:rsidRDefault="00BE3B46" w:rsidP="00595FB6">
      <w:pPr>
        <w:spacing w:after="0" w:line="240" w:lineRule="auto"/>
        <w:ind w:firstLine="709"/>
        <w:jc w:val="center"/>
        <w:rPr>
          <w:rFonts w:ascii="Times New Roman" w:eastAsia="Times New Roman" w:hAnsi="Times New Roman" w:cs="Times New Roman"/>
          <w:b/>
          <w:caps/>
          <w:sz w:val="24"/>
          <w:szCs w:val="24"/>
        </w:rPr>
      </w:pPr>
    </w:p>
    <w:p w14:paraId="0BBA1ADF" w14:textId="77777777" w:rsidR="00BE3B46" w:rsidRDefault="00BE3B46" w:rsidP="00595FB6">
      <w:pPr>
        <w:spacing w:after="0" w:line="240" w:lineRule="auto"/>
        <w:ind w:firstLine="709"/>
        <w:jc w:val="center"/>
        <w:rPr>
          <w:rFonts w:ascii="Times New Roman" w:eastAsia="Times New Roman" w:hAnsi="Times New Roman" w:cs="Times New Roman"/>
          <w:b/>
          <w:caps/>
          <w:sz w:val="24"/>
          <w:szCs w:val="24"/>
        </w:rPr>
      </w:pPr>
    </w:p>
    <w:p w14:paraId="7DA585D8" w14:textId="77777777" w:rsidR="00BE3B46" w:rsidRDefault="00BE3B46" w:rsidP="00595FB6">
      <w:pPr>
        <w:spacing w:after="0" w:line="240" w:lineRule="auto"/>
        <w:ind w:firstLine="709"/>
        <w:jc w:val="center"/>
        <w:rPr>
          <w:rFonts w:ascii="Times New Roman" w:eastAsia="Times New Roman" w:hAnsi="Times New Roman" w:cs="Times New Roman"/>
          <w:b/>
          <w:caps/>
          <w:sz w:val="24"/>
          <w:szCs w:val="24"/>
        </w:rPr>
      </w:pPr>
    </w:p>
    <w:p w14:paraId="520CAF72" w14:textId="77777777" w:rsidR="00BE3B46" w:rsidRDefault="00BE3B46" w:rsidP="00595FB6">
      <w:pPr>
        <w:spacing w:after="0" w:line="240" w:lineRule="auto"/>
        <w:ind w:firstLine="709"/>
        <w:jc w:val="center"/>
        <w:rPr>
          <w:rFonts w:ascii="Times New Roman" w:eastAsia="Times New Roman" w:hAnsi="Times New Roman" w:cs="Times New Roman"/>
          <w:b/>
          <w:caps/>
          <w:sz w:val="24"/>
          <w:szCs w:val="24"/>
        </w:rPr>
      </w:pPr>
    </w:p>
    <w:p w14:paraId="4BB38B8B" w14:textId="77777777" w:rsidR="00BE3B46" w:rsidRDefault="00BE3B46" w:rsidP="00595FB6">
      <w:pPr>
        <w:spacing w:after="0" w:line="240" w:lineRule="auto"/>
        <w:ind w:firstLine="709"/>
        <w:jc w:val="center"/>
        <w:rPr>
          <w:rFonts w:ascii="Times New Roman" w:eastAsia="Times New Roman" w:hAnsi="Times New Roman" w:cs="Times New Roman"/>
          <w:b/>
          <w:caps/>
          <w:sz w:val="24"/>
          <w:szCs w:val="24"/>
        </w:rPr>
      </w:pPr>
    </w:p>
    <w:p w14:paraId="41FD3940" w14:textId="77777777" w:rsidR="00BE3B46" w:rsidRDefault="00BE3B46" w:rsidP="00595FB6">
      <w:pPr>
        <w:spacing w:after="0" w:line="240" w:lineRule="auto"/>
        <w:ind w:firstLine="709"/>
        <w:jc w:val="center"/>
        <w:rPr>
          <w:rFonts w:ascii="Times New Roman" w:eastAsia="Times New Roman" w:hAnsi="Times New Roman" w:cs="Times New Roman"/>
          <w:b/>
          <w:caps/>
          <w:sz w:val="24"/>
          <w:szCs w:val="24"/>
        </w:rPr>
      </w:pPr>
    </w:p>
    <w:p w14:paraId="053D0547" w14:textId="77777777" w:rsidR="00D21E91" w:rsidRDefault="00D21E91" w:rsidP="00595FB6">
      <w:pPr>
        <w:spacing w:after="0" w:line="240" w:lineRule="auto"/>
        <w:ind w:firstLine="709"/>
        <w:jc w:val="center"/>
        <w:rPr>
          <w:rFonts w:ascii="Times New Roman" w:eastAsia="Times New Roman" w:hAnsi="Times New Roman" w:cs="Times New Roman"/>
          <w:b/>
          <w:caps/>
          <w:sz w:val="24"/>
          <w:szCs w:val="24"/>
        </w:rPr>
      </w:pPr>
    </w:p>
    <w:p w14:paraId="2A8A195A" w14:textId="77777777" w:rsidR="00BE3B46" w:rsidRDefault="00BE3B46" w:rsidP="00595FB6">
      <w:pPr>
        <w:spacing w:after="0" w:line="240" w:lineRule="auto"/>
        <w:ind w:firstLine="709"/>
        <w:jc w:val="center"/>
        <w:rPr>
          <w:rFonts w:ascii="Times New Roman" w:eastAsia="Times New Roman" w:hAnsi="Times New Roman" w:cs="Times New Roman"/>
          <w:b/>
          <w:caps/>
          <w:sz w:val="24"/>
          <w:szCs w:val="24"/>
        </w:rPr>
      </w:pPr>
    </w:p>
    <w:p w14:paraId="0EFB6804" w14:textId="77777777" w:rsidR="00BE3B46" w:rsidRDefault="00BE3B46" w:rsidP="00595FB6">
      <w:pPr>
        <w:spacing w:after="0" w:line="240" w:lineRule="auto"/>
        <w:ind w:firstLine="709"/>
        <w:jc w:val="center"/>
        <w:rPr>
          <w:rFonts w:ascii="Times New Roman" w:eastAsia="Times New Roman" w:hAnsi="Times New Roman" w:cs="Times New Roman"/>
          <w:b/>
          <w:caps/>
          <w:sz w:val="24"/>
          <w:szCs w:val="24"/>
        </w:rPr>
      </w:pPr>
    </w:p>
    <w:p w14:paraId="442ED88D" w14:textId="77777777" w:rsidR="00595FB6" w:rsidRPr="00595FB6" w:rsidRDefault="00595FB6" w:rsidP="00595FB6">
      <w:pPr>
        <w:spacing w:after="0" w:line="240" w:lineRule="auto"/>
        <w:ind w:firstLine="709"/>
        <w:jc w:val="center"/>
        <w:rPr>
          <w:rFonts w:ascii="Times New Roman" w:eastAsia="Times New Roman" w:hAnsi="Times New Roman" w:cs="Times New Roman"/>
          <w:b/>
          <w:caps/>
          <w:sz w:val="24"/>
          <w:szCs w:val="24"/>
        </w:rPr>
      </w:pPr>
      <w:r w:rsidRPr="00595FB6">
        <w:rPr>
          <w:rFonts w:ascii="Times New Roman" w:eastAsia="Times New Roman" w:hAnsi="Times New Roman" w:cs="Times New Roman"/>
          <w:b/>
          <w:caps/>
          <w:sz w:val="24"/>
          <w:szCs w:val="24"/>
        </w:rPr>
        <w:lastRenderedPageBreak/>
        <w:t>III. Наименование и описание объекта закупки (техническое задание)</w:t>
      </w:r>
    </w:p>
    <w:p w14:paraId="4639D1E2" w14:textId="77777777" w:rsidR="00595FB6" w:rsidRPr="00595FB6" w:rsidRDefault="00595FB6" w:rsidP="00595FB6">
      <w:pPr>
        <w:widowControl w:val="0"/>
        <w:autoSpaceDE w:val="0"/>
        <w:autoSpaceDN w:val="0"/>
        <w:spacing w:after="0" w:line="240" w:lineRule="auto"/>
        <w:ind w:firstLine="709"/>
        <w:jc w:val="both"/>
        <w:rPr>
          <w:rFonts w:ascii="Times New Roman" w:eastAsia="Calibri" w:hAnsi="Times New Roman" w:cs="Times New Roman"/>
          <w:sz w:val="24"/>
          <w:szCs w:val="24"/>
          <w:lang w:eastAsia="en-US"/>
        </w:rPr>
      </w:pPr>
    </w:p>
    <w:p w14:paraId="3335A8D7" w14:textId="77777777" w:rsidR="00595FB6" w:rsidRPr="00595FB6" w:rsidRDefault="00595FB6" w:rsidP="00595FB6">
      <w:pPr>
        <w:widowControl w:val="0"/>
        <w:autoSpaceDE w:val="0"/>
        <w:autoSpaceDN w:val="0"/>
        <w:spacing w:after="0" w:line="240" w:lineRule="auto"/>
        <w:ind w:firstLine="709"/>
        <w:jc w:val="both"/>
        <w:rPr>
          <w:rFonts w:ascii="Times New Roman" w:eastAsia="Calibri" w:hAnsi="Times New Roman" w:cs="Times New Roman"/>
          <w:sz w:val="24"/>
          <w:szCs w:val="24"/>
          <w:lang w:eastAsia="en-US"/>
        </w:rPr>
      </w:pPr>
      <w:r w:rsidRPr="00595FB6">
        <w:rPr>
          <w:rFonts w:ascii="Times New Roman" w:eastAsia="Calibri" w:hAnsi="Times New Roman" w:cs="Times New Roman"/>
          <w:sz w:val="24"/>
          <w:szCs w:val="24"/>
          <w:lang w:eastAsia="en-US"/>
        </w:rPr>
        <w:t>Наименование объекта закупки:</w:t>
      </w:r>
      <w:r w:rsidRPr="00595FB6">
        <w:rPr>
          <w:rFonts w:ascii="Times New Roman" w:eastAsia="Calibri" w:hAnsi="Times New Roman" w:cs="Times New Roman"/>
          <w:b/>
          <w:sz w:val="24"/>
          <w:szCs w:val="24"/>
          <w:lang w:eastAsia="en-US"/>
        </w:rPr>
        <w:t xml:space="preserve"> </w:t>
      </w:r>
      <w:r w:rsidRPr="00595FB6">
        <w:rPr>
          <w:rFonts w:ascii="Times New Roman" w:eastAsiaTheme="minorHAnsi" w:hAnsi="Times New Roman" w:cs="Times New Roman"/>
          <w:iCs/>
          <w:sz w:val="24"/>
          <w:szCs w:val="24"/>
          <w:lang w:eastAsia="en-US"/>
        </w:rPr>
        <w:t xml:space="preserve">Капитальный ремонт </w:t>
      </w:r>
      <w:r w:rsidRPr="00595FB6">
        <w:rPr>
          <w:rFonts w:ascii="Times New Roman" w:eastAsia="Calibri" w:hAnsi="Times New Roman" w:cs="Times New Roman"/>
          <w:sz w:val="24"/>
          <w:szCs w:val="24"/>
          <w:lang w:eastAsia="en-US"/>
        </w:rPr>
        <w:t>помещений  здания МАУК «</w:t>
      </w:r>
      <w:proofErr w:type="spellStart"/>
      <w:r w:rsidRPr="00595FB6">
        <w:rPr>
          <w:rFonts w:ascii="Times New Roman" w:eastAsia="Calibri" w:hAnsi="Times New Roman" w:cs="Times New Roman"/>
          <w:sz w:val="24"/>
          <w:szCs w:val="24"/>
          <w:lang w:eastAsia="en-US"/>
        </w:rPr>
        <w:t>ПМЦКиД</w:t>
      </w:r>
      <w:proofErr w:type="spellEnd"/>
      <w:r w:rsidRPr="00595FB6">
        <w:rPr>
          <w:rFonts w:ascii="Times New Roman" w:eastAsia="Calibri" w:hAnsi="Times New Roman" w:cs="Times New Roman"/>
          <w:sz w:val="24"/>
          <w:szCs w:val="24"/>
          <w:lang w:eastAsia="en-US"/>
        </w:rPr>
        <w:t>» по адресу: Республика Коми, Прилузский район, с. Объячево, ул. Мира, д. 81</w:t>
      </w:r>
    </w:p>
    <w:p w14:paraId="33F9A012" w14:textId="77777777" w:rsidR="003034BB" w:rsidRDefault="003034BB" w:rsidP="00595FB6">
      <w:pPr>
        <w:tabs>
          <w:tab w:val="left" w:pos="1005"/>
          <w:tab w:val="center" w:pos="5386"/>
          <w:tab w:val="left" w:pos="10915"/>
        </w:tabs>
        <w:spacing w:after="0" w:line="240" w:lineRule="auto"/>
        <w:ind w:firstLine="709"/>
        <w:jc w:val="both"/>
        <w:rPr>
          <w:rFonts w:ascii="Times New Roman" w:eastAsia="Times New Roman" w:hAnsi="Times New Roman" w:cs="Times New Roman"/>
          <w:b/>
          <w:sz w:val="24"/>
          <w:szCs w:val="24"/>
        </w:rPr>
      </w:pPr>
    </w:p>
    <w:p w14:paraId="50D57D69" w14:textId="77777777" w:rsidR="00595FB6" w:rsidRPr="00595FB6" w:rsidRDefault="00595FB6" w:rsidP="00595FB6">
      <w:pPr>
        <w:tabs>
          <w:tab w:val="left" w:pos="1005"/>
          <w:tab w:val="center" w:pos="5386"/>
          <w:tab w:val="left" w:pos="10915"/>
        </w:tabs>
        <w:spacing w:after="0" w:line="240" w:lineRule="auto"/>
        <w:ind w:firstLine="709"/>
        <w:jc w:val="both"/>
        <w:rPr>
          <w:rFonts w:ascii="Times New Roman" w:eastAsia="Times New Roman" w:hAnsi="Times New Roman" w:cs="Times New Roman"/>
          <w:b/>
          <w:sz w:val="24"/>
          <w:szCs w:val="24"/>
        </w:rPr>
      </w:pPr>
      <w:r w:rsidRPr="00595FB6">
        <w:rPr>
          <w:rFonts w:ascii="Times New Roman" w:eastAsia="Times New Roman" w:hAnsi="Times New Roman" w:cs="Times New Roman"/>
          <w:b/>
          <w:sz w:val="24"/>
          <w:szCs w:val="24"/>
        </w:rPr>
        <w:t>Часть 1. Описание объекта закупки:</w:t>
      </w:r>
    </w:p>
    <w:p w14:paraId="0BC8ADA5" w14:textId="47868018" w:rsidR="00595FB6" w:rsidRPr="00595FB6" w:rsidRDefault="00595FB6" w:rsidP="00595FB6">
      <w:pPr>
        <w:tabs>
          <w:tab w:val="left" w:pos="1005"/>
          <w:tab w:val="center" w:pos="5386"/>
          <w:tab w:val="left" w:pos="10915"/>
        </w:tabs>
        <w:spacing w:after="0" w:line="240" w:lineRule="auto"/>
        <w:ind w:firstLine="709"/>
        <w:jc w:val="both"/>
        <w:rPr>
          <w:rFonts w:ascii="Times New Roman" w:eastAsia="Times New Roman" w:hAnsi="Times New Roman" w:cs="Times New Roman"/>
          <w:sz w:val="24"/>
          <w:szCs w:val="24"/>
        </w:rPr>
      </w:pPr>
      <w:r w:rsidRPr="00595FB6">
        <w:rPr>
          <w:rFonts w:ascii="Times New Roman" w:eastAsia="Times New Roman" w:hAnsi="Times New Roman" w:cs="Times New Roman"/>
          <w:sz w:val="24"/>
          <w:szCs w:val="24"/>
        </w:rPr>
        <w:t xml:space="preserve">1.В рамках Договора необходимо выполнить работы </w:t>
      </w:r>
      <w:r w:rsidRPr="00595FB6">
        <w:rPr>
          <w:rFonts w:ascii="Times New Roman" w:eastAsia="Times New Roman" w:hAnsi="Times New Roman" w:cs="Times New Roman"/>
          <w:bCs/>
          <w:sz w:val="24"/>
          <w:szCs w:val="24"/>
        </w:rPr>
        <w:t xml:space="preserve">в соответствии с проектно-сметной документацией </w:t>
      </w:r>
      <w:r w:rsidR="00F8599B">
        <w:rPr>
          <w:rFonts w:ascii="Times New Roman" w:eastAsia="Times New Roman" w:hAnsi="Times New Roman" w:cs="Times New Roman"/>
          <w:bCs/>
          <w:sz w:val="24"/>
          <w:szCs w:val="24"/>
          <w:highlight w:val="yellow"/>
        </w:rPr>
        <w:t>в объеме, предусмотренно</w:t>
      </w:r>
      <w:r w:rsidRPr="00595FB6">
        <w:rPr>
          <w:rFonts w:ascii="Times New Roman" w:eastAsia="Times New Roman" w:hAnsi="Times New Roman" w:cs="Times New Roman"/>
          <w:bCs/>
          <w:sz w:val="24"/>
          <w:szCs w:val="24"/>
          <w:highlight w:val="yellow"/>
        </w:rPr>
        <w:t xml:space="preserve">м </w:t>
      </w:r>
      <w:r w:rsidR="00F96019">
        <w:rPr>
          <w:rFonts w:ascii="Times New Roman" w:eastAsia="Times New Roman" w:hAnsi="Times New Roman" w:cs="Times New Roman"/>
          <w:bCs/>
          <w:sz w:val="24"/>
          <w:szCs w:val="24"/>
          <w:highlight w:val="yellow"/>
        </w:rPr>
        <w:t>2</w:t>
      </w:r>
      <w:r w:rsidRPr="00595FB6">
        <w:rPr>
          <w:rFonts w:ascii="Times New Roman" w:eastAsia="Times New Roman" w:hAnsi="Times New Roman" w:cs="Times New Roman"/>
          <w:bCs/>
          <w:sz w:val="24"/>
          <w:szCs w:val="24"/>
          <w:highlight w:val="yellow"/>
        </w:rPr>
        <w:t xml:space="preserve"> (</w:t>
      </w:r>
      <w:r w:rsidR="00F96019">
        <w:rPr>
          <w:rFonts w:ascii="Times New Roman" w:eastAsia="Times New Roman" w:hAnsi="Times New Roman" w:cs="Times New Roman"/>
          <w:bCs/>
          <w:sz w:val="24"/>
          <w:szCs w:val="24"/>
          <w:highlight w:val="yellow"/>
        </w:rPr>
        <w:t>вторым</w:t>
      </w:r>
      <w:r w:rsidRPr="00595FB6">
        <w:rPr>
          <w:rFonts w:ascii="Times New Roman" w:eastAsia="Times New Roman" w:hAnsi="Times New Roman" w:cs="Times New Roman"/>
          <w:bCs/>
          <w:sz w:val="24"/>
          <w:szCs w:val="24"/>
          <w:highlight w:val="yellow"/>
        </w:rPr>
        <w:t>) этапом</w:t>
      </w:r>
      <w:r w:rsidRPr="00595FB6">
        <w:rPr>
          <w:rFonts w:ascii="Times New Roman" w:eastAsia="Times New Roman" w:hAnsi="Times New Roman" w:cs="Times New Roman"/>
          <w:bCs/>
          <w:sz w:val="24"/>
          <w:szCs w:val="24"/>
        </w:rPr>
        <w:t xml:space="preserve"> (представлена отдельными файлами</w:t>
      </w:r>
      <w:r w:rsidR="0065647B">
        <w:rPr>
          <w:rFonts w:ascii="Times New Roman" w:eastAsia="Times New Roman" w:hAnsi="Times New Roman" w:cs="Times New Roman"/>
          <w:bCs/>
          <w:sz w:val="24"/>
          <w:szCs w:val="24"/>
        </w:rPr>
        <w:t xml:space="preserve"> – «Сметная документация 2 этап»</w:t>
      </w:r>
      <w:r w:rsidRPr="00595FB6">
        <w:rPr>
          <w:rFonts w:ascii="Times New Roman" w:eastAsia="Times New Roman" w:hAnsi="Times New Roman" w:cs="Times New Roman"/>
          <w:bCs/>
          <w:sz w:val="24"/>
          <w:szCs w:val="24"/>
        </w:rPr>
        <w:t>), действующими СНиП, с действующими правилами пожарной безопасности, техники безопасности и охраны окружающей среды, условиями Договора и другими нормативно-техническими документами, действующими на момент передачи результата работ Заказчику</w:t>
      </w:r>
      <w:r w:rsidRPr="00595FB6">
        <w:rPr>
          <w:rFonts w:ascii="Times New Roman" w:eastAsia="Times New Roman" w:hAnsi="Times New Roman" w:cs="Times New Roman"/>
          <w:sz w:val="24"/>
          <w:szCs w:val="24"/>
        </w:rPr>
        <w:t>.</w:t>
      </w:r>
    </w:p>
    <w:p w14:paraId="2CBA3B41" w14:textId="77777777" w:rsidR="00595FB6" w:rsidRPr="00595FB6" w:rsidRDefault="00595FB6" w:rsidP="00595FB6">
      <w:pPr>
        <w:widowControl w:val="0"/>
        <w:spacing w:after="0" w:line="240" w:lineRule="auto"/>
        <w:ind w:firstLine="709"/>
        <w:jc w:val="both"/>
        <w:rPr>
          <w:rFonts w:ascii="Times New Roman" w:eastAsia="Times New Roman" w:hAnsi="Times New Roman" w:cs="Times New Roman"/>
          <w:sz w:val="24"/>
          <w:szCs w:val="24"/>
        </w:rPr>
      </w:pPr>
    </w:p>
    <w:p w14:paraId="7F7FFBCF" w14:textId="77777777" w:rsidR="00595FB6" w:rsidRPr="00595FB6" w:rsidRDefault="00595FB6" w:rsidP="00595FB6">
      <w:pPr>
        <w:widowControl w:val="0"/>
        <w:spacing w:after="0" w:line="240" w:lineRule="auto"/>
        <w:ind w:firstLine="709"/>
        <w:jc w:val="both"/>
        <w:rPr>
          <w:rFonts w:ascii="Times New Roman" w:eastAsia="Times New Roman" w:hAnsi="Times New Roman" w:cs="Times New Roman"/>
          <w:b/>
          <w:bCs/>
          <w:sz w:val="24"/>
          <w:szCs w:val="24"/>
        </w:rPr>
      </w:pPr>
      <w:r w:rsidRPr="00595FB6">
        <w:rPr>
          <w:rFonts w:ascii="Times New Roman" w:eastAsia="Times New Roman" w:hAnsi="Times New Roman" w:cs="Times New Roman"/>
          <w:b/>
          <w:bCs/>
          <w:sz w:val="24"/>
          <w:szCs w:val="24"/>
        </w:rPr>
        <w:t xml:space="preserve">Объем выполняемых работ: </w:t>
      </w:r>
    </w:p>
    <w:p w14:paraId="5F9A857A" w14:textId="39711B95" w:rsidR="00595FB6" w:rsidRDefault="00595FB6" w:rsidP="00595FB6">
      <w:pPr>
        <w:spacing w:line="240" w:lineRule="auto"/>
        <w:ind w:firstLine="709"/>
        <w:jc w:val="both"/>
        <w:rPr>
          <w:rFonts w:ascii="Times New Roman" w:eastAsia="Times New Roman" w:hAnsi="Times New Roman" w:cs="Times New Roman"/>
          <w:bCs/>
          <w:sz w:val="24"/>
          <w:szCs w:val="24"/>
        </w:rPr>
      </w:pPr>
      <w:r w:rsidRPr="00595FB6">
        <w:rPr>
          <w:rFonts w:ascii="Times New Roman" w:eastAsia="Times New Roman" w:hAnsi="Times New Roman" w:cs="Times New Roman"/>
          <w:bCs/>
          <w:sz w:val="24"/>
          <w:szCs w:val="24"/>
        </w:rPr>
        <w:t xml:space="preserve">1 </w:t>
      </w:r>
      <w:proofErr w:type="spellStart"/>
      <w:r w:rsidRPr="00595FB6">
        <w:rPr>
          <w:rFonts w:ascii="Times New Roman" w:eastAsia="Times New Roman" w:hAnsi="Times New Roman" w:cs="Times New Roman"/>
          <w:bCs/>
          <w:sz w:val="24"/>
          <w:szCs w:val="24"/>
        </w:rPr>
        <w:t>усл</w:t>
      </w:r>
      <w:proofErr w:type="spellEnd"/>
      <w:r w:rsidRPr="00595FB6">
        <w:rPr>
          <w:rFonts w:ascii="Times New Roman" w:eastAsia="Times New Roman" w:hAnsi="Times New Roman" w:cs="Times New Roman"/>
          <w:bCs/>
          <w:sz w:val="24"/>
          <w:szCs w:val="24"/>
        </w:rPr>
        <w:t>. ед.</w:t>
      </w:r>
      <w:proofErr w:type="gramStart"/>
      <w:r w:rsidRPr="00595FB6">
        <w:rPr>
          <w:rFonts w:ascii="Times New Roman" w:eastAsia="Times New Roman" w:hAnsi="Times New Roman" w:cs="Times New Roman"/>
          <w:bCs/>
          <w:sz w:val="24"/>
          <w:szCs w:val="24"/>
        </w:rPr>
        <w:t xml:space="preserve"> :</w:t>
      </w:r>
      <w:proofErr w:type="gramEnd"/>
      <w:r w:rsidRPr="00595FB6">
        <w:rPr>
          <w:rFonts w:eastAsiaTheme="minorHAnsi"/>
          <w:sz w:val="24"/>
          <w:szCs w:val="24"/>
          <w:lang w:eastAsia="en-US"/>
        </w:rPr>
        <w:t xml:space="preserve"> </w:t>
      </w:r>
      <w:r w:rsidRPr="00595FB6">
        <w:rPr>
          <w:rFonts w:ascii="Times New Roman" w:eastAsia="Times New Roman" w:hAnsi="Times New Roman" w:cs="Times New Roman"/>
          <w:bCs/>
          <w:sz w:val="24"/>
          <w:szCs w:val="24"/>
        </w:rPr>
        <w:t>Капитальный ремонт помещений  здания МАУК «</w:t>
      </w:r>
      <w:proofErr w:type="spellStart"/>
      <w:r w:rsidRPr="00595FB6">
        <w:rPr>
          <w:rFonts w:ascii="Times New Roman" w:eastAsia="Times New Roman" w:hAnsi="Times New Roman" w:cs="Times New Roman"/>
          <w:bCs/>
          <w:sz w:val="24"/>
          <w:szCs w:val="24"/>
        </w:rPr>
        <w:t>ПМЦКиД</w:t>
      </w:r>
      <w:proofErr w:type="spellEnd"/>
      <w:r w:rsidRPr="00595FB6">
        <w:rPr>
          <w:rFonts w:ascii="Times New Roman" w:eastAsia="Times New Roman" w:hAnsi="Times New Roman" w:cs="Times New Roman"/>
          <w:bCs/>
          <w:sz w:val="24"/>
          <w:szCs w:val="24"/>
        </w:rPr>
        <w:t xml:space="preserve">» по адресу: </w:t>
      </w:r>
      <w:proofErr w:type="gramStart"/>
      <w:r w:rsidRPr="00595FB6">
        <w:rPr>
          <w:rFonts w:ascii="Times New Roman" w:eastAsia="Times New Roman" w:hAnsi="Times New Roman" w:cs="Times New Roman"/>
          <w:bCs/>
          <w:sz w:val="24"/>
          <w:szCs w:val="24"/>
        </w:rPr>
        <w:t xml:space="preserve">Республика Коми, Прилузский район, с. Объячево, ул. Мира, д. 81 </w:t>
      </w:r>
      <w:r w:rsidR="0065647B">
        <w:rPr>
          <w:rFonts w:ascii="Times New Roman" w:eastAsia="Times New Roman" w:hAnsi="Times New Roman" w:cs="Times New Roman"/>
          <w:bCs/>
          <w:sz w:val="24"/>
          <w:szCs w:val="24"/>
          <w:highlight w:val="yellow"/>
        </w:rPr>
        <w:t xml:space="preserve">в объеме, предусмотренном Сметной документацией </w:t>
      </w:r>
      <w:r w:rsidR="00F96019">
        <w:rPr>
          <w:rFonts w:ascii="Times New Roman" w:eastAsia="Times New Roman" w:hAnsi="Times New Roman" w:cs="Times New Roman"/>
          <w:bCs/>
          <w:sz w:val="24"/>
          <w:szCs w:val="24"/>
          <w:highlight w:val="yellow"/>
        </w:rPr>
        <w:t xml:space="preserve">2 </w:t>
      </w:r>
      <w:r w:rsidRPr="00595FB6">
        <w:rPr>
          <w:rFonts w:ascii="Times New Roman" w:eastAsia="Times New Roman" w:hAnsi="Times New Roman" w:cs="Times New Roman"/>
          <w:bCs/>
          <w:sz w:val="24"/>
          <w:szCs w:val="24"/>
          <w:highlight w:val="yellow"/>
        </w:rPr>
        <w:t>(</w:t>
      </w:r>
      <w:r w:rsidR="00F8599B">
        <w:rPr>
          <w:rFonts w:ascii="Times New Roman" w:eastAsia="Times New Roman" w:hAnsi="Times New Roman" w:cs="Times New Roman"/>
          <w:bCs/>
          <w:sz w:val="24"/>
          <w:szCs w:val="24"/>
          <w:highlight w:val="yellow"/>
        </w:rPr>
        <w:t>второго</w:t>
      </w:r>
      <w:r w:rsidRPr="00595FB6">
        <w:rPr>
          <w:rFonts w:ascii="Times New Roman" w:eastAsia="Times New Roman" w:hAnsi="Times New Roman" w:cs="Times New Roman"/>
          <w:bCs/>
          <w:sz w:val="24"/>
          <w:szCs w:val="24"/>
          <w:highlight w:val="yellow"/>
        </w:rPr>
        <w:t xml:space="preserve">) </w:t>
      </w:r>
      <w:r w:rsidR="00F8599B">
        <w:rPr>
          <w:rFonts w:ascii="Times New Roman" w:eastAsia="Times New Roman" w:hAnsi="Times New Roman" w:cs="Times New Roman"/>
          <w:bCs/>
          <w:sz w:val="24"/>
          <w:szCs w:val="24"/>
        </w:rPr>
        <w:t>этапа</w:t>
      </w:r>
      <w:r w:rsidRPr="00595FB6">
        <w:rPr>
          <w:rFonts w:ascii="Times New Roman" w:eastAsia="Times New Roman" w:hAnsi="Times New Roman" w:cs="Times New Roman"/>
          <w:bCs/>
          <w:sz w:val="24"/>
          <w:szCs w:val="24"/>
        </w:rPr>
        <w:t>.</w:t>
      </w:r>
      <w:proofErr w:type="gramEnd"/>
    </w:p>
    <w:p w14:paraId="0698FB37" w14:textId="018B83A9" w:rsidR="00A00FE9" w:rsidRPr="00595FB6" w:rsidRDefault="00A00FE9" w:rsidP="00A00FE9">
      <w:pPr>
        <w:spacing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Место выполнения работ: </w:t>
      </w:r>
      <w:r w:rsidRPr="00595FB6">
        <w:rPr>
          <w:rFonts w:ascii="Times New Roman" w:eastAsia="Times New Roman" w:hAnsi="Times New Roman" w:cs="Times New Roman"/>
          <w:bCs/>
          <w:sz w:val="24"/>
          <w:szCs w:val="24"/>
        </w:rPr>
        <w:t>Республика Коми, Прилузский район, с. Объячево, ул. Мира, д. 81</w:t>
      </w:r>
      <w:r>
        <w:rPr>
          <w:rFonts w:ascii="Times New Roman" w:eastAsia="Times New Roman" w:hAnsi="Times New Roman" w:cs="Times New Roman"/>
          <w:bCs/>
          <w:sz w:val="24"/>
          <w:szCs w:val="24"/>
        </w:rPr>
        <w:t>.</w:t>
      </w:r>
    </w:p>
    <w:p w14:paraId="1C40B2E6" w14:textId="02ADEF98" w:rsidR="00595FB6" w:rsidRPr="00595FB6" w:rsidRDefault="00595FB6" w:rsidP="00DF119D">
      <w:pPr>
        <w:spacing w:line="240" w:lineRule="auto"/>
        <w:jc w:val="both"/>
        <w:rPr>
          <w:rFonts w:ascii="Times New Roman" w:eastAsiaTheme="minorHAnsi" w:hAnsi="Times New Roman" w:cs="Times New Roman"/>
          <w:sz w:val="24"/>
          <w:szCs w:val="24"/>
          <w:lang w:eastAsia="en-US"/>
        </w:rPr>
      </w:pPr>
      <w:r w:rsidRPr="00595FB6">
        <w:rPr>
          <w:rFonts w:ascii="Times New Roman" w:eastAsiaTheme="minorHAnsi" w:hAnsi="Times New Roman" w:cs="Times New Roman"/>
          <w:b/>
          <w:sz w:val="24"/>
          <w:szCs w:val="24"/>
          <w:lang w:eastAsia="en-US"/>
        </w:rPr>
        <w:t xml:space="preserve">         Сроки выполнения работ</w:t>
      </w:r>
      <w:r w:rsidR="00DF119D">
        <w:rPr>
          <w:rFonts w:ascii="Times New Roman" w:eastAsiaTheme="minorHAnsi" w:hAnsi="Times New Roman" w:cs="Times New Roman"/>
          <w:sz w:val="24"/>
          <w:szCs w:val="24"/>
          <w:lang w:eastAsia="en-US"/>
        </w:rPr>
        <w:t xml:space="preserve">: </w:t>
      </w:r>
      <w:proofErr w:type="gramStart"/>
      <w:r w:rsidR="00452E8C" w:rsidRPr="00BE3B46">
        <w:rPr>
          <w:rFonts w:ascii="Times New Roman" w:eastAsiaTheme="minorHAnsi" w:hAnsi="Times New Roman" w:cs="Times New Roman"/>
          <w:sz w:val="24"/>
          <w:szCs w:val="24"/>
          <w:lang w:eastAsia="en-US"/>
        </w:rPr>
        <w:t>с</w:t>
      </w:r>
      <w:r w:rsidR="00B43165" w:rsidRPr="00BE3B46">
        <w:rPr>
          <w:rFonts w:ascii="Times New Roman" w:eastAsiaTheme="minorHAnsi" w:hAnsi="Times New Roman" w:cs="Times New Roman"/>
          <w:sz w:val="24"/>
          <w:szCs w:val="24"/>
          <w:lang w:eastAsia="en-US"/>
        </w:rPr>
        <w:t xml:space="preserve"> даты заключения</w:t>
      </w:r>
      <w:proofErr w:type="gramEnd"/>
      <w:r w:rsidR="00B43165" w:rsidRPr="00BE3B46">
        <w:rPr>
          <w:rFonts w:ascii="Times New Roman" w:eastAsiaTheme="minorHAnsi" w:hAnsi="Times New Roman" w:cs="Times New Roman"/>
          <w:sz w:val="24"/>
          <w:szCs w:val="24"/>
          <w:lang w:eastAsia="en-US"/>
        </w:rPr>
        <w:t xml:space="preserve"> контракта по 3</w:t>
      </w:r>
      <w:r w:rsidR="001D20FC">
        <w:rPr>
          <w:rFonts w:ascii="Times New Roman" w:eastAsiaTheme="minorHAnsi" w:hAnsi="Times New Roman" w:cs="Times New Roman"/>
          <w:sz w:val="24"/>
          <w:szCs w:val="24"/>
          <w:lang w:eastAsia="en-US"/>
        </w:rPr>
        <w:t>1</w:t>
      </w:r>
      <w:r w:rsidR="00B43165" w:rsidRPr="00BE3B46">
        <w:rPr>
          <w:rFonts w:ascii="Times New Roman" w:eastAsiaTheme="minorHAnsi" w:hAnsi="Times New Roman" w:cs="Times New Roman"/>
          <w:sz w:val="24"/>
          <w:szCs w:val="24"/>
          <w:lang w:eastAsia="en-US"/>
        </w:rPr>
        <w:t>.10.2021</w:t>
      </w:r>
      <w:r w:rsidRPr="00BE3B46">
        <w:rPr>
          <w:rFonts w:ascii="Times New Roman" w:eastAsiaTheme="minorHAnsi" w:hAnsi="Times New Roman" w:cs="Times New Roman"/>
          <w:sz w:val="24"/>
          <w:szCs w:val="24"/>
          <w:lang w:eastAsia="en-US"/>
        </w:rPr>
        <w:t xml:space="preserve"> г.</w:t>
      </w:r>
    </w:p>
    <w:p w14:paraId="791BF373" w14:textId="77777777" w:rsidR="00595FB6" w:rsidRPr="00595FB6" w:rsidRDefault="00595FB6" w:rsidP="00595FB6">
      <w:pPr>
        <w:tabs>
          <w:tab w:val="left" w:pos="426"/>
        </w:tabs>
        <w:spacing w:line="240" w:lineRule="auto"/>
        <w:ind w:firstLine="709"/>
        <w:jc w:val="both"/>
        <w:rPr>
          <w:rFonts w:ascii="Times New Roman" w:eastAsiaTheme="minorHAnsi" w:hAnsi="Times New Roman" w:cs="Times New Roman"/>
          <w:b/>
          <w:sz w:val="24"/>
          <w:szCs w:val="24"/>
          <w:lang w:eastAsia="en-US"/>
        </w:rPr>
      </w:pPr>
      <w:r w:rsidRPr="00595FB6">
        <w:rPr>
          <w:rFonts w:ascii="Times New Roman" w:eastAsiaTheme="minorHAnsi" w:hAnsi="Times New Roman" w:cs="Times New Roman"/>
          <w:b/>
          <w:sz w:val="24"/>
          <w:szCs w:val="24"/>
          <w:lang w:eastAsia="en-US"/>
        </w:rPr>
        <w:t>Перечень и объем выполняемых работ</w:t>
      </w:r>
    </w:p>
    <w:p w14:paraId="40577112" w14:textId="3AB8D807" w:rsidR="00595FB6" w:rsidRPr="00595FB6" w:rsidRDefault="00595FB6" w:rsidP="00595FB6">
      <w:pPr>
        <w:autoSpaceDE w:val="0"/>
        <w:autoSpaceDN w:val="0"/>
        <w:adjustRightInd w:val="0"/>
        <w:spacing w:line="240" w:lineRule="auto"/>
        <w:ind w:firstLine="709"/>
        <w:jc w:val="both"/>
        <w:rPr>
          <w:rFonts w:ascii="Times New Roman" w:eastAsiaTheme="minorHAnsi" w:hAnsi="Times New Roman" w:cs="Times New Roman"/>
          <w:sz w:val="24"/>
          <w:szCs w:val="24"/>
          <w:lang w:eastAsia="en-US"/>
        </w:rPr>
      </w:pPr>
      <w:r w:rsidRPr="00595FB6">
        <w:rPr>
          <w:rFonts w:ascii="Times New Roman" w:eastAsiaTheme="minorHAnsi" w:hAnsi="Times New Roman" w:cs="Times New Roman"/>
          <w:sz w:val="24"/>
          <w:szCs w:val="24"/>
          <w:lang w:eastAsia="en-US"/>
        </w:rPr>
        <w:t xml:space="preserve">Подрядчик должен выполнить работы в соответствии со сметной и рабочей документацией, </w:t>
      </w:r>
      <w:r w:rsidRPr="00595FB6">
        <w:rPr>
          <w:rFonts w:ascii="Times New Roman" w:eastAsiaTheme="minorHAnsi" w:hAnsi="Times New Roman" w:cs="Times New Roman"/>
          <w:sz w:val="24"/>
          <w:szCs w:val="24"/>
          <w:highlight w:val="yellow"/>
          <w:lang w:eastAsia="en-US"/>
        </w:rPr>
        <w:t xml:space="preserve">в </w:t>
      </w:r>
      <w:proofErr w:type="gramStart"/>
      <w:r w:rsidRPr="00595FB6">
        <w:rPr>
          <w:rFonts w:ascii="Times New Roman" w:eastAsiaTheme="minorHAnsi" w:hAnsi="Times New Roman" w:cs="Times New Roman"/>
          <w:sz w:val="24"/>
          <w:szCs w:val="24"/>
          <w:highlight w:val="yellow"/>
          <w:lang w:eastAsia="en-US"/>
        </w:rPr>
        <w:t>объеме</w:t>
      </w:r>
      <w:proofErr w:type="gramEnd"/>
      <w:r w:rsidRPr="00595FB6">
        <w:rPr>
          <w:rFonts w:ascii="Times New Roman" w:eastAsiaTheme="minorHAnsi" w:hAnsi="Times New Roman" w:cs="Times New Roman"/>
          <w:sz w:val="24"/>
          <w:szCs w:val="24"/>
          <w:highlight w:val="yellow"/>
          <w:lang w:eastAsia="en-US"/>
        </w:rPr>
        <w:t xml:space="preserve"> предусмотренном </w:t>
      </w:r>
      <w:r w:rsidR="00B43165">
        <w:rPr>
          <w:rFonts w:ascii="Times New Roman" w:eastAsiaTheme="minorHAnsi" w:hAnsi="Times New Roman" w:cs="Times New Roman"/>
          <w:sz w:val="24"/>
          <w:szCs w:val="24"/>
          <w:highlight w:val="yellow"/>
          <w:lang w:eastAsia="en-US"/>
        </w:rPr>
        <w:t>2</w:t>
      </w:r>
      <w:r w:rsidRPr="00595FB6">
        <w:rPr>
          <w:rFonts w:ascii="Times New Roman" w:eastAsiaTheme="minorHAnsi" w:hAnsi="Times New Roman" w:cs="Times New Roman"/>
          <w:sz w:val="24"/>
          <w:szCs w:val="24"/>
          <w:highlight w:val="yellow"/>
          <w:lang w:eastAsia="en-US"/>
        </w:rPr>
        <w:t xml:space="preserve"> (</w:t>
      </w:r>
      <w:r w:rsidR="00B43165">
        <w:rPr>
          <w:rFonts w:ascii="Times New Roman" w:eastAsiaTheme="minorHAnsi" w:hAnsi="Times New Roman" w:cs="Times New Roman"/>
          <w:sz w:val="24"/>
          <w:szCs w:val="24"/>
          <w:highlight w:val="yellow"/>
          <w:lang w:eastAsia="en-US"/>
        </w:rPr>
        <w:t>вторым</w:t>
      </w:r>
      <w:r w:rsidRPr="00595FB6">
        <w:rPr>
          <w:rFonts w:ascii="Times New Roman" w:eastAsiaTheme="minorHAnsi" w:hAnsi="Times New Roman" w:cs="Times New Roman"/>
          <w:sz w:val="24"/>
          <w:szCs w:val="24"/>
          <w:highlight w:val="yellow"/>
          <w:lang w:eastAsia="en-US"/>
        </w:rPr>
        <w:t>) этапом</w:t>
      </w:r>
      <w:r w:rsidRPr="00595FB6">
        <w:rPr>
          <w:rFonts w:ascii="Times New Roman" w:eastAsiaTheme="minorHAnsi" w:hAnsi="Times New Roman" w:cs="Times New Roman"/>
          <w:sz w:val="24"/>
          <w:szCs w:val="24"/>
          <w:lang w:eastAsia="en-US"/>
        </w:rPr>
        <w:t xml:space="preserve"> (приложены отдельными файлами к аукционной документации).</w:t>
      </w:r>
    </w:p>
    <w:p w14:paraId="7599A7C3" w14:textId="77777777" w:rsidR="00595FB6" w:rsidRPr="00595FB6" w:rsidRDefault="00595FB6" w:rsidP="00595FB6">
      <w:pPr>
        <w:tabs>
          <w:tab w:val="left" w:pos="426"/>
        </w:tabs>
        <w:spacing w:line="240" w:lineRule="auto"/>
        <w:ind w:firstLine="709"/>
        <w:jc w:val="both"/>
        <w:rPr>
          <w:rFonts w:ascii="Times New Roman" w:eastAsiaTheme="minorHAnsi" w:hAnsi="Times New Roman" w:cs="Times New Roman"/>
          <w:b/>
          <w:sz w:val="24"/>
          <w:szCs w:val="24"/>
          <w:lang w:eastAsia="en-US"/>
        </w:rPr>
      </w:pPr>
      <w:r w:rsidRPr="00595FB6">
        <w:rPr>
          <w:rFonts w:ascii="Times New Roman" w:eastAsiaTheme="minorHAnsi" w:hAnsi="Times New Roman" w:cs="Times New Roman"/>
          <w:b/>
          <w:sz w:val="24"/>
          <w:szCs w:val="24"/>
          <w:lang w:eastAsia="en-US"/>
        </w:rPr>
        <w:t>Качество, условия и безопасность выполнения работ:</w:t>
      </w:r>
    </w:p>
    <w:p w14:paraId="22C5D715" w14:textId="2F29AC6B" w:rsidR="00595FB6" w:rsidRPr="00595FB6" w:rsidRDefault="00595FB6" w:rsidP="00595FB6">
      <w:pPr>
        <w:widowControl w:val="0"/>
        <w:autoSpaceDE w:val="0"/>
        <w:autoSpaceDN w:val="0"/>
        <w:spacing w:after="0" w:line="240" w:lineRule="auto"/>
        <w:ind w:firstLine="709"/>
        <w:jc w:val="both"/>
        <w:rPr>
          <w:rFonts w:ascii="Times New Roman" w:eastAsia="Calibri" w:hAnsi="Times New Roman" w:cs="Times New Roman"/>
          <w:b/>
          <w:sz w:val="24"/>
          <w:szCs w:val="24"/>
          <w:lang w:eastAsia="en-US"/>
        </w:rPr>
      </w:pPr>
      <w:r w:rsidRPr="00595FB6">
        <w:rPr>
          <w:rFonts w:ascii="Times New Roman" w:eastAsiaTheme="minorHAnsi" w:hAnsi="Times New Roman" w:cs="Times New Roman"/>
          <w:sz w:val="24"/>
          <w:szCs w:val="24"/>
          <w:lang w:eastAsia="en-US"/>
        </w:rPr>
        <w:t xml:space="preserve">Работы должны быть выполнены в полном объеме </w:t>
      </w:r>
      <w:r w:rsidRPr="00595FB6">
        <w:rPr>
          <w:rFonts w:ascii="Times New Roman" w:eastAsiaTheme="minorHAnsi" w:hAnsi="Times New Roman" w:cs="Times New Roman"/>
          <w:sz w:val="24"/>
          <w:szCs w:val="24"/>
          <w:highlight w:val="yellow"/>
          <w:lang w:eastAsia="en-US"/>
        </w:rPr>
        <w:t xml:space="preserve">(в рамках </w:t>
      </w:r>
      <w:r w:rsidR="00B43165">
        <w:rPr>
          <w:rFonts w:ascii="Times New Roman" w:eastAsiaTheme="minorHAnsi" w:hAnsi="Times New Roman" w:cs="Times New Roman"/>
          <w:sz w:val="24"/>
          <w:szCs w:val="24"/>
          <w:highlight w:val="yellow"/>
          <w:lang w:eastAsia="en-US"/>
        </w:rPr>
        <w:t>2</w:t>
      </w:r>
      <w:r w:rsidRPr="00595FB6">
        <w:rPr>
          <w:rFonts w:ascii="Times New Roman" w:eastAsiaTheme="minorHAnsi" w:hAnsi="Times New Roman" w:cs="Times New Roman"/>
          <w:sz w:val="24"/>
          <w:szCs w:val="24"/>
          <w:highlight w:val="yellow"/>
          <w:lang w:eastAsia="en-US"/>
        </w:rPr>
        <w:t xml:space="preserve"> (</w:t>
      </w:r>
      <w:r w:rsidR="00B43165">
        <w:rPr>
          <w:rFonts w:ascii="Times New Roman" w:eastAsiaTheme="minorHAnsi" w:hAnsi="Times New Roman" w:cs="Times New Roman"/>
          <w:sz w:val="24"/>
          <w:szCs w:val="24"/>
          <w:highlight w:val="yellow"/>
          <w:lang w:eastAsia="en-US"/>
        </w:rPr>
        <w:t>второго</w:t>
      </w:r>
      <w:r w:rsidRPr="00595FB6">
        <w:rPr>
          <w:rFonts w:ascii="Times New Roman" w:eastAsiaTheme="minorHAnsi" w:hAnsi="Times New Roman" w:cs="Times New Roman"/>
          <w:sz w:val="24"/>
          <w:szCs w:val="24"/>
          <w:highlight w:val="yellow"/>
          <w:lang w:eastAsia="en-US"/>
        </w:rPr>
        <w:t>) этапа)</w:t>
      </w:r>
      <w:r w:rsidRPr="00595FB6">
        <w:rPr>
          <w:rFonts w:ascii="Times New Roman" w:eastAsiaTheme="minorHAnsi" w:hAnsi="Times New Roman" w:cs="Times New Roman"/>
          <w:sz w:val="24"/>
          <w:szCs w:val="24"/>
          <w:lang w:eastAsia="en-US"/>
        </w:rPr>
        <w:t xml:space="preserve">, качественно и с учетом требований строительных норм и правил, а также в соответствии со сметной и рабочей документацией объекта </w:t>
      </w:r>
      <w:r w:rsidRPr="00595FB6">
        <w:rPr>
          <w:rFonts w:ascii="Times New Roman" w:eastAsiaTheme="minorHAnsi" w:hAnsi="Times New Roman" w:cs="Times New Roman"/>
          <w:iCs/>
          <w:sz w:val="24"/>
          <w:szCs w:val="24"/>
          <w:lang w:eastAsia="en-US"/>
        </w:rPr>
        <w:t xml:space="preserve">«Капитальный ремонт </w:t>
      </w:r>
      <w:r w:rsidRPr="00595FB6">
        <w:rPr>
          <w:rFonts w:ascii="Times New Roman" w:eastAsia="Calibri" w:hAnsi="Times New Roman" w:cs="Times New Roman"/>
          <w:b/>
          <w:sz w:val="24"/>
          <w:szCs w:val="24"/>
          <w:lang w:eastAsia="en-US"/>
        </w:rPr>
        <w:t>помещений  здания МАУК «</w:t>
      </w:r>
      <w:proofErr w:type="spellStart"/>
      <w:r w:rsidRPr="00595FB6">
        <w:rPr>
          <w:rFonts w:ascii="Times New Roman" w:eastAsia="Calibri" w:hAnsi="Times New Roman" w:cs="Times New Roman"/>
          <w:b/>
          <w:sz w:val="24"/>
          <w:szCs w:val="24"/>
          <w:lang w:eastAsia="en-US"/>
        </w:rPr>
        <w:t>ПМЦКиД</w:t>
      </w:r>
      <w:proofErr w:type="spellEnd"/>
      <w:r w:rsidRPr="00595FB6">
        <w:rPr>
          <w:rFonts w:ascii="Times New Roman" w:eastAsia="Calibri" w:hAnsi="Times New Roman" w:cs="Times New Roman"/>
          <w:b/>
          <w:sz w:val="24"/>
          <w:szCs w:val="24"/>
          <w:lang w:eastAsia="en-US"/>
        </w:rPr>
        <w:t xml:space="preserve">» по адресу: </w:t>
      </w:r>
      <w:proofErr w:type="gramStart"/>
      <w:r w:rsidRPr="00595FB6">
        <w:rPr>
          <w:rFonts w:ascii="Times New Roman" w:eastAsia="Calibri" w:hAnsi="Times New Roman" w:cs="Times New Roman"/>
          <w:b/>
          <w:sz w:val="24"/>
          <w:szCs w:val="24"/>
          <w:lang w:eastAsia="en-US"/>
        </w:rPr>
        <w:t xml:space="preserve">Республика Коми, Прилузский район, с. Объячево, ул. Мира, д. 81  </w:t>
      </w:r>
      <w:r w:rsidRPr="00595FB6">
        <w:rPr>
          <w:rFonts w:ascii="Times New Roman" w:eastAsiaTheme="minorHAnsi" w:hAnsi="Times New Roman" w:cs="Times New Roman"/>
          <w:iCs/>
          <w:sz w:val="24"/>
          <w:szCs w:val="24"/>
          <w:lang w:eastAsia="en-US"/>
        </w:rPr>
        <w:t xml:space="preserve">и </w:t>
      </w:r>
      <w:r w:rsidRPr="00595FB6">
        <w:rPr>
          <w:rFonts w:ascii="Times New Roman" w:eastAsiaTheme="minorHAnsi" w:hAnsi="Times New Roman" w:cs="Times New Roman"/>
          <w:sz w:val="24"/>
          <w:szCs w:val="24"/>
          <w:lang w:eastAsia="en-US"/>
        </w:rPr>
        <w:t xml:space="preserve">иными нормативными документами, действующими в данной сфере деятельности. </w:t>
      </w:r>
      <w:proofErr w:type="gramEnd"/>
    </w:p>
    <w:p w14:paraId="1AD9020B" w14:textId="77777777" w:rsidR="00595FB6" w:rsidRPr="00595FB6" w:rsidRDefault="00595FB6" w:rsidP="00595FB6">
      <w:pPr>
        <w:spacing w:after="0" w:line="240" w:lineRule="auto"/>
        <w:ind w:firstLine="709"/>
        <w:jc w:val="both"/>
        <w:rPr>
          <w:rFonts w:ascii="Times New Roman" w:eastAsiaTheme="minorHAnsi" w:hAnsi="Times New Roman" w:cs="Times New Roman"/>
          <w:sz w:val="24"/>
          <w:szCs w:val="24"/>
          <w:lang w:eastAsia="en-US"/>
        </w:rPr>
      </w:pPr>
      <w:r w:rsidRPr="00595FB6">
        <w:rPr>
          <w:rFonts w:ascii="Times New Roman" w:eastAsiaTheme="minorHAnsi" w:hAnsi="Times New Roman" w:cs="Times New Roman"/>
          <w:sz w:val="24"/>
          <w:szCs w:val="24"/>
          <w:lang w:eastAsia="en-US"/>
        </w:rPr>
        <w:t>Во время проведения работ должны быть обеспечены необходимые противопожарные мероприятия, мероприятия по технике безопасности, охране окружающей среды.</w:t>
      </w:r>
    </w:p>
    <w:p w14:paraId="1230296E" w14:textId="77777777" w:rsidR="00595FB6" w:rsidRPr="00595FB6" w:rsidRDefault="00595FB6" w:rsidP="00595FB6">
      <w:pPr>
        <w:spacing w:after="0" w:line="240" w:lineRule="auto"/>
        <w:ind w:firstLine="709"/>
        <w:jc w:val="both"/>
        <w:rPr>
          <w:rFonts w:ascii="Times New Roman" w:eastAsiaTheme="minorHAnsi" w:hAnsi="Times New Roman" w:cs="Times New Roman"/>
          <w:sz w:val="24"/>
          <w:szCs w:val="24"/>
          <w:lang w:eastAsia="en-US"/>
        </w:rPr>
      </w:pPr>
      <w:r w:rsidRPr="00595FB6">
        <w:rPr>
          <w:rFonts w:ascii="Times New Roman" w:eastAsiaTheme="minorHAnsi" w:hAnsi="Times New Roman" w:cs="Times New Roman"/>
          <w:sz w:val="24"/>
          <w:szCs w:val="24"/>
          <w:lang w:eastAsia="en-US"/>
        </w:rPr>
        <w:t>При завершении работ выполнить сопровождение при передаче объекта в эксплуатацию обслуживающей организации.</w:t>
      </w:r>
    </w:p>
    <w:p w14:paraId="5CB214BC" w14:textId="77777777" w:rsidR="00595FB6" w:rsidRPr="00595FB6" w:rsidRDefault="00595FB6" w:rsidP="00595FB6">
      <w:pPr>
        <w:spacing w:after="0" w:line="240" w:lineRule="auto"/>
        <w:ind w:firstLine="708"/>
        <w:jc w:val="both"/>
        <w:rPr>
          <w:rFonts w:ascii="Times New Roman" w:eastAsiaTheme="minorHAnsi" w:hAnsi="Times New Roman" w:cs="Times New Roman"/>
          <w:sz w:val="24"/>
          <w:szCs w:val="24"/>
          <w:lang w:eastAsia="en-US"/>
        </w:rPr>
      </w:pPr>
      <w:r w:rsidRPr="00595FB6">
        <w:rPr>
          <w:rFonts w:ascii="Times New Roman" w:eastAsiaTheme="minorHAnsi" w:hAnsi="Times New Roman" w:cs="Times New Roman"/>
          <w:sz w:val="24"/>
          <w:szCs w:val="24"/>
          <w:lang w:eastAsia="en-US"/>
        </w:rPr>
        <w:t>Материалы, предлагаемые к использованию, а также оборудование, их качество и комплектация,  должны соответствовать требованиям действующих государственных стандартов (ГОСТ, ОСТ), технических условий (ТУ), требованиям иных нормативных документов, а также требованиям действующего законодательства Российской Федерации, что должно подтверждаться при поставке наличием у Исполнителя соответствующих документов (сертификаты качества, сертификаты соответствия, сертификаты пожарной безопасности, санитарно-эпидемиологические заключения).</w:t>
      </w:r>
    </w:p>
    <w:p w14:paraId="36D25DD8" w14:textId="77777777" w:rsidR="00595FB6" w:rsidRPr="00595FB6" w:rsidRDefault="00595FB6" w:rsidP="00595FB6">
      <w:pPr>
        <w:tabs>
          <w:tab w:val="left" w:pos="1005"/>
          <w:tab w:val="center" w:pos="5386"/>
          <w:tab w:val="left" w:pos="10915"/>
        </w:tabs>
        <w:spacing w:after="0" w:line="240" w:lineRule="auto"/>
        <w:ind w:firstLine="709"/>
        <w:jc w:val="both"/>
        <w:rPr>
          <w:rFonts w:ascii="Times New Roman" w:eastAsia="Times New Roman" w:hAnsi="Times New Roman" w:cs="Times New Roman"/>
          <w:b/>
          <w:bCs/>
          <w:sz w:val="24"/>
          <w:szCs w:val="24"/>
        </w:rPr>
      </w:pPr>
      <w:r w:rsidRPr="00595FB6">
        <w:rPr>
          <w:rFonts w:ascii="Times New Roman" w:eastAsia="Times New Roman" w:hAnsi="Times New Roman" w:cs="Times New Roman"/>
          <w:b/>
          <w:bCs/>
          <w:sz w:val="24"/>
          <w:szCs w:val="24"/>
        </w:rPr>
        <w:t>Гарантийный срок:</w:t>
      </w:r>
    </w:p>
    <w:p w14:paraId="3F66F060" w14:textId="77777777" w:rsidR="00595FB6" w:rsidRPr="00595FB6" w:rsidRDefault="00595FB6" w:rsidP="00595FB6">
      <w:pPr>
        <w:tabs>
          <w:tab w:val="left" w:pos="1005"/>
          <w:tab w:val="center" w:pos="5386"/>
          <w:tab w:val="left" w:pos="10915"/>
        </w:tabs>
        <w:spacing w:after="0" w:line="240" w:lineRule="auto"/>
        <w:ind w:firstLine="709"/>
        <w:jc w:val="both"/>
        <w:rPr>
          <w:rFonts w:ascii="Times New Roman" w:eastAsia="Times New Roman" w:hAnsi="Times New Roman" w:cs="Times New Roman"/>
          <w:sz w:val="24"/>
          <w:szCs w:val="24"/>
        </w:rPr>
      </w:pPr>
      <w:r w:rsidRPr="00595FB6">
        <w:rPr>
          <w:rFonts w:ascii="Times New Roman" w:eastAsia="Times New Roman" w:hAnsi="Times New Roman" w:cs="Times New Roman"/>
          <w:sz w:val="24"/>
          <w:szCs w:val="24"/>
        </w:rPr>
        <w:t>Подрядчик несет гарантийную ответственность за выполненные работы, за исключением случаев преднамеренного повреждения со стороны третьих лиц, в течение 60 месяцев с момента подписания Сторонами акта о приёмке рабочей комиссией законченного капитальным ремонтом объекта. Гарантийные обязательства Подрядчика распространяются, в том числе на случаи обнаружения скрытых дефектов выполненных работ, независимо от факта приемки выполненных работ Заказчиком.</w:t>
      </w:r>
    </w:p>
    <w:p w14:paraId="6B206299" w14:textId="77777777" w:rsidR="00595FB6" w:rsidRPr="00595FB6" w:rsidRDefault="00595FB6" w:rsidP="00595FB6">
      <w:pPr>
        <w:tabs>
          <w:tab w:val="left" w:pos="1005"/>
          <w:tab w:val="center" w:pos="5386"/>
          <w:tab w:val="left" w:pos="10915"/>
        </w:tabs>
        <w:spacing w:after="0" w:line="240" w:lineRule="auto"/>
        <w:ind w:firstLine="709"/>
        <w:jc w:val="both"/>
        <w:rPr>
          <w:rFonts w:ascii="Times New Roman" w:eastAsia="Times New Roman" w:hAnsi="Times New Roman" w:cs="Times New Roman"/>
          <w:sz w:val="24"/>
          <w:szCs w:val="24"/>
        </w:rPr>
      </w:pPr>
    </w:p>
    <w:p w14:paraId="4FD59918" w14:textId="77777777" w:rsidR="00B40B93" w:rsidRDefault="00595FB6" w:rsidP="00B40B93">
      <w:pPr>
        <w:widowControl w:val="0"/>
        <w:autoSpaceDE w:val="0"/>
        <w:autoSpaceDN w:val="0"/>
        <w:adjustRightInd w:val="0"/>
        <w:spacing w:after="0" w:line="240" w:lineRule="auto"/>
        <w:ind w:firstLine="709"/>
        <w:jc w:val="both"/>
        <w:rPr>
          <w:rFonts w:ascii="Times New Roman" w:eastAsiaTheme="minorHAnsi" w:hAnsi="Times New Roman"/>
          <w:i/>
          <w:color w:val="1F497D" w:themeColor="text2"/>
          <w:sz w:val="24"/>
          <w:szCs w:val="24"/>
          <w:lang w:eastAsia="en-US"/>
        </w:rPr>
      </w:pPr>
      <w:r w:rsidRPr="00595FB6">
        <w:rPr>
          <w:rFonts w:ascii="Times New Roman" w:eastAsiaTheme="minorHAnsi" w:hAnsi="Times New Roman"/>
          <w:b/>
          <w:sz w:val="24"/>
          <w:szCs w:val="24"/>
          <w:lang w:eastAsia="en-US"/>
        </w:rPr>
        <w:lastRenderedPageBreak/>
        <w:t>Часть 2. Проектно-сметная документация</w:t>
      </w:r>
      <w:r w:rsidRPr="00595FB6">
        <w:rPr>
          <w:rFonts w:ascii="Times New Roman" w:eastAsiaTheme="minorHAnsi" w:hAnsi="Times New Roman"/>
          <w:i/>
          <w:sz w:val="24"/>
          <w:szCs w:val="24"/>
          <w:lang w:eastAsia="en-US"/>
        </w:rPr>
        <w:t xml:space="preserve"> </w:t>
      </w:r>
      <w:r w:rsidR="00B40B93" w:rsidRPr="000050CF">
        <w:rPr>
          <w:rFonts w:ascii="Times New Roman" w:eastAsiaTheme="minorHAnsi" w:hAnsi="Times New Roman"/>
          <w:i/>
          <w:sz w:val="24"/>
          <w:szCs w:val="24"/>
          <w:lang w:eastAsia="en-US"/>
        </w:rPr>
        <w:t xml:space="preserve">(работы выполняются по 2 этапу в объеме предусмотренном «Сметная документация 2 этап») </w:t>
      </w:r>
      <w:r w:rsidR="00B40B93" w:rsidRPr="000050CF">
        <w:rPr>
          <w:rFonts w:ascii="Times New Roman" w:eastAsiaTheme="minorHAnsi" w:hAnsi="Times New Roman"/>
          <w:i/>
          <w:color w:val="FF0000"/>
          <w:sz w:val="24"/>
          <w:szCs w:val="24"/>
          <w:lang w:eastAsia="en-US"/>
        </w:rPr>
        <w:t xml:space="preserve">представлена отдельным файлом, ссылка для просмотра файла: представлена отдельным файлом, ссылка для просмотра файла: </w:t>
      </w:r>
      <w:r w:rsidR="00B40B93" w:rsidRPr="00F903FB">
        <w:rPr>
          <w:color w:val="FF0000"/>
          <w:highlight w:val="green"/>
        </w:rPr>
        <w:t>https://disk.yandex.ru/d/GWfQqkv2FDE-_A</w:t>
      </w:r>
    </w:p>
    <w:p w14:paraId="54736B9C" w14:textId="0245EE5A" w:rsidR="00595FB6" w:rsidRDefault="00595FB6" w:rsidP="00595FB6">
      <w:pPr>
        <w:widowControl w:val="0"/>
        <w:autoSpaceDE w:val="0"/>
        <w:autoSpaceDN w:val="0"/>
        <w:adjustRightInd w:val="0"/>
        <w:spacing w:after="0" w:line="240" w:lineRule="auto"/>
        <w:ind w:firstLine="709"/>
        <w:jc w:val="both"/>
        <w:rPr>
          <w:rFonts w:ascii="Times New Roman" w:eastAsiaTheme="minorHAnsi" w:hAnsi="Times New Roman"/>
          <w:i/>
          <w:color w:val="1F497D" w:themeColor="text2"/>
          <w:sz w:val="24"/>
          <w:szCs w:val="24"/>
          <w:lang w:eastAsia="en-US"/>
        </w:rPr>
      </w:pPr>
    </w:p>
    <w:p w14:paraId="6046A297" w14:textId="77777777" w:rsidR="00A00FE9" w:rsidRPr="00137E89" w:rsidRDefault="00A00FE9" w:rsidP="00595FB6">
      <w:pPr>
        <w:widowControl w:val="0"/>
        <w:autoSpaceDE w:val="0"/>
        <w:autoSpaceDN w:val="0"/>
        <w:adjustRightInd w:val="0"/>
        <w:spacing w:after="0" w:line="240" w:lineRule="auto"/>
        <w:ind w:firstLine="709"/>
        <w:jc w:val="both"/>
        <w:rPr>
          <w:rFonts w:ascii="Times New Roman" w:eastAsia="Calibri" w:hAnsi="Times New Roman" w:cs="Times New Roman"/>
          <w:b/>
          <w:color w:val="1F497D" w:themeColor="text2"/>
          <w:sz w:val="24"/>
          <w:szCs w:val="24"/>
          <w:lang w:eastAsia="en-US"/>
        </w:rPr>
      </w:pPr>
    </w:p>
    <w:p w14:paraId="079B0628" w14:textId="77777777" w:rsidR="00DF119D" w:rsidRDefault="00DF119D" w:rsidP="00595FB6">
      <w:pPr>
        <w:spacing w:after="0" w:line="240" w:lineRule="auto"/>
        <w:ind w:firstLine="709"/>
        <w:jc w:val="both"/>
        <w:rPr>
          <w:rFonts w:ascii="Times New Roman" w:eastAsia="Calibri" w:hAnsi="Times New Roman" w:cs="Times New Roman"/>
          <w:b/>
          <w:sz w:val="24"/>
          <w:szCs w:val="24"/>
          <w:lang w:eastAsia="en-US"/>
        </w:rPr>
      </w:pPr>
    </w:p>
    <w:p w14:paraId="6147EE9E" w14:textId="77777777" w:rsidR="00DF119D" w:rsidRPr="00595FB6" w:rsidRDefault="00DF119D" w:rsidP="00595FB6">
      <w:pPr>
        <w:spacing w:after="0" w:line="240" w:lineRule="auto"/>
        <w:ind w:firstLine="709"/>
        <w:jc w:val="both"/>
        <w:rPr>
          <w:rFonts w:ascii="Times New Roman" w:eastAsia="Calibri" w:hAnsi="Times New Roman" w:cs="Times New Roman"/>
          <w:b/>
          <w:sz w:val="24"/>
          <w:szCs w:val="24"/>
          <w:lang w:eastAsia="en-US"/>
        </w:rPr>
      </w:pPr>
    </w:p>
    <w:p w14:paraId="3457E7AC" w14:textId="77777777" w:rsidR="00595FB6" w:rsidRPr="00595FB6" w:rsidRDefault="00595FB6" w:rsidP="00595FB6">
      <w:pPr>
        <w:spacing w:line="240" w:lineRule="auto"/>
        <w:ind w:firstLine="709"/>
        <w:jc w:val="both"/>
        <w:rPr>
          <w:rFonts w:ascii="Times New Roman" w:eastAsia="Times New Roman" w:hAnsi="Times New Roman" w:cs="Times New Roman"/>
          <w:b/>
          <w:caps/>
          <w:sz w:val="24"/>
          <w:szCs w:val="24"/>
        </w:rPr>
      </w:pPr>
      <w:r w:rsidRPr="00595FB6">
        <w:rPr>
          <w:rFonts w:ascii="Times New Roman" w:eastAsia="Times New Roman" w:hAnsi="Times New Roman" w:cs="Times New Roman"/>
          <w:b/>
          <w:caps/>
          <w:sz w:val="24"/>
          <w:szCs w:val="24"/>
          <w:lang w:val="en-US"/>
        </w:rPr>
        <w:t>IV</w:t>
      </w:r>
      <w:r w:rsidRPr="00595FB6">
        <w:rPr>
          <w:rFonts w:ascii="Times New Roman" w:eastAsia="Times New Roman" w:hAnsi="Times New Roman" w:cs="Times New Roman"/>
          <w:b/>
          <w:caps/>
          <w:sz w:val="24"/>
          <w:szCs w:val="24"/>
        </w:rPr>
        <w:t>. Обоснование начальной (максимальной) цены КОНТРАКТА.</w:t>
      </w:r>
    </w:p>
    <w:p w14:paraId="2B5F882E" w14:textId="77777777" w:rsidR="00595FB6" w:rsidRPr="00595FB6" w:rsidRDefault="00595FB6" w:rsidP="00595FB6">
      <w:pPr>
        <w:widowControl w:val="0"/>
        <w:tabs>
          <w:tab w:val="left" w:pos="851"/>
        </w:tabs>
        <w:suppressAutoHyphens/>
        <w:overflowPunct w:val="0"/>
        <w:spacing w:after="0" w:line="240" w:lineRule="auto"/>
        <w:ind w:firstLine="709"/>
        <w:jc w:val="both"/>
        <w:rPr>
          <w:rFonts w:ascii="Times New Roman" w:eastAsia="Times New Roman" w:hAnsi="Times New Roman" w:cs="Times New Roman"/>
          <w:b/>
          <w:sz w:val="24"/>
          <w:szCs w:val="24"/>
        </w:rPr>
      </w:pPr>
      <w:r w:rsidRPr="00595FB6">
        <w:rPr>
          <w:rFonts w:ascii="Times New Roman" w:eastAsia="Times New Roman" w:hAnsi="Times New Roman" w:cs="Times New Roman"/>
          <w:b/>
          <w:sz w:val="24"/>
          <w:szCs w:val="24"/>
        </w:rPr>
        <w:t>Наименование объекта закупки:</w:t>
      </w:r>
    </w:p>
    <w:p w14:paraId="0AF80642" w14:textId="77777777" w:rsidR="00595FB6" w:rsidRPr="00595FB6" w:rsidRDefault="00595FB6" w:rsidP="00595FB6">
      <w:pPr>
        <w:spacing w:line="240" w:lineRule="auto"/>
        <w:ind w:firstLine="709"/>
        <w:jc w:val="both"/>
        <w:rPr>
          <w:rFonts w:ascii="Times New Roman" w:eastAsia="Calibri" w:hAnsi="Times New Roman" w:cs="Times New Roman"/>
          <w:b/>
          <w:bCs/>
          <w:iCs/>
          <w:sz w:val="24"/>
          <w:szCs w:val="24"/>
          <w:lang w:eastAsia="en-US"/>
        </w:rPr>
      </w:pPr>
      <w:r w:rsidRPr="00595FB6">
        <w:rPr>
          <w:rFonts w:ascii="Times New Roman" w:eastAsia="Calibri" w:hAnsi="Times New Roman" w:cs="Times New Roman"/>
          <w:b/>
          <w:bCs/>
          <w:iCs/>
          <w:sz w:val="24"/>
          <w:szCs w:val="24"/>
          <w:lang w:eastAsia="en-US"/>
        </w:rPr>
        <w:t>Капитальный ремонт помещений  здания МАУК «</w:t>
      </w:r>
      <w:proofErr w:type="spellStart"/>
      <w:r w:rsidRPr="00595FB6">
        <w:rPr>
          <w:rFonts w:ascii="Times New Roman" w:eastAsia="Calibri" w:hAnsi="Times New Roman" w:cs="Times New Roman"/>
          <w:b/>
          <w:bCs/>
          <w:iCs/>
          <w:sz w:val="24"/>
          <w:szCs w:val="24"/>
          <w:lang w:eastAsia="en-US"/>
        </w:rPr>
        <w:t>ПМЦКиД</w:t>
      </w:r>
      <w:proofErr w:type="spellEnd"/>
      <w:r w:rsidRPr="00595FB6">
        <w:rPr>
          <w:rFonts w:ascii="Times New Roman" w:eastAsia="Calibri" w:hAnsi="Times New Roman" w:cs="Times New Roman"/>
          <w:b/>
          <w:bCs/>
          <w:iCs/>
          <w:sz w:val="24"/>
          <w:szCs w:val="24"/>
          <w:lang w:eastAsia="en-US"/>
        </w:rPr>
        <w:t>» по адресу: Республика Коми, Прилузский район, с. Объячево, ул. Мира, д. 81</w:t>
      </w:r>
    </w:p>
    <w:p w14:paraId="6814D8A2" w14:textId="77777777" w:rsidR="00595FB6" w:rsidRPr="00595FB6" w:rsidRDefault="00595FB6" w:rsidP="00595FB6">
      <w:pPr>
        <w:widowControl w:val="0"/>
        <w:tabs>
          <w:tab w:val="left" w:pos="851"/>
        </w:tabs>
        <w:suppressAutoHyphens/>
        <w:overflowPunct w:val="0"/>
        <w:spacing w:after="0" w:line="240" w:lineRule="auto"/>
        <w:ind w:firstLine="709"/>
        <w:jc w:val="both"/>
        <w:rPr>
          <w:rFonts w:ascii="Times New Roman" w:eastAsia="Calibri" w:hAnsi="Times New Roman" w:cs="Times New Roman"/>
          <w:bCs/>
          <w:iCs/>
          <w:sz w:val="24"/>
          <w:szCs w:val="24"/>
          <w:lang w:eastAsia="en-US"/>
        </w:rPr>
      </w:pPr>
      <w:r w:rsidRPr="00595FB6">
        <w:rPr>
          <w:rFonts w:ascii="Times New Roman" w:eastAsia="Calibri" w:hAnsi="Times New Roman" w:cs="Times New Roman"/>
          <w:bCs/>
          <w:iCs/>
          <w:sz w:val="24"/>
          <w:szCs w:val="24"/>
          <w:lang w:eastAsia="en-US"/>
        </w:rPr>
        <w:t>Начальная (максимальная) цена договора определена Заказчиком проектно-сметным методом в соответствии со статьей 22 Федерального закона от 05.04.2013 № 44-ФЗ. Цена определена на основании сметной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Расчет начальной (максимальной) цены договора выполнен в соответствии с приказом Министерства архитектуры, строительства и коммунального хозяйства Республики Коми от 18.02.2010 г. № 33-ОД «Об утверждении «Порядка формирования начальной (максимальной) цены государственного контракта при проведении торгов (конкурсов, аукционов) на строительство, реконструкцию, ремонт объектов капитального строительства для государственных нужд Республики Коми». Результаты расчета приведены в Протоколе начальной (максимальной) цены договора и в сметной документации, представленной отдельными файлами.</w:t>
      </w:r>
    </w:p>
    <w:p w14:paraId="02C7A3B6" w14:textId="77777777" w:rsidR="00595FB6" w:rsidRPr="00595FB6" w:rsidRDefault="00595FB6" w:rsidP="00595FB6">
      <w:pPr>
        <w:widowControl w:val="0"/>
        <w:tabs>
          <w:tab w:val="left" w:pos="851"/>
        </w:tabs>
        <w:suppressAutoHyphens/>
        <w:overflowPunct w:val="0"/>
        <w:spacing w:after="0" w:line="240" w:lineRule="auto"/>
        <w:ind w:firstLine="709"/>
        <w:jc w:val="both"/>
        <w:rPr>
          <w:rFonts w:ascii="Times New Roman" w:eastAsia="Calibri" w:hAnsi="Times New Roman" w:cs="Times New Roman"/>
          <w:bCs/>
          <w:iCs/>
          <w:sz w:val="24"/>
          <w:szCs w:val="24"/>
          <w:lang w:eastAsia="en-US"/>
        </w:rPr>
      </w:pPr>
    </w:p>
    <w:p w14:paraId="3FE01CF6" w14:textId="77777777" w:rsidR="00595FB6" w:rsidRPr="00595FB6" w:rsidRDefault="00595FB6" w:rsidP="00595FB6">
      <w:pPr>
        <w:spacing w:after="0" w:line="240" w:lineRule="auto"/>
        <w:ind w:firstLine="709"/>
        <w:jc w:val="both"/>
        <w:rPr>
          <w:rFonts w:ascii="Times New Roman" w:eastAsia="Calibri" w:hAnsi="Times New Roman" w:cs="Times New Roman"/>
          <w:b/>
          <w:color w:val="FF0000"/>
          <w:sz w:val="24"/>
          <w:szCs w:val="24"/>
          <w:lang w:eastAsia="en-US"/>
        </w:rPr>
      </w:pPr>
      <w:r w:rsidRPr="00595FB6">
        <w:rPr>
          <w:rFonts w:ascii="Times New Roman" w:eastAsia="Calibri" w:hAnsi="Times New Roman" w:cs="Times New Roman"/>
          <w:b/>
          <w:sz w:val="24"/>
          <w:szCs w:val="24"/>
          <w:lang w:eastAsia="en-US"/>
        </w:rPr>
        <w:t>ПРОТОКОЛ НАЧАЛЬНОЙ (МАКСИМАЛЬНОЙ) ЦЕНЫ ДОГОВОРА</w:t>
      </w:r>
    </w:p>
    <w:p w14:paraId="13C3EAC8" w14:textId="77777777" w:rsidR="00595FB6" w:rsidRPr="00595FB6" w:rsidRDefault="00595FB6" w:rsidP="00595FB6">
      <w:pPr>
        <w:spacing w:after="0" w:line="240" w:lineRule="auto"/>
        <w:ind w:firstLine="709"/>
        <w:jc w:val="both"/>
        <w:rPr>
          <w:rFonts w:ascii="Times New Roman" w:eastAsia="Calibri" w:hAnsi="Times New Roman" w:cs="Times New Roman"/>
          <w:b/>
          <w:sz w:val="24"/>
          <w:szCs w:val="24"/>
          <w:lang w:eastAsia="en-US"/>
        </w:rPr>
      </w:pPr>
    </w:p>
    <w:p w14:paraId="11D6BDF4" w14:textId="77777777" w:rsidR="00FD7830" w:rsidRPr="00FD7830" w:rsidRDefault="00FD7830" w:rsidP="00FD7830">
      <w:pPr>
        <w:spacing w:line="240" w:lineRule="auto"/>
        <w:ind w:firstLine="709"/>
        <w:jc w:val="both"/>
        <w:rPr>
          <w:rFonts w:ascii="Times New Roman" w:eastAsia="Times New Roman" w:hAnsi="Times New Roman" w:cs="Times New Roman"/>
          <w:bCs/>
          <w:iCs/>
          <w:sz w:val="24"/>
          <w:szCs w:val="24"/>
        </w:rPr>
      </w:pPr>
      <w:r w:rsidRPr="00FD7830">
        <w:rPr>
          <w:rFonts w:ascii="Times New Roman" w:eastAsia="Times New Roman" w:hAnsi="Times New Roman" w:cs="Times New Roman"/>
          <w:sz w:val="24"/>
          <w:szCs w:val="24"/>
        </w:rPr>
        <w:t xml:space="preserve">по объекту: </w:t>
      </w:r>
      <w:r w:rsidRPr="00FD7830">
        <w:rPr>
          <w:rFonts w:ascii="Times New Roman" w:eastAsia="Times New Roman" w:hAnsi="Times New Roman" w:cs="Times New Roman"/>
          <w:bCs/>
          <w:iCs/>
          <w:sz w:val="24"/>
          <w:szCs w:val="24"/>
        </w:rPr>
        <w:t xml:space="preserve"> Капитальный ремонт помещений  здания МАУК «</w:t>
      </w:r>
      <w:proofErr w:type="spellStart"/>
      <w:r w:rsidRPr="00FD7830">
        <w:rPr>
          <w:rFonts w:ascii="Times New Roman" w:eastAsia="Times New Roman" w:hAnsi="Times New Roman" w:cs="Times New Roman"/>
          <w:bCs/>
          <w:iCs/>
          <w:sz w:val="24"/>
          <w:szCs w:val="24"/>
        </w:rPr>
        <w:t>ПМЦКиД</w:t>
      </w:r>
      <w:proofErr w:type="spellEnd"/>
      <w:r w:rsidRPr="00FD7830">
        <w:rPr>
          <w:rFonts w:ascii="Times New Roman" w:eastAsia="Times New Roman" w:hAnsi="Times New Roman" w:cs="Times New Roman"/>
          <w:bCs/>
          <w:iCs/>
          <w:sz w:val="24"/>
          <w:szCs w:val="24"/>
        </w:rPr>
        <w:t>» по адресу: Республика Коми, Прилузский район, с. Объячево, ул. Мира, д. 81.</w:t>
      </w:r>
    </w:p>
    <w:p w14:paraId="7641E9F7" w14:textId="77777777" w:rsidR="00FD7830" w:rsidRPr="00FD7830" w:rsidRDefault="00FD7830" w:rsidP="00FD7830">
      <w:pPr>
        <w:spacing w:line="240" w:lineRule="auto"/>
        <w:ind w:firstLine="709"/>
        <w:jc w:val="both"/>
        <w:rPr>
          <w:rFonts w:ascii="Times New Roman" w:eastAsia="Times New Roman" w:hAnsi="Times New Roman" w:cs="Times New Roman"/>
          <w:bCs/>
          <w:sz w:val="24"/>
          <w:szCs w:val="24"/>
        </w:rPr>
      </w:pPr>
      <w:r w:rsidRPr="00FD7830">
        <w:rPr>
          <w:rFonts w:ascii="Times New Roman" w:eastAsia="Times New Roman" w:hAnsi="Times New Roman" w:cs="Times New Roman"/>
          <w:bCs/>
          <w:sz w:val="24"/>
          <w:szCs w:val="24"/>
        </w:rPr>
        <w:t xml:space="preserve">Основание:  </w:t>
      </w:r>
    </w:p>
    <w:p w14:paraId="59B9AF00" w14:textId="77777777" w:rsidR="00FD7830" w:rsidRPr="00FD7830" w:rsidRDefault="00FD7830" w:rsidP="00FD7830">
      <w:pPr>
        <w:spacing w:line="240" w:lineRule="auto"/>
        <w:ind w:firstLine="709"/>
        <w:jc w:val="both"/>
        <w:rPr>
          <w:rFonts w:ascii="Times New Roman" w:eastAsia="Calibri" w:hAnsi="Times New Roman" w:cs="Times New Roman"/>
          <w:sz w:val="24"/>
          <w:szCs w:val="24"/>
          <w:lang w:eastAsia="en-US"/>
        </w:rPr>
      </w:pPr>
      <w:r w:rsidRPr="00FD7830">
        <w:rPr>
          <w:rFonts w:ascii="Times New Roman" w:eastAsia="Times New Roman" w:hAnsi="Times New Roman" w:cs="Times New Roman"/>
          <w:bCs/>
          <w:sz w:val="24"/>
          <w:szCs w:val="24"/>
        </w:rPr>
        <w:t>- положительное заключение  экспертизы АУ РК «Управление государственной экспертизы Республики Коми» (</w:t>
      </w:r>
      <w:r w:rsidRPr="00FD7830">
        <w:rPr>
          <w:rFonts w:ascii="Times New Roman" w:eastAsia="Times New Roman" w:hAnsi="Times New Roman" w:cs="Times New Roman"/>
          <w:bCs/>
          <w:sz w:val="24"/>
          <w:szCs w:val="24"/>
          <w:highlight w:val="yellow"/>
        </w:rPr>
        <w:t>представлено отдельным файлом</w:t>
      </w:r>
      <w:r w:rsidRPr="00FD7830">
        <w:rPr>
          <w:rFonts w:ascii="Times New Roman" w:eastAsia="Times New Roman" w:hAnsi="Times New Roman" w:cs="Times New Roman"/>
          <w:bCs/>
          <w:sz w:val="24"/>
          <w:szCs w:val="24"/>
        </w:rPr>
        <w:t>) от 08.04.2020 года. Объект экспертизы: проектная документация  и результаты  инженерных изысканий.  Наименование объекта экспертизы:</w:t>
      </w:r>
      <w:r w:rsidRPr="00FD7830">
        <w:rPr>
          <w:rFonts w:ascii="Times New Roman" w:eastAsia="Calibri" w:hAnsi="Times New Roman" w:cs="Times New Roman"/>
          <w:iCs/>
          <w:sz w:val="24"/>
          <w:szCs w:val="24"/>
          <w:lang w:eastAsia="en-US"/>
        </w:rPr>
        <w:t xml:space="preserve"> Капитальный ремонт </w:t>
      </w:r>
      <w:r w:rsidRPr="00FD7830">
        <w:rPr>
          <w:rFonts w:ascii="Times New Roman" w:eastAsia="Calibri" w:hAnsi="Times New Roman" w:cs="Times New Roman"/>
          <w:sz w:val="24"/>
          <w:szCs w:val="24"/>
          <w:lang w:eastAsia="en-US"/>
        </w:rPr>
        <w:t>помещений  здания МАУК «</w:t>
      </w:r>
      <w:proofErr w:type="spellStart"/>
      <w:r w:rsidRPr="00FD7830">
        <w:rPr>
          <w:rFonts w:ascii="Times New Roman" w:eastAsia="Calibri" w:hAnsi="Times New Roman" w:cs="Times New Roman"/>
          <w:sz w:val="24"/>
          <w:szCs w:val="24"/>
          <w:lang w:eastAsia="en-US"/>
        </w:rPr>
        <w:t>ПМЦКиД</w:t>
      </w:r>
      <w:proofErr w:type="spellEnd"/>
      <w:r w:rsidRPr="00FD7830">
        <w:rPr>
          <w:rFonts w:ascii="Times New Roman" w:eastAsia="Calibri" w:hAnsi="Times New Roman" w:cs="Times New Roman"/>
          <w:sz w:val="24"/>
          <w:szCs w:val="24"/>
          <w:lang w:eastAsia="en-US"/>
        </w:rPr>
        <w:t>» по адресу: Республика Коми, Прилузский район, с. Объячево, ул. Мира, д. 81.</w:t>
      </w:r>
    </w:p>
    <w:p w14:paraId="437B8005" w14:textId="77777777" w:rsidR="00FD7830" w:rsidRPr="00FD7830" w:rsidRDefault="00FD7830" w:rsidP="00FD7830">
      <w:pPr>
        <w:spacing w:line="240" w:lineRule="auto"/>
        <w:ind w:firstLine="709"/>
        <w:jc w:val="both"/>
        <w:rPr>
          <w:rFonts w:ascii="Times New Roman" w:eastAsia="Calibri" w:hAnsi="Times New Roman" w:cs="Times New Roman"/>
          <w:sz w:val="24"/>
          <w:szCs w:val="24"/>
          <w:lang w:eastAsia="en-US"/>
        </w:rPr>
      </w:pPr>
      <w:r w:rsidRPr="00FD7830">
        <w:rPr>
          <w:rFonts w:ascii="Times New Roman" w:eastAsia="Calibri" w:hAnsi="Times New Roman" w:cs="Times New Roman"/>
          <w:sz w:val="24"/>
          <w:szCs w:val="24"/>
          <w:lang w:eastAsia="en-US"/>
        </w:rPr>
        <w:t>-  приказ МАУК «</w:t>
      </w:r>
      <w:proofErr w:type="spellStart"/>
      <w:r w:rsidRPr="00FD7830">
        <w:rPr>
          <w:rFonts w:ascii="Times New Roman" w:eastAsia="Calibri" w:hAnsi="Times New Roman" w:cs="Times New Roman"/>
          <w:sz w:val="24"/>
          <w:szCs w:val="24"/>
          <w:lang w:eastAsia="en-US"/>
        </w:rPr>
        <w:t>ПМЦКиД</w:t>
      </w:r>
      <w:proofErr w:type="spellEnd"/>
      <w:r w:rsidRPr="00FD7830">
        <w:rPr>
          <w:rFonts w:ascii="Times New Roman" w:eastAsia="Calibri" w:hAnsi="Times New Roman" w:cs="Times New Roman"/>
          <w:sz w:val="24"/>
          <w:szCs w:val="24"/>
          <w:lang w:eastAsia="en-US"/>
        </w:rPr>
        <w:t xml:space="preserve">» </w:t>
      </w:r>
      <w:r w:rsidRPr="00FD7830">
        <w:rPr>
          <w:rFonts w:ascii="Times New Roman" w:eastAsia="Times New Roman" w:hAnsi="Times New Roman" w:cs="Times New Roman"/>
          <w:bCs/>
          <w:sz w:val="24"/>
          <w:szCs w:val="24"/>
        </w:rPr>
        <w:t xml:space="preserve">от 09.04.2020 года № 34/од «Об утверждении проектной документации </w:t>
      </w:r>
      <w:r w:rsidRPr="00FD7830">
        <w:rPr>
          <w:rFonts w:ascii="Times New Roman" w:eastAsia="Calibri" w:hAnsi="Times New Roman" w:cs="Times New Roman"/>
          <w:bCs/>
          <w:iCs/>
          <w:sz w:val="24"/>
          <w:szCs w:val="24"/>
          <w:lang w:eastAsia="en-US"/>
        </w:rPr>
        <w:t>«</w:t>
      </w:r>
      <w:r w:rsidRPr="00FD7830">
        <w:rPr>
          <w:rFonts w:ascii="Times New Roman" w:eastAsia="Calibri" w:hAnsi="Times New Roman" w:cs="Times New Roman"/>
          <w:iCs/>
          <w:sz w:val="24"/>
          <w:szCs w:val="24"/>
          <w:lang w:eastAsia="en-US"/>
        </w:rPr>
        <w:t xml:space="preserve">Капитальный ремонт </w:t>
      </w:r>
      <w:r w:rsidRPr="00FD7830">
        <w:rPr>
          <w:rFonts w:ascii="Times New Roman" w:eastAsia="Calibri" w:hAnsi="Times New Roman" w:cs="Times New Roman"/>
          <w:sz w:val="24"/>
          <w:szCs w:val="24"/>
          <w:lang w:eastAsia="en-US"/>
        </w:rPr>
        <w:t>помещений  здания МАУК «</w:t>
      </w:r>
      <w:proofErr w:type="spellStart"/>
      <w:r w:rsidRPr="00FD7830">
        <w:rPr>
          <w:rFonts w:ascii="Times New Roman" w:eastAsia="Calibri" w:hAnsi="Times New Roman" w:cs="Times New Roman"/>
          <w:sz w:val="24"/>
          <w:szCs w:val="24"/>
          <w:lang w:eastAsia="en-US"/>
        </w:rPr>
        <w:t>ПМЦКиД</w:t>
      </w:r>
      <w:proofErr w:type="spellEnd"/>
      <w:r w:rsidRPr="00FD7830">
        <w:rPr>
          <w:rFonts w:ascii="Times New Roman" w:eastAsia="Calibri" w:hAnsi="Times New Roman" w:cs="Times New Roman"/>
          <w:sz w:val="24"/>
          <w:szCs w:val="24"/>
          <w:lang w:eastAsia="en-US"/>
        </w:rPr>
        <w:t xml:space="preserve">» по адресу: </w:t>
      </w:r>
      <w:proofErr w:type="gramStart"/>
      <w:r w:rsidRPr="00FD7830">
        <w:rPr>
          <w:rFonts w:ascii="Times New Roman" w:eastAsia="Calibri" w:hAnsi="Times New Roman" w:cs="Times New Roman"/>
          <w:sz w:val="24"/>
          <w:szCs w:val="24"/>
          <w:lang w:eastAsia="en-US"/>
        </w:rPr>
        <w:t>Республика Коми, Прилузский район, с. Объячево, ул. Мира, д. 81.</w:t>
      </w:r>
      <w:r w:rsidRPr="00FD7830">
        <w:rPr>
          <w:rFonts w:ascii="Times New Roman" w:eastAsia="Calibri" w:hAnsi="Times New Roman" w:cs="Times New Roman"/>
          <w:bCs/>
          <w:iCs/>
          <w:sz w:val="24"/>
          <w:szCs w:val="24"/>
          <w:lang w:eastAsia="en-US"/>
        </w:rPr>
        <w:t>»</w:t>
      </w:r>
      <w:r w:rsidRPr="00FD7830">
        <w:rPr>
          <w:rFonts w:ascii="Times New Roman" w:eastAsia="Times New Roman" w:hAnsi="Times New Roman" w:cs="Times New Roman"/>
          <w:bCs/>
          <w:sz w:val="24"/>
          <w:szCs w:val="24"/>
        </w:rPr>
        <w:t>». (</w:t>
      </w:r>
      <w:r w:rsidRPr="00FD7830">
        <w:rPr>
          <w:rFonts w:ascii="Times New Roman" w:eastAsia="Times New Roman" w:hAnsi="Times New Roman" w:cs="Times New Roman"/>
          <w:bCs/>
          <w:sz w:val="24"/>
          <w:szCs w:val="24"/>
          <w:highlight w:val="yellow"/>
        </w:rPr>
        <w:t>представлено отдельным файлом</w:t>
      </w:r>
      <w:r w:rsidRPr="00FD7830">
        <w:rPr>
          <w:rFonts w:ascii="Times New Roman" w:eastAsia="Times New Roman" w:hAnsi="Times New Roman" w:cs="Times New Roman"/>
          <w:bCs/>
          <w:sz w:val="24"/>
          <w:szCs w:val="24"/>
        </w:rPr>
        <w:t>)</w:t>
      </w:r>
      <w:proofErr w:type="gramEnd"/>
    </w:p>
    <w:p w14:paraId="73EB24AB" w14:textId="77777777" w:rsidR="00FD7830" w:rsidRPr="00FD7830" w:rsidRDefault="00FD7830" w:rsidP="00FD7830">
      <w:pPr>
        <w:spacing w:line="240" w:lineRule="auto"/>
        <w:ind w:firstLine="709"/>
        <w:jc w:val="both"/>
        <w:rPr>
          <w:rFonts w:ascii="Times New Roman" w:eastAsia="Calibri" w:hAnsi="Times New Roman" w:cs="Times New Roman"/>
          <w:bCs/>
          <w:iCs/>
          <w:sz w:val="24"/>
          <w:szCs w:val="24"/>
          <w:lang w:eastAsia="en-US"/>
        </w:rPr>
      </w:pPr>
      <w:r w:rsidRPr="00FD7830">
        <w:rPr>
          <w:rFonts w:ascii="Times New Roman" w:eastAsia="Calibri" w:hAnsi="Times New Roman" w:cs="Times New Roman"/>
          <w:bCs/>
          <w:iCs/>
          <w:sz w:val="24"/>
          <w:szCs w:val="24"/>
          <w:lang w:eastAsia="en-US"/>
        </w:rPr>
        <w:t>Начальная (максимальная) цена договора определена Заказчиком в пределах 2 (второго) этапа сводного сметного расчета стоимости строительства объекта «</w:t>
      </w:r>
      <w:r w:rsidRPr="00FD7830">
        <w:rPr>
          <w:rFonts w:ascii="Times New Roman" w:eastAsia="Calibri" w:hAnsi="Times New Roman" w:cs="Times New Roman"/>
          <w:iCs/>
          <w:sz w:val="24"/>
          <w:szCs w:val="24"/>
          <w:lang w:eastAsia="en-US"/>
        </w:rPr>
        <w:t xml:space="preserve">Капитальный ремонт </w:t>
      </w:r>
      <w:r w:rsidRPr="00FD7830">
        <w:rPr>
          <w:rFonts w:ascii="Times New Roman" w:eastAsia="Calibri" w:hAnsi="Times New Roman" w:cs="Times New Roman"/>
          <w:sz w:val="24"/>
          <w:szCs w:val="24"/>
          <w:lang w:eastAsia="en-US"/>
        </w:rPr>
        <w:t>помещений  здания МАУК «</w:t>
      </w:r>
      <w:proofErr w:type="spellStart"/>
      <w:r w:rsidRPr="00FD7830">
        <w:rPr>
          <w:rFonts w:ascii="Times New Roman" w:eastAsia="Calibri" w:hAnsi="Times New Roman" w:cs="Times New Roman"/>
          <w:sz w:val="24"/>
          <w:szCs w:val="24"/>
          <w:lang w:eastAsia="en-US"/>
        </w:rPr>
        <w:t>ПМЦКиД</w:t>
      </w:r>
      <w:proofErr w:type="spellEnd"/>
      <w:r w:rsidRPr="00FD7830">
        <w:rPr>
          <w:rFonts w:ascii="Times New Roman" w:eastAsia="Calibri" w:hAnsi="Times New Roman" w:cs="Times New Roman"/>
          <w:sz w:val="24"/>
          <w:szCs w:val="24"/>
          <w:lang w:eastAsia="en-US"/>
        </w:rPr>
        <w:t>» по адресу: Республика Коми, Прилузский район, с. Объячево, ул. Мира, д. 81.</w:t>
      </w:r>
      <w:r w:rsidRPr="00FD7830">
        <w:rPr>
          <w:rFonts w:ascii="Times New Roman" w:eastAsia="Calibri" w:hAnsi="Times New Roman" w:cs="Times New Roman"/>
          <w:bCs/>
          <w:iCs/>
          <w:sz w:val="24"/>
          <w:szCs w:val="24"/>
          <w:lang w:eastAsia="en-US"/>
        </w:rPr>
        <w:t>» с учётом выполненных работ по 1 (первому) этапу проектно-сметной документации.</w:t>
      </w:r>
    </w:p>
    <w:p w14:paraId="65BA333E" w14:textId="1EEAA0B2" w:rsidR="00137E89" w:rsidRPr="00595FB6" w:rsidRDefault="00FD7830" w:rsidP="00FD7830">
      <w:pPr>
        <w:spacing w:line="240" w:lineRule="auto"/>
        <w:ind w:firstLine="709"/>
        <w:jc w:val="both"/>
        <w:rPr>
          <w:rFonts w:ascii="Times New Roman" w:eastAsia="Times New Roman" w:hAnsi="Times New Roman" w:cs="Times New Roman"/>
          <w:bCs/>
          <w:sz w:val="24"/>
          <w:szCs w:val="24"/>
        </w:rPr>
        <w:sectPr w:rsidR="00137E89" w:rsidRPr="00595FB6" w:rsidSect="00C932D1">
          <w:pgSz w:w="11906" w:h="16838"/>
          <w:pgMar w:top="709" w:right="707" w:bottom="1134" w:left="1134" w:header="708" w:footer="708" w:gutter="0"/>
          <w:cols w:space="708"/>
          <w:docGrid w:linePitch="360"/>
        </w:sectPr>
      </w:pPr>
      <w:r w:rsidRPr="00FD7830">
        <w:rPr>
          <w:rFonts w:ascii="Times New Roman" w:eastAsia="Calibri" w:hAnsi="Times New Roman" w:cs="Times New Roman"/>
          <w:bCs/>
          <w:iCs/>
          <w:sz w:val="24"/>
          <w:szCs w:val="24"/>
          <w:lang w:eastAsia="en-US"/>
        </w:rPr>
        <w:t xml:space="preserve">Файлы обоснования НМЦК представлены отдельно, ссылка для просмотра файлов: </w:t>
      </w:r>
      <w:r w:rsidRPr="00FD7830">
        <w:rPr>
          <w:rFonts w:ascii="Times New Roman" w:eastAsia="Calibri" w:hAnsi="Times New Roman" w:cs="Times New Roman"/>
          <w:bCs/>
          <w:iCs/>
          <w:color w:val="1F497D" w:themeColor="text2"/>
          <w:sz w:val="24"/>
          <w:szCs w:val="24"/>
          <w:highlight w:val="green"/>
          <w:lang w:eastAsia="en-US"/>
        </w:rPr>
        <w:t>https://disk.yandex.ru/d/2hE2huS0f4-1xA</w:t>
      </w:r>
    </w:p>
    <w:tbl>
      <w:tblPr>
        <w:tblW w:w="11165" w:type="dxa"/>
        <w:tblInd w:w="92" w:type="dxa"/>
        <w:tblLayout w:type="fixed"/>
        <w:tblLook w:val="04A0" w:firstRow="1" w:lastRow="0" w:firstColumn="1" w:lastColumn="0" w:noHBand="0" w:noVBand="1"/>
      </w:tblPr>
      <w:tblGrid>
        <w:gridCol w:w="236"/>
        <w:gridCol w:w="133"/>
        <w:gridCol w:w="513"/>
        <w:gridCol w:w="115"/>
        <w:gridCol w:w="1146"/>
        <w:gridCol w:w="51"/>
        <w:gridCol w:w="3285"/>
        <w:gridCol w:w="25"/>
        <w:gridCol w:w="749"/>
        <w:gridCol w:w="284"/>
        <w:gridCol w:w="284"/>
        <w:gridCol w:w="566"/>
        <w:gridCol w:w="284"/>
        <w:gridCol w:w="202"/>
        <w:gridCol w:w="102"/>
        <w:gridCol w:w="938"/>
        <w:gridCol w:w="34"/>
        <w:gridCol w:w="1001"/>
        <w:gridCol w:w="1125"/>
        <w:gridCol w:w="92"/>
      </w:tblGrid>
      <w:tr w:rsidR="00595FB6" w:rsidRPr="00595FB6" w14:paraId="6AEA544C" w14:textId="77777777" w:rsidTr="00DE7F13">
        <w:trPr>
          <w:gridAfter w:val="1"/>
          <w:wAfter w:w="92" w:type="dxa"/>
          <w:trHeight w:val="304"/>
        </w:trPr>
        <w:tc>
          <w:tcPr>
            <w:tcW w:w="369" w:type="dxa"/>
            <w:gridSpan w:val="2"/>
            <w:shd w:val="clear" w:color="auto" w:fill="auto"/>
            <w:noWrap/>
            <w:vAlign w:val="bottom"/>
            <w:hideMark/>
          </w:tcPr>
          <w:p w14:paraId="1EC4467D" w14:textId="77777777" w:rsidR="00595FB6" w:rsidRPr="00595FB6" w:rsidRDefault="00595FB6" w:rsidP="00595FB6">
            <w:pPr>
              <w:rPr>
                <w:rFonts w:ascii="Calibri" w:eastAsia="Times New Roman" w:hAnsi="Calibri" w:cs="Calibri"/>
                <w:color w:val="000000"/>
              </w:rPr>
            </w:pPr>
            <w:bookmarkStart w:id="17" w:name="RANGE!A1:I93"/>
            <w:bookmarkEnd w:id="17"/>
          </w:p>
        </w:tc>
        <w:tc>
          <w:tcPr>
            <w:tcW w:w="10704" w:type="dxa"/>
            <w:gridSpan w:val="17"/>
            <w:shd w:val="clear" w:color="auto" w:fill="auto"/>
            <w:noWrap/>
            <w:hideMark/>
          </w:tcPr>
          <w:p w14:paraId="6AD0E4E7" w14:textId="77777777" w:rsidR="00595FB6" w:rsidRPr="00595FB6" w:rsidRDefault="00595FB6" w:rsidP="00595FB6">
            <w:pPr>
              <w:spacing w:after="0" w:line="240" w:lineRule="auto"/>
              <w:jc w:val="center"/>
              <w:rPr>
                <w:rFonts w:ascii="Times New Roman" w:eastAsia="Times New Roman" w:hAnsi="Times New Roman" w:cs="Times New Roman"/>
                <w:b/>
                <w:bCs/>
                <w:sz w:val="16"/>
                <w:szCs w:val="16"/>
              </w:rPr>
            </w:pPr>
          </w:p>
        </w:tc>
      </w:tr>
      <w:tr w:rsidR="00595FB6" w:rsidRPr="00595FB6" w14:paraId="1C89D83E" w14:textId="77777777" w:rsidTr="00DE7F13">
        <w:trPr>
          <w:gridAfter w:val="1"/>
          <w:wAfter w:w="92" w:type="dxa"/>
          <w:trHeight w:val="304"/>
        </w:trPr>
        <w:tc>
          <w:tcPr>
            <w:tcW w:w="369" w:type="dxa"/>
            <w:gridSpan w:val="2"/>
            <w:shd w:val="clear" w:color="auto" w:fill="auto"/>
            <w:noWrap/>
            <w:vAlign w:val="bottom"/>
            <w:hideMark/>
          </w:tcPr>
          <w:p w14:paraId="3AB0D47B" w14:textId="77777777" w:rsidR="00595FB6" w:rsidRPr="00595FB6" w:rsidRDefault="00595FB6" w:rsidP="00595FB6">
            <w:pPr>
              <w:spacing w:after="0" w:line="240" w:lineRule="auto"/>
              <w:rPr>
                <w:rFonts w:ascii="Calibri" w:eastAsia="Times New Roman" w:hAnsi="Calibri" w:cs="Calibri"/>
                <w:color w:val="000000"/>
              </w:rPr>
            </w:pPr>
          </w:p>
        </w:tc>
        <w:tc>
          <w:tcPr>
            <w:tcW w:w="628" w:type="dxa"/>
            <w:gridSpan w:val="2"/>
            <w:shd w:val="clear" w:color="auto" w:fill="auto"/>
            <w:noWrap/>
            <w:hideMark/>
          </w:tcPr>
          <w:p w14:paraId="2CD449AD" w14:textId="77777777" w:rsidR="00595FB6" w:rsidRPr="00595FB6" w:rsidRDefault="00595FB6" w:rsidP="00595FB6">
            <w:pPr>
              <w:spacing w:after="0" w:line="240" w:lineRule="auto"/>
              <w:rPr>
                <w:rFonts w:ascii="Times New Roman" w:eastAsia="Times New Roman" w:hAnsi="Times New Roman" w:cs="Times New Roman"/>
                <w:sz w:val="16"/>
                <w:szCs w:val="16"/>
              </w:rPr>
            </w:pPr>
            <w:r w:rsidRPr="00595FB6">
              <w:rPr>
                <w:rFonts w:ascii="Times New Roman" w:eastAsia="Times New Roman" w:hAnsi="Times New Roman" w:cs="Times New Roman"/>
                <w:sz w:val="16"/>
                <w:szCs w:val="16"/>
              </w:rPr>
              <w:t>Заказчик</w:t>
            </w:r>
          </w:p>
        </w:tc>
        <w:tc>
          <w:tcPr>
            <w:tcW w:w="10076" w:type="dxa"/>
            <w:gridSpan w:val="15"/>
            <w:shd w:val="clear" w:color="auto" w:fill="auto"/>
            <w:hideMark/>
          </w:tcPr>
          <w:p w14:paraId="671B4744" w14:textId="77777777" w:rsidR="00595FB6" w:rsidRPr="00595FB6" w:rsidRDefault="00595FB6" w:rsidP="00595FB6">
            <w:pPr>
              <w:spacing w:after="0" w:line="240" w:lineRule="auto"/>
              <w:rPr>
                <w:rFonts w:ascii="Times New Roman" w:eastAsia="Times New Roman" w:hAnsi="Times New Roman" w:cs="Times New Roman"/>
                <w:b/>
                <w:bCs/>
                <w:sz w:val="16"/>
                <w:szCs w:val="16"/>
              </w:rPr>
            </w:pPr>
            <w:r w:rsidRPr="00595FB6">
              <w:rPr>
                <w:rFonts w:ascii="Times New Roman" w:eastAsia="Times New Roman" w:hAnsi="Times New Roman" w:cs="Times New Roman"/>
                <w:b/>
                <w:bCs/>
                <w:sz w:val="16"/>
                <w:szCs w:val="16"/>
              </w:rPr>
              <w:t>директор МАУК "</w:t>
            </w:r>
            <w:proofErr w:type="spellStart"/>
            <w:r w:rsidRPr="00595FB6">
              <w:rPr>
                <w:rFonts w:ascii="Times New Roman" w:eastAsia="Times New Roman" w:hAnsi="Times New Roman" w:cs="Times New Roman"/>
                <w:b/>
                <w:bCs/>
                <w:sz w:val="16"/>
                <w:szCs w:val="16"/>
              </w:rPr>
              <w:t>ПМЦКиД</w:t>
            </w:r>
            <w:proofErr w:type="spellEnd"/>
            <w:r w:rsidRPr="00595FB6">
              <w:rPr>
                <w:rFonts w:ascii="Times New Roman" w:eastAsia="Times New Roman" w:hAnsi="Times New Roman" w:cs="Times New Roman"/>
                <w:b/>
                <w:bCs/>
                <w:sz w:val="16"/>
                <w:szCs w:val="16"/>
              </w:rPr>
              <w:t>" Зуева О.А.</w:t>
            </w:r>
          </w:p>
        </w:tc>
      </w:tr>
      <w:tr w:rsidR="00595FB6" w:rsidRPr="00595FB6" w14:paraId="4AF56CE2" w14:textId="77777777" w:rsidTr="00DE7F13">
        <w:trPr>
          <w:gridAfter w:val="1"/>
          <w:wAfter w:w="92" w:type="dxa"/>
          <w:trHeight w:val="304"/>
        </w:trPr>
        <w:tc>
          <w:tcPr>
            <w:tcW w:w="369" w:type="dxa"/>
            <w:gridSpan w:val="2"/>
            <w:shd w:val="clear" w:color="auto" w:fill="auto"/>
            <w:noWrap/>
            <w:vAlign w:val="bottom"/>
            <w:hideMark/>
          </w:tcPr>
          <w:p w14:paraId="6F398282" w14:textId="77777777" w:rsidR="00595FB6" w:rsidRPr="00595FB6" w:rsidRDefault="00595FB6" w:rsidP="00595FB6">
            <w:pPr>
              <w:spacing w:after="0" w:line="240" w:lineRule="auto"/>
              <w:rPr>
                <w:rFonts w:ascii="Calibri" w:eastAsia="Times New Roman" w:hAnsi="Calibri" w:cs="Calibri"/>
                <w:color w:val="000000"/>
              </w:rPr>
            </w:pPr>
          </w:p>
        </w:tc>
        <w:tc>
          <w:tcPr>
            <w:tcW w:w="628" w:type="dxa"/>
            <w:gridSpan w:val="2"/>
            <w:shd w:val="clear" w:color="auto" w:fill="auto"/>
            <w:hideMark/>
          </w:tcPr>
          <w:p w14:paraId="0C50BA14" w14:textId="77777777" w:rsidR="00595FB6" w:rsidRPr="00595FB6" w:rsidRDefault="00595FB6" w:rsidP="00595FB6">
            <w:pPr>
              <w:spacing w:after="0" w:line="240" w:lineRule="auto"/>
              <w:jc w:val="right"/>
              <w:rPr>
                <w:rFonts w:ascii="Times New Roman" w:eastAsia="Times New Roman" w:hAnsi="Times New Roman" w:cs="Times New Roman"/>
                <w:sz w:val="16"/>
                <w:szCs w:val="16"/>
              </w:rPr>
            </w:pPr>
          </w:p>
        </w:tc>
        <w:tc>
          <w:tcPr>
            <w:tcW w:w="1197" w:type="dxa"/>
            <w:gridSpan w:val="2"/>
            <w:shd w:val="clear" w:color="auto" w:fill="auto"/>
            <w:hideMark/>
          </w:tcPr>
          <w:p w14:paraId="0FFF46B1" w14:textId="77777777" w:rsidR="00595FB6" w:rsidRPr="00595FB6" w:rsidRDefault="00595FB6" w:rsidP="00595FB6">
            <w:pPr>
              <w:spacing w:after="0" w:line="240" w:lineRule="auto"/>
              <w:jc w:val="right"/>
              <w:rPr>
                <w:rFonts w:ascii="Times New Roman" w:eastAsia="Times New Roman" w:hAnsi="Times New Roman" w:cs="Times New Roman"/>
                <w:sz w:val="16"/>
                <w:szCs w:val="16"/>
              </w:rPr>
            </w:pPr>
            <w:r w:rsidRPr="00595FB6">
              <w:rPr>
                <w:rFonts w:ascii="Times New Roman" w:eastAsia="Times New Roman" w:hAnsi="Times New Roman" w:cs="Times New Roman"/>
                <w:sz w:val="16"/>
                <w:szCs w:val="16"/>
              </w:rPr>
              <w:t> </w:t>
            </w:r>
          </w:p>
        </w:tc>
        <w:tc>
          <w:tcPr>
            <w:tcW w:w="3285" w:type="dxa"/>
            <w:shd w:val="clear" w:color="auto" w:fill="auto"/>
            <w:hideMark/>
          </w:tcPr>
          <w:p w14:paraId="4F47BB55" w14:textId="77777777" w:rsidR="00595FB6" w:rsidRPr="00595FB6" w:rsidRDefault="00595FB6" w:rsidP="00595FB6">
            <w:pPr>
              <w:spacing w:after="0" w:line="240" w:lineRule="auto"/>
              <w:jc w:val="right"/>
              <w:rPr>
                <w:rFonts w:ascii="Times New Roman" w:eastAsia="Times New Roman" w:hAnsi="Times New Roman" w:cs="Times New Roman"/>
                <w:sz w:val="16"/>
                <w:szCs w:val="16"/>
              </w:rPr>
            </w:pPr>
            <w:r w:rsidRPr="00595FB6">
              <w:rPr>
                <w:rFonts w:ascii="Times New Roman" w:eastAsia="Times New Roman" w:hAnsi="Times New Roman" w:cs="Times New Roman"/>
                <w:sz w:val="16"/>
                <w:szCs w:val="16"/>
              </w:rPr>
              <w:t> </w:t>
            </w:r>
          </w:p>
        </w:tc>
        <w:tc>
          <w:tcPr>
            <w:tcW w:w="774" w:type="dxa"/>
            <w:gridSpan w:val="2"/>
            <w:shd w:val="clear" w:color="auto" w:fill="auto"/>
            <w:hideMark/>
          </w:tcPr>
          <w:p w14:paraId="0DEA8D37" w14:textId="77777777" w:rsidR="00595FB6" w:rsidRPr="00595FB6" w:rsidRDefault="00595FB6" w:rsidP="00595FB6">
            <w:pPr>
              <w:spacing w:after="0" w:line="240" w:lineRule="auto"/>
              <w:jc w:val="right"/>
              <w:rPr>
                <w:rFonts w:ascii="Times New Roman" w:eastAsia="Times New Roman" w:hAnsi="Times New Roman" w:cs="Times New Roman"/>
                <w:sz w:val="16"/>
                <w:szCs w:val="16"/>
              </w:rPr>
            </w:pPr>
            <w:r w:rsidRPr="00595FB6">
              <w:rPr>
                <w:rFonts w:ascii="Times New Roman" w:eastAsia="Times New Roman" w:hAnsi="Times New Roman" w:cs="Times New Roman"/>
                <w:sz w:val="16"/>
                <w:szCs w:val="16"/>
              </w:rPr>
              <w:t> </w:t>
            </w:r>
          </w:p>
        </w:tc>
        <w:tc>
          <w:tcPr>
            <w:tcW w:w="1134" w:type="dxa"/>
            <w:gridSpan w:val="3"/>
            <w:shd w:val="clear" w:color="auto" w:fill="auto"/>
            <w:hideMark/>
          </w:tcPr>
          <w:p w14:paraId="7A382894" w14:textId="77777777" w:rsidR="00595FB6" w:rsidRPr="00595FB6" w:rsidRDefault="00595FB6" w:rsidP="00595FB6">
            <w:pPr>
              <w:spacing w:after="0" w:line="240" w:lineRule="auto"/>
              <w:jc w:val="right"/>
              <w:rPr>
                <w:rFonts w:ascii="Times New Roman" w:eastAsia="Times New Roman" w:hAnsi="Times New Roman" w:cs="Times New Roman"/>
                <w:sz w:val="16"/>
                <w:szCs w:val="16"/>
              </w:rPr>
            </w:pPr>
            <w:r w:rsidRPr="00595FB6">
              <w:rPr>
                <w:rFonts w:ascii="Times New Roman" w:eastAsia="Times New Roman" w:hAnsi="Times New Roman" w:cs="Times New Roman"/>
                <w:sz w:val="16"/>
                <w:szCs w:val="16"/>
              </w:rPr>
              <w:t> </w:t>
            </w:r>
          </w:p>
        </w:tc>
        <w:tc>
          <w:tcPr>
            <w:tcW w:w="588" w:type="dxa"/>
            <w:gridSpan w:val="3"/>
            <w:shd w:val="clear" w:color="auto" w:fill="auto"/>
            <w:hideMark/>
          </w:tcPr>
          <w:p w14:paraId="5779BF68" w14:textId="77777777" w:rsidR="00595FB6" w:rsidRPr="00595FB6" w:rsidRDefault="00595FB6" w:rsidP="00595FB6">
            <w:pPr>
              <w:spacing w:after="0" w:line="240" w:lineRule="auto"/>
              <w:jc w:val="right"/>
              <w:rPr>
                <w:rFonts w:ascii="Times New Roman" w:eastAsia="Times New Roman" w:hAnsi="Times New Roman" w:cs="Times New Roman"/>
                <w:sz w:val="16"/>
                <w:szCs w:val="16"/>
              </w:rPr>
            </w:pPr>
            <w:r w:rsidRPr="00595FB6">
              <w:rPr>
                <w:rFonts w:ascii="Times New Roman" w:eastAsia="Times New Roman" w:hAnsi="Times New Roman" w:cs="Times New Roman"/>
                <w:sz w:val="16"/>
                <w:szCs w:val="16"/>
              </w:rPr>
              <w:t> </w:t>
            </w:r>
          </w:p>
        </w:tc>
        <w:tc>
          <w:tcPr>
            <w:tcW w:w="938" w:type="dxa"/>
            <w:shd w:val="clear" w:color="auto" w:fill="auto"/>
            <w:hideMark/>
          </w:tcPr>
          <w:p w14:paraId="74B0EC8B" w14:textId="77777777" w:rsidR="00595FB6" w:rsidRPr="00595FB6" w:rsidRDefault="00595FB6" w:rsidP="00595FB6">
            <w:pPr>
              <w:spacing w:after="0" w:line="240" w:lineRule="auto"/>
              <w:jc w:val="right"/>
              <w:rPr>
                <w:rFonts w:ascii="Times New Roman" w:eastAsia="Times New Roman" w:hAnsi="Times New Roman" w:cs="Times New Roman"/>
                <w:sz w:val="16"/>
                <w:szCs w:val="16"/>
              </w:rPr>
            </w:pPr>
            <w:r w:rsidRPr="00595FB6">
              <w:rPr>
                <w:rFonts w:ascii="Times New Roman" w:eastAsia="Times New Roman" w:hAnsi="Times New Roman" w:cs="Times New Roman"/>
                <w:sz w:val="16"/>
                <w:szCs w:val="16"/>
              </w:rPr>
              <w:t> </w:t>
            </w:r>
          </w:p>
        </w:tc>
        <w:tc>
          <w:tcPr>
            <w:tcW w:w="2160" w:type="dxa"/>
            <w:gridSpan w:val="3"/>
            <w:shd w:val="clear" w:color="auto" w:fill="auto"/>
            <w:hideMark/>
          </w:tcPr>
          <w:p w14:paraId="426F82B0" w14:textId="77777777" w:rsidR="00595FB6" w:rsidRPr="00595FB6" w:rsidRDefault="00595FB6" w:rsidP="00595FB6">
            <w:pPr>
              <w:spacing w:after="0" w:line="240" w:lineRule="auto"/>
              <w:jc w:val="right"/>
              <w:rPr>
                <w:rFonts w:ascii="Times New Roman" w:eastAsia="Times New Roman" w:hAnsi="Times New Roman" w:cs="Times New Roman"/>
                <w:sz w:val="16"/>
                <w:szCs w:val="16"/>
              </w:rPr>
            </w:pPr>
            <w:r w:rsidRPr="00595FB6">
              <w:rPr>
                <w:rFonts w:ascii="Times New Roman" w:eastAsia="Times New Roman" w:hAnsi="Times New Roman" w:cs="Times New Roman"/>
                <w:sz w:val="16"/>
                <w:szCs w:val="16"/>
              </w:rPr>
              <w:t> </w:t>
            </w:r>
          </w:p>
        </w:tc>
      </w:tr>
      <w:tr w:rsidR="00595FB6" w:rsidRPr="00595FB6" w14:paraId="37203CD8" w14:textId="77777777" w:rsidTr="00DE7F13">
        <w:trPr>
          <w:gridAfter w:val="1"/>
          <w:wAfter w:w="92" w:type="dxa"/>
          <w:trHeight w:val="304"/>
        </w:trPr>
        <w:tc>
          <w:tcPr>
            <w:tcW w:w="369" w:type="dxa"/>
            <w:gridSpan w:val="2"/>
            <w:shd w:val="clear" w:color="auto" w:fill="auto"/>
            <w:noWrap/>
            <w:vAlign w:val="bottom"/>
            <w:hideMark/>
          </w:tcPr>
          <w:p w14:paraId="445EF6DD" w14:textId="77777777" w:rsidR="00595FB6" w:rsidRPr="00595FB6" w:rsidRDefault="00595FB6" w:rsidP="00595FB6">
            <w:pPr>
              <w:spacing w:after="0" w:line="240" w:lineRule="auto"/>
              <w:rPr>
                <w:rFonts w:ascii="Calibri" w:eastAsia="Times New Roman" w:hAnsi="Calibri" w:cs="Calibri"/>
                <w:color w:val="000000"/>
              </w:rPr>
            </w:pPr>
          </w:p>
        </w:tc>
        <w:tc>
          <w:tcPr>
            <w:tcW w:w="1825" w:type="dxa"/>
            <w:gridSpan w:val="4"/>
            <w:shd w:val="clear" w:color="auto" w:fill="auto"/>
            <w:noWrap/>
            <w:hideMark/>
          </w:tcPr>
          <w:p w14:paraId="0A31512F" w14:textId="77777777" w:rsidR="00595FB6" w:rsidRPr="00595FB6" w:rsidRDefault="00595FB6" w:rsidP="00595FB6">
            <w:pPr>
              <w:spacing w:after="0" w:line="240" w:lineRule="auto"/>
              <w:rPr>
                <w:rFonts w:ascii="Times New Roman" w:eastAsia="Times New Roman" w:hAnsi="Times New Roman" w:cs="Times New Roman"/>
                <w:sz w:val="16"/>
                <w:szCs w:val="16"/>
              </w:rPr>
            </w:pPr>
            <w:r w:rsidRPr="00595FB6">
              <w:rPr>
                <w:rFonts w:ascii="Times New Roman" w:eastAsia="Times New Roman" w:hAnsi="Times New Roman" w:cs="Times New Roman"/>
                <w:sz w:val="16"/>
                <w:szCs w:val="16"/>
              </w:rPr>
              <w:t>«Утвержден»</w:t>
            </w:r>
          </w:p>
        </w:tc>
        <w:tc>
          <w:tcPr>
            <w:tcW w:w="6719" w:type="dxa"/>
            <w:gridSpan w:val="10"/>
            <w:shd w:val="clear" w:color="auto" w:fill="auto"/>
            <w:noWrap/>
            <w:hideMark/>
          </w:tcPr>
          <w:p w14:paraId="210423D6" w14:textId="17B0A4F5" w:rsidR="00595FB6" w:rsidRPr="00595FB6" w:rsidRDefault="00595FB6" w:rsidP="00494A5C">
            <w:pPr>
              <w:spacing w:after="0" w:line="240" w:lineRule="auto"/>
              <w:rPr>
                <w:rFonts w:ascii="Times New Roman" w:eastAsia="Times New Roman" w:hAnsi="Times New Roman" w:cs="Times New Roman"/>
                <w:sz w:val="16"/>
                <w:szCs w:val="16"/>
              </w:rPr>
            </w:pPr>
            <w:r w:rsidRPr="00595FB6">
              <w:rPr>
                <w:rFonts w:ascii="Times New Roman" w:eastAsia="Times New Roman" w:hAnsi="Times New Roman" w:cs="Times New Roman"/>
                <w:sz w:val="16"/>
                <w:szCs w:val="16"/>
              </w:rPr>
              <w:t>«____»___________ 202</w:t>
            </w:r>
            <w:r w:rsidR="00494A5C">
              <w:rPr>
                <w:rFonts w:ascii="Times New Roman" w:eastAsia="Times New Roman" w:hAnsi="Times New Roman" w:cs="Times New Roman"/>
                <w:sz w:val="16"/>
                <w:szCs w:val="16"/>
              </w:rPr>
              <w:t>0</w:t>
            </w:r>
            <w:r w:rsidRPr="00595FB6">
              <w:rPr>
                <w:rFonts w:ascii="Times New Roman" w:eastAsia="Times New Roman" w:hAnsi="Times New Roman" w:cs="Times New Roman"/>
                <w:sz w:val="16"/>
                <w:szCs w:val="16"/>
              </w:rPr>
              <w:t>г.</w:t>
            </w:r>
          </w:p>
        </w:tc>
        <w:tc>
          <w:tcPr>
            <w:tcW w:w="2160" w:type="dxa"/>
            <w:gridSpan w:val="3"/>
            <w:shd w:val="clear" w:color="auto" w:fill="auto"/>
            <w:hideMark/>
          </w:tcPr>
          <w:p w14:paraId="36DF7F37" w14:textId="77777777" w:rsidR="00595FB6" w:rsidRPr="00595FB6" w:rsidRDefault="00595FB6" w:rsidP="00595FB6">
            <w:pPr>
              <w:spacing w:after="0" w:line="240" w:lineRule="auto"/>
              <w:jc w:val="right"/>
              <w:rPr>
                <w:rFonts w:ascii="Times New Roman" w:eastAsia="Times New Roman" w:hAnsi="Times New Roman" w:cs="Times New Roman"/>
                <w:sz w:val="16"/>
                <w:szCs w:val="16"/>
              </w:rPr>
            </w:pPr>
          </w:p>
        </w:tc>
      </w:tr>
      <w:tr w:rsidR="00595FB6" w:rsidRPr="00595FB6" w14:paraId="3DBF3A8A" w14:textId="77777777" w:rsidTr="00DE7F13">
        <w:trPr>
          <w:gridAfter w:val="1"/>
          <w:wAfter w:w="92" w:type="dxa"/>
          <w:trHeight w:val="304"/>
        </w:trPr>
        <w:tc>
          <w:tcPr>
            <w:tcW w:w="369" w:type="dxa"/>
            <w:gridSpan w:val="2"/>
            <w:shd w:val="clear" w:color="auto" w:fill="auto"/>
            <w:noWrap/>
            <w:vAlign w:val="bottom"/>
            <w:hideMark/>
          </w:tcPr>
          <w:p w14:paraId="6ACAF878" w14:textId="77777777" w:rsidR="00595FB6" w:rsidRPr="00595FB6" w:rsidRDefault="00595FB6" w:rsidP="00595FB6">
            <w:pPr>
              <w:spacing w:after="0" w:line="240" w:lineRule="auto"/>
              <w:rPr>
                <w:rFonts w:ascii="Calibri" w:eastAsia="Times New Roman" w:hAnsi="Calibri" w:cs="Calibri"/>
                <w:color w:val="000000"/>
              </w:rPr>
            </w:pPr>
          </w:p>
        </w:tc>
        <w:tc>
          <w:tcPr>
            <w:tcW w:w="5110" w:type="dxa"/>
            <w:gridSpan w:val="5"/>
            <w:shd w:val="clear" w:color="auto" w:fill="auto"/>
            <w:noWrap/>
            <w:hideMark/>
          </w:tcPr>
          <w:p w14:paraId="07AAF0CF" w14:textId="77777777" w:rsidR="00595FB6" w:rsidRPr="00595FB6" w:rsidRDefault="00595FB6" w:rsidP="00595FB6">
            <w:pPr>
              <w:spacing w:after="0" w:line="240" w:lineRule="auto"/>
              <w:jc w:val="right"/>
              <w:rPr>
                <w:rFonts w:ascii="Times New Roman" w:eastAsia="Times New Roman" w:hAnsi="Times New Roman" w:cs="Times New Roman"/>
                <w:sz w:val="16"/>
                <w:szCs w:val="16"/>
              </w:rPr>
            </w:pPr>
            <w:r w:rsidRPr="00595FB6">
              <w:rPr>
                <w:rFonts w:ascii="Times New Roman" w:eastAsia="Times New Roman" w:hAnsi="Times New Roman" w:cs="Times New Roman"/>
                <w:sz w:val="16"/>
                <w:szCs w:val="16"/>
              </w:rPr>
              <w:t>Сводный сметный расчет в сумме</w:t>
            </w:r>
          </w:p>
        </w:tc>
        <w:tc>
          <w:tcPr>
            <w:tcW w:w="1058" w:type="dxa"/>
            <w:gridSpan w:val="3"/>
            <w:shd w:val="clear" w:color="auto" w:fill="auto"/>
            <w:noWrap/>
            <w:hideMark/>
          </w:tcPr>
          <w:p w14:paraId="43E4E72D" w14:textId="0618F928" w:rsidR="00595FB6" w:rsidRPr="00595FB6" w:rsidRDefault="00D8018D" w:rsidP="00D8018D">
            <w:pPr>
              <w:spacing w:after="0" w:line="240" w:lineRule="auto"/>
              <w:jc w:val="right"/>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29 890, 98</w:t>
            </w:r>
          </w:p>
        </w:tc>
        <w:tc>
          <w:tcPr>
            <w:tcW w:w="1134" w:type="dxa"/>
            <w:gridSpan w:val="3"/>
            <w:shd w:val="clear" w:color="auto" w:fill="auto"/>
            <w:noWrap/>
            <w:hideMark/>
          </w:tcPr>
          <w:p w14:paraId="3F85891B" w14:textId="77777777" w:rsidR="00595FB6" w:rsidRPr="00595FB6" w:rsidRDefault="00595FB6" w:rsidP="00595FB6">
            <w:pPr>
              <w:spacing w:after="0" w:line="240" w:lineRule="auto"/>
              <w:rPr>
                <w:rFonts w:ascii="Times New Roman" w:eastAsia="Times New Roman" w:hAnsi="Times New Roman" w:cs="Times New Roman"/>
                <w:b/>
                <w:bCs/>
                <w:sz w:val="16"/>
                <w:szCs w:val="16"/>
              </w:rPr>
            </w:pPr>
            <w:r w:rsidRPr="00595FB6">
              <w:rPr>
                <w:rFonts w:ascii="Times New Roman" w:eastAsia="Times New Roman" w:hAnsi="Times New Roman" w:cs="Times New Roman"/>
                <w:b/>
                <w:bCs/>
                <w:sz w:val="16"/>
                <w:szCs w:val="16"/>
              </w:rPr>
              <w:t>тыс. руб.</w:t>
            </w:r>
          </w:p>
        </w:tc>
        <w:tc>
          <w:tcPr>
            <w:tcW w:w="304" w:type="dxa"/>
            <w:gridSpan w:val="2"/>
            <w:shd w:val="clear" w:color="auto" w:fill="auto"/>
            <w:hideMark/>
          </w:tcPr>
          <w:p w14:paraId="00E9AFE6" w14:textId="77777777" w:rsidR="00595FB6" w:rsidRPr="00595FB6" w:rsidRDefault="00595FB6" w:rsidP="00595FB6">
            <w:pPr>
              <w:spacing w:after="0" w:line="240" w:lineRule="auto"/>
              <w:jc w:val="right"/>
              <w:rPr>
                <w:rFonts w:ascii="Times New Roman" w:eastAsia="Times New Roman" w:hAnsi="Times New Roman" w:cs="Times New Roman"/>
                <w:sz w:val="16"/>
                <w:szCs w:val="16"/>
              </w:rPr>
            </w:pPr>
          </w:p>
        </w:tc>
        <w:tc>
          <w:tcPr>
            <w:tcW w:w="938" w:type="dxa"/>
            <w:shd w:val="clear" w:color="auto" w:fill="auto"/>
            <w:hideMark/>
          </w:tcPr>
          <w:p w14:paraId="200DAAED" w14:textId="77777777" w:rsidR="00595FB6" w:rsidRPr="00595FB6" w:rsidRDefault="00595FB6" w:rsidP="00595FB6">
            <w:pPr>
              <w:spacing w:after="0" w:line="240" w:lineRule="auto"/>
              <w:jc w:val="right"/>
              <w:rPr>
                <w:rFonts w:ascii="Times New Roman" w:eastAsia="Times New Roman" w:hAnsi="Times New Roman" w:cs="Times New Roman"/>
                <w:sz w:val="16"/>
                <w:szCs w:val="16"/>
              </w:rPr>
            </w:pPr>
          </w:p>
        </w:tc>
        <w:tc>
          <w:tcPr>
            <w:tcW w:w="2160" w:type="dxa"/>
            <w:gridSpan w:val="3"/>
            <w:shd w:val="clear" w:color="auto" w:fill="auto"/>
            <w:hideMark/>
          </w:tcPr>
          <w:p w14:paraId="47630B8F" w14:textId="77777777" w:rsidR="00595FB6" w:rsidRPr="00595FB6" w:rsidRDefault="00595FB6" w:rsidP="00595FB6">
            <w:pPr>
              <w:spacing w:after="0" w:line="240" w:lineRule="auto"/>
              <w:jc w:val="right"/>
              <w:rPr>
                <w:rFonts w:ascii="Times New Roman" w:eastAsia="Times New Roman" w:hAnsi="Times New Roman" w:cs="Times New Roman"/>
                <w:sz w:val="16"/>
                <w:szCs w:val="16"/>
              </w:rPr>
            </w:pPr>
          </w:p>
        </w:tc>
      </w:tr>
      <w:tr w:rsidR="00595FB6" w:rsidRPr="00595FB6" w14:paraId="269B6957" w14:textId="77777777" w:rsidTr="00DE7F13">
        <w:trPr>
          <w:gridAfter w:val="1"/>
          <w:wAfter w:w="92" w:type="dxa"/>
          <w:trHeight w:val="304"/>
        </w:trPr>
        <w:tc>
          <w:tcPr>
            <w:tcW w:w="369" w:type="dxa"/>
            <w:gridSpan w:val="2"/>
            <w:shd w:val="clear" w:color="auto" w:fill="auto"/>
            <w:noWrap/>
            <w:vAlign w:val="bottom"/>
            <w:hideMark/>
          </w:tcPr>
          <w:p w14:paraId="6C358A3C" w14:textId="77777777" w:rsidR="00595FB6" w:rsidRPr="00595FB6" w:rsidRDefault="00595FB6" w:rsidP="00595FB6">
            <w:pPr>
              <w:spacing w:after="0" w:line="240" w:lineRule="auto"/>
              <w:rPr>
                <w:rFonts w:ascii="Calibri" w:eastAsia="Times New Roman" w:hAnsi="Calibri" w:cs="Calibri"/>
                <w:color w:val="000000"/>
              </w:rPr>
            </w:pPr>
          </w:p>
        </w:tc>
        <w:tc>
          <w:tcPr>
            <w:tcW w:w="10704" w:type="dxa"/>
            <w:gridSpan w:val="17"/>
            <w:shd w:val="clear" w:color="auto" w:fill="auto"/>
            <w:hideMark/>
          </w:tcPr>
          <w:p w14:paraId="5D051249" w14:textId="77777777" w:rsidR="00595FB6" w:rsidRPr="00595FB6" w:rsidRDefault="00595FB6" w:rsidP="00595FB6">
            <w:pPr>
              <w:spacing w:after="0" w:line="240" w:lineRule="auto"/>
              <w:jc w:val="center"/>
              <w:rPr>
                <w:rFonts w:ascii="Times New Roman" w:eastAsia="Times New Roman" w:hAnsi="Times New Roman" w:cs="Times New Roman"/>
                <w:sz w:val="16"/>
                <w:szCs w:val="16"/>
              </w:rPr>
            </w:pPr>
            <w:r w:rsidRPr="00595FB6">
              <w:rPr>
                <w:rFonts w:ascii="Times New Roman" w:eastAsia="Times New Roman" w:hAnsi="Times New Roman" w:cs="Times New Roman"/>
                <w:sz w:val="16"/>
                <w:szCs w:val="16"/>
              </w:rPr>
              <w:t>(ссылка на документ об утверждении)</w:t>
            </w:r>
          </w:p>
        </w:tc>
      </w:tr>
      <w:tr w:rsidR="00595FB6" w:rsidRPr="00595FB6" w14:paraId="64697A2B" w14:textId="77777777" w:rsidTr="00DE7F13">
        <w:trPr>
          <w:gridAfter w:val="1"/>
          <w:wAfter w:w="92" w:type="dxa"/>
          <w:trHeight w:val="304"/>
        </w:trPr>
        <w:tc>
          <w:tcPr>
            <w:tcW w:w="369" w:type="dxa"/>
            <w:gridSpan w:val="2"/>
            <w:shd w:val="clear" w:color="auto" w:fill="auto"/>
            <w:noWrap/>
            <w:vAlign w:val="bottom"/>
            <w:hideMark/>
          </w:tcPr>
          <w:p w14:paraId="3324FAE2" w14:textId="77777777" w:rsidR="00595FB6" w:rsidRPr="00595FB6" w:rsidRDefault="00595FB6" w:rsidP="00595FB6">
            <w:pPr>
              <w:spacing w:after="0" w:line="240" w:lineRule="auto"/>
              <w:rPr>
                <w:rFonts w:ascii="Calibri" w:eastAsia="Times New Roman" w:hAnsi="Calibri" w:cs="Calibri"/>
                <w:color w:val="000000"/>
              </w:rPr>
            </w:pPr>
          </w:p>
        </w:tc>
        <w:tc>
          <w:tcPr>
            <w:tcW w:w="10704" w:type="dxa"/>
            <w:gridSpan w:val="17"/>
            <w:shd w:val="clear" w:color="auto" w:fill="auto"/>
            <w:hideMark/>
          </w:tcPr>
          <w:p w14:paraId="2CB9867F" w14:textId="44ADF6AE" w:rsidR="00595FB6" w:rsidRPr="00595FB6" w:rsidRDefault="00595FB6" w:rsidP="00595FB6">
            <w:pPr>
              <w:spacing w:after="0" w:line="240" w:lineRule="auto"/>
              <w:rPr>
                <w:rFonts w:ascii="Times New Roman" w:eastAsia="Times New Roman" w:hAnsi="Times New Roman" w:cs="Times New Roman"/>
                <w:sz w:val="24"/>
                <w:szCs w:val="24"/>
              </w:rPr>
            </w:pPr>
          </w:p>
        </w:tc>
      </w:tr>
      <w:tr w:rsidR="00595FB6" w:rsidRPr="00595FB6" w14:paraId="6807307A" w14:textId="77777777" w:rsidTr="00DE7F13">
        <w:trPr>
          <w:gridAfter w:val="1"/>
          <w:wAfter w:w="92" w:type="dxa"/>
          <w:trHeight w:val="304"/>
        </w:trPr>
        <w:tc>
          <w:tcPr>
            <w:tcW w:w="369" w:type="dxa"/>
            <w:gridSpan w:val="2"/>
            <w:shd w:val="clear" w:color="auto" w:fill="auto"/>
            <w:noWrap/>
            <w:vAlign w:val="bottom"/>
            <w:hideMark/>
          </w:tcPr>
          <w:p w14:paraId="3D80C120" w14:textId="77777777" w:rsidR="00595FB6" w:rsidRPr="00595FB6" w:rsidRDefault="00595FB6" w:rsidP="00595FB6">
            <w:pPr>
              <w:spacing w:after="0" w:line="240" w:lineRule="auto"/>
              <w:rPr>
                <w:rFonts w:ascii="Calibri" w:eastAsia="Times New Roman" w:hAnsi="Calibri" w:cs="Calibri"/>
                <w:color w:val="000000"/>
              </w:rPr>
            </w:pPr>
          </w:p>
        </w:tc>
        <w:tc>
          <w:tcPr>
            <w:tcW w:w="10704" w:type="dxa"/>
            <w:gridSpan w:val="17"/>
            <w:shd w:val="clear" w:color="auto" w:fill="auto"/>
            <w:noWrap/>
            <w:vAlign w:val="bottom"/>
            <w:hideMark/>
          </w:tcPr>
          <w:p w14:paraId="2CA0BA3F" w14:textId="77777777" w:rsidR="00655586" w:rsidRDefault="00595FB6" w:rsidP="00595FB6">
            <w:pPr>
              <w:spacing w:after="0" w:line="240" w:lineRule="auto"/>
              <w:jc w:val="center"/>
              <w:rPr>
                <w:rFonts w:ascii="Times New Roman" w:eastAsia="Times New Roman" w:hAnsi="Times New Roman" w:cs="Times New Roman"/>
                <w:b/>
                <w:color w:val="000000"/>
                <w:sz w:val="24"/>
                <w:szCs w:val="24"/>
              </w:rPr>
            </w:pPr>
            <w:r w:rsidRPr="00655586">
              <w:rPr>
                <w:rFonts w:ascii="Times New Roman" w:eastAsia="Times New Roman" w:hAnsi="Times New Roman" w:cs="Times New Roman"/>
                <w:b/>
                <w:color w:val="000000"/>
                <w:sz w:val="24"/>
                <w:szCs w:val="24"/>
              </w:rPr>
              <w:t>СВОДНЫЙ СМЕТНЫЙ РАСЧЕТ СТОИМОСТИ СТРОИТЕЛЬСТВА</w:t>
            </w:r>
            <w:r w:rsidR="00480753" w:rsidRPr="00655586">
              <w:rPr>
                <w:rFonts w:ascii="Times New Roman" w:eastAsia="Times New Roman" w:hAnsi="Times New Roman" w:cs="Times New Roman"/>
                <w:b/>
                <w:color w:val="000000"/>
                <w:sz w:val="24"/>
                <w:szCs w:val="24"/>
              </w:rPr>
              <w:t xml:space="preserve"> </w:t>
            </w:r>
          </w:p>
          <w:p w14:paraId="0F7DCBFC" w14:textId="2D15C653" w:rsidR="00595FB6" w:rsidRPr="00655586" w:rsidRDefault="00480753" w:rsidP="00595FB6">
            <w:pPr>
              <w:spacing w:after="0" w:line="240" w:lineRule="auto"/>
              <w:jc w:val="center"/>
              <w:rPr>
                <w:rFonts w:ascii="Times New Roman" w:eastAsia="Times New Roman" w:hAnsi="Times New Roman" w:cs="Times New Roman"/>
                <w:b/>
                <w:color w:val="000000"/>
                <w:sz w:val="24"/>
                <w:szCs w:val="24"/>
              </w:rPr>
            </w:pPr>
            <w:r w:rsidRPr="00655586">
              <w:rPr>
                <w:rFonts w:ascii="Times New Roman" w:eastAsia="Times New Roman" w:hAnsi="Times New Roman" w:cs="Times New Roman"/>
                <w:b/>
                <w:color w:val="000000"/>
                <w:sz w:val="24"/>
                <w:szCs w:val="24"/>
                <w:highlight w:val="yellow"/>
              </w:rPr>
              <w:t>2 (второй) этап</w:t>
            </w:r>
          </w:p>
        </w:tc>
      </w:tr>
      <w:tr w:rsidR="00595FB6" w:rsidRPr="00595FB6" w14:paraId="5B68CAC9" w14:textId="77777777" w:rsidTr="00DE7F13">
        <w:trPr>
          <w:gridAfter w:val="1"/>
          <w:wAfter w:w="92" w:type="dxa"/>
          <w:trHeight w:val="594"/>
        </w:trPr>
        <w:tc>
          <w:tcPr>
            <w:tcW w:w="369" w:type="dxa"/>
            <w:gridSpan w:val="2"/>
            <w:shd w:val="clear" w:color="auto" w:fill="auto"/>
            <w:noWrap/>
            <w:vAlign w:val="bottom"/>
            <w:hideMark/>
          </w:tcPr>
          <w:p w14:paraId="76DB9F6B" w14:textId="77777777" w:rsidR="00595FB6" w:rsidRPr="00595FB6" w:rsidRDefault="00595FB6" w:rsidP="00595FB6">
            <w:pPr>
              <w:spacing w:after="0" w:line="240" w:lineRule="auto"/>
              <w:rPr>
                <w:rFonts w:ascii="Calibri" w:eastAsia="Times New Roman" w:hAnsi="Calibri" w:cs="Calibri"/>
                <w:color w:val="000000"/>
              </w:rPr>
            </w:pPr>
          </w:p>
        </w:tc>
        <w:tc>
          <w:tcPr>
            <w:tcW w:w="10704" w:type="dxa"/>
            <w:gridSpan w:val="17"/>
            <w:shd w:val="clear" w:color="auto" w:fill="auto"/>
            <w:vAlign w:val="bottom"/>
            <w:hideMark/>
          </w:tcPr>
          <w:p w14:paraId="627FC9AD" w14:textId="3E7965E3" w:rsidR="00595FB6" w:rsidRPr="00595FB6" w:rsidRDefault="00595FB6" w:rsidP="00480753">
            <w:pPr>
              <w:spacing w:after="0" w:line="240" w:lineRule="auto"/>
              <w:jc w:val="center"/>
              <w:rPr>
                <w:rFonts w:ascii="Times New Roman" w:eastAsia="Times New Roman" w:hAnsi="Times New Roman" w:cs="Times New Roman"/>
                <w:color w:val="000000"/>
                <w:sz w:val="24"/>
                <w:szCs w:val="24"/>
              </w:rPr>
            </w:pPr>
            <w:r w:rsidRPr="00595FB6">
              <w:rPr>
                <w:rFonts w:ascii="Times New Roman" w:eastAsia="Times New Roman" w:hAnsi="Times New Roman" w:cs="Times New Roman"/>
                <w:color w:val="000000"/>
                <w:sz w:val="24"/>
                <w:szCs w:val="24"/>
              </w:rPr>
              <w:t>Капитальный ремонт помещений здания МАУК "</w:t>
            </w:r>
            <w:proofErr w:type="spellStart"/>
            <w:r w:rsidRPr="00595FB6">
              <w:rPr>
                <w:rFonts w:ascii="Times New Roman" w:eastAsia="Times New Roman" w:hAnsi="Times New Roman" w:cs="Times New Roman"/>
                <w:color w:val="000000"/>
                <w:sz w:val="24"/>
                <w:szCs w:val="24"/>
              </w:rPr>
              <w:t>ПМЦКиД</w:t>
            </w:r>
            <w:proofErr w:type="spellEnd"/>
            <w:r w:rsidRPr="00595FB6">
              <w:rPr>
                <w:rFonts w:ascii="Times New Roman" w:eastAsia="Times New Roman" w:hAnsi="Times New Roman" w:cs="Times New Roman"/>
                <w:color w:val="000000"/>
                <w:sz w:val="24"/>
                <w:szCs w:val="24"/>
              </w:rPr>
              <w:t>" по адресу</w:t>
            </w:r>
            <w:proofErr w:type="gramStart"/>
            <w:r w:rsidRPr="00595FB6">
              <w:rPr>
                <w:rFonts w:ascii="Times New Roman" w:eastAsia="Times New Roman" w:hAnsi="Times New Roman" w:cs="Times New Roman"/>
                <w:color w:val="000000"/>
                <w:sz w:val="24"/>
                <w:szCs w:val="24"/>
              </w:rPr>
              <w:t xml:space="preserve"> :</w:t>
            </w:r>
            <w:proofErr w:type="gramEnd"/>
            <w:r w:rsidRPr="00595FB6">
              <w:rPr>
                <w:rFonts w:ascii="Times New Roman" w:eastAsia="Times New Roman" w:hAnsi="Times New Roman" w:cs="Times New Roman"/>
                <w:color w:val="000000"/>
                <w:sz w:val="24"/>
                <w:szCs w:val="24"/>
              </w:rPr>
              <w:t xml:space="preserve">                                                                                                           Республика Коми, Прилузский район, </w:t>
            </w:r>
            <w:proofErr w:type="spellStart"/>
            <w:r w:rsidRPr="00595FB6">
              <w:rPr>
                <w:rFonts w:ascii="Times New Roman" w:eastAsia="Times New Roman" w:hAnsi="Times New Roman" w:cs="Times New Roman"/>
                <w:color w:val="000000"/>
                <w:sz w:val="24"/>
                <w:szCs w:val="24"/>
              </w:rPr>
              <w:t>с</w:t>
            </w:r>
            <w:proofErr w:type="gramStart"/>
            <w:r w:rsidRPr="00595FB6">
              <w:rPr>
                <w:rFonts w:ascii="Times New Roman" w:eastAsia="Times New Roman" w:hAnsi="Times New Roman" w:cs="Times New Roman"/>
                <w:color w:val="000000"/>
                <w:sz w:val="24"/>
                <w:szCs w:val="24"/>
              </w:rPr>
              <w:t>.О</w:t>
            </w:r>
            <w:proofErr w:type="gramEnd"/>
            <w:r w:rsidRPr="00595FB6">
              <w:rPr>
                <w:rFonts w:ascii="Times New Roman" w:eastAsia="Times New Roman" w:hAnsi="Times New Roman" w:cs="Times New Roman"/>
                <w:color w:val="000000"/>
                <w:sz w:val="24"/>
                <w:szCs w:val="24"/>
              </w:rPr>
              <w:t>бъячево</w:t>
            </w:r>
            <w:proofErr w:type="spellEnd"/>
            <w:r w:rsidRPr="00595FB6">
              <w:rPr>
                <w:rFonts w:ascii="Times New Roman" w:eastAsia="Times New Roman" w:hAnsi="Times New Roman" w:cs="Times New Roman"/>
                <w:color w:val="000000"/>
                <w:sz w:val="24"/>
                <w:szCs w:val="24"/>
              </w:rPr>
              <w:t xml:space="preserve">, </w:t>
            </w:r>
            <w:proofErr w:type="spellStart"/>
            <w:r w:rsidRPr="00595FB6">
              <w:rPr>
                <w:rFonts w:ascii="Times New Roman" w:eastAsia="Times New Roman" w:hAnsi="Times New Roman" w:cs="Times New Roman"/>
                <w:color w:val="000000"/>
                <w:sz w:val="24"/>
                <w:szCs w:val="24"/>
              </w:rPr>
              <w:t>ул.Мира</w:t>
            </w:r>
            <w:proofErr w:type="spellEnd"/>
            <w:r w:rsidRPr="00595FB6">
              <w:rPr>
                <w:rFonts w:ascii="Times New Roman" w:eastAsia="Times New Roman" w:hAnsi="Times New Roman" w:cs="Times New Roman"/>
                <w:color w:val="000000"/>
                <w:sz w:val="24"/>
                <w:szCs w:val="24"/>
              </w:rPr>
              <w:t>, д.81</w:t>
            </w:r>
            <w:r w:rsidR="00953C53">
              <w:rPr>
                <w:rFonts w:ascii="Times New Roman" w:eastAsia="Times New Roman" w:hAnsi="Times New Roman" w:cs="Times New Roman"/>
                <w:color w:val="000000"/>
                <w:sz w:val="24"/>
                <w:szCs w:val="24"/>
              </w:rPr>
              <w:t xml:space="preserve"> </w:t>
            </w:r>
          </w:p>
        </w:tc>
      </w:tr>
      <w:tr w:rsidR="00480753" w:rsidRPr="00480753" w14:paraId="2AC7024B" w14:textId="77777777" w:rsidTr="00DE7F13">
        <w:trPr>
          <w:trHeight w:val="300"/>
        </w:trPr>
        <w:tc>
          <w:tcPr>
            <w:tcW w:w="2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35D84C" w14:textId="77777777" w:rsidR="00480753" w:rsidRPr="00480753" w:rsidRDefault="00480753" w:rsidP="00480753">
            <w:pPr>
              <w:spacing w:after="0" w:line="240" w:lineRule="auto"/>
              <w:rPr>
                <w:rFonts w:ascii="Calibri" w:eastAsia="Times New Roman" w:hAnsi="Calibri" w:cs="Calibri"/>
                <w:color w:val="000000"/>
              </w:rPr>
            </w:pPr>
          </w:p>
        </w:tc>
        <w:tc>
          <w:tcPr>
            <w:tcW w:w="10929" w:type="dxa"/>
            <w:gridSpan w:val="19"/>
            <w:tcBorders>
              <w:top w:val="single" w:sz="4" w:space="0" w:color="auto"/>
              <w:left w:val="single" w:sz="4" w:space="0" w:color="auto"/>
              <w:bottom w:val="single" w:sz="4" w:space="0" w:color="auto"/>
              <w:right w:val="single" w:sz="4" w:space="0" w:color="auto"/>
            </w:tcBorders>
            <w:shd w:val="clear" w:color="auto" w:fill="auto"/>
            <w:vAlign w:val="bottom"/>
            <w:hideMark/>
          </w:tcPr>
          <w:p w14:paraId="33B7BC7E" w14:textId="77777777" w:rsidR="00480753" w:rsidRPr="00480753" w:rsidRDefault="00480753" w:rsidP="00480753">
            <w:pPr>
              <w:spacing w:after="0" w:line="240" w:lineRule="auto"/>
              <w:rPr>
                <w:rFonts w:ascii="Calibri" w:eastAsia="Times New Roman" w:hAnsi="Calibri" w:cs="Calibri"/>
                <w:color w:val="000000"/>
              </w:rPr>
            </w:pPr>
            <w:r w:rsidRPr="00480753">
              <w:rPr>
                <w:rFonts w:ascii="Calibri" w:eastAsia="Times New Roman" w:hAnsi="Calibri" w:cs="Calibri"/>
                <w:color w:val="000000"/>
              </w:rPr>
              <w:t>Составлен(а) в ценах на 01.01.2000 г. с пересчетом в цены III кв. 2019 г.</w:t>
            </w:r>
          </w:p>
        </w:tc>
      </w:tr>
      <w:tr w:rsidR="00480753" w:rsidRPr="00480753" w14:paraId="7D420B9C" w14:textId="77777777" w:rsidTr="00DE7F13">
        <w:trPr>
          <w:trHeight w:val="300"/>
        </w:trPr>
        <w:tc>
          <w:tcPr>
            <w:tcW w:w="2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AFCCE4" w14:textId="77777777" w:rsidR="00480753" w:rsidRPr="00480753" w:rsidRDefault="00480753" w:rsidP="00480753">
            <w:pPr>
              <w:spacing w:after="0" w:line="240" w:lineRule="auto"/>
              <w:rPr>
                <w:rFonts w:ascii="Calibri" w:eastAsia="Times New Roman" w:hAnsi="Calibri" w:cs="Calibri"/>
                <w:color w:val="000000"/>
              </w:rPr>
            </w:pPr>
          </w:p>
        </w:tc>
        <w:tc>
          <w:tcPr>
            <w:tcW w:w="64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5411E9" w14:textId="77777777" w:rsidR="00480753" w:rsidRPr="00480753" w:rsidRDefault="00480753" w:rsidP="00480753">
            <w:pPr>
              <w:spacing w:after="0" w:line="240" w:lineRule="auto"/>
              <w:jc w:val="center"/>
              <w:rPr>
                <w:rFonts w:ascii="Verdana" w:eastAsia="Times New Roman" w:hAnsi="Verdana" w:cs="Calibri"/>
                <w:color w:val="000000"/>
                <w:sz w:val="16"/>
                <w:szCs w:val="16"/>
              </w:rPr>
            </w:pPr>
            <w:r w:rsidRPr="00480753">
              <w:rPr>
                <w:rFonts w:ascii="Verdana" w:eastAsia="Times New Roman" w:hAnsi="Verdana" w:cs="Calibri"/>
                <w:color w:val="000000"/>
                <w:sz w:val="16"/>
                <w:szCs w:val="16"/>
              </w:rPr>
              <w:t>№ п/п</w:t>
            </w:r>
          </w:p>
        </w:tc>
        <w:tc>
          <w:tcPr>
            <w:tcW w:w="126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3FCB45" w14:textId="77777777" w:rsidR="00480753" w:rsidRPr="00480753" w:rsidRDefault="00480753" w:rsidP="00480753">
            <w:pPr>
              <w:spacing w:after="0" w:line="240" w:lineRule="auto"/>
              <w:jc w:val="center"/>
              <w:rPr>
                <w:rFonts w:ascii="Verdana" w:eastAsia="Times New Roman" w:hAnsi="Verdana" w:cs="Calibri"/>
                <w:color w:val="000000"/>
                <w:sz w:val="16"/>
                <w:szCs w:val="16"/>
              </w:rPr>
            </w:pPr>
            <w:r w:rsidRPr="00480753">
              <w:rPr>
                <w:rFonts w:ascii="Verdana" w:eastAsia="Times New Roman" w:hAnsi="Verdana" w:cs="Calibri"/>
                <w:color w:val="000000"/>
                <w:sz w:val="16"/>
                <w:szCs w:val="16"/>
              </w:rPr>
              <w:t xml:space="preserve">№ сметных расчетов и смет, </w:t>
            </w:r>
            <w:proofErr w:type="spellStart"/>
            <w:proofErr w:type="gramStart"/>
            <w:r w:rsidRPr="00480753">
              <w:rPr>
                <w:rFonts w:ascii="Verdana" w:eastAsia="Times New Roman" w:hAnsi="Verdana" w:cs="Calibri"/>
                <w:color w:val="000000"/>
                <w:sz w:val="16"/>
                <w:szCs w:val="16"/>
              </w:rPr>
              <w:t>обосно-вание</w:t>
            </w:r>
            <w:proofErr w:type="spellEnd"/>
            <w:proofErr w:type="gramEnd"/>
          </w:p>
        </w:tc>
        <w:tc>
          <w:tcPr>
            <w:tcW w:w="336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65F5AD" w14:textId="77777777" w:rsidR="00480753" w:rsidRPr="00480753" w:rsidRDefault="00480753" w:rsidP="00480753">
            <w:pPr>
              <w:spacing w:after="0" w:line="240" w:lineRule="auto"/>
              <w:jc w:val="center"/>
              <w:rPr>
                <w:rFonts w:ascii="Verdana" w:eastAsia="Times New Roman" w:hAnsi="Verdana" w:cs="Calibri"/>
                <w:color w:val="000000"/>
                <w:sz w:val="16"/>
                <w:szCs w:val="16"/>
              </w:rPr>
            </w:pPr>
            <w:r w:rsidRPr="00480753">
              <w:rPr>
                <w:rFonts w:ascii="Verdana" w:eastAsia="Times New Roman" w:hAnsi="Verdana" w:cs="Calibri"/>
                <w:color w:val="000000"/>
                <w:sz w:val="16"/>
                <w:szCs w:val="16"/>
              </w:rPr>
              <w:t>Наименование глав, объектов, работ и затрат</w:t>
            </w:r>
          </w:p>
        </w:tc>
        <w:tc>
          <w:tcPr>
            <w:tcW w:w="5661"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168EBEFF" w14:textId="77777777" w:rsidR="00480753" w:rsidRPr="00480753" w:rsidRDefault="00480753" w:rsidP="00480753">
            <w:pPr>
              <w:spacing w:after="0" w:line="240" w:lineRule="auto"/>
              <w:jc w:val="center"/>
              <w:rPr>
                <w:rFonts w:ascii="Times New Roman" w:eastAsia="Times New Roman" w:hAnsi="Times New Roman" w:cs="Times New Roman"/>
                <w:sz w:val="20"/>
                <w:szCs w:val="20"/>
              </w:rPr>
            </w:pPr>
            <w:r w:rsidRPr="00480753">
              <w:rPr>
                <w:rFonts w:ascii="Times New Roman" w:eastAsia="Times New Roman" w:hAnsi="Times New Roman" w:cs="Times New Roman"/>
                <w:sz w:val="20"/>
                <w:szCs w:val="20"/>
              </w:rPr>
              <w:t>Сметная стоимость, тыс. руб.</w:t>
            </w:r>
          </w:p>
        </w:tc>
      </w:tr>
      <w:tr w:rsidR="00480753" w:rsidRPr="00480753" w14:paraId="6ACBCCC8" w14:textId="77777777" w:rsidTr="00DE7F13">
        <w:trPr>
          <w:trHeight w:val="900"/>
        </w:trPr>
        <w:tc>
          <w:tcPr>
            <w:tcW w:w="2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C44ABE" w14:textId="77777777" w:rsidR="00480753" w:rsidRPr="00480753" w:rsidRDefault="00480753" w:rsidP="00480753">
            <w:pPr>
              <w:spacing w:after="0" w:line="240" w:lineRule="auto"/>
              <w:rPr>
                <w:rFonts w:ascii="Calibri" w:eastAsia="Times New Roman" w:hAnsi="Calibri" w:cs="Calibri"/>
                <w:color w:val="000000"/>
              </w:rPr>
            </w:pPr>
          </w:p>
        </w:tc>
        <w:tc>
          <w:tcPr>
            <w:tcW w:w="646" w:type="dxa"/>
            <w:gridSpan w:val="2"/>
            <w:vMerge/>
            <w:tcBorders>
              <w:top w:val="single" w:sz="4" w:space="0" w:color="auto"/>
              <w:left w:val="single" w:sz="4" w:space="0" w:color="auto"/>
              <w:bottom w:val="single" w:sz="4" w:space="0" w:color="auto"/>
              <w:right w:val="single" w:sz="4" w:space="0" w:color="auto"/>
            </w:tcBorders>
            <w:vAlign w:val="center"/>
            <w:hideMark/>
          </w:tcPr>
          <w:p w14:paraId="2A744A98" w14:textId="77777777" w:rsidR="00480753" w:rsidRPr="00480753" w:rsidRDefault="00480753" w:rsidP="00480753">
            <w:pPr>
              <w:spacing w:after="0" w:line="240" w:lineRule="auto"/>
              <w:rPr>
                <w:rFonts w:ascii="Verdana" w:eastAsia="Times New Roman" w:hAnsi="Verdana" w:cs="Calibri"/>
                <w:color w:val="000000"/>
                <w:sz w:val="16"/>
                <w:szCs w:val="16"/>
              </w:rPr>
            </w:pPr>
          </w:p>
        </w:tc>
        <w:tc>
          <w:tcPr>
            <w:tcW w:w="1261" w:type="dxa"/>
            <w:gridSpan w:val="2"/>
            <w:vMerge/>
            <w:tcBorders>
              <w:top w:val="single" w:sz="4" w:space="0" w:color="auto"/>
              <w:left w:val="single" w:sz="4" w:space="0" w:color="auto"/>
              <w:bottom w:val="single" w:sz="4" w:space="0" w:color="auto"/>
              <w:right w:val="single" w:sz="4" w:space="0" w:color="auto"/>
            </w:tcBorders>
            <w:vAlign w:val="center"/>
            <w:hideMark/>
          </w:tcPr>
          <w:p w14:paraId="4A5E6E74" w14:textId="77777777" w:rsidR="00480753" w:rsidRPr="00480753" w:rsidRDefault="00480753" w:rsidP="00480753">
            <w:pPr>
              <w:spacing w:after="0" w:line="240" w:lineRule="auto"/>
              <w:rPr>
                <w:rFonts w:ascii="Verdana" w:eastAsia="Times New Roman" w:hAnsi="Verdana" w:cs="Calibri"/>
                <w:color w:val="000000"/>
                <w:sz w:val="16"/>
                <w:szCs w:val="16"/>
              </w:rPr>
            </w:pPr>
          </w:p>
        </w:tc>
        <w:tc>
          <w:tcPr>
            <w:tcW w:w="3361" w:type="dxa"/>
            <w:gridSpan w:val="3"/>
            <w:vMerge/>
            <w:tcBorders>
              <w:top w:val="single" w:sz="4" w:space="0" w:color="auto"/>
              <w:left w:val="single" w:sz="4" w:space="0" w:color="auto"/>
              <w:bottom w:val="single" w:sz="4" w:space="0" w:color="auto"/>
              <w:right w:val="single" w:sz="4" w:space="0" w:color="auto"/>
            </w:tcBorders>
            <w:vAlign w:val="center"/>
            <w:hideMark/>
          </w:tcPr>
          <w:p w14:paraId="23C02BB0" w14:textId="77777777" w:rsidR="00480753" w:rsidRPr="00480753" w:rsidRDefault="00480753" w:rsidP="00480753">
            <w:pPr>
              <w:spacing w:after="0" w:line="240" w:lineRule="auto"/>
              <w:rPr>
                <w:rFonts w:ascii="Verdana" w:eastAsia="Times New Roman" w:hAnsi="Verdana" w:cs="Calibri"/>
                <w:color w:val="000000"/>
                <w:sz w:val="16"/>
                <w:szCs w:val="16"/>
              </w:rPr>
            </w:pPr>
          </w:p>
        </w:tc>
        <w:tc>
          <w:tcPr>
            <w:tcW w:w="13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E58C6B9" w14:textId="77777777" w:rsidR="00480753" w:rsidRPr="00480753" w:rsidRDefault="00480753" w:rsidP="00480753">
            <w:pPr>
              <w:spacing w:after="0" w:line="240" w:lineRule="auto"/>
              <w:jc w:val="center"/>
              <w:rPr>
                <w:rFonts w:ascii="Verdana" w:eastAsia="Times New Roman" w:hAnsi="Verdana" w:cs="Calibri"/>
                <w:color w:val="000000"/>
                <w:sz w:val="16"/>
                <w:szCs w:val="16"/>
              </w:rPr>
            </w:pPr>
            <w:r w:rsidRPr="00480753">
              <w:rPr>
                <w:rFonts w:ascii="Verdana" w:eastAsia="Times New Roman" w:hAnsi="Verdana" w:cs="Calibri"/>
                <w:color w:val="000000"/>
                <w:sz w:val="16"/>
                <w:szCs w:val="16"/>
              </w:rPr>
              <w:t>строительных работ</w:t>
            </w:r>
          </w:p>
        </w:tc>
        <w:tc>
          <w:tcPr>
            <w:tcW w:w="105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ECC5B22" w14:textId="77777777" w:rsidR="00480753" w:rsidRPr="00480753" w:rsidRDefault="00480753" w:rsidP="00480753">
            <w:pPr>
              <w:spacing w:after="0" w:line="240" w:lineRule="auto"/>
              <w:jc w:val="center"/>
              <w:rPr>
                <w:rFonts w:ascii="Verdana" w:eastAsia="Times New Roman" w:hAnsi="Verdana" w:cs="Calibri"/>
                <w:color w:val="000000"/>
                <w:sz w:val="16"/>
                <w:szCs w:val="16"/>
              </w:rPr>
            </w:pPr>
            <w:r w:rsidRPr="00480753">
              <w:rPr>
                <w:rFonts w:ascii="Verdana" w:eastAsia="Times New Roman" w:hAnsi="Verdana" w:cs="Calibri"/>
                <w:color w:val="000000"/>
                <w:sz w:val="16"/>
                <w:szCs w:val="16"/>
              </w:rPr>
              <w:t>монтажных работ</w:t>
            </w:r>
          </w:p>
        </w:tc>
        <w:tc>
          <w:tcPr>
            <w:tcW w:w="107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0D0FC79" w14:textId="77777777" w:rsidR="00480753" w:rsidRPr="00480753" w:rsidRDefault="00480753" w:rsidP="00480753">
            <w:pPr>
              <w:spacing w:after="0" w:line="240" w:lineRule="auto"/>
              <w:jc w:val="center"/>
              <w:rPr>
                <w:rFonts w:ascii="Verdana" w:eastAsia="Times New Roman" w:hAnsi="Verdana" w:cs="Calibri"/>
                <w:color w:val="000000"/>
                <w:sz w:val="16"/>
                <w:szCs w:val="16"/>
              </w:rPr>
            </w:pPr>
            <w:proofErr w:type="spellStart"/>
            <w:proofErr w:type="gramStart"/>
            <w:r w:rsidRPr="00480753">
              <w:rPr>
                <w:rFonts w:ascii="Verdana" w:eastAsia="Times New Roman" w:hAnsi="Verdana" w:cs="Calibri"/>
                <w:color w:val="000000"/>
                <w:sz w:val="16"/>
                <w:szCs w:val="16"/>
              </w:rPr>
              <w:t>оборудова-ния</w:t>
            </w:r>
            <w:proofErr w:type="spellEnd"/>
            <w:proofErr w:type="gramEnd"/>
            <w:r w:rsidRPr="00480753">
              <w:rPr>
                <w:rFonts w:ascii="Verdana" w:eastAsia="Times New Roman" w:hAnsi="Verdana" w:cs="Calibri"/>
                <w:color w:val="000000"/>
                <w:sz w:val="16"/>
                <w:szCs w:val="16"/>
              </w:rPr>
              <w:t>, мебели и инвентаря</w:t>
            </w:r>
          </w:p>
        </w:tc>
        <w:tc>
          <w:tcPr>
            <w:tcW w:w="10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726E9F" w14:textId="77777777" w:rsidR="00480753" w:rsidRPr="00480753" w:rsidRDefault="00480753" w:rsidP="00480753">
            <w:pPr>
              <w:spacing w:after="0" w:line="240" w:lineRule="auto"/>
              <w:jc w:val="center"/>
              <w:rPr>
                <w:rFonts w:ascii="Verdana" w:eastAsia="Times New Roman" w:hAnsi="Verdana" w:cs="Calibri"/>
                <w:color w:val="000000"/>
                <w:sz w:val="16"/>
                <w:szCs w:val="16"/>
              </w:rPr>
            </w:pPr>
            <w:r w:rsidRPr="00480753">
              <w:rPr>
                <w:rFonts w:ascii="Verdana" w:eastAsia="Times New Roman" w:hAnsi="Verdana" w:cs="Calibri"/>
                <w:color w:val="000000"/>
                <w:sz w:val="16"/>
                <w:szCs w:val="16"/>
              </w:rPr>
              <w:t>прочих затрат</w:t>
            </w:r>
          </w:p>
        </w:tc>
        <w:tc>
          <w:tcPr>
            <w:tcW w:w="12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D0A9A3D" w14:textId="77777777" w:rsidR="00480753" w:rsidRPr="00480753" w:rsidRDefault="00480753" w:rsidP="00480753">
            <w:pPr>
              <w:spacing w:after="0" w:line="240" w:lineRule="auto"/>
              <w:jc w:val="center"/>
              <w:rPr>
                <w:rFonts w:ascii="Verdana" w:eastAsia="Times New Roman" w:hAnsi="Verdana" w:cs="Calibri"/>
                <w:color w:val="000000"/>
                <w:sz w:val="16"/>
                <w:szCs w:val="16"/>
              </w:rPr>
            </w:pPr>
            <w:r w:rsidRPr="00480753">
              <w:rPr>
                <w:rFonts w:ascii="Verdana" w:eastAsia="Times New Roman" w:hAnsi="Verdana" w:cs="Calibri"/>
                <w:color w:val="000000"/>
                <w:sz w:val="16"/>
                <w:szCs w:val="16"/>
              </w:rPr>
              <w:t xml:space="preserve">общая сметная стоимость </w:t>
            </w:r>
          </w:p>
        </w:tc>
      </w:tr>
      <w:tr w:rsidR="00480753" w:rsidRPr="00480753" w14:paraId="4045E507" w14:textId="77777777" w:rsidTr="00DE7F13">
        <w:trPr>
          <w:trHeight w:val="300"/>
        </w:trPr>
        <w:tc>
          <w:tcPr>
            <w:tcW w:w="2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7BFE75" w14:textId="77777777" w:rsidR="00480753" w:rsidRPr="00480753" w:rsidRDefault="00480753" w:rsidP="00480753">
            <w:pPr>
              <w:spacing w:after="0" w:line="240" w:lineRule="auto"/>
              <w:rPr>
                <w:rFonts w:ascii="Calibri" w:eastAsia="Times New Roman" w:hAnsi="Calibri" w:cs="Calibri"/>
                <w:color w:val="000000"/>
              </w:rPr>
            </w:pPr>
          </w:p>
        </w:tc>
        <w:tc>
          <w:tcPr>
            <w:tcW w:w="64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ADD9443" w14:textId="77777777" w:rsidR="00480753" w:rsidRPr="00480753" w:rsidRDefault="00480753" w:rsidP="00480753">
            <w:pPr>
              <w:spacing w:after="0" w:line="240" w:lineRule="auto"/>
              <w:jc w:val="center"/>
              <w:rPr>
                <w:rFonts w:ascii="Verdana" w:eastAsia="Times New Roman" w:hAnsi="Verdana" w:cs="Calibri"/>
                <w:color w:val="000000"/>
                <w:sz w:val="16"/>
                <w:szCs w:val="16"/>
              </w:rPr>
            </w:pPr>
            <w:r w:rsidRPr="00480753">
              <w:rPr>
                <w:rFonts w:ascii="Verdana" w:eastAsia="Times New Roman" w:hAnsi="Verdana" w:cs="Calibri"/>
                <w:color w:val="000000"/>
                <w:sz w:val="16"/>
                <w:szCs w:val="16"/>
              </w:rPr>
              <w:t>1</w:t>
            </w:r>
          </w:p>
        </w:tc>
        <w:tc>
          <w:tcPr>
            <w:tcW w:w="126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18DAC4E" w14:textId="77777777" w:rsidR="00480753" w:rsidRPr="00480753" w:rsidRDefault="00480753" w:rsidP="00480753">
            <w:pPr>
              <w:spacing w:after="0" w:line="240" w:lineRule="auto"/>
              <w:jc w:val="center"/>
              <w:rPr>
                <w:rFonts w:ascii="Verdana" w:eastAsia="Times New Roman" w:hAnsi="Verdana" w:cs="Calibri"/>
                <w:color w:val="000000"/>
                <w:sz w:val="16"/>
                <w:szCs w:val="16"/>
              </w:rPr>
            </w:pPr>
            <w:r w:rsidRPr="00480753">
              <w:rPr>
                <w:rFonts w:ascii="Verdana" w:eastAsia="Times New Roman" w:hAnsi="Verdana" w:cs="Calibri"/>
                <w:color w:val="000000"/>
                <w:sz w:val="16"/>
                <w:szCs w:val="16"/>
              </w:rPr>
              <w:t>2</w:t>
            </w:r>
          </w:p>
        </w:tc>
        <w:tc>
          <w:tcPr>
            <w:tcW w:w="336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317D745" w14:textId="77777777" w:rsidR="00480753" w:rsidRPr="00480753" w:rsidRDefault="00480753" w:rsidP="00480753">
            <w:pPr>
              <w:spacing w:after="0" w:line="240" w:lineRule="auto"/>
              <w:jc w:val="center"/>
              <w:rPr>
                <w:rFonts w:ascii="Verdana" w:eastAsia="Times New Roman" w:hAnsi="Verdana" w:cs="Calibri"/>
                <w:color w:val="000000"/>
                <w:sz w:val="16"/>
                <w:szCs w:val="16"/>
              </w:rPr>
            </w:pPr>
            <w:r w:rsidRPr="00480753">
              <w:rPr>
                <w:rFonts w:ascii="Verdana" w:eastAsia="Times New Roman" w:hAnsi="Verdana" w:cs="Calibri"/>
                <w:color w:val="000000"/>
                <w:sz w:val="16"/>
                <w:szCs w:val="16"/>
              </w:rPr>
              <w:t>3</w:t>
            </w:r>
          </w:p>
        </w:tc>
        <w:tc>
          <w:tcPr>
            <w:tcW w:w="13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4AA4EFB" w14:textId="77777777" w:rsidR="00480753" w:rsidRPr="00480753" w:rsidRDefault="00480753" w:rsidP="00480753">
            <w:pPr>
              <w:spacing w:after="0" w:line="240" w:lineRule="auto"/>
              <w:jc w:val="center"/>
              <w:rPr>
                <w:rFonts w:ascii="Verdana" w:eastAsia="Times New Roman" w:hAnsi="Verdana" w:cs="Calibri"/>
                <w:color w:val="000000"/>
                <w:sz w:val="16"/>
                <w:szCs w:val="16"/>
              </w:rPr>
            </w:pPr>
            <w:r w:rsidRPr="00480753">
              <w:rPr>
                <w:rFonts w:ascii="Verdana" w:eastAsia="Times New Roman" w:hAnsi="Verdana" w:cs="Calibri"/>
                <w:color w:val="000000"/>
                <w:sz w:val="16"/>
                <w:szCs w:val="16"/>
              </w:rPr>
              <w:t>4</w:t>
            </w:r>
          </w:p>
        </w:tc>
        <w:tc>
          <w:tcPr>
            <w:tcW w:w="105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4A4BB28" w14:textId="77777777" w:rsidR="00480753" w:rsidRPr="00480753" w:rsidRDefault="00480753" w:rsidP="00480753">
            <w:pPr>
              <w:spacing w:after="0" w:line="240" w:lineRule="auto"/>
              <w:jc w:val="center"/>
              <w:rPr>
                <w:rFonts w:ascii="Verdana" w:eastAsia="Times New Roman" w:hAnsi="Verdana" w:cs="Calibri"/>
                <w:color w:val="000000"/>
                <w:sz w:val="16"/>
                <w:szCs w:val="16"/>
              </w:rPr>
            </w:pPr>
            <w:r w:rsidRPr="00480753">
              <w:rPr>
                <w:rFonts w:ascii="Verdana" w:eastAsia="Times New Roman" w:hAnsi="Verdana" w:cs="Calibri"/>
                <w:color w:val="000000"/>
                <w:sz w:val="16"/>
                <w:szCs w:val="16"/>
              </w:rPr>
              <w:t>5</w:t>
            </w:r>
          </w:p>
        </w:tc>
        <w:tc>
          <w:tcPr>
            <w:tcW w:w="107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EAC9FB2" w14:textId="77777777" w:rsidR="00480753" w:rsidRPr="00480753" w:rsidRDefault="00480753" w:rsidP="00480753">
            <w:pPr>
              <w:spacing w:after="0" w:line="240" w:lineRule="auto"/>
              <w:jc w:val="center"/>
              <w:rPr>
                <w:rFonts w:ascii="Verdana" w:eastAsia="Times New Roman" w:hAnsi="Verdana" w:cs="Calibri"/>
                <w:color w:val="000000"/>
                <w:sz w:val="16"/>
                <w:szCs w:val="16"/>
              </w:rPr>
            </w:pPr>
            <w:r w:rsidRPr="00480753">
              <w:rPr>
                <w:rFonts w:ascii="Verdana" w:eastAsia="Times New Roman" w:hAnsi="Verdana" w:cs="Calibri"/>
                <w:color w:val="000000"/>
                <w:sz w:val="16"/>
                <w:szCs w:val="16"/>
              </w:rPr>
              <w:t>6</w:t>
            </w:r>
          </w:p>
        </w:tc>
        <w:tc>
          <w:tcPr>
            <w:tcW w:w="10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774DA8" w14:textId="77777777" w:rsidR="00480753" w:rsidRPr="00480753" w:rsidRDefault="00480753" w:rsidP="00480753">
            <w:pPr>
              <w:spacing w:after="0" w:line="240" w:lineRule="auto"/>
              <w:jc w:val="center"/>
              <w:rPr>
                <w:rFonts w:ascii="Verdana" w:eastAsia="Times New Roman" w:hAnsi="Verdana" w:cs="Calibri"/>
                <w:color w:val="000000"/>
                <w:sz w:val="16"/>
                <w:szCs w:val="16"/>
              </w:rPr>
            </w:pPr>
            <w:r w:rsidRPr="00480753">
              <w:rPr>
                <w:rFonts w:ascii="Verdana" w:eastAsia="Times New Roman" w:hAnsi="Verdana" w:cs="Calibri"/>
                <w:color w:val="000000"/>
                <w:sz w:val="16"/>
                <w:szCs w:val="16"/>
              </w:rPr>
              <w:t>7</w:t>
            </w:r>
          </w:p>
        </w:tc>
        <w:tc>
          <w:tcPr>
            <w:tcW w:w="12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EEB3466" w14:textId="77777777" w:rsidR="00480753" w:rsidRPr="00480753" w:rsidRDefault="00480753" w:rsidP="00480753">
            <w:pPr>
              <w:spacing w:after="0" w:line="240" w:lineRule="auto"/>
              <w:jc w:val="center"/>
              <w:rPr>
                <w:rFonts w:ascii="Verdana" w:eastAsia="Times New Roman" w:hAnsi="Verdana" w:cs="Calibri"/>
                <w:color w:val="000000"/>
                <w:sz w:val="16"/>
                <w:szCs w:val="16"/>
              </w:rPr>
            </w:pPr>
            <w:r w:rsidRPr="00480753">
              <w:rPr>
                <w:rFonts w:ascii="Verdana" w:eastAsia="Times New Roman" w:hAnsi="Verdana" w:cs="Calibri"/>
                <w:color w:val="000000"/>
                <w:sz w:val="16"/>
                <w:szCs w:val="16"/>
              </w:rPr>
              <w:t>8</w:t>
            </w:r>
          </w:p>
        </w:tc>
      </w:tr>
      <w:tr w:rsidR="00480753" w:rsidRPr="00480753" w14:paraId="64EFAA6C" w14:textId="77777777" w:rsidTr="00DE7F13">
        <w:trPr>
          <w:trHeight w:val="300"/>
        </w:trPr>
        <w:tc>
          <w:tcPr>
            <w:tcW w:w="2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700B51" w14:textId="77777777" w:rsidR="00480753" w:rsidRPr="00480753" w:rsidRDefault="00480753" w:rsidP="00480753">
            <w:pPr>
              <w:spacing w:after="0" w:line="240" w:lineRule="auto"/>
              <w:rPr>
                <w:rFonts w:ascii="Calibri" w:eastAsia="Times New Roman" w:hAnsi="Calibri" w:cs="Calibri"/>
                <w:color w:val="000000"/>
              </w:rPr>
            </w:pPr>
          </w:p>
        </w:tc>
        <w:tc>
          <w:tcPr>
            <w:tcW w:w="10929" w:type="dxa"/>
            <w:gridSpan w:val="19"/>
            <w:tcBorders>
              <w:top w:val="single" w:sz="4" w:space="0" w:color="auto"/>
              <w:left w:val="single" w:sz="4" w:space="0" w:color="auto"/>
              <w:bottom w:val="single" w:sz="4" w:space="0" w:color="auto"/>
              <w:right w:val="single" w:sz="4" w:space="0" w:color="auto"/>
            </w:tcBorders>
            <w:shd w:val="clear" w:color="auto" w:fill="auto"/>
            <w:vAlign w:val="center"/>
            <w:hideMark/>
          </w:tcPr>
          <w:p w14:paraId="696F1118" w14:textId="77777777" w:rsidR="00480753" w:rsidRPr="00480753" w:rsidRDefault="00480753" w:rsidP="00480753">
            <w:pPr>
              <w:spacing w:after="0" w:line="240" w:lineRule="auto"/>
              <w:jc w:val="center"/>
              <w:rPr>
                <w:rFonts w:ascii="Verdana" w:eastAsia="Times New Roman" w:hAnsi="Verdana" w:cs="Calibri"/>
                <w:b/>
                <w:bCs/>
                <w:color w:val="000000"/>
                <w:sz w:val="16"/>
                <w:szCs w:val="16"/>
              </w:rPr>
            </w:pPr>
            <w:r w:rsidRPr="00480753">
              <w:rPr>
                <w:rFonts w:ascii="Verdana" w:eastAsia="Times New Roman" w:hAnsi="Verdana" w:cs="Calibri"/>
                <w:b/>
                <w:bCs/>
                <w:color w:val="000000"/>
                <w:sz w:val="16"/>
                <w:szCs w:val="16"/>
              </w:rPr>
              <w:t>Глава 2 . Основные объекты строительства</w:t>
            </w:r>
          </w:p>
        </w:tc>
      </w:tr>
      <w:tr w:rsidR="00480753" w:rsidRPr="00480753" w14:paraId="615DE361" w14:textId="77777777" w:rsidTr="00DE7F13">
        <w:trPr>
          <w:trHeight w:val="300"/>
        </w:trPr>
        <w:tc>
          <w:tcPr>
            <w:tcW w:w="2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69CFDE" w14:textId="77777777" w:rsidR="00480753" w:rsidRPr="00480753" w:rsidRDefault="00480753" w:rsidP="00480753">
            <w:pPr>
              <w:spacing w:after="0" w:line="240" w:lineRule="auto"/>
              <w:rPr>
                <w:rFonts w:ascii="Calibri" w:eastAsia="Times New Roman" w:hAnsi="Calibri" w:cs="Calibri"/>
                <w:color w:val="000000"/>
              </w:rPr>
            </w:pPr>
          </w:p>
        </w:tc>
        <w:tc>
          <w:tcPr>
            <w:tcW w:w="64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B58614C" w14:textId="77777777" w:rsidR="00480753" w:rsidRPr="00480753" w:rsidRDefault="00480753" w:rsidP="00480753">
            <w:pPr>
              <w:spacing w:after="0" w:line="240" w:lineRule="auto"/>
              <w:jc w:val="center"/>
              <w:rPr>
                <w:rFonts w:ascii="Verdana" w:eastAsia="Times New Roman" w:hAnsi="Verdana" w:cs="Calibri"/>
                <w:color w:val="000000"/>
                <w:sz w:val="16"/>
                <w:szCs w:val="16"/>
              </w:rPr>
            </w:pPr>
            <w:r w:rsidRPr="00480753">
              <w:rPr>
                <w:rFonts w:ascii="Verdana" w:eastAsia="Times New Roman" w:hAnsi="Verdana" w:cs="Calibri"/>
                <w:color w:val="000000"/>
                <w:sz w:val="16"/>
                <w:szCs w:val="16"/>
              </w:rPr>
              <w:t>1</w:t>
            </w:r>
          </w:p>
        </w:tc>
        <w:tc>
          <w:tcPr>
            <w:tcW w:w="126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8997ECC" w14:textId="77777777" w:rsidR="00480753" w:rsidRPr="00480753" w:rsidRDefault="00480753" w:rsidP="00480753">
            <w:pPr>
              <w:spacing w:after="0" w:line="240" w:lineRule="auto"/>
              <w:jc w:val="center"/>
              <w:rPr>
                <w:rFonts w:ascii="Verdana" w:eastAsia="Times New Roman" w:hAnsi="Verdana" w:cs="Calibri"/>
                <w:color w:val="000000"/>
                <w:sz w:val="16"/>
                <w:szCs w:val="16"/>
              </w:rPr>
            </w:pPr>
            <w:r w:rsidRPr="00480753">
              <w:rPr>
                <w:rFonts w:ascii="Verdana" w:eastAsia="Times New Roman" w:hAnsi="Verdana" w:cs="Calibri"/>
                <w:color w:val="000000"/>
                <w:sz w:val="16"/>
                <w:szCs w:val="16"/>
              </w:rPr>
              <w:t>02-02</w:t>
            </w:r>
          </w:p>
        </w:tc>
        <w:tc>
          <w:tcPr>
            <w:tcW w:w="336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3A217F3" w14:textId="77777777" w:rsidR="00480753" w:rsidRPr="00480753" w:rsidRDefault="00480753" w:rsidP="00480753">
            <w:pPr>
              <w:spacing w:after="0" w:line="240" w:lineRule="auto"/>
              <w:rPr>
                <w:rFonts w:ascii="Verdana" w:eastAsia="Times New Roman" w:hAnsi="Verdana" w:cs="Calibri"/>
                <w:color w:val="000000"/>
                <w:sz w:val="16"/>
                <w:szCs w:val="16"/>
              </w:rPr>
            </w:pPr>
            <w:r w:rsidRPr="00480753">
              <w:rPr>
                <w:rFonts w:ascii="Verdana" w:eastAsia="Times New Roman" w:hAnsi="Verdana" w:cs="Calibri"/>
                <w:color w:val="000000"/>
                <w:sz w:val="16"/>
                <w:szCs w:val="16"/>
              </w:rPr>
              <w:t>Здание дома культуры. 2 этап</w:t>
            </w:r>
          </w:p>
        </w:tc>
        <w:tc>
          <w:tcPr>
            <w:tcW w:w="13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C7D95D4" w14:textId="77777777" w:rsidR="00480753" w:rsidRPr="00480753" w:rsidRDefault="00480753" w:rsidP="00480753">
            <w:pPr>
              <w:spacing w:after="0" w:line="240" w:lineRule="auto"/>
              <w:jc w:val="right"/>
              <w:rPr>
                <w:rFonts w:ascii="Verdana" w:eastAsia="Times New Roman" w:hAnsi="Verdana" w:cs="Calibri"/>
                <w:color w:val="000000"/>
                <w:sz w:val="16"/>
                <w:szCs w:val="16"/>
              </w:rPr>
            </w:pPr>
            <w:r w:rsidRPr="00480753">
              <w:rPr>
                <w:rFonts w:ascii="Verdana" w:eastAsia="Times New Roman" w:hAnsi="Verdana" w:cs="Calibri"/>
                <w:color w:val="000000"/>
                <w:sz w:val="16"/>
                <w:szCs w:val="16"/>
              </w:rPr>
              <w:t>2 429,06</w:t>
            </w:r>
          </w:p>
        </w:tc>
        <w:tc>
          <w:tcPr>
            <w:tcW w:w="105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8E9A39B" w14:textId="77777777" w:rsidR="00480753" w:rsidRPr="00480753" w:rsidRDefault="00480753" w:rsidP="00480753">
            <w:pPr>
              <w:spacing w:after="0" w:line="240" w:lineRule="auto"/>
              <w:jc w:val="right"/>
              <w:rPr>
                <w:rFonts w:ascii="Verdana" w:eastAsia="Times New Roman" w:hAnsi="Verdana" w:cs="Calibri"/>
                <w:color w:val="000000"/>
                <w:sz w:val="18"/>
                <w:szCs w:val="16"/>
              </w:rPr>
            </w:pPr>
            <w:r w:rsidRPr="00480753">
              <w:rPr>
                <w:rFonts w:ascii="Verdana" w:eastAsia="Times New Roman" w:hAnsi="Verdana" w:cs="Calibri"/>
                <w:color w:val="000000"/>
                <w:sz w:val="18"/>
                <w:szCs w:val="16"/>
              </w:rPr>
              <w:t>291,31</w:t>
            </w:r>
          </w:p>
        </w:tc>
        <w:tc>
          <w:tcPr>
            <w:tcW w:w="107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63656FC" w14:textId="77777777" w:rsidR="00480753" w:rsidRPr="00480753" w:rsidRDefault="00480753" w:rsidP="00480753">
            <w:pPr>
              <w:spacing w:after="0" w:line="240" w:lineRule="auto"/>
              <w:jc w:val="right"/>
              <w:rPr>
                <w:rFonts w:ascii="Verdana" w:eastAsia="Times New Roman" w:hAnsi="Verdana" w:cs="Calibri"/>
                <w:color w:val="000000"/>
                <w:sz w:val="16"/>
                <w:szCs w:val="16"/>
              </w:rPr>
            </w:pPr>
            <w:r w:rsidRPr="00480753">
              <w:rPr>
                <w:rFonts w:ascii="Verdana" w:eastAsia="Times New Roman" w:hAnsi="Verdana" w:cs="Calibri"/>
                <w:color w:val="000000"/>
                <w:sz w:val="16"/>
                <w:szCs w:val="16"/>
              </w:rPr>
              <w:t>32,90</w:t>
            </w:r>
          </w:p>
        </w:tc>
        <w:tc>
          <w:tcPr>
            <w:tcW w:w="10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B3EE0B" w14:textId="77777777" w:rsidR="00480753" w:rsidRPr="00480753" w:rsidRDefault="00480753" w:rsidP="00480753">
            <w:pPr>
              <w:spacing w:after="0" w:line="240" w:lineRule="auto"/>
              <w:rPr>
                <w:rFonts w:ascii="Verdana" w:eastAsia="Times New Roman" w:hAnsi="Verdana" w:cs="Calibri"/>
                <w:color w:val="000000"/>
                <w:sz w:val="16"/>
                <w:szCs w:val="16"/>
              </w:rPr>
            </w:pPr>
            <w:r w:rsidRPr="00480753">
              <w:rPr>
                <w:rFonts w:ascii="Verdana" w:eastAsia="Times New Roman" w:hAnsi="Verdana" w:cs="Calibri"/>
                <w:color w:val="000000"/>
                <w:sz w:val="16"/>
                <w:szCs w:val="16"/>
              </w:rPr>
              <w:t> </w:t>
            </w:r>
          </w:p>
        </w:tc>
        <w:tc>
          <w:tcPr>
            <w:tcW w:w="12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BFF66F" w14:textId="77777777" w:rsidR="00480753" w:rsidRPr="00480753" w:rsidRDefault="00480753" w:rsidP="00480753">
            <w:pPr>
              <w:spacing w:after="0" w:line="240" w:lineRule="auto"/>
              <w:jc w:val="right"/>
              <w:rPr>
                <w:rFonts w:ascii="Verdana" w:eastAsia="Times New Roman" w:hAnsi="Verdana" w:cs="Calibri"/>
                <w:color w:val="000000"/>
                <w:sz w:val="16"/>
                <w:szCs w:val="16"/>
              </w:rPr>
            </w:pPr>
            <w:r w:rsidRPr="00480753">
              <w:rPr>
                <w:rFonts w:ascii="Verdana" w:eastAsia="Times New Roman" w:hAnsi="Verdana" w:cs="Calibri"/>
                <w:color w:val="000000"/>
                <w:sz w:val="16"/>
                <w:szCs w:val="16"/>
              </w:rPr>
              <w:t>2 753,27</w:t>
            </w:r>
          </w:p>
        </w:tc>
      </w:tr>
      <w:tr w:rsidR="00480753" w:rsidRPr="00480753" w14:paraId="46D367E5" w14:textId="77777777" w:rsidTr="00DE7F13">
        <w:trPr>
          <w:trHeight w:val="300"/>
        </w:trPr>
        <w:tc>
          <w:tcPr>
            <w:tcW w:w="2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E8DF05" w14:textId="77777777" w:rsidR="00480753" w:rsidRPr="00480753" w:rsidRDefault="00480753" w:rsidP="00480753">
            <w:pPr>
              <w:spacing w:after="0" w:line="240" w:lineRule="auto"/>
              <w:rPr>
                <w:rFonts w:ascii="Calibri" w:eastAsia="Times New Roman" w:hAnsi="Calibri" w:cs="Calibri"/>
                <w:color w:val="000000"/>
              </w:rPr>
            </w:pPr>
          </w:p>
        </w:tc>
        <w:tc>
          <w:tcPr>
            <w:tcW w:w="64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5C0BA67" w14:textId="77777777" w:rsidR="00480753" w:rsidRPr="00480753" w:rsidRDefault="00480753" w:rsidP="00480753">
            <w:pPr>
              <w:spacing w:after="0" w:line="240" w:lineRule="auto"/>
              <w:jc w:val="center"/>
              <w:rPr>
                <w:rFonts w:ascii="Verdana" w:eastAsia="Times New Roman" w:hAnsi="Verdana" w:cs="Calibri"/>
                <w:b/>
                <w:bCs/>
                <w:color w:val="000000"/>
                <w:sz w:val="16"/>
                <w:szCs w:val="16"/>
              </w:rPr>
            </w:pPr>
            <w:r w:rsidRPr="00480753">
              <w:rPr>
                <w:rFonts w:ascii="Verdana" w:eastAsia="Times New Roman" w:hAnsi="Verdana" w:cs="Calibri"/>
                <w:b/>
                <w:bCs/>
                <w:color w:val="000000"/>
                <w:sz w:val="16"/>
                <w:szCs w:val="16"/>
              </w:rPr>
              <w:t> </w:t>
            </w:r>
          </w:p>
        </w:tc>
        <w:tc>
          <w:tcPr>
            <w:tcW w:w="126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DBBD75C" w14:textId="77777777" w:rsidR="00480753" w:rsidRPr="00480753" w:rsidRDefault="00480753" w:rsidP="00480753">
            <w:pPr>
              <w:spacing w:after="0" w:line="240" w:lineRule="auto"/>
              <w:jc w:val="center"/>
              <w:rPr>
                <w:rFonts w:ascii="Verdana" w:eastAsia="Times New Roman" w:hAnsi="Verdana" w:cs="Calibri"/>
                <w:b/>
                <w:bCs/>
                <w:color w:val="000000"/>
                <w:sz w:val="16"/>
                <w:szCs w:val="16"/>
              </w:rPr>
            </w:pPr>
            <w:r w:rsidRPr="00480753">
              <w:rPr>
                <w:rFonts w:ascii="Verdana" w:eastAsia="Times New Roman" w:hAnsi="Verdana" w:cs="Calibri"/>
                <w:b/>
                <w:bCs/>
                <w:color w:val="000000"/>
                <w:sz w:val="16"/>
                <w:szCs w:val="16"/>
              </w:rPr>
              <w:t> </w:t>
            </w:r>
          </w:p>
        </w:tc>
        <w:tc>
          <w:tcPr>
            <w:tcW w:w="336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A41CB5F" w14:textId="77777777" w:rsidR="00480753" w:rsidRPr="00480753" w:rsidRDefault="00480753" w:rsidP="00480753">
            <w:pPr>
              <w:spacing w:after="0" w:line="240" w:lineRule="auto"/>
              <w:rPr>
                <w:rFonts w:ascii="Verdana" w:eastAsia="Times New Roman" w:hAnsi="Verdana" w:cs="Calibri"/>
                <w:b/>
                <w:bCs/>
                <w:color w:val="000000"/>
                <w:sz w:val="16"/>
                <w:szCs w:val="16"/>
              </w:rPr>
            </w:pPr>
            <w:r w:rsidRPr="00480753">
              <w:rPr>
                <w:rFonts w:ascii="Verdana" w:eastAsia="Times New Roman" w:hAnsi="Verdana" w:cs="Calibri"/>
                <w:b/>
                <w:bCs/>
                <w:color w:val="000000"/>
                <w:sz w:val="16"/>
                <w:szCs w:val="16"/>
              </w:rPr>
              <w:t>Итого по главе 2:</w:t>
            </w:r>
          </w:p>
        </w:tc>
        <w:tc>
          <w:tcPr>
            <w:tcW w:w="13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923EB62" w14:textId="77777777" w:rsidR="00480753" w:rsidRPr="00480753" w:rsidRDefault="00480753" w:rsidP="00480753">
            <w:pPr>
              <w:spacing w:after="0" w:line="240" w:lineRule="auto"/>
              <w:jc w:val="right"/>
              <w:rPr>
                <w:rFonts w:ascii="Verdana" w:eastAsia="Times New Roman" w:hAnsi="Verdana" w:cs="Calibri"/>
                <w:b/>
                <w:bCs/>
                <w:color w:val="000000"/>
                <w:sz w:val="16"/>
                <w:szCs w:val="16"/>
              </w:rPr>
            </w:pPr>
            <w:r w:rsidRPr="00480753">
              <w:rPr>
                <w:rFonts w:ascii="Verdana" w:eastAsia="Times New Roman" w:hAnsi="Verdana" w:cs="Calibri"/>
                <w:b/>
                <w:bCs/>
                <w:color w:val="000000"/>
                <w:sz w:val="16"/>
                <w:szCs w:val="16"/>
              </w:rPr>
              <w:t>2 429,06</w:t>
            </w:r>
          </w:p>
        </w:tc>
        <w:tc>
          <w:tcPr>
            <w:tcW w:w="105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209C958" w14:textId="77777777" w:rsidR="00480753" w:rsidRPr="00480753" w:rsidRDefault="00480753" w:rsidP="00480753">
            <w:pPr>
              <w:spacing w:after="0" w:line="240" w:lineRule="auto"/>
              <w:jc w:val="right"/>
              <w:rPr>
                <w:rFonts w:ascii="Verdana" w:eastAsia="Times New Roman" w:hAnsi="Verdana" w:cs="Calibri"/>
                <w:b/>
                <w:bCs/>
                <w:color w:val="000000"/>
                <w:sz w:val="16"/>
                <w:szCs w:val="16"/>
              </w:rPr>
            </w:pPr>
            <w:r w:rsidRPr="00480753">
              <w:rPr>
                <w:rFonts w:ascii="Verdana" w:eastAsia="Times New Roman" w:hAnsi="Verdana" w:cs="Calibri"/>
                <w:b/>
                <w:bCs/>
                <w:color w:val="000000"/>
                <w:sz w:val="16"/>
                <w:szCs w:val="16"/>
              </w:rPr>
              <w:t>291,31</w:t>
            </w:r>
          </w:p>
        </w:tc>
        <w:tc>
          <w:tcPr>
            <w:tcW w:w="107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C7E1E65" w14:textId="77777777" w:rsidR="00480753" w:rsidRPr="00480753" w:rsidRDefault="00480753" w:rsidP="00480753">
            <w:pPr>
              <w:spacing w:after="0" w:line="240" w:lineRule="auto"/>
              <w:jc w:val="right"/>
              <w:rPr>
                <w:rFonts w:ascii="Verdana" w:eastAsia="Times New Roman" w:hAnsi="Verdana" w:cs="Calibri"/>
                <w:b/>
                <w:bCs/>
                <w:color w:val="000000"/>
                <w:sz w:val="16"/>
                <w:szCs w:val="16"/>
              </w:rPr>
            </w:pPr>
            <w:r w:rsidRPr="00480753">
              <w:rPr>
                <w:rFonts w:ascii="Verdana" w:eastAsia="Times New Roman" w:hAnsi="Verdana" w:cs="Calibri"/>
                <w:b/>
                <w:bCs/>
                <w:color w:val="000000"/>
                <w:sz w:val="16"/>
                <w:szCs w:val="16"/>
              </w:rPr>
              <w:t>32,90</w:t>
            </w:r>
          </w:p>
        </w:tc>
        <w:tc>
          <w:tcPr>
            <w:tcW w:w="10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60D1F8" w14:textId="77777777" w:rsidR="00480753" w:rsidRPr="00480753" w:rsidRDefault="00480753" w:rsidP="00480753">
            <w:pPr>
              <w:spacing w:after="0" w:line="240" w:lineRule="auto"/>
              <w:jc w:val="right"/>
              <w:rPr>
                <w:rFonts w:ascii="Verdana" w:eastAsia="Times New Roman" w:hAnsi="Verdana" w:cs="Calibri"/>
                <w:b/>
                <w:bCs/>
                <w:color w:val="000000"/>
                <w:sz w:val="16"/>
                <w:szCs w:val="16"/>
              </w:rPr>
            </w:pPr>
            <w:r w:rsidRPr="00480753">
              <w:rPr>
                <w:rFonts w:ascii="Verdana" w:eastAsia="Times New Roman" w:hAnsi="Verdana" w:cs="Calibri"/>
                <w:b/>
                <w:bCs/>
                <w:color w:val="000000"/>
                <w:sz w:val="16"/>
                <w:szCs w:val="16"/>
              </w:rPr>
              <w:t> </w:t>
            </w:r>
          </w:p>
        </w:tc>
        <w:tc>
          <w:tcPr>
            <w:tcW w:w="12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66409AA" w14:textId="77777777" w:rsidR="00480753" w:rsidRPr="00480753" w:rsidRDefault="00480753" w:rsidP="00480753">
            <w:pPr>
              <w:spacing w:after="0" w:line="240" w:lineRule="auto"/>
              <w:jc w:val="right"/>
              <w:rPr>
                <w:rFonts w:ascii="Verdana" w:eastAsia="Times New Roman" w:hAnsi="Verdana" w:cs="Calibri"/>
                <w:b/>
                <w:bCs/>
                <w:color w:val="000000"/>
                <w:sz w:val="16"/>
                <w:szCs w:val="16"/>
              </w:rPr>
            </w:pPr>
            <w:r w:rsidRPr="00480753">
              <w:rPr>
                <w:rFonts w:ascii="Verdana" w:eastAsia="Times New Roman" w:hAnsi="Verdana" w:cs="Calibri"/>
                <w:b/>
                <w:bCs/>
                <w:color w:val="000000"/>
                <w:sz w:val="16"/>
                <w:szCs w:val="16"/>
              </w:rPr>
              <w:t>2 753,27</w:t>
            </w:r>
          </w:p>
        </w:tc>
      </w:tr>
      <w:tr w:rsidR="00480753" w:rsidRPr="00480753" w14:paraId="19DE1ACB" w14:textId="77777777" w:rsidTr="00DE7F13">
        <w:trPr>
          <w:trHeight w:val="300"/>
        </w:trPr>
        <w:tc>
          <w:tcPr>
            <w:tcW w:w="2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458B51" w14:textId="77777777" w:rsidR="00480753" w:rsidRPr="00480753" w:rsidRDefault="00480753" w:rsidP="00480753">
            <w:pPr>
              <w:spacing w:after="0" w:line="240" w:lineRule="auto"/>
              <w:rPr>
                <w:rFonts w:ascii="Calibri" w:eastAsia="Times New Roman" w:hAnsi="Calibri" w:cs="Calibri"/>
                <w:color w:val="000000"/>
              </w:rPr>
            </w:pPr>
          </w:p>
        </w:tc>
        <w:tc>
          <w:tcPr>
            <w:tcW w:w="10929" w:type="dxa"/>
            <w:gridSpan w:val="19"/>
            <w:tcBorders>
              <w:top w:val="single" w:sz="4" w:space="0" w:color="auto"/>
              <w:left w:val="single" w:sz="4" w:space="0" w:color="auto"/>
              <w:bottom w:val="single" w:sz="4" w:space="0" w:color="auto"/>
              <w:right w:val="single" w:sz="4" w:space="0" w:color="auto"/>
            </w:tcBorders>
            <w:shd w:val="clear" w:color="auto" w:fill="auto"/>
            <w:vAlign w:val="center"/>
            <w:hideMark/>
          </w:tcPr>
          <w:p w14:paraId="01FE7513" w14:textId="77777777" w:rsidR="00480753" w:rsidRPr="00480753" w:rsidRDefault="00480753" w:rsidP="00480753">
            <w:pPr>
              <w:spacing w:after="0" w:line="240" w:lineRule="auto"/>
              <w:jc w:val="center"/>
              <w:rPr>
                <w:rFonts w:ascii="Verdana" w:eastAsia="Times New Roman" w:hAnsi="Verdana" w:cs="Calibri"/>
                <w:b/>
                <w:bCs/>
                <w:color w:val="000000"/>
                <w:sz w:val="16"/>
                <w:szCs w:val="16"/>
              </w:rPr>
            </w:pPr>
            <w:r w:rsidRPr="00480753">
              <w:rPr>
                <w:rFonts w:ascii="Verdana" w:eastAsia="Times New Roman" w:hAnsi="Verdana" w:cs="Calibri"/>
                <w:b/>
                <w:bCs/>
                <w:color w:val="000000"/>
                <w:sz w:val="16"/>
                <w:szCs w:val="16"/>
              </w:rPr>
              <w:t>Глава 5. Благоустройство и озеленение территории</w:t>
            </w:r>
          </w:p>
        </w:tc>
      </w:tr>
      <w:tr w:rsidR="00480753" w:rsidRPr="00480753" w14:paraId="7A012EF1" w14:textId="77777777" w:rsidTr="00DE7F13">
        <w:trPr>
          <w:trHeight w:val="300"/>
        </w:trPr>
        <w:tc>
          <w:tcPr>
            <w:tcW w:w="2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B69CC3" w14:textId="77777777" w:rsidR="00480753" w:rsidRPr="00480753" w:rsidRDefault="00480753" w:rsidP="00480753">
            <w:pPr>
              <w:spacing w:after="0" w:line="240" w:lineRule="auto"/>
              <w:rPr>
                <w:rFonts w:ascii="Calibri" w:eastAsia="Times New Roman" w:hAnsi="Calibri" w:cs="Calibri"/>
                <w:color w:val="000000"/>
              </w:rPr>
            </w:pPr>
          </w:p>
        </w:tc>
        <w:tc>
          <w:tcPr>
            <w:tcW w:w="64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0A8CC78" w14:textId="77777777" w:rsidR="00480753" w:rsidRPr="00480753" w:rsidRDefault="00480753" w:rsidP="00480753">
            <w:pPr>
              <w:spacing w:after="0" w:line="240" w:lineRule="auto"/>
              <w:jc w:val="center"/>
              <w:rPr>
                <w:rFonts w:ascii="Verdana" w:eastAsia="Times New Roman" w:hAnsi="Verdana" w:cs="Calibri"/>
                <w:color w:val="000000"/>
                <w:sz w:val="16"/>
                <w:szCs w:val="16"/>
              </w:rPr>
            </w:pPr>
            <w:r w:rsidRPr="00480753">
              <w:rPr>
                <w:rFonts w:ascii="Verdana" w:eastAsia="Times New Roman" w:hAnsi="Verdana" w:cs="Calibri"/>
                <w:color w:val="000000"/>
                <w:sz w:val="16"/>
                <w:szCs w:val="16"/>
              </w:rPr>
              <w:t>2</w:t>
            </w:r>
          </w:p>
        </w:tc>
        <w:tc>
          <w:tcPr>
            <w:tcW w:w="126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6B8D32A" w14:textId="77777777" w:rsidR="00480753" w:rsidRPr="00480753" w:rsidRDefault="00480753" w:rsidP="00480753">
            <w:pPr>
              <w:spacing w:after="0" w:line="240" w:lineRule="auto"/>
              <w:jc w:val="center"/>
              <w:rPr>
                <w:rFonts w:ascii="Verdana" w:eastAsia="Times New Roman" w:hAnsi="Verdana" w:cs="Calibri"/>
                <w:color w:val="000000"/>
                <w:sz w:val="16"/>
                <w:szCs w:val="16"/>
              </w:rPr>
            </w:pPr>
            <w:r w:rsidRPr="00480753">
              <w:rPr>
                <w:rFonts w:ascii="Verdana" w:eastAsia="Times New Roman" w:hAnsi="Verdana" w:cs="Calibri"/>
                <w:color w:val="000000"/>
                <w:sz w:val="16"/>
                <w:szCs w:val="16"/>
              </w:rPr>
              <w:t>05-01</w:t>
            </w:r>
          </w:p>
        </w:tc>
        <w:tc>
          <w:tcPr>
            <w:tcW w:w="336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B89B53E" w14:textId="77777777" w:rsidR="00480753" w:rsidRPr="00480753" w:rsidRDefault="00480753" w:rsidP="00480753">
            <w:pPr>
              <w:spacing w:after="0" w:line="240" w:lineRule="auto"/>
              <w:rPr>
                <w:rFonts w:ascii="Verdana" w:eastAsia="Times New Roman" w:hAnsi="Verdana" w:cs="Calibri"/>
                <w:color w:val="000000"/>
                <w:sz w:val="16"/>
                <w:szCs w:val="16"/>
              </w:rPr>
            </w:pPr>
            <w:r w:rsidRPr="00480753">
              <w:rPr>
                <w:rFonts w:ascii="Verdana" w:eastAsia="Times New Roman" w:hAnsi="Verdana" w:cs="Calibri"/>
                <w:color w:val="000000"/>
                <w:sz w:val="16"/>
                <w:szCs w:val="16"/>
              </w:rPr>
              <w:t>Благоустройство. 2 этап</w:t>
            </w:r>
          </w:p>
        </w:tc>
        <w:tc>
          <w:tcPr>
            <w:tcW w:w="13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CFAF433" w14:textId="77777777" w:rsidR="00480753" w:rsidRPr="00480753" w:rsidRDefault="00480753" w:rsidP="00480753">
            <w:pPr>
              <w:spacing w:after="0" w:line="240" w:lineRule="auto"/>
              <w:jc w:val="right"/>
              <w:rPr>
                <w:rFonts w:ascii="Verdana" w:eastAsia="Times New Roman" w:hAnsi="Verdana" w:cs="Calibri"/>
                <w:color w:val="000000"/>
                <w:sz w:val="16"/>
                <w:szCs w:val="16"/>
              </w:rPr>
            </w:pPr>
            <w:r w:rsidRPr="00480753">
              <w:rPr>
                <w:rFonts w:ascii="Verdana" w:eastAsia="Times New Roman" w:hAnsi="Verdana" w:cs="Calibri"/>
                <w:color w:val="000000"/>
                <w:sz w:val="16"/>
                <w:szCs w:val="16"/>
              </w:rPr>
              <w:t>0,44</w:t>
            </w:r>
          </w:p>
        </w:tc>
        <w:tc>
          <w:tcPr>
            <w:tcW w:w="105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27718EC" w14:textId="77777777" w:rsidR="00480753" w:rsidRPr="00480753" w:rsidRDefault="00480753" w:rsidP="00480753">
            <w:pPr>
              <w:spacing w:after="0" w:line="240" w:lineRule="auto"/>
              <w:jc w:val="right"/>
              <w:rPr>
                <w:rFonts w:ascii="Verdana" w:eastAsia="Times New Roman" w:hAnsi="Verdana" w:cs="Calibri"/>
                <w:color w:val="000000"/>
                <w:sz w:val="16"/>
                <w:szCs w:val="16"/>
              </w:rPr>
            </w:pPr>
            <w:r w:rsidRPr="00480753">
              <w:rPr>
                <w:rFonts w:ascii="Verdana" w:eastAsia="Times New Roman" w:hAnsi="Verdana" w:cs="Calibri"/>
                <w:color w:val="000000"/>
                <w:sz w:val="16"/>
                <w:szCs w:val="16"/>
              </w:rPr>
              <w:t> </w:t>
            </w:r>
          </w:p>
        </w:tc>
        <w:tc>
          <w:tcPr>
            <w:tcW w:w="107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E04121E" w14:textId="77777777" w:rsidR="00480753" w:rsidRPr="00480753" w:rsidRDefault="00480753" w:rsidP="00480753">
            <w:pPr>
              <w:spacing w:after="0" w:line="240" w:lineRule="auto"/>
              <w:jc w:val="right"/>
              <w:rPr>
                <w:rFonts w:ascii="Verdana" w:eastAsia="Times New Roman" w:hAnsi="Verdana" w:cs="Calibri"/>
                <w:color w:val="000000"/>
                <w:sz w:val="16"/>
                <w:szCs w:val="16"/>
              </w:rPr>
            </w:pPr>
            <w:r w:rsidRPr="00480753">
              <w:rPr>
                <w:rFonts w:ascii="Verdana" w:eastAsia="Times New Roman" w:hAnsi="Verdana" w:cs="Calibri"/>
                <w:color w:val="000000"/>
                <w:sz w:val="16"/>
                <w:szCs w:val="16"/>
              </w:rPr>
              <w:t> </w:t>
            </w:r>
          </w:p>
        </w:tc>
        <w:tc>
          <w:tcPr>
            <w:tcW w:w="10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37D074" w14:textId="77777777" w:rsidR="00480753" w:rsidRPr="00480753" w:rsidRDefault="00480753" w:rsidP="00480753">
            <w:pPr>
              <w:spacing w:after="0" w:line="240" w:lineRule="auto"/>
              <w:jc w:val="right"/>
              <w:rPr>
                <w:rFonts w:ascii="Verdana" w:eastAsia="Times New Roman" w:hAnsi="Verdana" w:cs="Calibri"/>
                <w:color w:val="000000"/>
                <w:sz w:val="16"/>
                <w:szCs w:val="16"/>
              </w:rPr>
            </w:pPr>
            <w:r w:rsidRPr="00480753">
              <w:rPr>
                <w:rFonts w:ascii="Verdana" w:eastAsia="Times New Roman" w:hAnsi="Verdana" w:cs="Calibri"/>
                <w:color w:val="000000"/>
                <w:sz w:val="16"/>
                <w:szCs w:val="16"/>
              </w:rPr>
              <w:t> </w:t>
            </w:r>
          </w:p>
        </w:tc>
        <w:tc>
          <w:tcPr>
            <w:tcW w:w="12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144DDE3" w14:textId="77777777" w:rsidR="00480753" w:rsidRPr="00480753" w:rsidRDefault="00480753" w:rsidP="00480753">
            <w:pPr>
              <w:spacing w:after="0" w:line="240" w:lineRule="auto"/>
              <w:jc w:val="right"/>
              <w:rPr>
                <w:rFonts w:ascii="Verdana" w:eastAsia="Times New Roman" w:hAnsi="Verdana" w:cs="Calibri"/>
                <w:color w:val="000000"/>
                <w:sz w:val="16"/>
                <w:szCs w:val="16"/>
              </w:rPr>
            </w:pPr>
            <w:r w:rsidRPr="00480753">
              <w:rPr>
                <w:rFonts w:ascii="Verdana" w:eastAsia="Times New Roman" w:hAnsi="Verdana" w:cs="Calibri"/>
                <w:color w:val="000000"/>
                <w:sz w:val="16"/>
                <w:szCs w:val="16"/>
              </w:rPr>
              <w:t>0,44</w:t>
            </w:r>
          </w:p>
        </w:tc>
      </w:tr>
      <w:tr w:rsidR="00480753" w:rsidRPr="00480753" w14:paraId="29192966" w14:textId="77777777" w:rsidTr="00DE7F13">
        <w:trPr>
          <w:trHeight w:val="300"/>
        </w:trPr>
        <w:tc>
          <w:tcPr>
            <w:tcW w:w="2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72DFE5" w14:textId="77777777" w:rsidR="00480753" w:rsidRPr="00480753" w:rsidRDefault="00480753" w:rsidP="00480753">
            <w:pPr>
              <w:spacing w:after="0" w:line="240" w:lineRule="auto"/>
              <w:rPr>
                <w:rFonts w:ascii="Calibri" w:eastAsia="Times New Roman" w:hAnsi="Calibri" w:cs="Calibri"/>
                <w:color w:val="000000"/>
              </w:rPr>
            </w:pPr>
          </w:p>
        </w:tc>
        <w:tc>
          <w:tcPr>
            <w:tcW w:w="64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4040FE9" w14:textId="77777777" w:rsidR="00480753" w:rsidRPr="00480753" w:rsidRDefault="00480753" w:rsidP="00480753">
            <w:pPr>
              <w:spacing w:after="0" w:line="240" w:lineRule="auto"/>
              <w:jc w:val="center"/>
              <w:rPr>
                <w:rFonts w:ascii="Calibri" w:eastAsia="Times New Roman" w:hAnsi="Calibri" w:cs="Calibri"/>
                <w:color w:val="000000"/>
                <w:sz w:val="20"/>
                <w:szCs w:val="20"/>
              </w:rPr>
            </w:pPr>
            <w:r w:rsidRPr="00480753">
              <w:rPr>
                <w:rFonts w:ascii="Calibri" w:eastAsia="Times New Roman" w:hAnsi="Calibri" w:cs="Calibri"/>
                <w:color w:val="000000"/>
                <w:sz w:val="20"/>
                <w:szCs w:val="20"/>
              </w:rPr>
              <w:t> </w:t>
            </w:r>
          </w:p>
        </w:tc>
        <w:tc>
          <w:tcPr>
            <w:tcW w:w="126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E32E91" w14:textId="77777777" w:rsidR="00480753" w:rsidRPr="00480753" w:rsidRDefault="00480753" w:rsidP="00480753">
            <w:pPr>
              <w:spacing w:after="0" w:line="240" w:lineRule="auto"/>
              <w:rPr>
                <w:rFonts w:ascii="Calibri" w:eastAsia="Times New Roman" w:hAnsi="Calibri" w:cs="Calibri"/>
                <w:color w:val="000000"/>
                <w:sz w:val="20"/>
                <w:szCs w:val="20"/>
              </w:rPr>
            </w:pPr>
            <w:r w:rsidRPr="00480753">
              <w:rPr>
                <w:rFonts w:ascii="Calibri" w:eastAsia="Times New Roman" w:hAnsi="Calibri" w:cs="Calibri"/>
                <w:color w:val="000000"/>
                <w:sz w:val="20"/>
                <w:szCs w:val="20"/>
              </w:rPr>
              <w:t> </w:t>
            </w:r>
          </w:p>
        </w:tc>
        <w:tc>
          <w:tcPr>
            <w:tcW w:w="336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87E511C" w14:textId="77777777" w:rsidR="00480753" w:rsidRPr="00480753" w:rsidRDefault="00480753" w:rsidP="00480753">
            <w:pPr>
              <w:spacing w:after="0" w:line="240" w:lineRule="auto"/>
              <w:rPr>
                <w:rFonts w:ascii="Verdana" w:eastAsia="Times New Roman" w:hAnsi="Verdana" w:cs="Calibri"/>
                <w:b/>
                <w:bCs/>
                <w:color w:val="000000"/>
                <w:sz w:val="16"/>
                <w:szCs w:val="16"/>
              </w:rPr>
            </w:pPr>
            <w:r w:rsidRPr="00480753">
              <w:rPr>
                <w:rFonts w:ascii="Verdana" w:eastAsia="Times New Roman" w:hAnsi="Verdana" w:cs="Calibri"/>
                <w:b/>
                <w:bCs/>
                <w:color w:val="000000"/>
                <w:sz w:val="16"/>
                <w:szCs w:val="16"/>
              </w:rPr>
              <w:t>Итого по главе 5:</w:t>
            </w:r>
          </w:p>
        </w:tc>
        <w:tc>
          <w:tcPr>
            <w:tcW w:w="13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0FA7053" w14:textId="77777777" w:rsidR="00480753" w:rsidRPr="00480753" w:rsidRDefault="00480753" w:rsidP="00480753">
            <w:pPr>
              <w:spacing w:after="0" w:line="240" w:lineRule="auto"/>
              <w:jc w:val="right"/>
              <w:rPr>
                <w:rFonts w:ascii="Verdana" w:eastAsia="Times New Roman" w:hAnsi="Verdana" w:cs="Calibri"/>
                <w:b/>
                <w:bCs/>
                <w:color w:val="000000"/>
                <w:sz w:val="16"/>
                <w:szCs w:val="16"/>
              </w:rPr>
            </w:pPr>
            <w:r w:rsidRPr="00480753">
              <w:rPr>
                <w:rFonts w:ascii="Verdana" w:eastAsia="Times New Roman" w:hAnsi="Verdana" w:cs="Calibri"/>
                <w:b/>
                <w:bCs/>
                <w:color w:val="000000"/>
                <w:sz w:val="16"/>
                <w:szCs w:val="16"/>
              </w:rPr>
              <w:t>0,44</w:t>
            </w:r>
          </w:p>
        </w:tc>
        <w:tc>
          <w:tcPr>
            <w:tcW w:w="105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2B3C8C3" w14:textId="77777777" w:rsidR="00480753" w:rsidRPr="00480753" w:rsidRDefault="00480753" w:rsidP="00480753">
            <w:pPr>
              <w:spacing w:after="0" w:line="240" w:lineRule="auto"/>
              <w:jc w:val="right"/>
              <w:rPr>
                <w:rFonts w:ascii="Verdana" w:eastAsia="Times New Roman" w:hAnsi="Verdana" w:cs="Calibri"/>
                <w:b/>
                <w:bCs/>
                <w:color w:val="000000"/>
                <w:sz w:val="16"/>
                <w:szCs w:val="16"/>
              </w:rPr>
            </w:pPr>
            <w:r w:rsidRPr="00480753">
              <w:rPr>
                <w:rFonts w:ascii="Verdana" w:eastAsia="Times New Roman" w:hAnsi="Verdana" w:cs="Calibri"/>
                <w:b/>
                <w:bCs/>
                <w:color w:val="000000"/>
                <w:sz w:val="16"/>
                <w:szCs w:val="16"/>
              </w:rPr>
              <w:t> </w:t>
            </w:r>
          </w:p>
        </w:tc>
        <w:tc>
          <w:tcPr>
            <w:tcW w:w="107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629CBE9" w14:textId="77777777" w:rsidR="00480753" w:rsidRPr="00480753" w:rsidRDefault="00480753" w:rsidP="00480753">
            <w:pPr>
              <w:spacing w:after="0" w:line="240" w:lineRule="auto"/>
              <w:jc w:val="right"/>
              <w:rPr>
                <w:rFonts w:ascii="Verdana" w:eastAsia="Times New Roman" w:hAnsi="Verdana" w:cs="Calibri"/>
                <w:b/>
                <w:bCs/>
                <w:color w:val="000000"/>
                <w:sz w:val="16"/>
                <w:szCs w:val="16"/>
              </w:rPr>
            </w:pPr>
            <w:r w:rsidRPr="00480753">
              <w:rPr>
                <w:rFonts w:ascii="Verdana" w:eastAsia="Times New Roman" w:hAnsi="Verdana" w:cs="Calibri"/>
                <w:b/>
                <w:bCs/>
                <w:color w:val="000000"/>
                <w:sz w:val="16"/>
                <w:szCs w:val="16"/>
              </w:rPr>
              <w:t> </w:t>
            </w:r>
          </w:p>
        </w:tc>
        <w:tc>
          <w:tcPr>
            <w:tcW w:w="10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809937" w14:textId="77777777" w:rsidR="00480753" w:rsidRPr="00480753" w:rsidRDefault="00480753" w:rsidP="00480753">
            <w:pPr>
              <w:spacing w:after="0" w:line="240" w:lineRule="auto"/>
              <w:jc w:val="right"/>
              <w:rPr>
                <w:rFonts w:ascii="Verdana" w:eastAsia="Times New Roman" w:hAnsi="Verdana" w:cs="Calibri"/>
                <w:b/>
                <w:bCs/>
                <w:color w:val="000000"/>
                <w:sz w:val="16"/>
                <w:szCs w:val="16"/>
              </w:rPr>
            </w:pPr>
            <w:r w:rsidRPr="00480753">
              <w:rPr>
                <w:rFonts w:ascii="Verdana" w:eastAsia="Times New Roman" w:hAnsi="Verdana" w:cs="Calibri"/>
                <w:b/>
                <w:bCs/>
                <w:color w:val="000000"/>
                <w:sz w:val="16"/>
                <w:szCs w:val="16"/>
              </w:rPr>
              <w:t> </w:t>
            </w:r>
          </w:p>
        </w:tc>
        <w:tc>
          <w:tcPr>
            <w:tcW w:w="12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C82984A" w14:textId="77777777" w:rsidR="00480753" w:rsidRPr="00480753" w:rsidRDefault="00480753" w:rsidP="00480753">
            <w:pPr>
              <w:spacing w:after="0" w:line="240" w:lineRule="auto"/>
              <w:jc w:val="right"/>
              <w:rPr>
                <w:rFonts w:ascii="Verdana" w:eastAsia="Times New Roman" w:hAnsi="Verdana" w:cs="Calibri"/>
                <w:b/>
                <w:bCs/>
                <w:color w:val="000000"/>
                <w:sz w:val="16"/>
                <w:szCs w:val="16"/>
              </w:rPr>
            </w:pPr>
            <w:r w:rsidRPr="00480753">
              <w:rPr>
                <w:rFonts w:ascii="Verdana" w:eastAsia="Times New Roman" w:hAnsi="Verdana" w:cs="Calibri"/>
                <w:b/>
                <w:bCs/>
                <w:color w:val="000000"/>
                <w:sz w:val="16"/>
                <w:szCs w:val="16"/>
              </w:rPr>
              <w:t>0,44</w:t>
            </w:r>
          </w:p>
        </w:tc>
      </w:tr>
      <w:tr w:rsidR="00480753" w:rsidRPr="00480753" w14:paraId="6742BAD8" w14:textId="77777777" w:rsidTr="00DE7F13">
        <w:trPr>
          <w:trHeight w:val="300"/>
        </w:trPr>
        <w:tc>
          <w:tcPr>
            <w:tcW w:w="2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55F1B7" w14:textId="77777777" w:rsidR="00480753" w:rsidRPr="00480753" w:rsidRDefault="00480753" w:rsidP="00480753">
            <w:pPr>
              <w:spacing w:after="0" w:line="240" w:lineRule="auto"/>
              <w:rPr>
                <w:rFonts w:ascii="Calibri" w:eastAsia="Times New Roman" w:hAnsi="Calibri" w:cs="Calibri"/>
                <w:color w:val="000000"/>
              </w:rPr>
            </w:pPr>
          </w:p>
        </w:tc>
        <w:tc>
          <w:tcPr>
            <w:tcW w:w="64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D26D426" w14:textId="77777777" w:rsidR="00480753" w:rsidRPr="00480753" w:rsidRDefault="00480753" w:rsidP="00480753">
            <w:pPr>
              <w:spacing w:after="0" w:line="240" w:lineRule="auto"/>
              <w:jc w:val="center"/>
              <w:rPr>
                <w:rFonts w:ascii="Calibri" w:eastAsia="Times New Roman" w:hAnsi="Calibri" w:cs="Calibri"/>
                <w:color w:val="000000"/>
                <w:sz w:val="20"/>
                <w:szCs w:val="20"/>
              </w:rPr>
            </w:pPr>
            <w:r w:rsidRPr="00480753">
              <w:rPr>
                <w:rFonts w:ascii="Calibri" w:eastAsia="Times New Roman" w:hAnsi="Calibri" w:cs="Calibri"/>
                <w:color w:val="000000"/>
                <w:sz w:val="20"/>
                <w:szCs w:val="20"/>
              </w:rPr>
              <w:t> </w:t>
            </w:r>
          </w:p>
        </w:tc>
        <w:tc>
          <w:tcPr>
            <w:tcW w:w="126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5A5610A" w14:textId="77777777" w:rsidR="00480753" w:rsidRPr="00480753" w:rsidRDefault="00480753" w:rsidP="00480753">
            <w:pPr>
              <w:spacing w:after="0" w:line="240" w:lineRule="auto"/>
              <w:rPr>
                <w:rFonts w:ascii="Calibri" w:eastAsia="Times New Roman" w:hAnsi="Calibri" w:cs="Calibri"/>
                <w:color w:val="000000"/>
                <w:sz w:val="20"/>
                <w:szCs w:val="20"/>
              </w:rPr>
            </w:pPr>
            <w:r w:rsidRPr="00480753">
              <w:rPr>
                <w:rFonts w:ascii="Calibri" w:eastAsia="Times New Roman" w:hAnsi="Calibri" w:cs="Calibri"/>
                <w:color w:val="000000"/>
                <w:sz w:val="20"/>
                <w:szCs w:val="20"/>
              </w:rPr>
              <w:t> </w:t>
            </w:r>
          </w:p>
        </w:tc>
        <w:tc>
          <w:tcPr>
            <w:tcW w:w="336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4888F0E" w14:textId="77777777" w:rsidR="00480753" w:rsidRPr="00480753" w:rsidRDefault="00480753" w:rsidP="00480753">
            <w:pPr>
              <w:spacing w:after="0" w:line="240" w:lineRule="auto"/>
              <w:rPr>
                <w:rFonts w:ascii="Verdana" w:eastAsia="Times New Roman" w:hAnsi="Verdana" w:cs="Calibri"/>
                <w:b/>
                <w:bCs/>
                <w:color w:val="000000"/>
                <w:sz w:val="16"/>
                <w:szCs w:val="16"/>
              </w:rPr>
            </w:pPr>
            <w:r w:rsidRPr="00480753">
              <w:rPr>
                <w:rFonts w:ascii="Verdana" w:eastAsia="Times New Roman" w:hAnsi="Verdana" w:cs="Calibri"/>
                <w:b/>
                <w:bCs/>
                <w:color w:val="000000"/>
                <w:sz w:val="16"/>
                <w:szCs w:val="16"/>
              </w:rPr>
              <w:t>Итого по главам 1- 5:</w:t>
            </w:r>
          </w:p>
        </w:tc>
        <w:tc>
          <w:tcPr>
            <w:tcW w:w="13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5E4DE6F" w14:textId="77777777" w:rsidR="00480753" w:rsidRPr="00480753" w:rsidRDefault="00480753" w:rsidP="00480753">
            <w:pPr>
              <w:spacing w:after="0" w:line="240" w:lineRule="auto"/>
              <w:jc w:val="right"/>
              <w:rPr>
                <w:rFonts w:ascii="Verdana" w:eastAsia="Times New Roman" w:hAnsi="Verdana" w:cs="Calibri"/>
                <w:b/>
                <w:bCs/>
                <w:color w:val="000000"/>
                <w:sz w:val="16"/>
                <w:szCs w:val="16"/>
              </w:rPr>
            </w:pPr>
            <w:r w:rsidRPr="00480753">
              <w:rPr>
                <w:rFonts w:ascii="Verdana" w:eastAsia="Times New Roman" w:hAnsi="Verdana" w:cs="Calibri"/>
                <w:b/>
                <w:bCs/>
                <w:color w:val="000000"/>
                <w:sz w:val="16"/>
                <w:szCs w:val="16"/>
              </w:rPr>
              <w:t>2 429,50</w:t>
            </w:r>
          </w:p>
        </w:tc>
        <w:tc>
          <w:tcPr>
            <w:tcW w:w="105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83613B5" w14:textId="77777777" w:rsidR="00480753" w:rsidRPr="00480753" w:rsidRDefault="00480753" w:rsidP="00480753">
            <w:pPr>
              <w:spacing w:after="0" w:line="240" w:lineRule="auto"/>
              <w:jc w:val="right"/>
              <w:rPr>
                <w:rFonts w:ascii="Verdana" w:eastAsia="Times New Roman" w:hAnsi="Verdana" w:cs="Calibri"/>
                <w:b/>
                <w:bCs/>
                <w:color w:val="000000"/>
                <w:sz w:val="16"/>
                <w:szCs w:val="16"/>
              </w:rPr>
            </w:pPr>
            <w:r w:rsidRPr="00480753">
              <w:rPr>
                <w:rFonts w:ascii="Verdana" w:eastAsia="Times New Roman" w:hAnsi="Verdana" w:cs="Calibri"/>
                <w:b/>
                <w:bCs/>
                <w:color w:val="000000"/>
                <w:sz w:val="16"/>
                <w:szCs w:val="16"/>
              </w:rPr>
              <w:t>291,31</w:t>
            </w:r>
          </w:p>
        </w:tc>
        <w:tc>
          <w:tcPr>
            <w:tcW w:w="107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D9EAFE4" w14:textId="77777777" w:rsidR="00480753" w:rsidRPr="00480753" w:rsidRDefault="00480753" w:rsidP="00480753">
            <w:pPr>
              <w:spacing w:after="0" w:line="240" w:lineRule="auto"/>
              <w:jc w:val="right"/>
              <w:rPr>
                <w:rFonts w:ascii="Verdana" w:eastAsia="Times New Roman" w:hAnsi="Verdana" w:cs="Calibri"/>
                <w:b/>
                <w:bCs/>
                <w:color w:val="000000"/>
                <w:sz w:val="16"/>
                <w:szCs w:val="16"/>
              </w:rPr>
            </w:pPr>
            <w:r w:rsidRPr="00480753">
              <w:rPr>
                <w:rFonts w:ascii="Verdana" w:eastAsia="Times New Roman" w:hAnsi="Verdana" w:cs="Calibri"/>
                <w:b/>
                <w:bCs/>
                <w:color w:val="000000"/>
                <w:sz w:val="16"/>
                <w:szCs w:val="16"/>
              </w:rPr>
              <w:t>32,90</w:t>
            </w:r>
          </w:p>
        </w:tc>
        <w:tc>
          <w:tcPr>
            <w:tcW w:w="10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CE8CF3" w14:textId="77777777" w:rsidR="00480753" w:rsidRPr="00480753" w:rsidRDefault="00480753" w:rsidP="00480753">
            <w:pPr>
              <w:spacing w:after="0" w:line="240" w:lineRule="auto"/>
              <w:jc w:val="right"/>
              <w:rPr>
                <w:rFonts w:ascii="Verdana" w:eastAsia="Times New Roman" w:hAnsi="Verdana" w:cs="Calibri"/>
                <w:b/>
                <w:bCs/>
                <w:color w:val="000000"/>
                <w:sz w:val="16"/>
                <w:szCs w:val="16"/>
              </w:rPr>
            </w:pPr>
            <w:r w:rsidRPr="00480753">
              <w:rPr>
                <w:rFonts w:ascii="Verdana" w:eastAsia="Times New Roman" w:hAnsi="Verdana" w:cs="Calibri"/>
                <w:b/>
                <w:bCs/>
                <w:color w:val="000000"/>
                <w:sz w:val="16"/>
                <w:szCs w:val="16"/>
              </w:rPr>
              <w:t> </w:t>
            </w:r>
          </w:p>
        </w:tc>
        <w:tc>
          <w:tcPr>
            <w:tcW w:w="12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E023F49" w14:textId="77777777" w:rsidR="00480753" w:rsidRPr="00480753" w:rsidRDefault="00480753" w:rsidP="00480753">
            <w:pPr>
              <w:spacing w:after="0" w:line="240" w:lineRule="auto"/>
              <w:jc w:val="right"/>
              <w:rPr>
                <w:rFonts w:ascii="Verdana" w:eastAsia="Times New Roman" w:hAnsi="Verdana" w:cs="Calibri"/>
                <w:b/>
                <w:bCs/>
                <w:color w:val="000000"/>
                <w:sz w:val="16"/>
                <w:szCs w:val="16"/>
              </w:rPr>
            </w:pPr>
            <w:r w:rsidRPr="00480753">
              <w:rPr>
                <w:rFonts w:ascii="Verdana" w:eastAsia="Times New Roman" w:hAnsi="Verdana" w:cs="Calibri"/>
                <w:b/>
                <w:bCs/>
                <w:color w:val="000000"/>
                <w:sz w:val="16"/>
                <w:szCs w:val="16"/>
              </w:rPr>
              <w:t>2 753,71</w:t>
            </w:r>
          </w:p>
        </w:tc>
      </w:tr>
      <w:tr w:rsidR="00480753" w:rsidRPr="00480753" w14:paraId="64AD4CC9" w14:textId="77777777" w:rsidTr="00DE7F13">
        <w:trPr>
          <w:trHeight w:val="300"/>
        </w:trPr>
        <w:tc>
          <w:tcPr>
            <w:tcW w:w="2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06DCE5" w14:textId="77777777" w:rsidR="00480753" w:rsidRPr="00480753" w:rsidRDefault="00480753" w:rsidP="00480753">
            <w:pPr>
              <w:spacing w:after="0" w:line="240" w:lineRule="auto"/>
              <w:rPr>
                <w:rFonts w:ascii="Calibri" w:eastAsia="Times New Roman" w:hAnsi="Calibri" w:cs="Calibri"/>
                <w:color w:val="000000"/>
              </w:rPr>
            </w:pPr>
          </w:p>
        </w:tc>
        <w:tc>
          <w:tcPr>
            <w:tcW w:w="10929" w:type="dxa"/>
            <w:gridSpan w:val="19"/>
            <w:tcBorders>
              <w:top w:val="single" w:sz="4" w:space="0" w:color="auto"/>
              <w:left w:val="single" w:sz="4" w:space="0" w:color="auto"/>
              <w:bottom w:val="single" w:sz="4" w:space="0" w:color="auto"/>
              <w:right w:val="single" w:sz="4" w:space="0" w:color="auto"/>
            </w:tcBorders>
            <w:shd w:val="clear" w:color="auto" w:fill="auto"/>
            <w:vAlign w:val="center"/>
            <w:hideMark/>
          </w:tcPr>
          <w:p w14:paraId="5054EA4C" w14:textId="77777777" w:rsidR="00480753" w:rsidRPr="00480753" w:rsidRDefault="00480753" w:rsidP="00480753">
            <w:pPr>
              <w:spacing w:after="0" w:line="240" w:lineRule="auto"/>
              <w:jc w:val="center"/>
              <w:rPr>
                <w:rFonts w:ascii="Verdana" w:eastAsia="Times New Roman" w:hAnsi="Verdana" w:cs="Calibri"/>
                <w:b/>
                <w:bCs/>
                <w:color w:val="000000"/>
                <w:sz w:val="16"/>
                <w:szCs w:val="16"/>
              </w:rPr>
            </w:pPr>
            <w:r w:rsidRPr="00480753">
              <w:rPr>
                <w:rFonts w:ascii="Verdana" w:eastAsia="Times New Roman" w:hAnsi="Verdana" w:cs="Calibri"/>
                <w:b/>
                <w:bCs/>
                <w:color w:val="000000"/>
                <w:sz w:val="16"/>
                <w:szCs w:val="16"/>
              </w:rPr>
              <w:t>Глава 6. Временные здания и сооружения</w:t>
            </w:r>
          </w:p>
        </w:tc>
      </w:tr>
      <w:tr w:rsidR="00480753" w:rsidRPr="00480753" w14:paraId="2F7B1731" w14:textId="77777777" w:rsidTr="00DE7F13">
        <w:trPr>
          <w:trHeight w:val="630"/>
        </w:trPr>
        <w:tc>
          <w:tcPr>
            <w:tcW w:w="2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67996D" w14:textId="77777777" w:rsidR="00480753" w:rsidRPr="00480753" w:rsidRDefault="00480753" w:rsidP="00480753">
            <w:pPr>
              <w:spacing w:after="0" w:line="240" w:lineRule="auto"/>
              <w:rPr>
                <w:rFonts w:ascii="Calibri" w:eastAsia="Times New Roman" w:hAnsi="Calibri" w:cs="Calibri"/>
                <w:color w:val="000000"/>
              </w:rPr>
            </w:pPr>
          </w:p>
        </w:tc>
        <w:tc>
          <w:tcPr>
            <w:tcW w:w="64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C75E5B5" w14:textId="77777777" w:rsidR="00480753" w:rsidRPr="00480753" w:rsidRDefault="00480753" w:rsidP="00480753">
            <w:pPr>
              <w:spacing w:after="0" w:line="240" w:lineRule="auto"/>
              <w:jc w:val="center"/>
              <w:rPr>
                <w:rFonts w:ascii="Verdana" w:eastAsia="Times New Roman" w:hAnsi="Verdana" w:cs="Calibri"/>
                <w:color w:val="000000"/>
                <w:sz w:val="16"/>
                <w:szCs w:val="16"/>
              </w:rPr>
            </w:pPr>
            <w:r w:rsidRPr="00480753">
              <w:rPr>
                <w:rFonts w:ascii="Verdana" w:eastAsia="Times New Roman" w:hAnsi="Verdana" w:cs="Calibri"/>
                <w:color w:val="000000"/>
                <w:sz w:val="16"/>
                <w:szCs w:val="16"/>
              </w:rPr>
              <w:t>3</w:t>
            </w:r>
          </w:p>
        </w:tc>
        <w:tc>
          <w:tcPr>
            <w:tcW w:w="126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1FA14F1" w14:textId="77777777" w:rsidR="00480753" w:rsidRPr="00480753" w:rsidRDefault="00480753" w:rsidP="00480753">
            <w:pPr>
              <w:spacing w:after="0" w:line="240" w:lineRule="auto"/>
              <w:rPr>
                <w:rFonts w:ascii="Verdana" w:eastAsia="Times New Roman" w:hAnsi="Verdana" w:cs="Calibri"/>
                <w:color w:val="000000"/>
                <w:sz w:val="16"/>
                <w:szCs w:val="16"/>
              </w:rPr>
            </w:pPr>
            <w:r w:rsidRPr="00480753">
              <w:rPr>
                <w:rFonts w:ascii="Verdana" w:eastAsia="Times New Roman" w:hAnsi="Verdana" w:cs="Calibri"/>
                <w:color w:val="000000"/>
                <w:sz w:val="16"/>
                <w:szCs w:val="16"/>
              </w:rPr>
              <w:t xml:space="preserve">ГСНр81-05-01-2001, табл. 1, п.1.2, табл. 2 </w:t>
            </w:r>
          </w:p>
        </w:tc>
        <w:tc>
          <w:tcPr>
            <w:tcW w:w="336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2022045" w14:textId="77777777" w:rsidR="00480753" w:rsidRPr="00480753" w:rsidRDefault="00480753" w:rsidP="00480753">
            <w:pPr>
              <w:spacing w:after="0" w:line="240" w:lineRule="auto"/>
              <w:rPr>
                <w:rFonts w:ascii="Verdana" w:eastAsia="Times New Roman" w:hAnsi="Verdana" w:cs="Calibri"/>
                <w:color w:val="000000"/>
                <w:sz w:val="16"/>
                <w:szCs w:val="16"/>
              </w:rPr>
            </w:pPr>
            <w:r w:rsidRPr="00480753">
              <w:rPr>
                <w:rFonts w:ascii="Verdana" w:eastAsia="Times New Roman" w:hAnsi="Verdana" w:cs="Calibri"/>
                <w:color w:val="000000"/>
                <w:sz w:val="16"/>
                <w:szCs w:val="16"/>
              </w:rPr>
              <w:t>Средства на возведение, разборку временных зданий, сооружений 1,2*1,2=1,44 %. 2 этап</w:t>
            </w:r>
          </w:p>
        </w:tc>
        <w:tc>
          <w:tcPr>
            <w:tcW w:w="13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69CABD0" w14:textId="77777777" w:rsidR="00480753" w:rsidRPr="00480753" w:rsidRDefault="00480753" w:rsidP="00480753">
            <w:pPr>
              <w:spacing w:after="0" w:line="240" w:lineRule="auto"/>
              <w:jc w:val="right"/>
              <w:rPr>
                <w:rFonts w:ascii="Verdana" w:eastAsia="Times New Roman" w:hAnsi="Verdana" w:cs="Calibri"/>
                <w:color w:val="000000"/>
                <w:sz w:val="16"/>
                <w:szCs w:val="16"/>
              </w:rPr>
            </w:pPr>
            <w:r w:rsidRPr="00480753">
              <w:rPr>
                <w:rFonts w:ascii="Verdana" w:eastAsia="Times New Roman" w:hAnsi="Verdana" w:cs="Calibri"/>
                <w:color w:val="000000"/>
                <w:sz w:val="16"/>
                <w:szCs w:val="16"/>
              </w:rPr>
              <w:t>34,98</w:t>
            </w:r>
          </w:p>
        </w:tc>
        <w:tc>
          <w:tcPr>
            <w:tcW w:w="105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37845F7" w14:textId="77777777" w:rsidR="00480753" w:rsidRPr="00480753" w:rsidRDefault="00480753" w:rsidP="00480753">
            <w:pPr>
              <w:spacing w:after="0" w:line="240" w:lineRule="auto"/>
              <w:jc w:val="right"/>
              <w:rPr>
                <w:rFonts w:ascii="Verdana" w:eastAsia="Times New Roman" w:hAnsi="Verdana" w:cs="Calibri"/>
                <w:color w:val="000000"/>
                <w:sz w:val="16"/>
                <w:szCs w:val="16"/>
              </w:rPr>
            </w:pPr>
            <w:r w:rsidRPr="00480753">
              <w:rPr>
                <w:rFonts w:ascii="Verdana" w:eastAsia="Times New Roman" w:hAnsi="Verdana" w:cs="Calibri"/>
                <w:color w:val="000000"/>
                <w:sz w:val="16"/>
                <w:szCs w:val="16"/>
              </w:rPr>
              <w:t>4,19</w:t>
            </w:r>
          </w:p>
        </w:tc>
        <w:tc>
          <w:tcPr>
            <w:tcW w:w="107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8211B3A" w14:textId="77777777" w:rsidR="00480753" w:rsidRPr="00480753" w:rsidRDefault="00480753" w:rsidP="00480753">
            <w:pPr>
              <w:spacing w:after="0" w:line="240" w:lineRule="auto"/>
              <w:jc w:val="center"/>
              <w:rPr>
                <w:rFonts w:ascii="Verdana" w:eastAsia="Times New Roman" w:hAnsi="Verdana" w:cs="Calibri"/>
                <w:b/>
                <w:bCs/>
                <w:color w:val="000000"/>
                <w:sz w:val="16"/>
                <w:szCs w:val="16"/>
              </w:rPr>
            </w:pPr>
            <w:r w:rsidRPr="00480753">
              <w:rPr>
                <w:rFonts w:ascii="Verdana" w:eastAsia="Times New Roman" w:hAnsi="Verdana" w:cs="Calibri"/>
                <w:b/>
                <w:bCs/>
                <w:color w:val="000000"/>
                <w:sz w:val="16"/>
                <w:szCs w:val="16"/>
              </w:rPr>
              <w:t> </w:t>
            </w:r>
          </w:p>
        </w:tc>
        <w:tc>
          <w:tcPr>
            <w:tcW w:w="10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1E5BB5" w14:textId="77777777" w:rsidR="00480753" w:rsidRPr="00480753" w:rsidRDefault="00480753" w:rsidP="00480753">
            <w:pPr>
              <w:spacing w:after="0" w:line="240" w:lineRule="auto"/>
              <w:jc w:val="center"/>
              <w:rPr>
                <w:rFonts w:ascii="Verdana" w:eastAsia="Times New Roman" w:hAnsi="Verdana" w:cs="Calibri"/>
                <w:b/>
                <w:bCs/>
                <w:color w:val="000000"/>
                <w:sz w:val="16"/>
                <w:szCs w:val="16"/>
              </w:rPr>
            </w:pPr>
            <w:r w:rsidRPr="00480753">
              <w:rPr>
                <w:rFonts w:ascii="Verdana" w:eastAsia="Times New Roman" w:hAnsi="Verdana" w:cs="Calibri"/>
                <w:b/>
                <w:bCs/>
                <w:color w:val="000000"/>
                <w:sz w:val="16"/>
                <w:szCs w:val="16"/>
              </w:rPr>
              <w:t> </w:t>
            </w:r>
          </w:p>
        </w:tc>
        <w:tc>
          <w:tcPr>
            <w:tcW w:w="12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B10E36" w14:textId="77777777" w:rsidR="00480753" w:rsidRPr="00480753" w:rsidRDefault="00480753" w:rsidP="00480753">
            <w:pPr>
              <w:spacing w:after="0" w:line="240" w:lineRule="auto"/>
              <w:jc w:val="right"/>
              <w:rPr>
                <w:rFonts w:ascii="Verdana" w:eastAsia="Times New Roman" w:hAnsi="Verdana" w:cs="Calibri"/>
                <w:color w:val="000000"/>
                <w:sz w:val="16"/>
                <w:szCs w:val="16"/>
              </w:rPr>
            </w:pPr>
            <w:r w:rsidRPr="00480753">
              <w:rPr>
                <w:rFonts w:ascii="Verdana" w:eastAsia="Times New Roman" w:hAnsi="Verdana" w:cs="Calibri"/>
                <w:color w:val="000000"/>
                <w:sz w:val="16"/>
                <w:szCs w:val="16"/>
              </w:rPr>
              <w:t>39,17</w:t>
            </w:r>
          </w:p>
        </w:tc>
      </w:tr>
      <w:tr w:rsidR="00480753" w:rsidRPr="00480753" w14:paraId="01410FF7" w14:textId="77777777" w:rsidTr="00DE7F13">
        <w:trPr>
          <w:trHeight w:val="390"/>
        </w:trPr>
        <w:tc>
          <w:tcPr>
            <w:tcW w:w="2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358A18" w14:textId="77777777" w:rsidR="00480753" w:rsidRPr="00480753" w:rsidRDefault="00480753" w:rsidP="00480753">
            <w:pPr>
              <w:spacing w:after="0" w:line="240" w:lineRule="auto"/>
              <w:rPr>
                <w:rFonts w:ascii="Calibri" w:eastAsia="Times New Roman" w:hAnsi="Calibri" w:cs="Calibri"/>
                <w:color w:val="000000"/>
              </w:rPr>
            </w:pPr>
          </w:p>
        </w:tc>
        <w:tc>
          <w:tcPr>
            <w:tcW w:w="64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0FF85A6" w14:textId="77777777" w:rsidR="00480753" w:rsidRPr="00480753" w:rsidRDefault="00480753" w:rsidP="00480753">
            <w:pPr>
              <w:spacing w:after="0" w:line="240" w:lineRule="auto"/>
              <w:jc w:val="center"/>
              <w:rPr>
                <w:rFonts w:ascii="Calibri" w:eastAsia="Times New Roman" w:hAnsi="Calibri" w:cs="Calibri"/>
                <w:color w:val="000000"/>
                <w:sz w:val="20"/>
                <w:szCs w:val="20"/>
              </w:rPr>
            </w:pPr>
            <w:r w:rsidRPr="00480753">
              <w:rPr>
                <w:rFonts w:ascii="Calibri" w:eastAsia="Times New Roman" w:hAnsi="Calibri" w:cs="Calibri"/>
                <w:color w:val="000000"/>
                <w:sz w:val="20"/>
                <w:szCs w:val="20"/>
              </w:rPr>
              <w:t> </w:t>
            </w:r>
          </w:p>
        </w:tc>
        <w:tc>
          <w:tcPr>
            <w:tcW w:w="126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5B6FD5C" w14:textId="77777777" w:rsidR="00480753" w:rsidRPr="00480753" w:rsidRDefault="00480753" w:rsidP="00480753">
            <w:pPr>
              <w:spacing w:after="0" w:line="240" w:lineRule="auto"/>
              <w:rPr>
                <w:rFonts w:ascii="Verdana" w:eastAsia="Times New Roman" w:hAnsi="Verdana" w:cs="Calibri"/>
                <w:color w:val="000000"/>
                <w:sz w:val="16"/>
                <w:szCs w:val="16"/>
              </w:rPr>
            </w:pPr>
            <w:r w:rsidRPr="00480753">
              <w:rPr>
                <w:rFonts w:ascii="Verdana" w:eastAsia="Times New Roman" w:hAnsi="Verdana" w:cs="Calibri"/>
                <w:color w:val="000000"/>
                <w:sz w:val="16"/>
                <w:szCs w:val="16"/>
              </w:rPr>
              <w:t> </w:t>
            </w:r>
          </w:p>
        </w:tc>
        <w:tc>
          <w:tcPr>
            <w:tcW w:w="336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82273E8" w14:textId="77777777" w:rsidR="00480753" w:rsidRPr="00480753" w:rsidRDefault="00480753" w:rsidP="00480753">
            <w:pPr>
              <w:spacing w:after="0" w:line="240" w:lineRule="auto"/>
              <w:rPr>
                <w:rFonts w:ascii="Verdana" w:eastAsia="Times New Roman" w:hAnsi="Verdana" w:cs="Calibri"/>
                <w:b/>
                <w:bCs/>
                <w:color w:val="000000"/>
                <w:sz w:val="16"/>
                <w:szCs w:val="16"/>
              </w:rPr>
            </w:pPr>
            <w:r w:rsidRPr="00480753">
              <w:rPr>
                <w:rFonts w:ascii="Verdana" w:eastAsia="Times New Roman" w:hAnsi="Verdana" w:cs="Calibri"/>
                <w:b/>
                <w:bCs/>
                <w:color w:val="000000"/>
                <w:sz w:val="16"/>
                <w:szCs w:val="16"/>
              </w:rPr>
              <w:t>Итого по главе 6:</w:t>
            </w:r>
          </w:p>
        </w:tc>
        <w:tc>
          <w:tcPr>
            <w:tcW w:w="13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CC5820B" w14:textId="77777777" w:rsidR="00480753" w:rsidRPr="00480753" w:rsidRDefault="00480753" w:rsidP="00480753">
            <w:pPr>
              <w:spacing w:after="0" w:line="240" w:lineRule="auto"/>
              <w:jc w:val="right"/>
              <w:rPr>
                <w:rFonts w:ascii="Verdana" w:eastAsia="Times New Roman" w:hAnsi="Verdana" w:cs="Calibri"/>
                <w:color w:val="000000"/>
                <w:sz w:val="16"/>
                <w:szCs w:val="16"/>
              </w:rPr>
            </w:pPr>
            <w:r w:rsidRPr="00480753">
              <w:rPr>
                <w:rFonts w:ascii="Verdana" w:eastAsia="Times New Roman" w:hAnsi="Verdana" w:cs="Calibri"/>
                <w:color w:val="000000"/>
                <w:sz w:val="16"/>
                <w:szCs w:val="16"/>
              </w:rPr>
              <w:t>34,98</w:t>
            </w:r>
          </w:p>
        </w:tc>
        <w:tc>
          <w:tcPr>
            <w:tcW w:w="105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01AB617" w14:textId="77777777" w:rsidR="00480753" w:rsidRPr="00480753" w:rsidRDefault="00480753" w:rsidP="00480753">
            <w:pPr>
              <w:spacing w:after="0" w:line="240" w:lineRule="auto"/>
              <w:jc w:val="right"/>
              <w:rPr>
                <w:rFonts w:ascii="Verdana" w:eastAsia="Times New Roman" w:hAnsi="Verdana" w:cs="Calibri"/>
                <w:color w:val="000000"/>
                <w:sz w:val="16"/>
                <w:szCs w:val="16"/>
              </w:rPr>
            </w:pPr>
            <w:r w:rsidRPr="00480753">
              <w:rPr>
                <w:rFonts w:ascii="Verdana" w:eastAsia="Times New Roman" w:hAnsi="Verdana" w:cs="Calibri"/>
                <w:color w:val="000000"/>
                <w:sz w:val="16"/>
                <w:szCs w:val="16"/>
              </w:rPr>
              <w:t>4,19</w:t>
            </w:r>
          </w:p>
        </w:tc>
        <w:tc>
          <w:tcPr>
            <w:tcW w:w="107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BC85EE2" w14:textId="77777777" w:rsidR="00480753" w:rsidRPr="00480753" w:rsidRDefault="00480753" w:rsidP="00480753">
            <w:pPr>
              <w:spacing w:after="0" w:line="240" w:lineRule="auto"/>
              <w:jc w:val="right"/>
              <w:rPr>
                <w:rFonts w:ascii="Verdana" w:eastAsia="Times New Roman" w:hAnsi="Verdana" w:cs="Calibri"/>
                <w:color w:val="000000"/>
                <w:sz w:val="16"/>
                <w:szCs w:val="16"/>
              </w:rPr>
            </w:pPr>
            <w:r w:rsidRPr="00480753">
              <w:rPr>
                <w:rFonts w:ascii="Verdana" w:eastAsia="Times New Roman" w:hAnsi="Verdana" w:cs="Calibri"/>
                <w:color w:val="000000"/>
                <w:sz w:val="16"/>
                <w:szCs w:val="16"/>
              </w:rPr>
              <w:t> </w:t>
            </w:r>
          </w:p>
        </w:tc>
        <w:tc>
          <w:tcPr>
            <w:tcW w:w="10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ECC55E" w14:textId="77777777" w:rsidR="00480753" w:rsidRPr="00480753" w:rsidRDefault="00480753" w:rsidP="00480753">
            <w:pPr>
              <w:spacing w:after="0" w:line="240" w:lineRule="auto"/>
              <w:jc w:val="right"/>
              <w:rPr>
                <w:rFonts w:ascii="Verdana" w:eastAsia="Times New Roman" w:hAnsi="Verdana" w:cs="Calibri"/>
                <w:color w:val="000000"/>
                <w:sz w:val="16"/>
                <w:szCs w:val="16"/>
              </w:rPr>
            </w:pPr>
            <w:r w:rsidRPr="00480753">
              <w:rPr>
                <w:rFonts w:ascii="Verdana" w:eastAsia="Times New Roman" w:hAnsi="Verdana" w:cs="Calibri"/>
                <w:color w:val="000000"/>
                <w:sz w:val="16"/>
                <w:szCs w:val="16"/>
              </w:rPr>
              <w:t> </w:t>
            </w:r>
          </w:p>
        </w:tc>
        <w:tc>
          <w:tcPr>
            <w:tcW w:w="12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65C62A4" w14:textId="77777777" w:rsidR="00480753" w:rsidRPr="00480753" w:rsidRDefault="00480753" w:rsidP="00480753">
            <w:pPr>
              <w:spacing w:after="0" w:line="240" w:lineRule="auto"/>
              <w:jc w:val="right"/>
              <w:rPr>
                <w:rFonts w:ascii="Verdana" w:eastAsia="Times New Roman" w:hAnsi="Verdana" w:cs="Calibri"/>
                <w:color w:val="000000"/>
                <w:sz w:val="16"/>
                <w:szCs w:val="16"/>
              </w:rPr>
            </w:pPr>
            <w:r w:rsidRPr="00480753">
              <w:rPr>
                <w:rFonts w:ascii="Verdana" w:eastAsia="Times New Roman" w:hAnsi="Verdana" w:cs="Calibri"/>
                <w:color w:val="000000"/>
                <w:sz w:val="16"/>
                <w:szCs w:val="16"/>
              </w:rPr>
              <w:t>39,17</w:t>
            </w:r>
          </w:p>
        </w:tc>
      </w:tr>
      <w:tr w:rsidR="00480753" w:rsidRPr="00480753" w14:paraId="56BEBA07" w14:textId="77777777" w:rsidTr="00DE7F13">
        <w:trPr>
          <w:trHeight w:val="570"/>
        </w:trPr>
        <w:tc>
          <w:tcPr>
            <w:tcW w:w="2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0E16CD" w14:textId="77777777" w:rsidR="00480753" w:rsidRPr="00480753" w:rsidRDefault="00480753" w:rsidP="00480753">
            <w:pPr>
              <w:spacing w:after="0" w:line="240" w:lineRule="auto"/>
              <w:rPr>
                <w:rFonts w:ascii="Calibri" w:eastAsia="Times New Roman" w:hAnsi="Calibri" w:cs="Calibri"/>
                <w:color w:val="000000"/>
              </w:rPr>
            </w:pPr>
          </w:p>
        </w:tc>
        <w:tc>
          <w:tcPr>
            <w:tcW w:w="64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F8D866D" w14:textId="77777777" w:rsidR="00480753" w:rsidRPr="00480753" w:rsidRDefault="00480753" w:rsidP="00480753">
            <w:pPr>
              <w:spacing w:after="0" w:line="240" w:lineRule="auto"/>
              <w:jc w:val="center"/>
              <w:rPr>
                <w:rFonts w:ascii="Verdana" w:eastAsia="Times New Roman" w:hAnsi="Verdana" w:cs="Calibri"/>
                <w:color w:val="000000"/>
                <w:sz w:val="16"/>
                <w:szCs w:val="16"/>
              </w:rPr>
            </w:pPr>
            <w:r w:rsidRPr="00480753">
              <w:rPr>
                <w:rFonts w:ascii="Verdana" w:eastAsia="Times New Roman" w:hAnsi="Verdana" w:cs="Calibri"/>
                <w:color w:val="000000"/>
                <w:sz w:val="16"/>
                <w:szCs w:val="16"/>
              </w:rPr>
              <w:t> </w:t>
            </w:r>
          </w:p>
        </w:tc>
        <w:tc>
          <w:tcPr>
            <w:tcW w:w="126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36ABB45" w14:textId="77777777" w:rsidR="00480753" w:rsidRPr="00480753" w:rsidRDefault="00480753" w:rsidP="00480753">
            <w:pPr>
              <w:spacing w:after="0" w:line="240" w:lineRule="auto"/>
              <w:jc w:val="center"/>
              <w:rPr>
                <w:rFonts w:ascii="Verdana" w:eastAsia="Times New Roman" w:hAnsi="Verdana" w:cs="Calibri"/>
                <w:b/>
                <w:bCs/>
                <w:color w:val="000000"/>
                <w:sz w:val="16"/>
                <w:szCs w:val="16"/>
              </w:rPr>
            </w:pPr>
            <w:r w:rsidRPr="00480753">
              <w:rPr>
                <w:rFonts w:ascii="Verdana" w:eastAsia="Times New Roman" w:hAnsi="Verdana" w:cs="Calibri"/>
                <w:b/>
                <w:bCs/>
                <w:color w:val="000000"/>
                <w:sz w:val="16"/>
                <w:szCs w:val="16"/>
              </w:rPr>
              <w:t> </w:t>
            </w:r>
          </w:p>
        </w:tc>
        <w:tc>
          <w:tcPr>
            <w:tcW w:w="336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09F1E54" w14:textId="77777777" w:rsidR="00480753" w:rsidRPr="00480753" w:rsidRDefault="00480753" w:rsidP="00480753">
            <w:pPr>
              <w:spacing w:after="0" w:line="240" w:lineRule="auto"/>
              <w:rPr>
                <w:rFonts w:ascii="Verdana" w:eastAsia="Times New Roman" w:hAnsi="Verdana" w:cs="Calibri"/>
                <w:b/>
                <w:bCs/>
                <w:color w:val="000000"/>
                <w:sz w:val="16"/>
                <w:szCs w:val="16"/>
              </w:rPr>
            </w:pPr>
            <w:r w:rsidRPr="00480753">
              <w:rPr>
                <w:rFonts w:ascii="Verdana" w:eastAsia="Times New Roman" w:hAnsi="Verdana" w:cs="Calibri"/>
                <w:b/>
                <w:bCs/>
                <w:color w:val="000000"/>
                <w:sz w:val="16"/>
                <w:szCs w:val="16"/>
              </w:rPr>
              <w:t>Итого по главам 1- 6:</w:t>
            </w:r>
          </w:p>
        </w:tc>
        <w:tc>
          <w:tcPr>
            <w:tcW w:w="13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35B7BAC" w14:textId="77777777" w:rsidR="00480753" w:rsidRPr="00480753" w:rsidRDefault="00480753" w:rsidP="00480753">
            <w:pPr>
              <w:spacing w:after="0" w:line="240" w:lineRule="auto"/>
              <w:jc w:val="right"/>
              <w:rPr>
                <w:rFonts w:ascii="Verdana" w:eastAsia="Times New Roman" w:hAnsi="Verdana" w:cs="Calibri"/>
                <w:b/>
                <w:bCs/>
                <w:color w:val="000000"/>
                <w:sz w:val="16"/>
                <w:szCs w:val="16"/>
              </w:rPr>
            </w:pPr>
            <w:r w:rsidRPr="00480753">
              <w:rPr>
                <w:rFonts w:ascii="Verdana" w:eastAsia="Times New Roman" w:hAnsi="Verdana" w:cs="Calibri"/>
                <w:b/>
                <w:bCs/>
                <w:color w:val="000000"/>
                <w:sz w:val="16"/>
                <w:szCs w:val="16"/>
              </w:rPr>
              <w:t>2 464,48</w:t>
            </w:r>
          </w:p>
        </w:tc>
        <w:tc>
          <w:tcPr>
            <w:tcW w:w="105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7A43268" w14:textId="77777777" w:rsidR="00480753" w:rsidRPr="00480753" w:rsidRDefault="00480753" w:rsidP="00480753">
            <w:pPr>
              <w:spacing w:after="0" w:line="240" w:lineRule="auto"/>
              <w:jc w:val="right"/>
              <w:rPr>
                <w:rFonts w:ascii="Verdana" w:eastAsia="Times New Roman" w:hAnsi="Verdana" w:cs="Calibri"/>
                <w:b/>
                <w:bCs/>
                <w:color w:val="000000"/>
                <w:sz w:val="16"/>
                <w:szCs w:val="16"/>
              </w:rPr>
            </w:pPr>
            <w:r w:rsidRPr="00480753">
              <w:rPr>
                <w:rFonts w:ascii="Verdana" w:eastAsia="Times New Roman" w:hAnsi="Verdana" w:cs="Calibri"/>
                <w:b/>
                <w:bCs/>
                <w:color w:val="000000"/>
                <w:sz w:val="16"/>
                <w:szCs w:val="16"/>
              </w:rPr>
              <w:t>295,50</w:t>
            </w:r>
          </w:p>
        </w:tc>
        <w:tc>
          <w:tcPr>
            <w:tcW w:w="107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12E66BF" w14:textId="77777777" w:rsidR="00480753" w:rsidRPr="00480753" w:rsidRDefault="00480753" w:rsidP="00480753">
            <w:pPr>
              <w:spacing w:after="0" w:line="240" w:lineRule="auto"/>
              <w:jc w:val="right"/>
              <w:rPr>
                <w:rFonts w:ascii="Verdana" w:eastAsia="Times New Roman" w:hAnsi="Verdana" w:cs="Calibri"/>
                <w:b/>
                <w:bCs/>
                <w:color w:val="000000"/>
                <w:sz w:val="16"/>
                <w:szCs w:val="16"/>
              </w:rPr>
            </w:pPr>
            <w:r w:rsidRPr="00480753">
              <w:rPr>
                <w:rFonts w:ascii="Verdana" w:eastAsia="Times New Roman" w:hAnsi="Verdana" w:cs="Calibri"/>
                <w:b/>
                <w:bCs/>
                <w:color w:val="000000"/>
                <w:sz w:val="16"/>
                <w:szCs w:val="16"/>
              </w:rPr>
              <w:t>32,90</w:t>
            </w:r>
          </w:p>
        </w:tc>
        <w:tc>
          <w:tcPr>
            <w:tcW w:w="10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28723F" w14:textId="77777777" w:rsidR="00480753" w:rsidRPr="00480753" w:rsidRDefault="00480753" w:rsidP="00480753">
            <w:pPr>
              <w:spacing w:after="0" w:line="240" w:lineRule="auto"/>
              <w:jc w:val="right"/>
              <w:rPr>
                <w:rFonts w:ascii="Verdana" w:eastAsia="Times New Roman" w:hAnsi="Verdana" w:cs="Calibri"/>
                <w:b/>
                <w:bCs/>
                <w:color w:val="000000"/>
                <w:sz w:val="16"/>
                <w:szCs w:val="16"/>
              </w:rPr>
            </w:pPr>
            <w:r w:rsidRPr="00480753">
              <w:rPr>
                <w:rFonts w:ascii="Verdana" w:eastAsia="Times New Roman" w:hAnsi="Verdana" w:cs="Calibri"/>
                <w:b/>
                <w:bCs/>
                <w:color w:val="000000"/>
                <w:sz w:val="16"/>
                <w:szCs w:val="16"/>
              </w:rPr>
              <w:t> </w:t>
            </w:r>
          </w:p>
        </w:tc>
        <w:tc>
          <w:tcPr>
            <w:tcW w:w="12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6B3B1F5" w14:textId="77777777" w:rsidR="00480753" w:rsidRPr="00480753" w:rsidRDefault="00480753" w:rsidP="00480753">
            <w:pPr>
              <w:spacing w:after="0" w:line="240" w:lineRule="auto"/>
              <w:jc w:val="right"/>
              <w:rPr>
                <w:rFonts w:ascii="Verdana" w:eastAsia="Times New Roman" w:hAnsi="Verdana" w:cs="Calibri"/>
                <w:b/>
                <w:bCs/>
                <w:color w:val="000000"/>
                <w:sz w:val="16"/>
                <w:szCs w:val="16"/>
              </w:rPr>
            </w:pPr>
            <w:r w:rsidRPr="00480753">
              <w:rPr>
                <w:rFonts w:ascii="Verdana" w:eastAsia="Times New Roman" w:hAnsi="Verdana" w:cs="Calibri"/>
                <w:b/>
                <w:bCs/>
                <w:color w:val="000000"/>
                <w:sz w:val="16"/>
                <w:szCs w:val="16"/>
              </w:rPr>
              <w:t>2 792,88</w:t>
            </w:r>
          </w:p>
        </w:tc>
      </w:tr>
      <w:tr w:rsidR="00480753" w:rsidRPr="00480753" w14:paraId="75C28FF8" w14:textId="77777777" w:rsidTr="00DE7F13">
        <w:trPr>
          <w:trHeight w:val="300"/>
        </w:trPr>
        <w:tc>
          <w:tcPr>
            <w:tcW w:w="2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F376F5" w14:textId="77777777" w:rsidR="00480753" w:rsidRPr="00480753" w:rsidRDefault="00480753" w:rsidP="00480753">
            <w:pPr>
              <w:spacing w:after="0" w:line="240" w:lineRule="auto"/>
              <w:rPr>
                <w:rFonts w:ascii="Calibri" w:eastAsia="Times New Roman" w:hAnsi="Calibri" w:cs="Calibri"/>
                <w:color w:val="000000"/>
              </w:rPr>
            </w:pPr>
          </w:p>
        </w:tc>
        <w:tc>
          <w:tcPr>
            <w:tcW w:w="10929" w:type="dxa"/>
            <w:gridSpan w:val="19"/>
            <w:tcBorders>
              <w:top w:val="single" w:sz="4" w:space="0" w:color="auto"/>
              <w:left w:val="single" w:sz="4" w:space="0" w:color="auto"/>
              <w:bottom w:val="single" w:sz="4" w:space="0" w:color="auto"/>
              <w:right w:val="single" w:sz="4" w:space="0" w:color="auto"/>
            </w:tcBorders>
            <w:shd w:val="clear" w:color="auto" w:fill="auto"/>
            <w:vAlign w:val="center"/>
            <w:hideMark/>
          </w:tcPr>
          <w:p w14:paraId="30277BBB" w14:textId="77777777" w:rsidR="00480753" w:rsidRPr="00480753" w:rsidRDefault="00480753" w:rsidP="00480753">
            <w:pPr>
              <w:spacing w:after="0" w:line="240" w:lineRule="auto"/>
              <w:jc w:val="center"/>
              <w:rPr>
                <w:rFonts w:ascii="Verdana" w:eastAsia="Times New Roman" w:hAnsi="Verdana" w:cs="Calibri"/>
                <w:b/>
                <w:bCs/>
                <w:color w:val="000000"/>
                <w:sz w:val="16"/>
                <w:szCs w:val="16"/>
              </w:rPr>
            </w:pPr>
            <w:r w:rsidRPr="00480753">
              <w:rPr>
                <w:rFonts w:ascii="Verdana" w:eastAsia="Times New Roman" w:hAnsi="Verdana" w:cs="Calibri"/>
                <w:b/>
                <w:bCs/>
                <w:color w:val="000000"/>
                <w:sz w:val="16"/>
                <w:szCs w:val="16"/>
              </w:rPr>
              <w:t>Глава 7. Прочие работы и затраты</w:t>
            </w:r>
          </w:p>
        </w:tc>
      </w:tr>
      <w:tr w:rsidR="00480753" w:rsidRPr="00480753" w14:paraId="19BB5C26" w14:textId="77777777" w:rsidTr="00DE7F13">
        <w:trPr>
          <w:trHeight w:val="840"/>
        </w:trPr>
        <w:tc>
          <w:tcPr>
            <w:tcW w:w="2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1A1188" w14:textId="77777777" w:rsidR="00480753" w:rsidRPr="00480753" w:rsidRDefault="00480753" w:rsidP="00480753">
            <w:pPr>
              <w:spacing w:after="0" w:line="240" w:lineRule="auto"/>
              <w:rPr>
                <w:rFonts w:ascii="Calibri" w:eastAsia="Times New Roman" w:hAnsi="Calibri" w:cs="Calibri"/>
                <w:color w:val="000000"/>
              </w:rPr>
            </w:pPr>
          </w:p>
        </w:tc>
        <w:tc>
          <w:tcPr>
            <w:tcW w:w="646" w:type="dxa"/>
            <w:gridSpan w:val="2"/>
            <w:tcBorders>
              <w:top w:val="single" w:sz="4" w:space="0" w:color="auto"/>
              <w:left w:val="single" w:sz="4" w:space="0" w:color="auto"/>
              <w:bottom w:val="single" w:sz="4" w:space="0" w:color="auto"/>
              <w:right w:val="single" w:sz="4" w:space="0" w:color="auto"/>
            </w:tcBorders>
            <w:shd w:val="clear" w:color="auto" w:fill="auto"/>
            <w:hideMark/>
          </w:tcPr>
          <w:p w14:paraId="371F7296" w14:textId="77777777" w:rsidR="00480753" w:rsidRPr="00480753" w:rsidRDefault="00480753" w:rsidP="00480753">
            <w:pPr>
              <w:spacing w:after="0" w:line="240" w:lineRule="auto"/>
              <w:jc w:val="center"/>
              <w:rPr>
                <w:rFonts w:ascii="Calibri" w:eastAsia="Times New Roman" w:hAnsi="Calibri" w:cs="Calibri"/>
                <w:color w:val="000000"/>
                <w:sz w:val="20"/>
                <w:szCs w:val="20"/>
              </w:rPr>
            </w:pPr>
            <w:r w:rsidRPr="00480753">
              <w:rPr>
                <w:rFonts w:ascii="Calibri" w:eastAsia="Times New Roman" w:hAnsi="Calibri" w:cs="Calibri"/>
                <w:color w:val="000000"/>
                <w:sz w:val="20"/>
                <w:szCs w:val="20"/>
              </w:rPr>
              <w:t>4</w:t>
            </w:r>
          </w:p>
        </w:tc>
        <w:tc>
          <w:tcPr>
            <w:tcW w:w="126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C7BB8B6" w14:textId="77777777" w:rsidR="00480753" w:rsidRPr="00480753" w:rsidRDefault="00480753" w:rsidP="00480753">
            <w:pPr>
              <w:spacing w:after="0" w:line="240" w:lineRule="auto"/>
              <w:rPr>
                <w:rFonts w:ascii="Verdana" w:eastAsia="Times New Roman" w:hAnsi="Verdana" w:cs="Calibri"/>
                <w:color w:val="000000"/>
                <w:sz w:val="16"/>
                <w:szCs w:val="16"/>
              </w:rPr>
            </w:pPr>
            <w:r w:rsidRPr="00480753">
              <w:rPr>
                <w:rFonts w:ascii="Verdana" w:eastAsia="Times New Roman" w:hAnsi="Verdana" w:cs="Calibri"/>
                <w:color w:val="000000"/>
                <w:sz w:val="16"/>
                <w:szCs w:val="16"/>
              </w:rPr>
              <w:t>ГСНр81-05-02-2001 табл. 2, п. 1.4, табл.3 п.11в</w:t>
            </w:r>
          </w:p>
        </w:tc>
        <w:tc>
          <w:tcPr>
            <w:tcW w:w="336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169FE40" w14:textId="77777777" w:rsidR="00480753" w:rsidRPr="00480753" w:rsidRDefault="00480753" w:rsidP="00480753">
            <w:pPr>
              <w:spacing w:after="0" w:line="240" w:lineRule="auto"/>
              <w:rPr>
                <w:rFonts w:ascii="Verdana" w:eastAsia="Times New Roman" w:hAnsi="Verdana" w:cs="Calibri"/>
                <w:color w:val="000000"/>
                <w:sz w:val="16"/>
                <w:szCs w:val="16"/>
              </w:rPr>
            </w:pPr>
            <w:r w:rsidRPr="00480753">
              <w:rPr>
                <w:rFonts w:ascii="Verdana" w:eastAsia="Times New Roman" w:hAnsi="Verdana" w:cs="Calibri"/>
                <w:color w:val="000000"/>
                <w:sz w:val="16"/>
                <w:szCs w:val="16"/>
              </w:rPr>
              <w:t>Возмещение дополнительных затрат при производстве строительно-монтажных работ в зимнее время 2,07*1,1=2,277 %. 2 этап</w:t>
            </w:r>
          </w:p>
        </w:tc>
        <w:tc>
          <w:tcPr>
            <w:tcW w:w="13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A4BB8D1" w14:textId="77777777" w:rsidR="00480753" w:rsidRPr="00480753" w:rsidRDefault="00480753" w:rsidP="00480753">
            <w:pPr>
              <w:spacing w:after="0" w:line="240" w:lineRule="auto"/>
              <w:jc w:val="right"/>
              <w:rPr>
                <w:rFonts w:ascii="Verdana" w:eastAsia="Times New Roman" w:hAnsi="Verdana" w:cs="Calibri"/>
                <w:color w:val="000000"/>
                <w:sz w:val="16"/>
                <w:szCs w:val="16"/>
              </w:rPr>
            </w:pPr>
            <w:r w:rsidRPr="00480753">
              <w:rPr>
                <w:rFonts w:ascii="Verdana" w:eastAsia="Times New Roman" w:hAnsi="Verdana" w:cs="Calibri"/>
                <w:color w:val="000000"/>
                <w:sz w:val="16"/>
                <w:szCs w:val="16"/>
              </w:rPr>
              <w:t>56,12</w:t>
            </w:r>
          </w:p>
        </w:tc>
        <w:tc>
          <w:tcPr>
            <w:tcW w:w="105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5FDDC0D" w14:textId="77777777" w:rsidR="00480753" w:rsidRPr="00480753" w:rsidRDefault="00480753" w:rsidP="00480753">
            <w:pPr>
              <w:spacing w:after="0" w:line="240" w:lineRule="auto"/>
              <w:jc w:val="right"/>
              <w:rPr>
                <w:rFonts w:ascii="Verdana" w:eastAsia="Times New Roman" w:hAnsi="Verdana" w:cs="Calibri"/>
                <w:color w:val="000000"/>
                <w:sz w:val="16"/>
                <w:szCs w:val="16"/>
              </w:rPr>
            </w:pPr>
            <w:r w:rsidRPr="00480753">
              <w:rPr>
                <w:rFonts w:ascii="Verdana" w:eastAsia="Times New Roman" w:hAnsi="Verdana" w:cs="Calibri"/>
                <w:color w:val="000000"/>
                <w:sz w:val="16"/>
                <w:szCs w:val="16"/>
              </w:rPr>
              <w:t>6,73</w:t>
            </w:r>
          </w:p>
        </w:tc>
        <w:tc>
          <w:tcPr>
            <w:tcW w:w="107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6EFCC6B" w14:textId="77777777" w:rsidR="00480753" w:rsidRPr="00480753" w:rsidRDefault="00480753" w:rsidP="00480753">
            <w:pPr>
              <w:spacing w:after="0" w:line="240" w:lineRule="auto"/>
              <w:jc w:val="right"/>
              <w:rPr>
                <w:rFonts w:ascii="Verdana" w:eastAsia="Times New Roman" w:hAnsi="Verdana" w:cs="Calibri"/>
                <w:color w:val="000000"/>
                <w:sz w:val="16"/>
                <w:szCs w:val="16"/>
              </w:rPr>
            </w:pPr>
            <w:r w:rsidRPr="00480753">
              <w:rPr>
                <w:rFonts w:ascii="Verdana" w:eastAsia="Times New Roman" w:hAnsi="Verdana" w:cs="Calibri"/>
                <w:color w:val="000000"/>
                <w:sz w:val="16"/>
                <w:szCs w:val="16"/>
              </w:rPr>
              <w:t> </w:t>
            </w:r>
          </w:p>
        </w:tc>
        <w:tc>
          <w:tcPr>
            <w:tcW w:w="10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81FBB6" w14:textId="77777777" w:rsidR="00480753" w:rsidRPr="00480753" w:rsidRDefault="00480753" w:rsidP="00480753">
            <w:pPr>
              <w:spacing w:after="0" w:line="240" w:lineRule="auto"/>
              <w:jc w:val="right"/>
              <w:rPr>
                <w:rFonts w:ascii="Verdana" w:eastAsia="Times New Roman" w:hAnsi="Verdana" w:cs="Calibri"/>
                <w:color w:val="000000"/>
                <w:sz w:val="16"/>
                <w:szCs w:val="16"/>
              </w:rPr>
            </w:pPr>
            <w:r w:rsidRPr="00480753">
              <w:rPr>
                <w:rFonts w:ascii="Verdana" w:eastAsia="Times New Roman" w:hAnsi="Verdana" w:cs="Calibri"/>
                <w:color w:val="000000"/>
                <w:sz w:val="16"/>
                <w:szCs w:val="16"/>
              </w:rPr>
              <w:t> </w:t>
            </w:r>
          </w:p>
        </w:tc>
        <w:tc>
          <w:tcPr>
            <w:tcW w:w="12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DA262F6" w14:textId="77777777" w:rsidR="00480753" w:rsidRPr="00480753" w:rsidRDefault="00480753" w:rsidP="00480753">
            <w:pPr>
              <w:spacing w:after="0" w:line="240" w:lineRule="auto"/>
              <w:jc w:val="right"/>
              <w:rPr>
                <w:rFonts w:ascii="Verdana" w:eastAsia="Times New Roman" w:hAnsi="Verdana" w:cs="Calibri"/>
                <w:color w:val="000000"/>
                <w:sz w:val="16"/>
                <w:szCs w:val="16"/>
              </w:rPr>
            </w:pPr>
            <w:r w:rsidRPr="00480753">
              <w:rPr>
                <w:rFonts w:ascii="Verdana" w:eastAsia="Times New Roman" w:hAnsi="Verdana" w:cs="Calibri"/>
                <w:color w:val="000000"/>
                <w:sz w:val="16"/>
                <w:szCs w:val="16"/>
              </w:rPr>
              <w:t>62,85</w:t>
            </w:r>
          </w:p>
        </w:tc>
      </w:tr>
      <w:tr w:rsidR="00480753" w:rsidRPr="00480753" w14:paraId="79D2D08E" w14:textId="77777777" w:rsidTr="00DE7F13">
        <w:trPr>
          <w:trHeight w:val="300"/>
        </w:trPr>
        <w:tc>
          <w:tcPr>
            <w:tcW w:w="2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CADD0B" w14:textId="77777777" w:rsidR="00480753" w:rsidRPr="00480753" w:rsidRDefault="00480753" w:rsidP="00480753">
            <w:pPr>
              <w:spacing w:after="0" w:line="240" w:lineRule="auto"/>
              <w:rPr>
                <w:rFonts w:ascii="Calibri" w:eastAsia="Times New Roman" w:hAnsi="Calibri" w:cs="Calibri"/>
                <w:color w:val="000000"/>
              </w:rPr>
            </w:pPr>
          </w:p>
        </w:tc>
        <w:tc>
          <w:tcPr>
            <w:tcW w:w="64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88ED486" w14:textId="77777777" w:rsidR="00480753" w:rsidRPr="00480753" w:rsidRDefault="00480753" w:rsidP="00480753">
            <w:pPr>
              <w:spacing w:after="0" w:line="240" w:lineRule="auto"/>
              <w:jc w:val="center"/>
              <w:rPr>
                <w:rFonts w:ascii="Verdana" w:eastAsia="Times New Roman" w:hAnsi="Verdana" w:cs="Calibri"/>
                <w:color w:val="000000"/>
                <w:sz w:val="16"/>
                <w:szCs w:val="16"/>
              </w:rPr>
            </w:pPr>
            <w:r w:rsidRPr="00480753">
              <w:rPr>
                <w:rFonts w:ascii="Verdana" w:eastAsia="Times New Roman" w:hAnsi="Verdana" w:cs="Calibri"/>
                <w:color w:val="000000"/>
                <w:sz w:val="16"/>
                <w:szCs w:val="16"/>
              </w:rPr>
              <w:t>5</w:t>
            </w:r>
          </w:p>
        </w:tc>
        <w:tc>
          <w:tcPr>
            <w:tcW w:w="126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A7BF73C" w14:textId="77777777" w:rsidR="00480753" w:rsidRPr="00480753" w:rsidRDefault="00480753" w:rsidP="00480753">
            <w:pPr>
              <w:spacing w:after="0" w:line="240" w:lineRule="auto"/>
              <w:jc w:val="center"/>
              <w:rPr>
                <w:rFonts w:ascii="Verdana" w:eastAsia="Times New Roman" w:hAnsi="Verdana" w:cs="Calibri"/>
                <w:color w:val="000000"/>
                <w:sz w:val="16"/>
                <w:szCs w:val="16"/>
              </w:rPr>
            </w:pPr>
            <w:r w:rsidRPr="00480753">
              <w:rPr>
                <w:rFonts w:ascii="Verdana" w:eastAsia="Times New Roman" w:hAnsi="Verdana" w:cs="Calibri"/>
                <w:color w:val="000000"/>
                <w:sz w:val="16"/>
                <w:szCs w:val="16"/>
              </w:rPr>
              <w:t>07-01</w:t>
            </w:r>
          </w:p>
        </w:tc>
        <w:tc>
          <w:tcPr>
            <w:tcW w:w="336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0C8C1D8" w14:textId="77777777" w:rsidR="00480753" w:rsidRPr="00480753" w:rsidRDefault="00480753" w:rsidP="00480753">
            <w:pPr>
              <w:spacing w:after="0" w:line="240" w:lineRule="auto"/>
              <w:rPr>
                <w:rFonts w:ascii="Verdana" w:eastAsia="Times New Roman" w:hAnsi="Verdana" w:cs="Calibri"/>
                <w:color w:val="000000"/>
                <w:sz w:val="16"/>
                <w:szCs w:val="16"/>
              </w:rPr>
            </w:pPr>
            <w:r w:rsidRPr="00480753">
              <w:rPr>
                <w:rFonts w:ascii="Verdana" w:eastAsia="Times New Roman" w:hAnsi="Verdana" w:cs="Calibri"/>
                <w:color w:val="000000"/>
                <w:sz w:val="16"/>
                <w:szCs w:val="16"/>
              </w:rPr>
              <w:t>Пусконаладочные работы. 2 этап</w:t>
            </w:r>
          </w:p>
        </w:tc>
        <w:tc>
          <w:tcPr>
            <w:tcW w:w="13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0C1377D" w14:textId="77777777" w:rsidR="00480753" w:rsidRPr="00480753" w:rsidRDefault="00480753" w:rsidP="00480753">
            <w:pPr>
              <w:spacing w:after="0" w:line="240" w:lineRule="auto"/>
              <w:jc w:val="right"/>
              <w:rPr>
                <w:rFonts w:ascii="Verdana" w:eastAsia="Times New Roman" w:hAnsi="Verdana" w:cs="Calibri"/>
                <w:color w:val="000000"/>
                <w:sz w:val="16"/>
                <w:szCs w:val="16"/>
              </w:rPr>
            </w:pPr>
            <w:r w:rsidRPr="00480753">
              <w:rPr>
                <w:rFonts w:ascii="Verdana" w:eastAsia="Times New Roman" w:hAnsi="Verdana" w:cs="Calibri"/>
                <w:color w:val="000000"/>
                <w:sz w:val="16"/>
                <w:szCs w:val="16"/>
              </w:rPr>
              <w:t> </w:t>
            </w:r>
          </w:p>
        </w:tc>
        <w:tc>
          <w:tcPr>
            <w:tcW w:w="105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F7A7CD7" w14:textId="77777777" w:rsidR="00480753" w:rsidRPr="00480753" w:rsidRDefault="00480753" w:rsidP="00480753">
            <w:pPr>
              <w:spacing w:after="0" w:line="240" w:lineRule="auto"/>
              <w:jc w:val="right"/>
              <w:rPr>
                <w:rFonts w:ascii="Verdana" w:eastAsia="Times New Roman" w:hAnsi="Verdana" w:cs="Calibri"/>
                <w:color w:val="000000"/>
                <w:sz w:val="16"/>
                <w:szCs w:val="16"/>
              </w:rPr>
            </w:pPr>
            <w:r w:rsidRPr="00480753">
              <w:rPr>
                <w:rFonts w:ascii="Verdana" w:eastAsia="Times New Roman" w:hAnsi="Verdana" w:cs="Calibri"/>
                <w:color w:val="000000"/>
                <w:sz w:val="16"/>
                <w:szCs w:val="16"/>
              </w:rPr>
              <w:t> </w:t>
            </w:r>
          </w:p>
        </w:tc>
        <w:tc>
          <w:tcPr>
            <w:tcW w:w="107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91445EC" w14:textId="77777777" w:rsidR="00480753" w:rsidRPr="00480753" w:rsidRDefault="00480753" w:rsidP="00480753">
            <w:pPr>
              <w:spacing w:after="0" w:line="240" w:lineRule="auto"/>
              <w:jc w:val="right"/>
              <w:rPr>
                <w:rFonts w:ascii="Verdana" w:eastAsia="Times New Roman" w:hAnsi="Verdana" w:cs="Calibri"/>
                <w:color w:val="000000"/>
                <w:sz w:val="16"/>
                <w:szCs w:val="16"/>
              </w:rPr>
            </w:pPr>
            <w:r w:rsidRPr="00480753">
              <w:rPr>
                <w:rFonts w:ascii="Verdana" w:eastAsia="Times New Roman" w:hAnsi="Verdana" w:cs="Calibri"/>
                <w:color w:val="000000"/>
                <w:sz w:val="16"/>
                <w:szCs w:val="16"/>
              </w:rPr>
              <w:t> </w:t>
            </w:r>
          </w:p>
        </w:tc>
        <w:tc>
          <w:tcPr>
            <w:tcW w:w="10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CB298E" w14:textId="77777777" w:rsidR="00480753" w:rsidRPr="00480753" w:rsidRDefault="00480753" w:rsidP="00480753">
            <w:pPr>
              <w:spacing w:after="0" w:line="240" w:lineRule="auto"/>
              <w:jc w:val="right"/>
              <w:rPr>
                <w:rFonts w:ascii="Verdana" w:eastAsia="Times New Roman" w:hAnsi="Verdana" w:cs="Calibri"/>
                <w:color w:val="000000"/>
                <w:sz w:val="16"/>
                <w:szCs w:val="16"/>
              </w:rPr>
            </w:pPr>
            <w:r w:rsidRPr="00480753">
              <w:rPr>
                <w:rFonts w:ascii="Verdana" w:eastAsia="Times New Roman" w:hAnsi="Verdana" w:cs="Calibri"/>
                <w:color w:val="000000"/>
                <w:sz w:val="16"/>
                <w:szCs w:val="16"/>
              </w:rPr>
              <w:t>8,28</w:t>
            </w:r>
          </w:p>
        </w:tc>
        <w:tc>
          <w:tcPr>
            <w:tcW w:w="12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205F69E" w14:textId="77777777" w:rsidR="00480753" w:rsidRPr="00480753" w:rsidRDefault="00480753" w:rsidP="00480753">
            <w:pPr>
              <w:spacing w:after="0" w:line="240" w:lineRule="auto"/>
              <w:jc w:val="right"/>
              <w:rPr>
                <w:rFonts w:ascii="Verdana" w:eastAsia="Times New Roman" w:hAnsi="Verdana" w:cs="Calibri"/>
                <w:color w:val="000000"/>
                <w:sz w:val="16"/>
                <w:szCs w:val="16"/>
              </w:rPr>
            </w:pPr>
            <w:r w:rsidRPr="00480753">
              <w:rPr>
                <w:rFonts w:ascii="Verdana" w:eastAsia="Times New Roman" w:hAnsi="Verdana" w:cs="Calibri"/>
                <w:color w:val="000000"/>
                <w:sz w:val="16"/>
                <w:szCs w:val="16"/>
              </w:rPr>
              <w:t>8,28</w:t>
            </w:r>
          </w:p>
        </w:tc>
      </w:tr>
      <w:tr w:rsidR="00480753" w:rsidRPr="00480753" w14:paraId="77984228" w14:textId="77777777" w:rsidTr="00DE7F13">
        <w:trPr>
          <w:trHeight w:val="900"/>
        </w:trPr>
        <w:tc>
          <w:tcPr>
            <w:tcW w:w="2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97CA87" w14:textId="77777777" w:rsidR="00480753" w:rsidRPr="00480753" w:rsidRDefault="00480753" w:rsidP="00480753">
            <w:pPr>
              <w:spacing w:after="0" w:line="240" w:lineRule="auto"/>
              <w:rPr>
                <w:rFonts w:ascii="Calibri" w:eastAsia="Times New Roman" w:hAnsi="Calibri" w:cs="Calibri"/>
                <w:color w:val="000000"/>
              </w:rPr>
            </w:pPr>
          </w:p>
        </w:tc>
        <w:tc>
          <w:tcPr>
            <w:tcW w:w="64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4168F3" w14:textId="77777777" w:rsidR="00480753" w:rsidRPr="00480753" w:rsidRDefault="00480753" w:rsidP="00480753">
            <w:pPr>
              <w:spacing w:after="0" w:line="240" w:lineRule="auto"/>
              <w:jc w:val="center"/>
              <w:rPr>
                <w:rFonts w:ascii="Verdana" w:eastAsia="Times New Roman" w:hAnsi="Verdana" w:cs="Calibri"/>
                <w:color w:val="000000"/>
                <w:sz w:val="16"/>
                <w:szCs w:val="16"/>
              </w:rPr>
            </w:pPr>
            <w:r w:rsidRPr="00480753">
              <w:rPr>
                <w:rFonts w:ascii="Verdana" w:eastAsia="Times New Roman" w:hAnsi="Verdana" w:cs="Calibri"/>
                <w:color w:val="000000"/>
                <w:sz w:val="16"/>
                <w:szCs w:val="16"/>
              </w:rPr>
              <w:t>6</w:t>
            </w:r>
          </w:p>
        </w:tc>
        <w:tc>
          <w:tcPr>
            <w:tcW w:w="126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963E5D4" w14:textId="77777777" w:rsidR="00480753" w:rsidRPr="00480753" w:rsidRDefault="00480753" w:rsidP="00480753">
            <w:pPr>
              <w:spacing w:after="0" w:line="240" w:lineRule="auto"/>
              <w:jc w:val="center"/>
              <w:rPr>
                <w:rFonts w:ascii="Verdana" w:eastAsia="Times New Roman" w:hAnsi="Verdana" w:cs="Calibri"/>
                <w:color w:val="000000"/>
                <w:sz w:val="16"/>
                <w:szCs w:val="16"/>
              </w:rPr>
            </w:pPr>
            <w:r w:rsidRPr="00480753">
              <w:rPr>
                <w:rFonts w:ascii="Verdana" w:eastAsia="Times New Roman" w:hAnsi="Verdana" w:cs="Calibri"/>
                <w:color w:val="000000"/>
                <w:sz w:val="16"/>
                <w:szCs w:val="16"/>
              </w:rPr>
              <w:t>Расчет стоимости утилизации отходов</w:t>
            </w:r>
          </w:p>
        </w:tc>
        <w:tc>
          <w:tcPr>
            <w:tcW w:w="336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874CEA8" w14:textId="77777777" w:rsidR="00480753" w:rsidRPr="00480753" w:rsidRDefault="00480753" w:rsidP="00480753">
            <w:pPr>
              <w:spacing w:after="0" w:line="240" w:lineRule="auto"/>
              <w:rPr>
                <w:rFonts w:ascii="Verdana" w:eastAsia="Times New Roman" w:hAnsi="Verdana" w:cs="Calibri"/>
                <w:color w:val="000000"/>
                <w:sz w:val="16"/>
                <w:szCs w:val="16"/>
              </w:rPr>
            </w:pPr>
            <w:r w:rsidRPr="00480753">
              <w:rPr>
                <w:rFonts w:ascii="Verdana" w:eastAsia="Times New Roman" w:hAnsi="Verdana" w:cs="Calibri"/>
                <w:color w:val="000000"/>
                <w:sz w:val="16"/>
                <w:szCs w:val="16"/>
              </w:rPr>
              <w:t>Размещение строительных отходов на полигоне ТБО. 2 этап</w:t>
            </w:r>
          </w:p>
        </w:tc>
        <w:tc>
          <w:tcPr>
            <w:tcW w:w="13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428D84D" w14:textId="77777777" w:rsidR="00480753" w:rsidRPr="00480753" w:rsidRDefault="00480753" w:rsidP="00480753">
            <w:pPr>
              <w:spacing w:after="0" w:line="240" w:lineRule="auto"/>
              <w:jc w:val="right"/>
              <w:rPr>
                <w:rFonts w:ascii="Verdana" w:eastAsia="Times New Roman" w:hAnsi="Verdana" w:cs="Calibri"/>
                <w:color w:val="000000"/>
                <w:sz w:val="16"/>
                <w:szCs w:val="16"/>
              </w:rPr>
            </w:pPr>
            <w:r w:rsidRPr="00480753">
              <w:rPr>
                <w:rFonts w:ascii="Verdana" w:eastAsia="Times New Roman" w:hAnsi="Verdana" w:cs="Calibri"/>
                <w:color w:val="000000"/>
                <w:sz w:val="16"/>
                <w:szCs w:val="16"/>
              </w:rPr>
              <w:t> </w:t>
            </w:r>
          </w:p>
        </w:tc>
        <w:tc>
          <w:tcPr>
            <w:tcW w:w="105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DFED092" w14:textId="77777777" w:rsidR="00480753" w:rsidRPr="00480753" w:rsidRDefault="00480753" w:rsidP="00480753">
            <w:pPr>
              <w:spacing w:after="0" w:line="240" w:lineRule="auto"/>
              <w:jc w:val="right"/>
              <w:rPr>
                <w:rFonts w:ascii="Verdana" w:eastAsia="Times New Roman" w:hAnsi="Verdana" w:cs="Calibri"/>
                <w:color w:val="000000"/>
                <w:sz w:val="16"/>
                <w:szCs w:val="16"/>
              </w:rPr>
            </w:pPr>
            <w:r w:rsidRPr="00480753">
              <w:rPr>
                <w:rFonts w:ascii="Verdana" w:eastAsia="Times New Roman" w:hAnsi="Verdana" w:cs="Calibri"/>
                <w:color w:val="000000"/>
                <w:sz w:val="16"/>
                <w:szCs w:val="16"/>
              </w:rPr>
              <w:t> </w:t>
            </w:r>
          </w:p>
        </w:tc>
        <w:tc>
          <w:tcPr>
            <w:tcW w:w="107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3945FA2" w14:textId="77777777" w:rsidR="00480753" w:rsidRPr="00480753" w:rsidRDefault="00480753" w:rsidP="00480753">
            <w:pPr>
              <w:spacing w:after="0" w:line="240" w:lineRule="auto"/>
              <w:jc w:val="right"/>
              <w:rPr>
                <w:rFonts w:ascii="Verdana" w:eastAsia="Times New Roman" w:hAnsi="Verdana" w:cs="Calibri"/>
                <w:color w:val="000000"/>
                <w:sz w:val="16"/>
                <w:szCs w:val="16"/>
              </w:rPr>
            </w:pPr>
            <w:r w:rsidRPr="00480753">
              <w:rPr>
                <w:rFonts w:ascii="Verdana" w:eastAsia="Times New Roman" w:hAnsi="Verdana" w:cs="Calibri"/>
                <w:color w:val="000000"/>
                <w:sz w:val="16"/>
                <w:szCs w:val="16"/>
              </w:rPr>
              <w:t> </w:t>
            </w:r>
          </w:p>
        </w:tc>
        <w:tc>
          <w:tcPr>
            <w:tcW w:w="10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25A796" w14:textId="77777777" w:rsidR="00480753" w:rsidRPr="00480753" w:rsidRDefault="00480753" w:rsidP="00480753">
            <w:pPr>
              <w:spacing w:after="0" w:line="240" w:lineRule="auto"/>
              <w:jc w:val="right"/>
              <w:rPr>
                <w:rFonts w:ascii="Verdana" w:eastAsia="Times New Roman" w:hAnsi="Verdana" w:cs="Calibri"/>
                <w:color w:val="000000"/>
                <w:sz w:val="16"/>
                <w:szCs w:val="16"/>
              </w:rPr>
            </w:pPr>
            <w:r w:rsidRPr="00480753">
              <w:rPr>
                <w:rFonts w:ascii="Verdana" w:eastAsia="Times New Roman" w:hAnsi="Verdana" w:cs="Calibri"/>
                <w:color w:val="000000"/>
                <w:sz w:val="16"/>
                <w:szCs w:val="16"/>
              </w:rPr>
              <w:t>3,12</w:t>
            </w:r>
          </w:p>
        </w:tc>
        <w:tc>
          <w:tcPr>
            <w:tcW w:w="12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59B0840" w14:textId="77777777" w:rsidR="00480753" w:rsidRPr="00480753" w:rsidRDefault="00480753" w:rsidP="00480753">
            <w:pPr>
              <w:spacing w:after="0" w:line="240" w:lineRule="auto"/>
              <w:jc w:val="right"/>
              <w:rPr>
                <w:rFonts w:ascii="Verdana" w:eastAsia="Times New Roman" w:hAnsi="Verdana" w:cs="Calibri"/>
                <w:color w:val="000000"/>
                <w:sz w:val="16"/>
                <w:szCs w:val="16"/>
              </w:rPr>
            </w:pPr>
            <w:r w:rsidRPr="00480753">
              <w:rPr>
                <w:rFonts w:ascii="Verdana" w:eastAsia="Times New Roman" w:hAnsi="Verdana" w:cs="Calibri"/>
                <w:color w:val="000000"/>
                <w:sz w:val="16"/>
                <w:szCs w:val="16"/>
              </w:rPr>
              <w:t>3,12</w:t>
            </w:r>
          </w:p>
        </w:tc>
      </w:tr>
      <w:tr w:rsidR="00480753" w:rsidRPr="00480753" w14:paraId="01F84665" w14:textId="77777777" w:rsidTr="00DE7F13">
        <w:trPr>
          <w:trHeight w:val="300"/>
        </w:trPr>
        <w:tc>
          <w:tcPr>
            <w:tcW w:w="2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2F009A" w14:textId="77777777" w:rsidR="00480753" w:rsidRPr="00480753" w:rsidRDefault="00480753" w:rsidP="00480753">
            <w:pPr>
              <w:spacing w:after="0" w:line="240" w:lineRule="auto"/>
              <w:rPr>
                <w:rFonts w:ascii="Calibri" w:eastAsia="Times New Roman" w:hAnsi="Calibri" w:cs="Calibri"/>
                <w:color w:val="000000"/>
              </w:rPr>
            </w:pPr>
          </w:p>
        </w:tc>
        <w:tc>
          <w:tcPr>
            <w:tcW w:w="646" w:type="dxa"/>
            <w:gridSpan w:val="2"/>
            <w:tcBorders>
              <w:top w:val="single" w:sz="4" w:space="0" w:color="auto"/>
              <w:left w:val="single" w:sz="4" w:space="0" w:color="auto"/>
              <w:bottom w:val="single" w:sz="4" w:space="0" w:color="auto"/>
              <w:right w:val="single" w:sz="4" w:space="0" w:color="auto"/>
            </w:tcBorders>
            <w:shd w:val="clear" w:color="auto" w:fill="auto"/>
            <w:hideMark/>
          </w:tcPr>
          <w:p w14:paraId="5136E864" w14:textId="77777777" w:rsidR="00480753" w:rsidRPr="00480753" w:rsidRDefault="00480753" w:rsidP="00480753">
            <w:pPr>
              <w:spacing w:after="0" w:line="240" w:lineRule="auto"/>
              <w:jc w:val="center"/>
              <w:rPr>
                <w:rFonts w:ascii="Calibri" w:eastAsia="Times New Roman" w:hAnsi="Calibri" w:cs="Calibri"/>
                <w:color w:val="000000"/>
                <w:sz w:val="20"/>
                <w:szCs w:val="20"/>
              </w:rPr>
            </w:pPr>
            <w:r w:rsidRPr="00480753">
              <w:rPr>
                <w:rFonts w:ascii="Calibri" w:eastAsia="Times New Roman" w:hAnsi="Calibri" w:cs="Calibri"/>
                <w:color w:val="000000"/>
                <w:sz w:val="20"/>
                <w:szCs w:val="20"/>
              </w:rPr>
              <w:t> </w:t>
            </w:r>
          </w:p>
        </w:tc>
        <w:tc>
          <w:tcPr>
            <w:tcW w:w="1261" w:type="dxa"/>
            <w:gridSpan w:val="2"/>
            <w:tcBorders>
              <w:top w:val="single" w:sz="4" w:space="0" w:color="auto"/>
              <w:left w:val="single" w:sz="4" w:space="0" w:color="auto"/>
              <w:bottom w:val="single" w:sz="4" w:space="0" w:color="auto"/>
              <w:right w:val="single" w:sz="4" w:space="0" w:color="auto"/>
            </w:tcBorders>
            <w:shd w:val="clear" w:color="auto" w:fill="auto"/>
            <w:hideMark/>
          </w:tcPr>
          <w:p w14:paraId="427E1301" w14:textId="77777777" w:rsidR="00480753" w:rsidRPr="00480753" w:rsidRDefault="00480753" w:rsidP="00480753">
            <w:pPr>
              <w:spacing w:after="0" w:line="240" w:lineRule="auto"/>
              <w:rPr>
                <w:rFonts w:ascii="Calibri" w:eastAsia="Times New Roman" w:hAnsi="Calibri" w:cs="Calibri"/>
                <w:color w:val="000000"/>
                <w:sz w:val="20"/>
                <w:szCs w:val="20"/>
              </w:rPr>
            </w:pPr>
            <w:r w:rsidRPr="00480753">
              <w:rPr>
                <w:rFonts w:ascii="Calibri" w:eastAsia="Times New Roman" w:hAnsi="Calibri" w:cs="Calibri"/>
                <w:color w:val="000000"/>
                <w:sz w:val="20"/>
                <w:szCs w:val="20"/>
              </w:rPr>
              <w:t> </w:t>
            </w:r>
          </w:p>
        </w:tc>
        <w:tc>
          <w:tcPr>
            <w:tcW w:w="336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9ABDC8F" w14:textId="77777777" w:rsidR="00480753" w:rsidRPr="00480753" w:rsidRDefault="00480753" w:rsidP="00480753">
            <w:pPr>
              <w:spacing w:after="0" w:line="240" w:lineRule="auto"/>
              <w:rPr>
                <w:rFonts w:ascii="Verdana" w:eastAsia="Times New Roman" w:hAnsi="Verdana" w:cs="Calibri"/>
                <w:b/>
                <w:bCs/>
                <w:color w:val="000000"/>
                <w:sz w:val="16"/>
                <w:szCs w:val="16"/>
              </w:rPr>
            </w:pPr>
            <w:r w:rsidRPr="00480753">
              <w:rPr>
                <w:rFonts w:ascii="Verdana" w:eastAsia="Times New Roman" w:hAnsi="Verdana" w:cs="Calibri"/>
                <w:b/>
                <w:bCs/>
                <w:color w:val="000000"/>
                <w:sz w:val="16"/>
                <w:szCs w:val="16"/>
              </w:rPr>
              <w:t>Итого по главе 7:</w:t>
            </w:r>
          </w:p>
        </w:tc>
        <w:tc>
          <w:tcPr>
            <w:tcW w:w="13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13959ED" w14:textId="77777777" w:rsidR="00480753" w:rsidRPr="00480753" w:rsidRDefault="00480753" w:rsidP="00480753">
            <w:pPr>
              <w:spacing w:after="0" w:line="240" w:lineRule="auto"/>
              <w:jc w:val="right"/>
              <w:rPr>
                <w:rFonts w:ascii="Verdana" w:eastAsia="Times New Roman" w:hAnsi="Verdana" w:cs="Calibri"/>
                <w:b/>
                <w:bCs/>
                <w:color w:val="000000"/>
                <w:sz w:val="16"/>
                <w:szCs w:val="16"/>
              </w:rPr>
            </w:pPr>
            <w:r w:rsidRPr="00480753">
              <w:rPr>
                <w:rFonts w:ascii="Verdana" w:eastAsia="Times New Roman" w:hAnsi="Verdana" w:cs="Calibri"/>
                <w:b/>
                <w:bCs/>
                <w:color w:val="000000"/>
                <w:sz w:val="16"/>
                <w:szCs w:val="16"/>
              </w:rPr>
              <w:t>56,12</w:t>
            </w:r>
          </w:p>
        </w:tc>
        <w:tc>
          <w:tcPr>
            <w:tcW w:w="105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03BBC3B" w14:textId="77777777" w:rsidR="00480753" w:rsidRPr="00480753" w:rsidRDefault="00480753" w:rsidP="00480753">
            <w:pPr>
              <w:spacing w:after="0" w:line="240" w:lineRule="auto"/>
              <w:jc w:val="right"/>
              <w:rPr>
                <w:rFonts w:ascii="Verdana" w:eastAsia="Times New Roman" w:hAnsi="Verdana" w:cs="Calibri"/>
                <w:b/>
                <w:bCs/>
                <w:color w:val="000000"/>
                <w:sz w:val="16"/>
                <w:szCs w:val="16"/>
              </w:rPr>
            </w:pPr>
            <w:r w:rsidRPr="00480753">
              <w:rPr>
                <w:rFonts w:ascii="Verdana" w:eastAsia="Times New Roman" w:hAnsi="Verdana" w:cs="Calibri"/>
                <w:b/>
                <w:bCs/>
                <w:color w:val="000000"/>
                <w:sz w:val="16"/>
                <w:szCs w:val="16"/>
              </w:rPr>
              <w:t>6,73</w:t>
            </w:r>
          </w:p>
        </w:tc>
        <w:tc>
          <w:tcPr>
            <w:tcW w:w="107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EB0E2D3" w14:textId="77777777" w:rsidR="00480753" w:rsidRPr="00480753" w:rsidRDefault="00480753" w:rsidP="00480753">
            <w:pPr>
              <w:spacing w:after="0" w:line="240" w:lineRule="auto"/>
              <w:jc w:val="right"/>
              <w:rPr>
                <w:rFonts w:ascii="Verdana" w:eastAsia="Times New Roman" w:hAnsi="Verdana" w:cs="Calibri"/>
                <w:b/>
                <w:bCs/>
                <w:color w:val="000000"/>
                <w:sz w:val="16"/>
                <w:szCs w:val="16"/>
              </w:rPr>
            </w:pPr>
            <w:r w:rsidRPr="00480753">
              <w:rPr>
                <w:rFonts w:ascii="Verdana" w:eastAsia="Times New Roman" w:hAnsi="Verdana" w:cs="Calibri"/>
                <w:b/>
                <w:bCs/>
                <w:color w:val="000000"/>
                <w:sz w:val="16"/>
                <w:szCs w:val="16"/>
              </w:rPr>
              <w:t> </w:t>
            </w:r>
          </w:p>
        </w:tc>
        <w:tc>
          <w:tcPr>
            <w:tcW w:w="10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FA85C1" w14:textId="77777777" w:rsidR="00480753" w:rsidRPr="00480753" w:rsidRDefault="00480753" w:rsidP="00480753">
            <w:pPr>
              <w:spacing w:after="0" w:line="240" w:lineRule="auto"/>
              <w:jc w:val="right"/>
              <w:rPr>
                <w:rFonts w:ascii="Verdana" w:eastAsia="Times New Roman" w:hAnsi="Verdana" w:cs="Calibri"/>
                <w:b/>
                <w:bCs/>
                <w:color w:val="000000"/>
                <w:sz w:val="16"/>
                <w:szCs w:val="16"/>
              </w:rPr>
            </w:pPr>
            <w:r w:rsidRPr="00480753">
              <w:rPr>
                <w:rFonts w:ascii="Verdana" w:eastAsia="Times New Roman" w:hAnsi="Verdana" w:cs="Calibri"/>
                <w:b/>
                <w:bCs/>
                <w:color w:val="000000"/>
                <w:sz w:val="16"/>
                <w:szCs w:val="16"/>
              </w:rPr>
              <w:t>11,40</w:t>
            </w:r>
          </w:p>
        </w:tc>
        <w:tc>
          <w:tcPr>
            <w:tcW w:w="12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FEA136E" w14:textId="77777777" w:rsidR="00480753" w:rsidRPr="00480753" w:rsidRDefault="00480753" w:rsidP="00480753">
            <w:pPr>
              <w:spacing w:after="0" w:line="240" w:lineRule="auto"/>
              <w:jc w:val="right"/>
              <w:rPr>
                <w:rFonts w:ascii="Verdana" w:eastAsia="Times New Roman" w:hAnsi="Verdana" w:cs="Calibri"/>
                <w:b/>
                <w:bCs/>
                <w:color w:val="000000"/>
                <w:sz w:val="16"/>
                <w:szCs w:val="16"/>
              </w:rPr>
            </w:pPr>
            <w:r w:rsidRPr="00480753">
              <w:rPr>
                <w:rFonts w:ascii="Verdana" w:eastAsia="Times New Roman" w:hAnsi="Verdana" w:cs="Calibri"/>
                <w:b/>
                <w:bCs/>
                <w:color w:val="000000"/>
                <w:sz w:val="16"/>
                <w:szCs w:val="16"/>
              </w:rPr>
              <w:t>74,25</w:t>
            </w:r>
          </w:p>
        </w:tc>
      </w:tr>
      <w:tr w:rsidR="00480753" w:rsidRPr="00480753" w14:paraId="33377E93" w14:textId="77777777" w:rsidTr="00DE7F13">
        <w:trPr>
          <w:trHeight w:val="300"/>
        </w:trPr>
        <w:tc>
          <w:tcPr>
            <w:tcW w:w="2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B145AB" w14:textId="77777777" w:rsidR="00480753" w:rsidRPr="00480753" w:rsidRDefault="00480753" w:rsidP="00480753">
            <w:pPr>
              <w:spacing w:after="0" w:line="240" w:lineRule="auto"/>
              <w:rPr>
                <w:rFonts w:ascii="Calibri" w:eastAsia="Times New Roman" w:hAnsi="Calibri" w:cs="Calibri"/>
                <w:color w:val="000000"/>
              </w:rPr>
            </w:pPr>
          </w:p>
        </w:tc>
        <w:tc>
          <w:tcPr>
            <w:tcW w:w="646" w:type="dxa"/>
            <w:gridSpan w:val="2"/>
            <w:tcBorders>
              <w:top w:val="single" w:sz="4" w:space="0" w:color="auto"/>
              <w:left w:val="single" w:sz="4" w:space="0" w:color="auto"/>
              <w:bottom w:val="single" w:sz="4" w:space="0" w:color="auto"/>
              <w:right w:val="single" w:sz="4" w:space="0" w:color="auto"/>
            </w:tcBorders>
            <w:shd w:val="clear" w:color="auto" w:fill="auto"/>
            <w:hideMark/>
          </w:tcPr>
          <w:p w14:paraId="27CA74B6" w14:textId="77777777" w:rsidR="00480753" w:rsidRPr="00480753" w:rsidRDefault="00480753" w:rsidP="00480753">
            <w:pPr>
              <w:spacing w:after="0" w:line="240" w:lineRule="auto"/>
              <w:jc w:val="center"/>
              <w:rPr>
                <w:rFonts w:ascii="Calibri" w:eastAsia="Times New Roman" w:hAnsi="Calibri" w:cs="Calibri"/>
                <w:color w:val="000000"/>
                <w:sz w:val="20"/>
                <w:szCs w:val="20"/>
              </w:rPr>
            </w:pPr>
            <w:r w:rsidRPr="00480753">
              <w:rPr>
                <w:rFonts w:ascii="Calibri" w:eastAsia="Times New Roman" w:hAnsi="Calibri" w:cs="Calibri"/>
                <w:color w:val="000000"/>
                <w:sz w:val="20"/>
                <w:szCs w:val="20"/>
              </w:rPr>
              <w:t> </w:t>
            </w:r>
          </w:p>
        </w:tc>
        <w:tc>
          <w:tcPr>
            <w:tcW w:w="1261" w:type="dxa"/>
            <w:gridSpan w:val="2"/>
            <w:tcBorders>
              <w:top w:val="single" w:sz="4" w:space="0" w:color="auto"/>
              <w:left w:val="single" w:sz="4" w:space="0" w:color="auto"/>
              <w:bottom w:val="single" w:sz="4" w:space="0" w:color="auto"/>
              <w:right w:val="single" w:sz="4" w:space="0" w:color="auto"/>
            </w:tcBorders>
            <w:shd w:val="clear" w:color="auto" w:fill="auto"/>
            <w:hideMark/>
          </w:tcPr>
          <w:p w14:paraId="1CEC2E74" w14:textId="77777777" w:rsidR="00480753" w:rsidRPr="00480753" w:rsidRDefault="00480753" w:rsidP="00480753">
            <w:pPr>
              <w:spacing w:after="0" w:line="240" w:lineRule="auto"/>
              <w:rPr>
                <w:rFonts w:ascii="Calibri" w:eastAsia="Times New Roman" w:hAnsi="Calibri" w:cs="Calibri"/>
                <w:color w:val="000000"/>
                <w:sz w:val="20"/>
                <w:szCs w:val="20"/>
              </w:rPr>
            </w:pPr>
            <w:r w:rsidRPr="00480753">
              <w:rPr>
                <w:rFonts w:ascii="Calibri" w:eastAsia="Times New Roman" w:hAnsi="Calibri" w:cs="Calibri"/>
                <w:color w:val="000000"/>
                <w:sz w:val="20"/>
                <w:szCs w:val="20"/>
              </w:rPr>
              <w:t> </w:t>
            </w:r>
          </w:p>
        </w:tc>
        <w:tc>
          <w:tcPr>
            <w:tcW w:w="336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BBEE4CB" w14:textId="77777777" w:rsidR="00480753" w:rsidRPr="00480753" w:rsidRDefault="00480753" w:rsidP="00480753">
            <w:pPr>
              <w:spacing w:after="0" w:line="240" w:lineRule="auto"/>
              <w:rPr>
                <w:rFonts w:ascii="Verdana" w:eastAsia="Times New Roman" w:hAnsi="Verdana" w:cs="Calibri"/>
                <w:b/>
                <w:bCs/>
                <w:color w:val="000000"/>
                <w:sz w:val="16"/>
                <w:szCs w:val="16"/>
              </w:rPr>
            </w:pPr>
            <w:r w:rsidRPr="00480753">
              <w:rPr>
                <w:rFonts w:ascii="Verdana" w:eastAsia="Times New Roman" w:hAnsi="Verdana" w:cs="Calibri"/>
                <w:b/>
                <w:bCs/>
                <w:color w:val="000000"/>
                <w:sz w:val="16"/>
                <w:szCs w:val="16"/>
              </w:rPr>
              <w:t>Итого по главам 1- 7:</w:t>
            </w:r>
          </w:p>
        </w:tc>
        <w:tc>
          <w:tcPr>
            <w:tcW w:w="13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55C129E" w14:textId="77777777" w:rsidR="00480753" w:rsidRPr="00480753" w:rsidRDefault="00480753" w:rsidP="00480753">
            <w:pPr>
              <w:spacing w:after="0" w:line="240" w:lineRule="auto"/>
              <w:jc w:val="right"/>
              <w:rPr>
                <w:rFonts w:ascii="Verdana" w:eastAsia="Times New Roman" w:hAnsi="Verdana" w:cs="Calibri"/>
                <w:b/>
                <w:bCs/>
                <w:color w:val="000000"/>
                <w:sz w:val="16"/>
                <w:szCs w:val="16"/>
              </w:rPr>
            </w:pPr>
            <w:r w:rsidRPr="00480753">
              <w:rPr>
                <w:rFonts w:ascii="Verdana" w:eastAsia="Times New Roman" w:hAnsi="Verdana" w:cs="Calibri"/>
                <w:b/>
                <w:bCs/>
                <w:color w:val="000000"/>
                <w:sz w:val="16"/>
                <w:szCs w:val="16"/>
              </w:rPr>
              <w:t>2 520,60</w:t>
            </w:r>
          </w:p>
        </w:tc>
        <w:tc>
          <w:tcPr>
            <w:tcW w:w="105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8430D31" w14:textId="77777777" w:rsidR="00480753" w:rsidRPr="00480753" w:rsidRDefault="00480753" w:rsidP="00480753">
            <w:pPr>
              <w:spacing w:after="0" w:line="240" w:lineRule="auto"/>
              <w:jc w:val="right"/>
              <w:rPr>
                <w:rFonts w:ascii="Verdana" w:eastAsia="Times New Roman" w:hAnsi="Verdana" w:cs="Calibri"/>
                <w:b/>
                <w:bCs/>
                <w:color w:val="000000"/>
                <w:sz w:val="16"/>
                <w:szCs w:val="16"/>
              </w:rPr>
            </w:pPr>
            <w:r w:rsidRPr="00480753">
              <w:rPr>
                <w:rFonts w:ascii="Verdana" w:eastAsia="Times New Roman" w:hAnsi="Verdana" w:cs="Calibri"/>
                <w:b/>
                <w:bCs/>
                <w:color w:val="000000"/>
                <w:sz w:val="16"/>
                <w:szCs w:val="16"/>
              </w:rPr>
              <w:t>302,23</w:t>
            </w:r>
          </w:p>
        </w:tc>
        <w:tc>
          <w:tcPr>
            <w:tcW w:w="107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F5DE9D1" w14:textId="77777777" w:rsidR="00480753" w:rsidRPr="00480753" w:rsidRDefault="00480753" w:rsidP="00480753">
            <w:pPr>
              <w:spacing w:after="0" w:line="240" w:lineRule="auto"/>
              <w:jc w:val="right"/>
              <w:rPr>
                <w:rFonts w:ascii="Verdana" w:eastAsia="Times New Roman" w:hAnsi="Verdana" w:cs="Calibri"/>
                <w:b/>
                <w:bCs/>
                <w:color w:val="000000"/>
                <w:sz w:val="16"/>
                <w:szCs w:val="16"/>
              </w:rPr>
            </w:pPr>
            <w:r w:rsidRPr="00480753">
              <w:rPr>
                <w:rFonts w:ascii="Verdana" w:eastAsia="Times New Roman" w:hAnsi="Verdana" w:cs="Calibri"/>
                <w:b/>
                <w:bCs/>
                <w:color w:val="000000"/>
                <w:sz w:val="16"/>
                <w:szCs w:val="16"/>
              </w:rPr>
              <w:t>32,90</w:t>
            </w:r>
          </w:p>
        </w:tc>
        <w:tc>
          <w:tcPr>
            <w:tcW w:w="10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DFC8AC" w14:textId="77777777" w:rsidR="00480753" w:rsidRPr="00480753" w:rsidRDefault="00480753" w:rsidP="00480753">
            <w:pPr>
              <w:spacing w:after="0" w:line="240" w:lineRule="auto"/>
              <w:jc w:val="right"/>
              <w:rPr>
                <w:rFonts w:ascii="Verdana" w:eastAsia="Times New Roman" w:hAnsi="Verdana" w:cs="Calibri"/>
                <w:b/>
                <w:bCs/>
                <w:color w:val="000000"/>
                <w:sz w:val="16"/>
                <w:szCs w:val="16"/>
              </w:rPr>
            </w:pPr>
            <w:r w:rsidRPr="00480753">
              <w:rPr>
                <w:rFonts w:ascii="Verdana" w:eastAsia="Times New Roman" w:hAnsi="Verdana" w:cs="Calibri"/>
                <w:b/>
                <w:bCs/>
                <w:color w:val="000000"/>
                <w:sz w:val="16"/>
                <w:szCs w:val="16"/>
              </w:rPr>
              <w:t>11,40</w:t>
            </w:r>
          </w:p>
        </w:tc>
        <w:tc>
          <w:tcPr>
            <w:tcW w:w="12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4224ED9" w14:textId="77777777" w:rsidR="00480753" w:rsidRPr="00480753" w:rsidRDefault="00480753" w:rsidP="00480753">
            <w:pPr>
              <w:spacing w:after="0" w:line="240" w:lineRule="auto"/>
              <w:jc w:val="right"/>
              <w:rPr>
                <w:rFonts w:ascii="Verdana" w:eastAsia="Times New Roman" w:hAnsi="Verdana" w:cs="Calibri"/>
                <w:b/>
                <w:bCs/>
                <w:color w:val="000000"/>
                <w:sz w:val="16"/>
                <w:szCs w:val="16"/>
              </w:rPr>
            </w:pPr>
            <w:r w:rsidRPr="00480753">
              <w:rPr>
                <w:rFonts w:ascii="Verdana" w:eastAsia="Times New Roman" w:hAnsi="Verdana" w:cs="Calibri"/>
                <w:b/>
                <w:bCs/>
                <w:color w:val="000000"/>
                <w:sz w:val="16"/>
                <w:szCs w:val="16"/>
              </w:rPr>
              <w:t>2 867,13</w:t>
            </w:r>
          </w:p>
        </w:tc>
      </w:tr>
      <w:tr w:rsidR="00480753" w:rsidRPr="00480753" w14:paraId="07F3F0A4" w14:textId="77777777" w:rsidTr="00DE7F13">
        <w:trPr>
          <w:trHeight w:val="420"/>
        </w:trPr>
        <w:tc>
          <w:tcPr>
            <w:tcW w:w="23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FF9987" w14:textId="77777777" w:rsidR="00480753" w:rsidRPr="00480753" w:rsidRDefault="00480753" w:rsidP="00480753">
            <w:pPr>
              <w:spacing w:after="0" w:line="240" w:lineRule="auto"/>
              <w:rPr>
                <w:rFonts w:ascii="Calibri" w:eastAsia="Times New Roman" w:hAnsi="Calibri" w:cs="Calibri"/>
                <w:color w:val="000000"/>
              </w:rPr>
            </w:pPr>
            <w:r w:rsidRPr="00480753">
              <w:rPr>
                <w:rFonts w:ascii="Calibri" w:eastAsia="Times New Roman" w:hAnsi="Calibri" w:cs="Calibri"/>
                <w:color w:val="000000"/>
              </w:rPr>
              <w:t> </w:t>
            </w:r>
          </w:p>
        </w:tc>
        <w:tc>
          <w:tcPr>
            <w:tcW w:w="10929" w:type="dxa"/>
            <w:gridSpan w:val="19"/>
            <w:tcBorders>
              <w:top w:val="single" w:sz="4" w:space="0" w:color="auto"/>
              <w:left w:val="single" w:sz="4" w:space="0" w:color="auto"/>
              <w:bottom w:val="single" w:sz="4" w:space="0" w:color="auto"/>
              <w:right w:val="single" w:sz="4" w:space="0" w:color="auto"/>
            </w:tcBorders>
            <w:shd w:val="clear" w:color="000000" w:fill="FFFFFF"/>
            <w:hideMark/>
          </w:tcPr>
          <w:p w14:paraId="52B1BEDC" w14:textId="77777777" w:rsidR="00480753" w:rsidRPr="00480753" w:rsidRDefault="00480753" w:rsidP="00480753">
            <w:pPr>
              <w:spacing w:after="0" w:line="240" w:lineRule="auto"/>
              <w:jc w:val="center"/>
              <w:rPr>
                <w:rFonts w:ascii="Times New Roman" w:eastAsia="Times New Roman" w:hAnsi="Times New Roman" w:cs="Times New Roman"/>
                <w:b/>
                <w:bCs/>
              </w:rPr>
            </w:pPr>
            <w:r w:rsidRPr="00480753">
              <w:rPr>
                <w:rFonts w:ascii="Times New Roman" w:eastAsia="Times New Roman" w:hAnsi="Times New Roman" w:cs="Times New Roman"/>
                <w:b/>
                <w:bCs/>
              </w:rPr>
              <w:t>Непредвиденные затраты</w:t>
            </w:r>
          </w:p>
        </w:tc>
      </w:tr>
      <w:tr w:rsidR="00480753" w:rsidRPr="00480753" w14:paraId="6CD450DB" w14:textId="77777777" w:rsidTr="00DE7F13">
        <w:trPr>
          <w:trHeight w:val="630"/>
        </w:trPr>
        <w:tc>
          <w:tcPr>
            <w:tcW w:w="2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637A94" w14:textId="77777777" w:rsidR="00480753" w:rsidRPr="00480753" w:rsidRDefault="00480753" w:rsidP="00480753">
            <w:pPr>
              <w:spacing w:after="0" w:line="240" w:lineRule="auto"/>
              <w:rPr>
                <w:rFonts w:ascii="Calibri" w:eastAsia="Times New Roman" w:hAnsi="Calibri" w:cs="Calibri"/>
                <w:color w:val="000000"/>
              </w:rPr>
            </w:pPr>
          </w:p>
        </w:tc>
        <w:tc>
          <w:tcPr>
            <w:tcW w:w="64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7623FAD" w14:textId="77777777" w:rsidR="00480753" w:rsidRPr="00480753" w:rsidRDefault="00480753" w:rsidP="00480753">
            <w:pPr>
              <w:spacing w:after="0" w:line="240" w:lineRule="auto"/>
              <w:jc w:val="center"/>
              <w:rPr>
                <w:rFonts w:ascii="Calibri" w:eastAsia="Times New Roman" w:hAnsi="Calibri" w:cs="Calibri"/>
                <w:color w:val="000000"/>
                <w:sz w:val="20"/>
                <w:szCs w:val="20"/>
              </w:rPr>
            </w:pPr>
            <w:r w:rsidRPr="00480753">
              <w:rPr>
                <w:rFonts w:ascii="Calibri" w:eastAsia="Times New Roman" w:hAnsi="Calibri" w:cs="Calibri"/>
                <w:color w:val="000000"/>
                <w:sz w:val="20"/>
                <w:szCs w:val="20"/>
              </w:rPr>
              <w:t>7</w:t>
            </w:r>
          </w:p>
        </w:tc>
        <w:tc>
          <w:tcPr>
            <w:tcW w:w="1261"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3F31CDBA" w14:textId="77777777" w:rsidR="00480753" w:rsidRPr="00480753" w:rsidRDefault="00480753" w:rsidP="00480753">
            <w:pPr>
              <w:spacing w:after="0" w:line="240" w:lineRule="auto"/>
              <w:rPr>
                <w:rFonts w:ascii="Verdana" w:eastAsia="Times New Roman" w:hAnsi="Verdana" w:cs="Calibri"/>
                <w:sz w:val="16"/>
                <w:szCs w:val="16"/>
              </w:rPr>
            </w:pPr>
            <w:r w:rsidRPr="00480753">
              <w:rPr>
                <w:rFonts w:ascii="Verdana" w:eastAsia="Times New Roman" w:hAnsi="Verdana" w:cs="Calibri"/>
                <w:sz w:val="16"/>
                <w:szCs w:val="16"/>
              </w:rPr>
              <w:t>МДС 81-35.2004 п.4.96</w:t>
            </w:r>
          </w:p>
        </w:tc>
        <w:tc>
          <w:tcPr>
            <w:tcW w:w="3361" w:type="dxa"/>
            <w:gridSpan w:val="3"/>
            <w:tcBorders>
              <w:top w:val="single" w:sz="4" w:space="0" w:color="auto"/>
              <w:left w:val="single" w:sz="4" w:space="0" w:color="auto"/>
              <w:bottom w:val="single" w:sz="4" w:space="0" w:color="auto"/>
              <w:right w:val="single" w:sz="4" w:space="0" w:color="auto"/>
            </w:tcBorders>
            <w:shd w:val="clear" w:color="000000" w:fill="FFFFFF"/>
            <w:hideMark/>
          </w:tcPr>
          <w:p w14:paraId="74AE3867" w14:textId="77777777" w:rsidR="00480753" w:rsidRPr="00480753" w:rsidRDefault="00480753" w:rsidP="00480753">
            <w:pPr>
              <w:spacing w:after="0" w:line="240" w:lineRule="auto"/>
              <w:rPr>
                <w:rFonts w:ascii="Verdana" w:eastAsia="Times New Roman" w:hAnsi="Verdana" w:cs="Calibri"/>
                <w:sz w:val="16"/>
                <w:szCs w:val="16"/>
              </w:rPr>
            </w:pPr>
            <w:r w:rsidRPr="00480753">
              <w:rPr>
                <w:rFonts w:ascii="Verdana" w:eastAsia="Times New Roman" w:hAnsi="Verdana" w:cs="Calibri"/>
                <w:sz w:val="16"/>
                <w:szCs w:val="16"/>
              </w:rPr>
              <w:t xml:space="preserve">Непредвиденные затраты - 2% (от </w:t>
            </w:r>
            <w:proofErr w:type="gramStart"/>
            <w:r w:rsidRPr="00480753">
              <w:rPr>
                <w:rFonts w:ascii="Verdana" w:eastAsia="Times New Roman" w:hAnsi="Verdana" w:cs="Calibri"/>
                <w:sz w:val="16"/>
                <w:szCs w:val="16"/>
              </w:rPr>
              <w:t>суммы</w:t>
            </w:r>
            <w:proofErr w:type="gramEnd"/>
            <w:r w:rsidRPr="00480753">
              <w:rPr>
                <w:rFonts w:ascii="Verdana" w:eastAsia="Times New Roman" w:hAnsi="Verdana" w:cs="Calibri"/>
                <w:sz w:val="16"/>
                <w:szCs w:val="16"/>
              </w:rPr>
              <w:t xml:space="preserve"> заложенной в проекте на 2 этап)</w:t>
            </w:r>
          </w:p>
        </w:tc>
        <w:tc>
          <w:tcPr>
            <w:tcW w:w="13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AB6AD78" w14:textId="77777777" w:rsidR="00480753" w:rsidRPr="00480753" w:rsidRDefault="00480753" w:rsidP="00480753">
            <w:pPr>
              <w:spacing w:after="0" w:line="240" w:lineRule="auto"/>
              <w:jc w:val="right"/>
              <w:rPr>
                <w:rFonts w:ascii="Verdana" w:eastAsia="Times New Roman" w:hAnsi="Verdana" w:cs="Calibri"/>
                <w:color w:val="000000"/>
                <w:sz w:val="16"/>
                <w:szCs w:val="16"/>
              </w:rPr>
            </w:pPr>
            <w:r w:rsidRPr="00480753">
              <w:rPr>
                <w:rFonts w:ascii="Verdana" w:eastAsia="Times New Roman" w:hAnsi="Verdana" w:cs="Calibri"/>
                <w:color w:val="000000"/>
                <w:sz w:val="16"/>
                <w:szCs w:val="16"/>
              </w:rPr>
              <w:t>93,79</w:t>
            </w:r>
          </w:p>
        </w:tc>
        <w:tc>
          <w:tcPr>
            <w:tcW w:w="105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D29BD92" w14:textId="77777777" w:rsidR="00480753" w:rsidRPr="00480753" w:rsidRDefault="00480753" w:rsidP="00480753">
            <w:pPr>
              <w:spacing w:after="0" w:line="240" w:lineRule="auto"/>
              <w:jc w:val="right"/>
              <w:rPr>
                <w:rFonts w:ascii="Verdana" w:eastAsia="Times New Roman" w:hAnsi="Verdana" w:cs="Calibri"/>
                <w:color w:val="000000"/>
                <w:sz w:val="16"/>
                <w:szCs w:val="16"/>
              </w:rPr>
            </w:pPr>
            <w:r w:rsidRPr="00480753">
              <w:rPr>
                <w:rFonts w:ascii="Verdana" w:eastAsia="Times New Roman" w:hAnsi="Verdana" w:cs="Calibri"/>
                <w:color w:val="000000"/>
                <w:sz w:val="16"/>
                <w:szCs w:val="16"/>
              </w:rPr>
              <w:t>11,49</w:t>
            </w:r>
          </w:p>
        </w:tc>
        <w:tc>
          <w:tcPr>
            <w:tcW w:w="107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55A4FE0" w14:textId="77777777" w:rsidR="00480753" w:rsidRPr="00480753" w:rsidRDefault="00480753" w:rsidP="00480753">
            <w:pPr>
              <w:spacing w:after="0" w:line="240" w:lineRule="auto"/>
              <w:jc w:val="right"/>
              <w:rPr>
                <w:rFonts w:ascii="Verdana" w:eastAsia="Times New Roman" w:hAnsi="Verdana" w:cs="Calibri"/>
                <w:color w:val="000000"/>
                <w:sz w:val="16"/>
                <w:szCs w:val="16"/>
              </w:rPr>
            </w:pPr>
            <w:r w:rsidRPr="00480753">
              <w:rPr>
                <w:rFonts w:ascii="Verdana" w:eastAsia="Times New Roman" w:hAnsi="Verdana" w:cs="Calibri"/>
                <w:color w:val="000000"/>
                <w:sz w:val="16"/>
                <w:szCs w:val="16"/>
              </w:rPr>
              <w:t>5,58</w:t>
            </w:r>
          </w:p>
        </w:tc>
        <w:tc>
          <w:tcPr>
            <w:tcW w:w="10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B702F0" w14:textId="77777777" w:rsidR="00480753" w:rsidRPr="00480753" w:rsidRDefault="00480753" w:rsidP="00480753">
            <w:pPr>
              <w:spacing w:after="0" w:line="240" w:lineRule="auto"/>
              <w:jc w:val="right"/>
              <w:rPr>
                <w:rFonts w:ascii="Verdana" w:eastAsia="Times New Roman" w:hAnsi="Verdana" w:cs="Calibri"/>
                <w:color w:val="000000"/>
                <w:sz w:val="16"/>
                <w:szCs w:val="16"/>
              </w:rPr>
            </w:pPr>
            <w:r w:rsidRPr="00480753">
              <w:rPr>
                <w:rFonts w:ascii="Verdana" w:eastAsia="Times New Roman" w:hAnsi="Verdana" w:cs="Calibri"/>
                <w:color w:val="000000"/>
                <w:sz w:val="16"/>
                <w:szCs w:val="16"/>
              </w:rPr>
              <w:t>9,28</w:t>
            </w:r>
          </w:p>
        </w:tc>
        <w:tc>
          <w:tcPr>
            <w:tcW w:w="12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BF8A4BA" w14:textId="77777777" w:rsidR="00480753" w:rsidRPr="00480753" w:rsidRDefault="00480753" w:rsidP="00480753">
            <w:pPr>
              <w:spacing w:after="0" w:line="240" w:lineRule="auto"/>
              <w:jc w:val="right"/>
              <w:rPr>
                <w:rFonts w:ascii="Verdana" w:eastAsia="Times New Roman" w:hAnsi="Verdana" w:cs="Calibri"/>
                <w:color w:val="000000"/>
                <w:sz w:val="16"/>
                <w:szCs w:val="16"/>
              </w:rPr>
            </w:pPr>
            <w:r w:rsidRPr="00480753">
              <w:rPr>
                <w:rFonts w:ascii="Verdana" w:eastAsia="Times New Roman" w:hAnsi="Verdana" w:cs="Calibri"/>
                <w:color w:val="000000"/>
                <w:sz w:val="16"/>
                <w:szCs w:val="16"/>
              </w:rPr>
              <w:t>120,14</w:t>
            </w:r>
          </w:p>
        </w:tc>
      </w:tr>
      <w:tr w:rsidR="00480753" w:rsidRPr="00480753" w14:paraId="148036D1" w14:textId="77777777" w:rsidTr="00DE7F13">
        <w:trPr>
          <w:trHeight w:val="495"/>
        </w:trPr>
        <w:tc>
          <w:tcPr>
            <w:tcW w:w="2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2EC0DF" w14:textId="77777777" w:rsidR="00480753" w:rsidRPr="00480753" w:rsidRDefault="00480753" w:rsidP="00480753">
            <w:pPr>
              <w:spacing w:after="0" w:line="240" w:lineRule="auto"/>
              <w:rPr>
                <w:rFonts w:ascii="Calibri" w:eastAsia="Times New Roman" w:hAnsi="Calibri" w:cs="Calibri"/>
                <w:color w:val="000000"/>
              </w:rPr>
            </w:pPr>
          </w:p>
        </w:tc>
        <w:tc>
          <w:tcPr>
            <w:tcW w:w="64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4A9E04A" w14:textId="77777777" w:rsidR="00480753" w:rsidRPr="00480753" w:rsidRDefault="00480753" w:rsidP="00480753">
            <w:pPr>
              <w:spacing w:after="0" w:line="240" w:lineRule="auto"/>
              <w:jc w:val="center"/>
              <w:rPr>
                <w:rFonts w:ascii="Calibri" w:eastAsia="Times New Roman" w:hAnsi="Calibri" w:cs="Calibri"/>
                <w:color w:val="000000"/>
                <w:sz w:val="20"/>
                <w:szCs w:val="20"/>
              </w:rPr>
            </w:pPr>
            <w:r w:rsidRPr="00480753">
              <w:rPr>
                <w:rFonts w:ascii="Calibri" w:eastAsia="Times New Roman" w:hAnsi="Calibri" w:cs="Calibri"/>
                <w:color w:val="000000"/>
                <w:sz w:val="20"/>
                <w:szCs w:val="20"/>
              </w:rPr>
              <w:t> </w:t>
            </w:r>
          </w:p>
        </w:tc>
        <w:tc>
          <w:tcPr>
            <w:tcW w:w="4622"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240E2FFB" w14:textId="77777777" w:rsidR="00480753" w:rsidRPr="00480753" w:rsidRDefault="00480753" w:rsidP="00480753">
            <w:pPr>
              <w:spacing w:after="0" w:line="240" w:lineRule="auto"/>
              <w:rPr>
                <w:rFonts w:ascii="Verdana" w:eastAsia="Times New Roman" w:hAnsi="Verdana" w:cs="Calibri"/>
                <w:b/>
                <w:bCs/>
                <w:color w:val="000000"/>
                <w:sz w:val="16"/>
                <w:szCs w:val="16"/>
              </w:rPr>
            </w:pPr>
            <w:r w:rsidRPr="00480753">
              <w:rPr>
                <w:rFonts w:ascii="Verdana" w:eastAsia="Times New Roman" w:hAnsi="Verdana" w:cs="Calibri"/>
                <w:b/>
                <w:bCs/>
                <w:color w:val="000000"/>
                <w:sz w:val="16"/>
                <w:szCs w:val="16"/>
              </w:rPr>
              <w:t>Итого по сметному расчету в ценах по состоянию на 01.01.2000г.:</w:t>
            </w:r>
          </w:p>
        </w:tc>
        <w:tc>
          <w:tcPr>
            <w:tcW w:w="13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F537365" w14:textId="77777777" w:rsidR="00480753" w:rsidRPr="00480753" w:rsidRDefault="00480753" w:rsidP="00480753">
            <w:pPr>
              <w:spacing w:after="0" w:line="240" w:lineRule="auto"/>
              <w:jc w:val="right"/>
              <w:rPr>
                <w:rFonts w:ascii="Verdana" w:eastAsia="Times New Roman" w:hAnsi="Verdana" w:cs="Calibri"/>
                <w:b/>
                <w:bCs/>
                <w:color w:val="000000"/>
                <w:sz w:val="16"/>
                <w:szCs w:val="16"/>
              </w:rPr>
            </w:pPr>
            <w:r w:rsidRPr="00480753">
              <w:rPr>
                <w:rFonts w:ascii="Verdana" w:eastAsia="Times New Roman" w:hAnsi="Verdana" w:cs="Calibri"/>
                <w:b/>
                <w:bCs/>
                <w:color w:val="000000"/>
                <w:sz w:val="16"/>
                <w:szCs w:val="16"/>
              </w:rPr>
              <w:t>2 614,39</w:t>
            </w:r>
          </w:p>
        </w:tc>
        <w:tc>
          <w:tcPr>
            <w:tcW w:w="105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F7EC0E8" w14:textId="77777777" w:rsidR="00480753" w:rsidRPr="00480753" w:rsidRDefault="00480753" w:rsidP="00480753">
            <w:pPr>
              <w:spacing w:after="0" w:line="240" w:lineRule="auto"/>
              <w:jc w:val="right"/>
              <w:rPr>
                <w:rFonts w:ascii="Verdana" w:eastAsia="Times New Roman" w:hAnsi="Verdana" w:cs="Calibri"/>
                <w:b/>
                <w:bCs/>
                <w:color w:val="000000"/>
                <w:sz w:val="16"/>
                <w:szCs w:val="16"/>
              </w:rPr>
            </w:pPr>
            <w:r w:rsidRPr="00480753">
              <w:rPr>
                <w:rFonts w:ascii="Verdana" w:eastAsia="Times New Roman" w:hAnsi="Verdana" w:cs="Calibri"/>
                <w:b/>
                <w:bCs/>
                <w:color w:val="000000"/>
                <w:sz w:val="16"/>
                <w:szCs w:val="16"/>
              </w:rPr>
              <w:t>313,72</w:t>
            </w:r>
          </w:p>
        </w:tc>
        <w:tc>
          <w:tcPr>
            <w:tcW w:w="107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CBB6E9B" w14:textId="77777777" w:rsidR="00480753" w:rsidRPr="00480753" w:rsidRDefault="00480753" w:rsidP="00480753">
            <w:pPr>
              <w:spacing w:after="0" w:line="240" w:lineRule="auto"/>
              <w:jc w:val="right"/>
              <w:rPr>
                <w:rFonts w:ascii="Verdana" w:eastAsia="Times New Roman" w:hAnsi="Verdana" w:cs="Calibri"/>
                <w:b/>
                <w:bCs/>
                <w:color w:val="000000"/>
                <w:sz w:val="16"/>
                <w:szCs w:val="16"/>
              </w:rPr>
            </w:pPr>
            <w:r w:rsidRPr="00480753">
              <w:rPr>
                <w:rFonts w:ascii="Verdana" w:eastAsia="Times New Roman" w:hAnsi="Verdana" w:cs="Calibri"/>
                <w:b/>
                <w:bCs/>
                <w:color w:val="000000"/>
                <w:sz w:val="16"/>
                <w:szCs w:val="16"/>
              </w:rPr>
              <w:t>38,48</w:t>
            </w:r>
          </w:p>
        </w:tc>
        <w:tc>
          <w:tcPr>
            <w:tcW w:w="10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8F007B" w14:textId="77777777" w:rsidR="00480753" w:rsidRPr="00480753" w:rsidRDefault="00480753" w:rsidP="00480753">
            <w:pPr>
              <w:spacing w:after="0" w:line="240" w:lineRule="auto"/>
              <w:jc w:val="right"/>
              <w:rPr>
                <w:rFonts w:ascii="Verdana" w:eastAsia="Times New Roman" w:hAnsi="Verdana" w:cs="Calibri"/>
                <w:b/>
                <w:bCs/>
                <w:color w:val="000000"/>
                <w:sz w:val="16"/>
                <w:szCs w:val="16"/>
              </w:rPr>
            </w:pPr>
            <w:r w:rsidRPr="00480753">
              <w:rPr>
                <w:rFonts w:ascii="Verdana" w:eastAsia="Times New Roman" w:hAnsi="Verdana" w:cs="Calibri"/>
                <w:b/>
                <w:bCs/>
                <w:color w:val="000000"/>
                <w:sz w:val="16"/>
                <w:szCs w:val="16"/>
              </w:rPr>
              <w:t>20,68</w:t>
            </w:r>
          </w:p>
        </w:tc>
        <w:tc>
          <w:tcPr>
            <w:tcW w:w="12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212562A" w14:textId="77777777" w:rsidR="00480753" w:rsidRPr="00480753" w:rsidRDefault="00480753" w:rsidP="00480753">
            <w:pPr>
              <w:spacing w:after="0" w:line="240" w:lineRule="auto"/>
              <w:jc w:val="right"/>
              <w:rPr>
                <w:rFonts w:ascii="Verdana" w:eastAsia="Times New Roman" w:hAnsi="Verdana" w:cs="Calibri"/>
                <w:b/>
                <w:bCs/>
                <w:color w:val="000000"/>
                <w:sz w:val="16"/>
                <w:szCs w:val="16"/>
              </w:rPr>
            </w:pPr>
            <w:r w:rsidRPr="00480753">
              <w:rPr>
                <w:rFonts w:ascii="Verdana" w:eastAsia="Times New Roman" w:hAnsi="Verdana" w:cs="Calibri"/>
                <w:b/>
                <w:bCs/>
                <w:color w:val="000000"/>
                <w:sz w:val="16"/>
                <w:szCs w:val="16"/>
              </w:rPr>
              <w:t>2 987,27</w:t>
            </w:r>
          </w:p>
        </w:tc>
      </w:tr>
      <w:tr w:rsidR="00480753" w:rsidRPr="00480753" w14:paraId="49FB038D" w14:textId="77777777" w:rsidTr="00DE7F13">
        <w:trPr>
          <w:trHeight w:val="420"/>
        </w:trPr>
        <w:tc>
          <w:tcPr>
            <w:tcW w:w="23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C3B431" w14:textId="77777777" w:rsidR="00480753" w:rsidRPr="00480753" w:rsidRDefault="00480753" w:rsidP="00480753">
            <w:pPr>
              <w:spacing w:after="0" w:line="240" w:lineRule="auto"/>
              <w:rPr>
                <w:rFonts w:ascii="Calibri" w:eastAsia="Times New Roman" w:hAnsi="Calibri" w:cs="Calibri"/>
                <w:color w:val="000000"/>
              </w:rPr>
            </w:pPr>
            <w:r w:rsidRPr="00480753">
              <w:rPr>
                <w:rFonts w:ascii="Calibri" w:eastAsia="Times New Roman" w:hAnsi="Calibri" w:cs="Calibri"/>
                <w:color w:val="000000"/>
              </w:rPr>
              <w:t> </w:t>
            </w:r>
          </w:p>
        </w:tc>
        <w:tc>
          <w:tcPr>
            <w:tcW w:w="10929" w:type="dxa"/>
            <w:gridSpan w:val="19"/>
            <w:tcBorders>
              <w:top w:val="single" w:sz="4" w:space="0" w:color="auto"/>
              <w:left w:val="single" w:sz="4" w:space="0" w:color="auto"/>
              <w:bottom w:val="single" w:sz="4" w:space="0" w:color="auto"/>
              <w:right w:val="single" w:sz="4" w:space="0" w:color="auto"/>
            </w:tcBorders>
            <w:shd w:val="clear" w:color="000000" w:fill="FFFFFF"/>
            <w:hideMark/>
          </w:tcPr>
          <w:p w14:paraId="0FE47221" w14:textId="77777777" w:rsidR="00480753" w:rsidRPr="00480753" w:rsidRDefault="00480753" w:rsidP="00480753">
            <w:pPr>
              <w:spacing w:after="0" w:line="240" w:lineRule="auto"/>
              <w:jc w:val="center"/>
              <w:rPr>
                <w:rFonts w:ascii="Times New Roman" w:eastAsia="Times New Roman" w:hAnsi="Times New Roman" w:cs="Times New Roman"/>
                <w:b/>
                <w:bCs/>
              </w:rPr>
            </w:pPr>
            <w:r w:rsidRPr="00480753">
              <w:rPr>
                <w:rFonts w:ascii="Times New Roman" w:eastAsia="Times New Roman" w:hAnsi="Times New Roman" w:cs="Times New Roman"/>
                <w:b/>
                <w:bCs/>
              </w:rPr>
              <w:t>Пересчет стоимости строительства в цены III кв. 2019</w:t>
            </w:r>
          </w:p>
        </w:tc>
      </w:tr>
      <w:tr w:rsidR="00480753" w:rsidRPr="00480753" w14:paraId="6B0E4FBE" w14:textId="77777777" w:rsidTr="00DE7F13">
        <w:trPr>
          <w:trHeight w:val="675"/>
        </w:trPr>
        <w:tc>
          <w:tcPr>
            <w:tcW w:w="2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C40E77" w14:textId="77777777" w:rsidR="00480753" w:rsidRPr="00480753" w:rsidRDefault="00480753" w:rsidP="00480753">
            <w:pPr>
              <w:spacing w:after="0" w:line="240" w:lineRule="auto"/>
              <w:rPr>
                <w:rFonts w:ascii="Calibri" w:eastAsia="Times New Roman" w:hAnsi="Calibri" w:cs="Calibri"/>
                <w:color w:val="000000"/>
              </w:rPr>
            </w:pPr>
          </w:p>
        </w:tc>
        <w:tc>
          <w:tcPr>
            <w:tcW w:w="64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56BC7B2" w14:textId="77777777" w:rsidR="00480753" w:rsidRPr="00480753" w:rsidRDefault="00480753" w:rsidP="00480753">
            <w:pPr>
              <w:spacing w:after="0" w:line="240" w:lineRule="auto"/>
              <w:jc w:val="center"/>
              <w:rPr>
                <w:rFonts w:ascii="Calibri" w:eastAsia="Times New Roman" w:hAnsi="Calibri" w:cs="Calibri"/>
                <w:color w:val="000000"/>
                <w:sz w:val="20"/>
                <w:szCs w:val="20"/>
              </w:rPr>
            </w:pPr>
            <w:r w:rsidRPr="00480753">
              <w:rPr>
                <w:rFonts w:ascii="Calibri" w:eastAsia="Times New Roman" w:hAnsi="Calibri" w:cs="Calibri"/>
                <w:color w:val="000000"/>
                <w:sz w:val="20"/>
                <w:szCs w:val="20"/>
              </w:rPr>
              <w:t>8</w:t>
            </w:r>
          </w:p>
        </w:tc>
        <w:tc>
          <w:tcPr>
            <w:tcW w:w="126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D8B0B0" w14:textId="77777777" w:rsidR="00480753" w:rsidRPr="00480753" w:rsidRDefault="00480753" w:rsidP="00480753">
            <w:pPr>
              <w:spacing w:after="0" w:line="240" w:lineRule="auto"/>
              <w:jc w:val="center"/>
              <w:rPr>
                <w:rFonts w:ascii="Verdana" w:eastAsia="Times New Roman" w:hAnsi="Verdana" w:cs="Calibri"/>
                <w:sz w:val="16"/>
                <w:szCs w:val="16"/>
              </w:rPr>
            </w:pPr>
            <w:r w:rsidRPr="00480753">
              <w:rPr>
                <w:rFonts w:ascii="Verdana" w:eastAsia="Times New Roman" w:hAnsi="Verdana" w:cs="Calibri"/>
                <w:sz w:val="16"/>
                <w:szCs w:val="16"/>
              </w:rPr>
              <w:t xml:space="preserve">Письма Минстроя </w:t>
            </w:r>
            <w:proofErr w:type="spellStart"/>
            <w:r w:rsidRPr="00480753">
              <w:rPr>
                <w:rFonts w:ascii="Verdana" w:eastAsia="Times New Roman" w:hAnsi="Verdana" w:cs="Calibri"/>
                <w:sz w:val="16"/>
                <w:szCs w:val="16"/>
              </w:rPr>
              <w:t>Рссии</w:t>
            </w:r>
            <w:proofErr w:type="spellEnd"/>
            <w:r w:rsidRPr="00480753">
              <w:rPr>
                <w:rFonts w:ascii="Verdana" w:eastAsia="Times New Roman" w:hAnsi="Verdana" w:cs="Calibri"/>
                <w:sz w:val="16"/>
                <w:szCs w:val="16"/>
              </w:rPr>
              <w:t xml:space="preserve"> №37341-</w:t>
            </w:r>
            <w:r w:rsidRPr="00480753">
              <w:rPr>
                <w:rFonts w:ascii="Verdana" w:eastAsia="Times New Roman" w:hAnsi="Verdana" w:cs="Calibri"/>
                <w:sz w:val="16"/>
                <w:szCs w:val="16"/>
              </w:rPr>
              <w:lastRenderedPageBreak/>
              <w:t>ДВ/09 от 04.10.2019, №38021-ЮГ/09 от 09.10.2019</w:t>
            </w:r>
          </w:p>
        </w:tc>
        <w:tc>
          <w:tcPr>
            <w:tcW w:w="336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DFF0C2E" w14:textId="77777777" w:rsidR="00480753" w:rsidRPr="00480753" w:rsidRDefault="00480753" w:rsidP="00480753">
            <w:pPr>
              <w:spacing w:after="0" w:line="240" w:lineRule="auto"/>
              <w:rPr>
                <w:rFonts w:ascii="Verdana" w:eastAsia="Times New Roman" w:hAnsi="Verdana" w:cs="Calibri"/>
                <w:sz w:val="16"/>
                <w:szCs w:val="16"/>
              </w:rPr>
            </w:pPr>
            <w:r w:rsidRPr="00480753">
              <w:rPr>
                <w:rFonts w:ascii="Verdana" w:eastAsia="Times New Roman" w:hAnsi="Verdana" w:cs="Calibri"/>
                <w:sz w:val="16"/>
                <w:szCs w:val="16"/>
              </w:rPr>
              <w:lastRenderedPageBreak/>
              <w:t>Индекс изменения сметной стоимости на строительно-монтажные работы</w:t>
            </w:r>
            <w:r w:rsidRPr="00480753">
              <w:rPr>
                <w:rFonts w:ascii="Verdana" w:eastAsia="Times New Roman" w:hAnsi="Verdana" w:cs="Calibri"/>
                <w:sz w:val="16"/>
                <w:szCs w:val="16"/>
              </w:rPr>
              <w:br/>
              <w:t>(k=8,37*1,003)</w:t>
            </w:r>
          </w:p>
        </w:tc>
        <w:tc>
          <w:tcPr>
            <w:tcW w:w="13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C831C0C" w14:textId="77777777" w:rsidR="00480753" w:rsidRPr="00480753" w:rsidRDefault="00480753" w:rsidP="00480753">
            <w:pPr>
              <w:spacing w:after="0" w:line="240" w:lineRule="auto"/>
              <w:jc w:val="right"/>
              <w:rPr>
                <w:rFonts w:ascii="Verdana" w:eastAsia="Times New Roman" w:hAnsi="Verdana" w:cs="Calibri"/>
                <w:color w:val="000000"/>
                <w:sz w:val="16"/>
                <w:szCs w:val="16"/>
              </w:rPr>
            </w:pPr>
            <w:r w:rsidRPr="00480753">
              <w:rPr>
                <w:rFonts w:ascii="Verdana" w:eastAsia="Times New Roman" w:hAnsi="Verdana" w:cs="Calibri"/>
                <w:color w:val="000000"/>
                <w:sz w:val="16"/>
                <w:szCs w:val="16"/>
              </w:rPr>
              <w:t>21 948,09</w:t>
            </w:r>
          </w:p>
        </w:tc>
        <w:tc>
          <w:tcPr>
            <w:tcW w:w="105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CD7E24F" w14:textId="77777777" w:rsidR="00480753" w:rsidRPr="00480753" w:rsidRDefault="00480753" w:rsidP="00480753">
            <w:pPr>
              <w:spacing w:after="0" w:line="240" w:lineRule="auto"/>
              <w:jc w:val="right"/>
              <w:rPr>
                <w:rFonts w:ascii="Verdana" w:eastAsia="Times New Roman" w:hAnsi="Verdana" w:cs="Calibri"/>
                <w:color w:val="000000"/>
                <w:sz w:val="16"/>
                <w:szCs w:val="16"/>
              </w:rPr>
            </w:pPr>
            <w:r w:rsidRPr="00480753">
              <w:rPr>
                <w:rFonts w:ascii="Verdana" w:eastAsia="Times New Roman" w:hAnsi="Verdana" w:cs="Calibri"/>
                <w:color w:val="000000"/>
                <w:sz w:val="16"/>
                <w:szCs w:val="16"/>
              </w:rPr>
              <w:t>2 633,71</w:t>
            </w:r>
          </w:p>
        </w:tc>
        <w:tc>
          <w:tcPr>
            <w:tcW w:w="107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111C466" w14:textId="77777777" w:rsidR="00480753" w:rsidRPr="00480753" w:rsidRDefault="00480753" w:rsidP="00480753">
            <w:pPr>
              <w:spacing w:after="0" w:line="240" w:lineRule="auto"/>
              <w:jc w:val="right"/>
              <w:rPr>
                <w:rFonts w:ascii="Verdana" w:eastAsia="Times New Roman" w:hAnsi="Verdana" w:cs="Calibri"/>
                <w:color w:val="000000"/>
                <w:sz w:val="16"/>
                <w:szCs w:val="16"/>
              </w:rPr>
            </w:pPr>
            <w:r w:rsidRPr="00480753">
              <w:rPr>
                <w:rFonts w:ascii="Verdana" w:eastAsia="Times New Roman" w:hAnsi="Verdana" w:cs="Calibri"/>
                <w:color w:val="000000"/>
                <w:sz w:val="16"/>
                <w:szCs w:val="16"/>
              </w:rPr>
              <w:t> </w:t>
            </w:r>
          </w:p>
        </w:tc>
        <w:tc>
          <w:tcPr>
            <w:tcW w:w="10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A82C68" w14:textId="77777777" w:rsidR="00480753" w:rsidRPr="00480753" w:rsidRDefault="00480753" w:rsidP="00480753">
            <w:pPr>
              <w:spacing w:after="0" w:line="240" w:lineRule="auto"/>
              <w:jc w:val="right"/>
              <w:rPr>
                <w:rFonts w:ascii="Verdana" w:eastAsia="Times New Roman" w:hAnsi="Verdana" w:cs="Calibri"/>
                <w:color w:val="000000"/>
                <w:sz w:val="16"/>
                <w:szCs w:val="16"/>
              </w:rPr>
            </w:pPr>
            <w:r w:rsidRPr="00480753">
              <w:rPr>
                <w:rFonts w:ascii="Verdana" w:eastAsia="Times New Roman" w:hAnsi="Verdana" w:cs="Calibri"/>
                <w:color w:val="000000"/>
                <w:sz w:val="16"/>
                <w:szCs w:val="16"/>
              </w:rPr>
              <w:t> </w:t>
            </w:r>
          </w:p>
        </w:tc>
        <w:tc>
          <w:tcPr>
            <w:tcW w:w="12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BBC8A31" w14:textId="77777777" w:rsidR="00480753" w:rsidRPr="00480753" w:rsidRDefault="00480753" w:rsidP="00480753">
            <w:pPr>
              <w:spacing w:after="0" w:line="240" w:lineRule="auto"/>
              <w:jc w:val="right"/>
              <w:rPr>
                <w:rFonts w:ascii="Verdana" w:eastAsia="Times New Roman" w:hAnsi="Verdana" w:cs="Calibri"/>
                <w:color w:val="000000"/>
                <w:sz w:val="16"/>
                <w:szCs w:val="16"/>
              </w:rPr>
            </w:pPr>
            <w:r w:rsidRPr="00480753">
              <w:rPr>
                <w:rFonts w:ascii="Verdana" w:eastAsia="Times New Roman" w:hAnsi="Verdana" w:cs="Calibri"/>
                <w:color w:val="000000"/>
                <w:sz w:val="16"/>
                <w:szCs w:val="16"/>
              </w:rPr>
              <w:t>24 581,80</w:t>
            </w:r>
          </w:p>
        </w:tc>
      </w:tr>
      <w:tr w:rsidR="00480753" w:rsidRPr="00480753" w14:paraId="4DDA30C8" w14:textId="77777777" w:rsidTr="00DE7F13">
        <w:trPr>
          <w:trHeight w:val="630"/>
        </w:trPr>
        <w:tc>
          <w:tcPr>
            <w:tcW w:w="2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1612FA" w14:textId="77777777" w:rsidR="00480753" w:rsidRPr="00480753" w:rsidRDefault="00480753" w:rsidP="00480753">
            <w:pPr>
              <w:spacing w:after="0" w:line="240" w:lineRule="auto"/>
              <w:rPr>
                <w:rFonts w:ascii="Calibri" w:eastAsia="Times New Roman" w:hAnsi="Calibri" w:cs="Calibri"/>
                <w:color w:val="000000"/>
              </w:rPr>
            </w:pPr>
          </w:p>
        </w:tc>
        <w:tc>
          <w:tcPr>
            <w:tcW w:w="64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CE2CA54" w14:textId="77777777" w:rsidR="00480753" w:rsidRPr="00480753" w:rsidRDefault="00480753" w:rsidP="00480753">
            <w:pPr>
              <w:spacing w:after="0" w:line="240" w:lineRule="auto"/>
              <w:jc w:val="center"/>
              <w:rPr>
                <w:rFonts w:ascii="Calibri" w:eastAsia="Times New Roman" w:hAnsi="Calibri" w:cs="Calibri"/>
                <w:color w:val="000000"/>
                <w:sz w:val="20"/>
                <w:szCs w:val="20"/>
              </w:rPr>
            </w:pPr>
            <w:r w:rsidRPr="00480753">
              <w:rPr>
                <w:rFonts w:ascii="Calibri" w:eastAsia="Times New Roman" w:hAnsi="Calibri" w:cs="Calibri"/>
                <w:color w:val="000000"/>
                <w:sz w:val="20"/>
                <w:szCs w:val="20"/>
              </w:rPr>
              <w:t>9</w:t>
            </w:r>
          </w:p>
        </w:tc>
        <w:tc>
          <w:tcPr>
            <w:tcW w:w="1261" w:type="dxa"/>
            <w:gridSpan w:val="2"/>
            <w:vMerge/>
            <w:tcBorders>
              <w:top w:val="single" w:sz="4" w:space="0" w:color="auto"/>
              <w:left w:val="single" w:sz="4" w:space="0" w:color="auto"/>
              <w:bottom w:val="single" w:sz="4" w:space="0" w:color="auto"/>
              <w:right w:val="single" w:sz="4" w:space="0" w:color="auto"/>
            </w:tcBorders>
            <w:vAlign w:val="center"/>
            <w:hideMark/>
          </w:tcPr>
          <w:p w14:paraId="1378B343" w14:textId="77777777" w:rsidR="00480753" w:rsidRPr="00480753" w:rsidRDefault="00480753" w:rsidP="00480753">
            <w:pPr>
              <w:spacing w:after="0" w:line="240" w:lineRule="auto"/>
              <w:rPr>
                <w:rFonts w:ascii="Verdana" w:eastAsia="Times New Roman" w:hAnsi="Verdana" w:cs="Calibri"/>
                <w:sz w:val="16"/>
                <w:szCs w:val="16"/>
              </w:rPr>
            </w:pPr>
          </w:p>
        </w:tc>
        <w:tc>
          <w:tcPr>
            <w:tcW w:w="336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881D467" w14:textId="77777777" w:rsidR="00480753" w:rsidRPr="00480753" w:rsidRDefault="00480753" w:rsidP="00480753">
            <w:pPr>
              <w:spacing w:after="0" w:line="240" w:lineRule="auto"/>
              <w:rPr>
                <w:rFonts w:ascii="Verdana" w:eastAsia="Times New Roman" w:hAnsi="Verdana" w:cs="Calibri"/>
                <w:sz w:val="16"/>
                <w:szCs w:val="16"/>
              </w:rPr>
            </w:pPr>
            <w:r w:rsidRPr="00480753">
              <w:rPr>
                <w:rFonts w:ascii="Verdana" w:eastAsia="Times New Roman" w:hAnsi="Verdana" w:cs="Calibri"/>
                <w:sz w:val="16"/>
                <w:szCs w:val="16"/>
              </w:rPr>
              <w:t>Индекс изменения сметной стоимости на оборудование</w:t>
            </w:r>
            <w:r w:rsidRPr="00480753">
              <w:rPr>
                <w:rFonts w:ascii="Verdana" w:eastAsia="Times New Roman" w:hAnsi="Verdana" w:cs="Calibri"/>
                <w:sz w:val="16"/>
                <w:szCs w:val="16"/>
              </w:rPr>
              <w:br/>
              <w:t>(k=4,03)</w:t>
            </w:r>
          </w:p>
        </w:tc>
        <w:tc>
          <w:tcPr>
            <w:tcW w:w="13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7BE3CB3" w14:textId="77777777" w:rsidR="00480753" w:rsidRPr="00480753" w:rsidRDefault="00480753" w:rsidP="00480753">
            <w:pPr>
              <w:spacing w:after="0" w:line="240" w:lineRule="auto"/>
              <w:jc w:val="right"/>
              <w:rPr>
                <w:rFonts w:ascii="Verdana" w:eastAsia="Times New Roman" w:hAnsi="Verdana" w:cs="Calibri"/>
                <w:color w:val="000000"/>
                <w:sz w:val="16"/>
                <w:szCs w:val="16"/>
              </w:rPr>
            </w:pPr>
            <w:r w:rsidRPr="00480753">
              <w:rPr>
                <w:rFonts w:ascii="Verdana" w:eastAsia="Times New Roman" w:hAnsi="Verdana" w:cs="Calibri"/>
                <w:color w:val="000000"/>
                <w:sz w:val="16"/>
                <w:szCs w:val="16"/>
              </w:rPr>
              <w:t> </w:t>
            </w:r>
          </w:p>
        </w:tc>
        <w:tc>
          <w:tcPr>
            <w:tcW w:w="105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82B6B3A" w14:textId="77777777" w:rsidR="00480753" w:rsidRPr="00480753" w:rsidRDefault="00480753" w:rsidP="00480753">
            <w:pPr>
              <w:spacing w:after="0" w:line="240" w:lineRule="auto"/>
              <w:jc w:val="right"/>
              <w:rPr>
                <w:rFonts w:ascii="Verdana" w:eastAsia="Times New Roman" w:hAnsi="Verdana" w:cs="Calibri"/>
                <w:color w:val="000000"/>
                <w:sz w:val="16"/>
                <w:szCs w:val="16"/>
              </w:rPr>
            </w:pPr>
            <w:r w:rsidRPr="00480753">
              <w:rPr>
                <w:rFonts w:ascii="Verdana" w:eastAsia="Times New Roman" w:hAnsi="Verdana" w:cs="Calibri"/>
                <w:color w:val="000000"/>
                <w:sz w:val="16"/>
                <w:szCs w:val="16"/>
              </w:rPr>
              <w:t> </w:t>
            </w:r>
          </w:p>
        </w:tc>
        <w:tc>
          <w:tcPr>
            <w:tcW w:w="107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4BD85DB" w14:textId="77777777" w:rsidR="00480753" w:rsidRPr="00480753" w:rsidRDefault="00480753" w:rsidP="00480753">
            <w:pPr>
              <w:spacing w:after="0" w:line="240" w:lineRule="auto"/>
              <w:jc w:val="right"/>
              <w:rPr>
                <w:rFonts w:ascii="Verdana" w:eastAsia="Times New Roman" w:hAnsi="Verdana" w:cs="Calibri"/>
                <w:color w:val="000000"/>
                <w:sz w:val="16"/>
                <w:szCs w:val="16"/>
              </w:rPr>
            </w:pPr>
            <w:r w:rsidRPr="00480753">
              <w:rPr>
                <w:rFonts w:ascii="Verdana" w:eastAsia="Times New Roman" w:hAnsi="Verdana" w:cs="Calibri"/>
                <w:color w:val="000000"/>
                <w:sz w:val="16"/>
                <w:szCs w:val="16"/>
              </w:rPr>
              <w:t>155,07</w:t>
            </w:r>
          </w:p>
        </w:tc>
        <w:tc>
          <w:tcPr>
            <w:tcW w:w="10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C51114" w14:textId="77777777" w:rsidR="00480753" w:rsidRPr="00480753" w:rsidRDefault="00480753" w:rsidP="00480753">
            <w:pPr>
              <w:spacing w:after="0" w:line="240" w:lineRule="auto"/>
              <w:jc w:val="right"/>
              <w:rPr>
                <w:rFonts w:ascii="Verdana" w:eastAsia="Times New Roman" w:hAnsi="Verdana" w:cs="Calibri"/>
                <w:color w:val="000000"/>
                <w:sz w:val="16"/>
                <w:szCs w:val="16"/>
              </w:rPr>
            </w:pPr>
            <w:r w:rsidRPr="00480753">
              <w:rPr>
                <w:rFonts w:ascii="Verdana" w:eastAsia="Times New Roman" w:hAnsi="Verdana" w:cs="Calibri"/>
                <w:color w:val="000000"/>
                <w:sz w:val="16"/>
                <w:szCs w:val="16"/>
              </w:rPr>
              <w:t> </w:t>
            </w:r>
          </w:p>
        </w:tc>
        <w:tc>
          <w:tcPr>
            <w:tcW w:w="12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42D0309" w14:textId="77777777" w:rsidR="00480753" w:rsidRPr="00480753" w:rsidRDefault="00480753" w:rsidP="00480753">
            <w:pPr>
              <w:spacing w:after="0" w:line="240" w:lineRule="auto"/>
              <w:jc w:val="right"/>
              <w:rPr>
                <w:rFonts w:ascii="Verdana" w:eastAsia="Times New Roman" w:hAnsi="Verdana" w:cs="Calibri"/>
                <w:color w:val="000000"/>
                <w:sz w:val="16"/>
                <w:szCs w:val="16"/>
              </w:rPr>
            </w:pPr>
            <w:r w:rsidRPr="00480753">
              <w:rPr>
                <w:rFonts w:ascii="Verdana" w:eastAsia="Times New Roman" w:hAnsi="Verdana" w:cs="Calibri"/>
                <w:color w:val="000000"/>
                <w:sz w:val="16"/>
                <w:szCs w:val="16"/>
              </w:rPr>
              <w:t>155,07</w:t>
            </w:r>
          </w:p>
        </w:tc>
      </w:tr>
      <w:tr w:rsidR="00480753" w:rsidRPr="00480753" w14:paraId="79084CE9" w14:textId="77777777" w:rsidTr="00DE7F13">
        <w:trPr>
          <w:trHeight w:val="705"/>
        </w:trPr>
        <w:tc>
          <w:tcPr>
            <w:tcW w:w="2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8E518E" w14:textId="77777777" w:rsidR="00480753" w:rsidRPr="00480753" w:rsidRDefault="00480753" w:rsidP="00480753">
            <w:pPr>
              <w:spacing w:after="0" w:line="240" w:lineRule="auto"/>
              <w:rPr>
                <w:rFonts w:ascii="Calibri" w:eastAsia="Times New Roman" w:hAnsi="Calibri" w:cs="Calibri"/>
                <w:color w:val="000000"/>
              </w:rPr>
            </w:pPr>
          </w:p>
        </w:tc>
        <w:tc>
          <w:tcPr>
            <w:tcW w:w="64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CDB99D0" w14:textId="77777777" w:rsidR="00480753" w:rsidRPr="00480753" w:rsidRDefault="00480753" w:rsidP="00480753">
            <w:pPr>
              <w:spacing w:after="0" w:line="240" w:lineRule="auto"/>
              <w:jc w:val="center"/>
              <w:rPr>
                <w:rFonts w:ascii="Calibri" w:eastAsia="Times New Roman" w:hAnsi="Calibri" w:cs="Calibri"/>
                <w:color w:val="000000"/>
                <w:sz w:val="20"/>
                <w:szCs w:val="20"/>
              </w:rPr>
            </w:pPr>
            <w:r w:rsidRPr="00480753">
              <w:rPr>
                <w:rFonts w:ascii="Calibri" w:eastAsia="Times New Roman" w:hAnsi="Calibri" w:cs="Calibri"/>
                <w:color w:val="000000"/>
                <w:sz w:val="20"/>
                <w:szCs w:val="20"/>
              </w:rPr>
              <w:t>10</w:t>
            </w:r>
          </w:p>
        </w:tc>
        <w:tc>
          <w:tcPr>
            <w:tcW w:w="1261" w:type="dxa"/>
            <w:gridSpan w:val="2"/>
            <w:vMerge/>
            <w:tcBorders>
              <w:top w:val="single" w:sz="4" w:space="0" w:color="auto"/>
              <w:left w:val="single" w:sz="4" w:space="0" w:color="auto"/>
              <w:bottom w:val="single" w:sz="4" w:space="0" w:color="auto"/>
              <w:right w:val="single" w:sz="4" w:space="0" w:color="auto"/>
            </w:tcBorders>
            <w:vAlign w:val="center"/>
            <w:hideMark/>
          </w:tcPr>
          <w:p w14:paraId="6FA8A99C" w14:textId="77777777" w:rsidR="00480753" w:rsidRPr="00480753" w:rsidRDefault="00480753" w:rsidP="00480753">
            <w:pPr>
              <w:spacing w:after="0" w:line="240" w:lineRule="auto"/>
              <w:rPr>
                <w:rFonts w:ascii="Verdana" w:eastAsia="Times New Roman" w:hAnsi="Verdana" w:cs="Calibri"/>
                <w:sz w:val="16"/>
                <w:szCs w:val="16"/>
              </w:rPr>
            </w:pPr>
          </w:p>
        </w:tc>
        <w:tc>
          <w:tcPr>
            <w:tcW w:w="336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47FB8D6" w14:textId="77777777" w:rsidR="00480753" w:rsidRPr="00480753" w:rsidRDefault="00480753" w:rsidP="00480753">
            <w:pPr>
              <w:spacing w:after="0" w:line="240" w:lineRule="auto"/>
              <w:rPr>
                <w:rFonts w:ascii="Verdana" w:eastAsia="Times New Roman" w:hAnsi="Verdana" w:cs="Calibri"/>
                <w:sz w:val="16"/>
                <w:szCs w:val="16"/>
              </w:rPr>
            </w:pPr>
            <w:r w:rsidRPr="00480753">
              <w:rPr>
                <w:rFonts w:ascii="Verdana" w:eastAsia="Times New Roman" w:hAnsi="Verdana" w:cs="Calibri"/>
                <w:sz w:val="16"/>
                <w:szCs w:val="16"/>
              </w:rPr>
              <w:t>Индекс изменения сметной стоимости на пусконаладочные работы</w:t>
            </w:r>
            <w:r w:rsidRPr="00480753">
              <w:rPr>
                <w:rFonts w:ascii="Verdana" w:eastAsia="Times New Roman" w:hAnsi="Verdana" w:cs="Calibri"/>
                <w:sz w:val="16"/>
                <w:szCs w:val="16"/>
              </w:rPr>
              <w:br/>
              <w:t>(k=16,34*1,003)</w:t>
            </w:r>
          </w:p>
        </w:tc>
        <w:tc>
          <w:tcPr>
            <w:tcW w:w="13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2E2CAA0" w14:textId="77777777" w:rsidR="00480753" w:rsidRPr="00480753" w:rsidRDefault="00480753" w:rsidP="00480753">
            <w:pPr>
              <w:spacing w:after="0" w:line="240" w:lineRule="auto"/>
              <w:jc w:val="right"/>
              <w:rPr>
                <w:rFonts w:ascii="Verdana" w:eastAsia="Times New Roman" w:hAnsi="Verdana" w:cs="Calibri"/>
                <w:color w:val="000000"/>
                <w:sz w:val="16"/>
                <w:szCs w:val="16"/>
              </w:rPr>
            </w:pPr>
            <w:r w:rsidRPr="00480753">
              <w:rPr>
                <w:rFonts w:ascii="Verdana" w:eastAsia="Times New Roman" w:hAnsi="Verdana" w:cs="Calibri"/>
                <w:color w:val="000000"/>
                <w:sz w:val="16"/>
                <w:szCs w:val="16"/>
              </w:rPr>
              <w:t> </w:t>
            </w:r>
          </w:p>
        </w:tc>
        <w:tc>
          <w:tcPr>
            <w:tcW w:w="105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18430A4" w14:textId="77777777" w:rsidR="00480753" w:rsidRPr="00480753" w:rsidRDefault="00480753" w:rsidP="00480753">
            <w:pPr>
              <w:spacing w:after="0" w:line="240" w:lineRule="auto"/>
              <w:jc w:val="right"/>
              <w:rPr>
                <w:rFonts w:ascii="Verdana" w:eastAsia="Times New Roman" w:hAnsi="Verdana" w:cs="Calibri"/>
                <w:color w:val="000000"/>
                <w:sz w:val="16"/>
                <w:szCs w:val="16"/>
              </w:rPr>
            </w:pPr>
            <w:r w:rsidRPr="00480753">
              <w:rPr>
                <w:rFonts w:ascii="Verdana" w:eastAsia="Times New Roman" w:hAnsi="Verdana" w:cs="Calibri"/>
                <w:color w:val="000000"/>
                <w:sz w:val="16"/>
                <w:szCs w:val="16"/>
              </w:rPr>
              <w:t> </w:t>
            </w:r>
          </w:p>
        </w:tc>
        <w:tc>
          <w:tcPr>
            <w:tcW w:w="107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74AFF95" w14:textId="77777777" w:rsidR="00480753" w:rsidRPr="00480753" w:rsidRDefault="00480753" w:rsidP="00480753">
            <w:pPr>
              <w:spacing w:after="0" w:line="240" w:lineRule="auto"/>
              <w:jc w:val="right"/>
              <w:rPr>
                <w:rFonts w:ascii="Verdana" w:eastAsia="Times New Roman" w:hAnsi="Verdana" w:cs="Calibri"/>
                <w:color w:val="000000"/>
                <w:sz w:val="16"/>
                <w:szCs w:val="16"/>
              </w:rPr>
            </w:pPr>
            <w:r w:rsidRPr="00480753">
              <w:rPr>
                <w:rFonts w:ascii="Verdana" w:eastAsia="Times New Roman" w:hAnsi="Verdana" w:cs="Calibri"/>
                <w:color w:val="000000"/>
                <w:sz w:val="16"/>
                <w:szCs w:val="16"/>
              </w:rPr>
              <w:t> </w:t>
            </w:r>
          </w:p>
        </w:tc>
        <w:tc>
          <w:tcPr>
            <w:tcW w:w="10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3BE8A6" w14:textId="77777777" w:rsidR="00480753" w:rsidRPr="00480753" w:rsidRDefault="00480753" w:rsidP="00480753">
            <w:pPr>
              <w:spacing w:after="0" w:line="240" w:lineRule="auto"/>
              <w:jc w:val="right"/>
              <w:rPr>
                <w:rFonts w:ascii="Verdana" w:eastAsia="Times New Roman" w:hAnsi="Verdana" w:cs="Calibri"/>
                <w:color w:val="000000"/>
                <w:sz w:val="16"/>
                <w:szCs w:val="16"/>
              </w:rPr>
            </w:pPr>
            <w:r w:rsidRPr="00480753">
              <w:rPr>
                <w:rFonts w:ascii="Verdana" w:eastAsia="Times New Roman" w:hAnsi="Verdana" w:cs="Calibri"/>
                <w:color w:val="000000"/>
                <w:sz w:val="16"/>
                <w:szCs w:val="16"/>
              </w:rPr>
              <w:t>138,42</w:t>
            </w:r>
          </w:p>
        </w:tc>
        <w:tc>
          <w:tcPr>
            <w:tcW w:w="12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58E2F8" w14:textId="77777777" w:rsidR="00480753" w:rsidRPr="00480753" w:rsidRDefault="00480753" w:rsidP="00480753">
            <w:pPr>
              <w:spacing w:after="0" w:line="240" w:lineRule="auto"/>
              <w:jc w:val="right"/>
              <w:rPr>
                <w:rFonts w:ascii="Verdana" w:eastAsia="Times New Roman" w:hAnsi="Verdana" w:cs="Calibri"/>
                <w:color w:val="000000"/>
                <w:sz w:val="16"/>
                <w:szCs w:val="16"/>
              </w:rPr>
            </w:pPr>
            <w:r w:rsidRPr="00480753">
              <w:rPr>
                <w:rFonts w:ascii="Verdana" w:eastAsia="Times New Roman" w:hAnsi="Verdana" w:cs="Calibri"/>
                <w:color w:val="000000"/>
                <w:sz w:val="16"/>
                <w:szCs w:val="16"/>
              </w:rPr>
              <w:t>138,42</w:t>
            </w:r>
          </w:p>
        </w:tc>
      </w:tr>
      <w:tr w:rsidR="00480753" w:rsidRPr="00480753" w14:paraId="3E706DCA" w14:textId="77777777" w:rsidTr="00DE7F13">
        <w:trPr>
          <w:trHeight w:val="480"/>
        </w:trPr>
        <w:tc>
          <w:tcPr>
            <w:tcW w:w="2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7B7A68" w14:textId="77777777" w:rsidR="00480753" w:rsidRPr="00480753" w:rsidRDefault="00480753" w:rsidP="00480753">
            <w:pPr>
              <w:spacing w:after="0" w:line="240" w:lineRule="auto"/>
              <w:rPr>
                <w:rFonts w:ascii="Calibri" w:eastAsia="Times New Roman" w:hAnsi="Calibri" w:cs="Calibri"/>
                <w:color w:val="000000"/>
              </w:rPr>
            </w:pPr>
          </w:p>
        </w:tc>
        <w:tc>
          <w:tcPr>
            <w:tcW w:w="64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213DA0B" w14:textId="77777777" w:rsidR="00480753" w:rsidRPr="00480753" w:rsidRDefault="00480753" w:rsidP="00480753">
            <w:pPr>
              <w:spacing w:after="0" w:line="240" w:lineRule="auto"/>
              <w:jc w:val="center"/>
              <w:rPr>
                <w:rFonts w:ascii="Calibri" w:eastAsia="Times New Roman" w:hAnsi="Calibri" w:cs="Calibri"/>
                <w:color w:val="000000"/>
                <w:sz w:val="20"/>
                <w:szCs w:val="20"/>
              </w:rPr>
            </w:pPr>
            <w:r w:rsidRPr="00480753">
              <w:rPr>
                <w:rFonts w:ascii="Calibri" w:eastAsia="Times New Roman" w:hAnsi="Calibri" w:cs="Calibri"/>
                <w:color w:val="000000"/>
                <w:sz w:val="20"/>
                <w:szCs w:val="20"/>
              </w:rPr>
              <w:t>11</w:t>
            </w:r>
          </w:p>
        </w:tc>
        <w:tc>
          <w:tcPr>
            <w:tcW w:w="1261" w:type="dxa"/>
            <w:gridSpan w:val="2"/>
            <w:vMerge/>
            <w:tcBorders>
              <w:top w:val="single" w:sz="4" w:space="0" w:color="auto"/>
              <w:left w:val="single" w:sz="4" w:space="0" w:color="auto"/>
              <w:bottom w:val="single" w:sz="4" w:space="0" w:color="auto"/>
              <w:right w:val="single" w:sz="4" w:space="0" w:color="auto"/>
            </w:tcBorders>
            <w:vAlign w:val="center"/>
            <w:hideMark/>
          </w:tcPr>
          <w:p w14:paraId="7EA0D845" w14:textId="77777777" w:rsidR="00480753" w:rsidRPr="00480753" w:rsidRDefault="00480753" w:rsidP="00480753">
            <w:pPr>
              <w:spacing w:after="0" w:line="240" w:lineRule="auto"/>
              <w:rPr>
                <w:rFonts w:ascii="Verdana" w:eastAsia="Times New Roman" w:hAnsi="Verdana" w:cs="Calibri"/>
                <w:sz w:val="16"/>
                <w:szCs w:val="16"/>
              </w:rPr>
            </w:pPr>
          </w:p>
        </w:tc>
        <w:tc>
          <w:tcPr>
            <w:tcW w:w="336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B95CE11" w14:textId="77777777" w:rsidR="00480753" w:rsidRPr="00480753" w:rsidRDefault="00480753" w:rsidP="00480753">
            <w:pPr>
              <w:spacing w:after="0" w:line="240" w:lineRule="auto"/>
              <w:rPr>
                <w:rFonts w:ascii="Verdana" w:eastAsia="Times New Roman" w:hAnsi="Verdana" w:cs="Calibri"/>
                <w:sz w:val="16"/>
                <w:szCs w:val="16"/>
              </w:rPr>
            </w:pPr>
            <w:r w:rsidRPr="00480753">
              <w:rPr>
                <w:rFonts w:ascii="Verdana" w:eastAsia="Times New Roman" w:hAnsi="Verdana" w:cs="Calibri"/>
                <w:sz w:val="16"/>
                <w:szCs w:val="16"/>
              </w:rPr>
              <w:t>Прочие работы (Размещение на полигоне ТБО) К=10,64</w:t>
            </w:r>
          </w:p>
        </w:tc>
        <w:tc>
          <w:tcPr>
            <w:tcW w:w="13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D0F5DE2" w14:textId="77777777" w:rsidR="00480753" w:rsidRPr="00480753" w:rsidRDefault="00480753" w:rsidP="00480753">
            <w:pPr>
              <w:spacing w:after="0" w:line="240" w:lineRule="auto"/>
              <w:jc w:val="right"/>
              <w:rPr>
                <w:rFonts w:ascii="Verdana" w:eastAsia="Times New Roman" w:hAnsi="Verdana" w:cs="Calibri"/>
                <w:color w:val="000000"/>
                <w:sz w:val="16"/>
                <w:szCs w:val="16"/>
              </w:rPr>
            </w:pPr>
            <w:r w:rsidRPr="00480753">
              <w:rPr>
                <w:rFonts w:ascii="Verdana" w:eastAsia="Times New Roman" w:hAnsi="Verdana" w:cs="Calibri"/>
                <w:color w:val="000000"/>
                <w:sz w:val="16"/>
                <w:szCs w:val="16"/>
              </w:rPr>
              <w:t> </w:t>
            </w:r>
          </w:p>
        </w:tc>
        <w:tc>
          <w:tcPr>
            <w:tcW w:w="105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1917CBF" w14:textId="77777777" w:rsidR="00480753" w:rsidRPr="00480753" w:rsidRDefault="00480753" w:rsidP="00480753">
            <w:pPr>
              <w:spacing w:after="0" w:line="240" w:lineRule="auto"/>
              <w:jc w:val="right"/>
              <w:rPr>
                <w:rFonts w:ascii="Verdana" w:eastAsia="Times New Roman" w:hAnsi="Verdana" w:cs="Calibri"/>
                <w:color w:val="000000"/>
                <w:sz w:val="16"/>
                <w:szCs w:val="16"/>
              </w:rPr>
            </w:pPr>
            <w:r w:rsidRPr="00480753">
              <w:rPr>
                <w:rFonts w:ascii="Verdana" w:eastAsia="Times New Roman" w:hAnsi="Verdana" w:cs="Calibri"/>
                <w:color w:val="000000"/>
                <w:sz w:val="16"/>
                <w:szCs w:val="16"/>
              </w:rPr>
              <w:t> </w:t>
            </w:r>
          </w:p>
        </w:tc>
        <w:tc>
          <w:tcPr>
            <w:tcW w:w="107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56B7678" w14:textId="77777777" w:rsidR="00480753" w:rsidRPr="00480753" w:rsidRDefault="00480753" w:rsidP="00480753">
            <w:pPr>
              <w:spacing w:after="0" w:line="240" w:lineRule="auto"/>
              <w:jc w:val="right"/>
              <w:rPr>
                <w:rFonts w:ascii="Verdana" w:eastAsia="Times New Roman" w:hAnsi="Verdana" w:cs="Calibri"/>
                <w:color w:val="000000"/>
                <w:sz w:val="16"/>
                <w:szCs w:val="16"/>
              </w:rPr>
            </w:pPr>
            <w:r w:rsidRPr="00480753">
              <w:rPr>
                <w:rFonts w:ascii="Verdana" w:eastAsia="Times New Roman" w:hAnsi="Verdana" w:cs="Calibri"/>
                <w:color w:val="000000"/>
                <w:sz w:val="16"/>
                <w:szCs w:val="16"/>
              </w:rPr>
              <w:t> </w:t>
            </w:r>
          </w:p>
        </w:tc>
        <w:tc>
          <w:tcPr>
            <w:tcW w:w="10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AC8D38" w14:textId="77777777" w:rsidR="00480753" w:rsidRPr="00480753" w:rsidRDefault="00480753" w:rsidP="00480753">
            <w:pPr>
              <w:spacing w:after="0" w:line="240" w:lineRule="auto"/>
              <w:jc w:val="right"/>
              <w:rPr>
                <w:rFonts w:ascii="Verdana" w:eastAsia="Times New Roman" w:hAnsi="Verdana" w:cs="Calibri"/>
                <w:color w:val="000000"/>
                <w:sz w:val="16"/>
                <w:szCs w:val="16"/>
              </w:rPr>
            </w:pPr>
            <w:r w:rsidRPr="00480753">
              <w:rPr>
                <w:rFonts w:ascii="Verdana" w:eastAsia="Times New Roman" w:hAnsi="Verdana" w:cs="Calibri"/>
                <w:color w:val="000000"/>
                <w:sz w:val="16"/>
                <w:szCs w:val="16"/>
              </w:rPr>
              <w:t>33,86</w:t>
            </w:r>
          </w:p>
        </w:tc>
        <w:tc>
          <w:tcPr>
            <w:tcW w:w="12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4B27CF4" w14:textId="77777777" w:rsidR="00480753" w:rsidRPr="00480753" w:rsidRDefault="00480753" w:rsidP="00480753">
            <w:pPr>
              <w:spacing w:after="0" w:line="240" w:lineRule="auto"/>
              <w:jc w:val="right"/>
              <w:rPr>
                <w:rFonts w:ascii="Verdana" w:eastAsia="Times New Roman" w:hAnsi="Verdana" w:cs="Calibri"/>
                <w:color w:val="000000"/>
                <w:sz w:val="16"/>
                <w:szCs w:val="16"/>
              </w:rPr>
            </w:pPr>
            <w:r w:rsidRPr="00480753">
              <w:rPr>
                <w:rFonts w:ascii="Verdana" w:eastAsia="Times New Roman" w:hAnsi="Verdana" w:cs="Calibri"/>
                <w:color w:val="000000"/>
                <w:sz w:val="16"/>
                <w:szCs w:val="16"/>
              </w:rPr>
              <w:t>33,86</w:t>
            </w:r>
          </w:p>
        </w:tc>
      </w:tr>
      <w:tr w:rsidR="00480753" w:rsidRPr="00480753" w14:paraId="06B29FF3" w14:textId="77777777" w:rsidTr="00DE7F13">
        <w:trPr>
          <w:trHeight w:val="630"/>
        </w:trPr>
        <w:tc>
          <w:tcPr>
            <w:tcW w:w="2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30AD5B" w14:textId="77777777" w:rsidR="00480753" w:rsidRPr="00480753" w:rsidRDefault="00480753" w:rsidP="00480753">
            <w:pPr>
              <w:spacing w:after="0" w:line="240" w:lineRule="auto"/>
              <w:rPr>
                <w:rFonts w:ascii="Calibri" w:eastAsia="Times New Roman" w:hAnsi="Calibri" w:cs="Calibri"/>
                <w:color w:val="000000"/>
              </w:rPr>
            </w:pPr>
          </w:p>
        </w:tc>
        <w:tc>
          <w:tcPr>
            <w:tcW w:w="64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8776722" w14:textId="77777777" w:rsidR="00480753" w:rsidRPr="00480753" w:rsidRDefault="00480753" w:rsidP="00480753">
            <w:pPr>
              <w:spacing w:after="0" w:line="240" w:lineRule="auto"/>
              <w:jc w:val="center"/>
              <w:rPr>
                <w:rFonts w:ascii="Calibri" w:eastAsia="Times New Roman" w:hAnsi="Calibri" w:cs="Calibri"/>
                <w:color w:val="000000"/>
                <w:sz w:val="20"/>
                <w:szCs w:val="20"/>
              </w:rPr>
            </w:pPr>
            <w:r w:rsidRPr="00480753">
              <w:rPr>
                <w:rFonts w:ascii="Calibri" w:eastAsia="Times New Roman" w:hAnsi="Calibri" w:cs="Calibri"/>
                <w:color w:val="000000"/>
                <w:sz w:val="20"/>
                <w:szCs w:val="20"/>
              </w:rPr>
              <w:t> </w:t>
            </w:r>
          </w:p>
        </w:tc>
        <w:tc>
          <w:tcPr>
            <w:tcW w:w="4622"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57BC4C8E" w14:textId="77777777" w:rsidR="00480753" w:rsidRPr="00480753" w:rsidRDefault="00480753" w:rsidP="00480753">
            <w:pPr>
              <w:spacing w:after="0" w:line="240" w:lineRule="auto"/>
              <w:rPr>
                <w:rFonts w:ascii="Verdana" w:eastAsia="Times New Roman" w:hAnsi="Verdana" w:cs="Calibri"/>
                <w:b/>
                <w:bCs/>
                <w:color w:val="000000"/>
                <w:sz w:val="16"/>
                <w:szCs w:val="16"/>
              </w:rPr>
            </w:pPr>
            <w:r w:rsidRPr="00480753">
              <w:rPr>
                <w:rFonts w:ascii="Verdana" w:eastAsia="Times New Roman" w:hAnsi="Verdana" w:cs="Calibri"/>
                <w:b/>
                <w:bCs/>
                <w:color w:val="000000"/>
                <w:sz w:val="16"/>
                <w:szCs w:val="16"/>
              </w:rPr>
              <w:t>Итого в ценах III кв. 2019:</w:t>
            </w:r>
          </w:p>
        </w:tc>
        <w:tc>
          <w:tcPr>
            <w:tcW w:w="13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DD1CF2E" w14:textId="77777777" w:rsidR="00480753" w:rsidRPr="00480753" w:rsidRDefault="00480753" w:rsidP="00480753">
            <w:pPr>
              <w:spacing w:after="0" w:line="240" w:lineRule="auto"/>
              <w:jc w:val="right"/>
              <w:rPr>
                <w:rFonts w:ascii="Verdana" w:eastAsia="Times New Roman" w:hAnsi="Verdana" w:cs="Calibri"/>
                <w:b/>
                <w:bCs/>
                <w:color w:val="000000"/>
                <w:sz w:val="16"/>
                <w:szCs w:val="16"/>
              </w:rPr>
            </w:pPr>
            <w:r w:rsidRPr="00480753">
              <w:rPr>
                <w:rFonts w:ascii="Verdana" w:eastAsia="Times New Roman" w:hAnsi="Verdana" w:cs="Calibri"/>
                <w:b/>
                <w:bCs/>
                <w:color w:val="000000"/>
                <w:sz w:val="16"/>
                <w:szCs w:val="16"/>
              </w:rPr>
              <w:t>21 948,09</w:t>
            </w:r>
          </w:p>
        </w:tc>
        <w:tc>
          <w:tcPr>
            <w:tcW w:w="105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506119F" w14:textId="77777777" w:rsidR="00480753" w:rsidRPr="00480753" w:rsidRDefault="00480753" w:rsidP="00480753">
            <w:pPr>
              <w:spacing w:after="0" w:line="240" w:lineRule="auto"/>
              <w:jc w:val="right"/>
              <w:rPr>
                <w:rFonts w:ascii="Verdana" w:eastAsia="Times New Roman" w:hAnsi="Verdana" w:cs="Calibri"/>
                <w:b/>
                <w:bCs/>
                <w:color w:val="000000"/>
                <w:sz w:val="16"/>
                <w:szCs w:val="16"/>
              </w:rPr>
            </w:pPr>
            <w:r w:rsidRPr="00480753">
              <w:rPr>
                <w:rFonts w:ascii="Verdana" w:eastAsia="Times New Roman" w:hAnsi="Verdana" w:cs="Calibri"/>
                <w:b/>
                <w:bCs/>
                <w:color w:val="000000"/>
                <w:sz w:val="16"/>
                <w:szCs w:val="16"/>
              </w:rPr>
              <w:t>2 633,71</w:t>
            </w:r>
          </w:p>
        </w:tc>
        <w:tc>
          <w:tcPr>
            <w:tcW w:w="107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4DEC89D" w14:textId="77777777" w:rsidR="00480753" w:rsidRPr="00480753" w:rsidRDefault="00480753" w:rsidP="00480753">
            <w:pPr>
              <w:spacing w:after="0" w:line="240" w:lineRule="auto"/>
              <w:jc w:val="right"/>
              <w:rPr>
                <w:rFonts w:ascii="Verdana" w:eastAsia="Times New Roman" w:hAnsi="Verdana" w:cs="Calibri"/>
                <w:b/>
                <w:bCs/>
                <w:color w:val="000000"/>
                <w:sz w:val="16"/>
                <w:szCs w:val="16"/>
              </w:rPr>
            </w:pPr>
            <w:r w:rsidRPr="00480753">
              <w:rPr>
                <w:rFonts w:ascii="Verdana" w:eastAsia="Times New Roman" w:hAnsi="Verdana" w:cs="Calibri"/>
                <w:b/>
                <w:bCs/>
                <w:color w:val="000000"/>
                <w:sz w:val="16"/>
                <w:szCs w:val="16"/>
              </w:rPr>
              <w:t>155,07</w:t>
            </w:r>
          </w:p>
        </w:tc>
        <w:tc>
          <w:tcPr>
            <w:tcW w:w="10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C336A8" w14:textId="77777777" w:rsidR="00480753" w:rsidRPr="00480753" w:rsidRDefault="00480753" w:rsidP="00480753">
            <w:pPr>
              <w:spacing w:after="0" w:line="240" w:lineRule="auto"/>
              <w:jc w:val="right"/>
              <w:rPr>
                <w:rFonts w:ascii="Verdana" w:eastAsia="Times New Roman" w:hAnsi="Verdana" w:cs="Calibri"/>
                <w:b/>
                <w:bCs/>
                <w:color w:val="000000"/>
                <w:sz w:val="16"/>
                <w:szCs w:val="16"/>
              </w:rPr>
            </w:pPr>
            <w:r w:rsidRPr="00480753">
              <w:rPr>
                <w:rFonts w:ascii="Verdana" w:eastAsia="Times New Roman" w:hAnsi="Verdana" w:cs="Calibri"/>
                <w:b/>
                <w:bCs/>
                <w:color w:val="000000"/>
                <w:sz w:val="16"/>
                <w:szCs w:val="16"/>
              </w:rPr>
              <w:t>172,28</w:t>
            </w:r>
          </w:p>
        </w:tc>
        <w:tc>
          <w:tcPr>
            <w:tcW w:w="12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9149C07" w14:textId="77777777" w:rsidR="00480753" w:rsidRPr="00480753" w:rsidRDefault="00480753" w:rsidP="00480753">
            <w:pPr>
              <w:spacing w:after="0" w:line="240" w:lineRule="auto"/>
              <w:jc w:val="right"/>
              <w:rPr>
                <w:rFonts w:ascii="Verdana" w:eastAsia="Times New Roman" w:hAnsi="Verdana" w:cs="Calibri"/>
                <w:b/>
                <w:bCs/>
                <w:color w:val="000000"/>
                <w:sz w:val="16"/>
                <w:szCs w:val="16"/>
              </w:rPr>
            </w:pPr>
            <w:r w:rsidRPr="00480753">
              <w:rPr>
                <w:rFonts w:ascii="Verdana" w:eastAsia="Times New Roman" w:hAnsi="Verdana" w:cs="Calibri"/>
                <w:b/>
                <w:bCs/>
                <w:color w:val="000000"/>
                <w:sz w:val="16"/>
                <w:szCs w:val="16"/>
              </w:rPr>
              <w:t>24 909,15</w:t>
            </w:r>
          </w:p>
        </w:tc>
      </w:tr>
      <w:tr w:rsidR="00480753" w:rsidRPr="00480753" w14:paraId="0DC15C38" w14:textId="77777777" w:rsidTr="00DE7F13">
        <w:trPr>
          <w:trHeight w:val="540"/>
        </w:trPr>
        <w:tc>
          <w:tcPr>
            <w:tcW w:w="23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AED3DE" w14:textId="77777777" w:rsidR="00480753" w:rsidRPr="00480753" w:rsidRDefault="00480753" w:rsidP="00480753">
            <w:pPr>
              <w:spacing w:after="0" w:line="240" w:lineRule="auto"/>
              <w:rPr>
                <w:rFonts w:ascii="Calibri" w:eastAsia="Times New Roman" w:hAnsi="Calibri" w:cs="Calibri"/>
                <w:color w:val="000000"/>
              </w:rPr>
            </w:pPr>
            <w:r w:rsidRPr="00480753">
              <w:rPr>
                <w:rFonts w:ascii="Calibri" w:eastAsia="Times New Roman" w:hAnsi="Calibri" w:cs="Calibri"/>
                <w:color w:val="000000"/>
              </w:rPr>
              <w:t> </w:t>
            </w:r>
          </w:p>
        </w:tc>
        <w:tc>
          <w:tcPr>
            <w:tcW w:w="10929" w:type="dxa"/>
            <w:gridSpan w:val="19"/>
            <w:tcBorders>
              <w:top w:val="single" w:sz="4" w:space="0" w:color="auto"/>
              <w:left w:val="single" w:sz="4" w:space="0" w:color="auto"/>
              <w:bottom w:val="single" w:sz="4" w:space="0" w:color="auto"/>
              <w:right w:val="single" w:sz="4" w:space="0" w:color="auto"/>
            </w:tcBorders>
            <w:shd w:val="clear" w:color="000000" w:fill="FFFFFF"/>
            <w:hideMark/>
          </w:tcPr>
          <w:p w14:paraId="0702B408" w14:textId="77777777" w:rsidR="00480753" w:rsidRPr="00480753" w:rsidRDefault="00480753" w:rsidP="00480753">
            <w:pPr>
              <w:spacing w:after="0" w:line="240" w:lineRule="auto"/>
              <w:jc w:val="center"/>
              <w:rPr>
                <w:rFonts w:ascii="Times New Roman" w:eastAsia="Times New Roman" w:hAnsi="Times New Roman" w:cs="Times New Roman"/>
                <w:b/>
                <w:bCs/>
              </w:rPr>
            </w:pPr>
            <w:r w:rsidRPr="00480753">
              <w:rPr>
                <w:rFonts w:ascii="Times New Roman" w:eastAsia="Times New Roman" w:hAnsi="Times New Roman" w:cs="Times New Roman"/>
                <w:b/>
                <w:bCs/>
              </w:rPr>
              <w:t>Налоги и обязательные платежи</w:t>
            </w:r>
          </w:p>
        </w:tc>
      </w:tr>
      <w:tr w:rsidR="00480753" w:rsidRPr="00480753" w14:paraId="2472927F" w14:textId="77777777" w:rsidTr="00DE7F13">
        <w:trPr>
          <w:trHeight w:val="645"/>
        </w:trPr>
        <w:tc>
          <w:tcPr>
            <w:tcW w:w="23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FB847E" w14:textId="77777777" w:rsidR="00480753" w:rsidRPr="00480753" w:rsidRDefault="00480753" w:rsidP="00480753">
            <w:pPr>
              <w:spacing w:after="0" w:line="240" w:lineRule="auto"/>
              <w:rPr>
                <w:rFonts w:ascii="Calibri" w:eastAsia="Times New Roman" w:hAnsi="Calibri" w:cs="Calibri"/>
                <w:color w:val="000000"/>
              </w:rPr>
            </w:pPr>
            <w:r w:rsidRPr="00480753">
              <w:rPr>
                <w:rFonts w:ascii="Calibri" w:eastAsia="Times New Roman" w:hAnsi="Calibri" w:cs="Calibri"/>
                <w:color w:val="000000"/>
              </w:rPr>
              <w:t> </w:t>
            </w:r>
          </w:p>
        </w:tc>
        <w:tc>
          <w:tcPr>
            <w:tcW w:w="646" w:type="dxa"/>
            <w:gridSpan w:val="2"/>
            <w:tcBorders>
              <w:top w:val="single" w:sz="4" w:space="0" w:color="auto"/>
              <w:left w:val="single" w:sz="4" w:space="0" w:color="auto"/>
              <w:bottom w:val="single" w:sz="4" w:space="0" w:color="auto"/>
              <w:right w:val="single" w:sz="4" w:space="0" w:color="auto"/>
            </w:tcBorders>
            <w:shd w:val="clear" w:color="auto" w:fill="auto"/>
            <w:hideMark/>
          </w:tcPr>
          <w:p w14:paraId="4516BFCC" w14:textId="77777777" w:rsidR="00480753" w:rsidRPr="00480753" w:rsidRDefault="00480753" w:rsidP="00480753">
            <w:pPr>
              <w:spacing w:after="0" w:line="240" w:lineRule="auto"/>
              <w:jc w:val="center"/>
              <w:rPr>
                <w:rFonts w:ascii="Verdana" w:eastAsia="Times New Roman" w:hAnsi="Verdana" w:cs="Calibri"/>
                <w:sz w:val="20"/>
                <w:szCs w:val="20"/>
              </w:rPr>
            </w:pPr>
            <w:r w:rsidRPr="00480753">
              <w:rPr>
                <w:rFonts w:ascii="Verdana" w:eastAsia="Times New Roman" w:hAnsi="Verdana" w:cs="Calibri"/>
                <w:sz w:val="20"/>
                <w:szCs w:val="20"/>
              </w:rPr>
              <w:t>12</w:t>
            </w:r>
          </w:p>
        </w:tc>
        <w:tc>
          <w:tcPr>
            <w:tcW w:w="1261" w:type="dxa"/>
            <w:gridSpan w:val="2"/>
            <w:tcBorders>
              <w:top w:val="single" w:sz="4" w:space="0" w:color="auto"/>
              <w:left w:val="single" w:sz="4" w:space="0" w:color="auto"/>
              <w:bottom w:val="single" w:sz="4" w:space="0" w:color="auto"/>
              <w:right w:val="single" w:sz="4" w:space="0" w:color="auto"/>
            </w:tcBorders>
            <w:shd w:val="clear" w:color="auto" w:fill="auto"/>
            <w:hideMark/>
          </w:tcPr>
          <w:p w14:paraId="14C8CFC7" w14:textId="77777777" w:rsidR="00480753" w:rsidRPr="00480753" w:rsidRDefault="00480753" w:rsidP="00480753">
            <w:pPr>
              <w:spacing w:after="0" w:line="240" w:lineRule="auto"/>
              <w:rPr>
                <w:rFonts w:ascii="Verdana" w:eastAsia="Times New Roman" w:hAnsi="Verdana" w:cs="Calibri"/>
                <w:sz w:val="16"/>
                <w:szCs w:val="16"/>
              </w:rPr>
            </w:pPr>
            <w:r w:rsidRPr="00480753">
              <w:rPr>
                <w:rFonts w:ascii="Verdana" w:eastAsia="Times New Roman" w:hAnsi="Verdana" w:cs="Calibri"/>
                <w:sz w:val="16"/>
                <w:szCs w:val="16"/>
              </w:rPr>
              <w:t>МДС 81-35.2004 п.4.100</w:t>
            </w:r>
          </w:p>
        </w:tc>
        <w:tc>
          <w:tcPr>
            <w:tcW w:w="336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6D7B086" w14:textId="77777777" w:rsidR="00480753" w:rsidRPr="00480753" w:rsidRDefault="00480753" w:rsidP="00480753">
            <w:pPr>
              <w:spacing w:after="0" w:line="240" w:lineRule="auto"/>
              <w:rPr>
                <w:rFonts w:ascii="Verdana" w:eastAsia="Times New Roman" w:hAnsi="Verdana" w:cs="Calibri"/>
                <w:sz w:val="16"/>
                <w:szCs w:val="16"/>
              </w:rPr>
            </w:pPr>
            <w:r w:rsidRPr="00480753">
              <w:rPr>
                <w:rFonts w:ascii="Verdana" w:eastAsia="Times New Roman" w:hAnsi="Verdana" w:cs="Calibri"/>
                <w:sz w:val="16"/>
                <w:szCs w:val="16"/>
              </w:rPr>
              <w:t>НДС 20%</w:t>
            </w:r>
          </w:p>
        </w:tc>
        <w:tc>
          <w:tcPr>
            <w:tcW w:w="13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B9BFD77" w14:textId="77777777" w:rsidR="00480753" w:rsidRPr="00480753" w:rsidRDefault="00480753" w:rsidP="00480753">
            <w:pPr>
              <w:spacing w:after="0" w:line="240" w:lineRule="auto"/>
              <w:jc w:val="right"/>
              <w:rPr>
                <w:rFonts w:ascii="Verdana" w:eastAsia="Times New Roman" w:hAnsi="Verdana" w:cs="Calibri"/>
                <w:color w:val="000000"/>
                <w:sz w:val="16"/>
                <w:szCs w:val="16"/>
              </w:rPr>
            </w:pPr>
            <w:r w:rsidRPr="00480753">
              <w:rPr>
                <w:rFonts w:ascii="Verdana" w:eastAsia="Times New Roman" w:hAnsi="Verdana" w:cs="Calibri"/>
                <w:color w:val="000000"/>
                <w:sz w:val="16"/>
                <w:szCs w:val="16"/>
              </w:rPr>
              <w:t>4 389,62</w:t>
            </w:r>
          </w:p>
        </w:tc>
        <w:tc>
          <w:tcPr>
            <w:tcW w:w="105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A579094" w14:textId="77777777" w:rsidR="00480753" w:rsidRPr="00480753" w:rsidRDefault="00480753" w:rsidP="00480753">
            <w:pPr>
              <w:spacing w:after="0" w:line="240" w:lineRule="auto"/>
              <w:jc w:val="right"/>
              <w:rPr>
                <w:rFonts w:ascii="Verdana" w:eastAsia="Times New Roman" w:hAnsi="Verdana" w:cs="Calibri"/>
                <w:color w:val="000000"/>
                <w:sz w:val="16"/>
                <w:szCs w:val="16"/>
              </w:rPr>
            </w:pPr>
            <w:r w:rsidRPr="00480753">
              <w:rPr>
                <w:rFonts w:ascii="Verdana" w:eastAsia="Times New Roman" w:hAnsi="Verdana" w:cs="Calibri"/>
                <w:color w:val="000000"/>
                <w:sz w:val="16"/>
                <w:szCs w:val="16"/>
              </w:rPr>
              <w:t>526,74</w:t>
            </w:r>
          </w:p>
        </w:tc>
        <w:tc>
          <w:tcPr>
            <w:tcW w:w="107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C524925" w14:textId="77777777" w:rsidR="00480753" w:rsidRPr="00480753" w:rsidRDefault="00480753" w:rsidP="00480753">
            <w:pPr>
              <w:spacing w:after="0" w:line="240" w:lineRule="auto"/>
              <w:jc w:val="right"/>
              <w:rPr>
                <w:rFonts w:ascii="Verdana" w:eastAsia="Times New Roman" w:hAnsi="Verdana" w:cs="Calibri"/>
                <w:color w:val="000000"/>
                <w:sz w:val="16"/>
                <w:szCs w:val="16"/>
              </w:rPr>
            </w:pPr>
            <w:r w:rsidRPr="00480753">
              <w:rPr>
                <w:rFonts w:ascii="Verdana" w:eastAsia="Times New Roman" w:hAnsi="Verdana" w:cs="Calibri"/>
                <w:color w:val="000000"/>
                <w:sz w:val="16"/>
                <w:szCs w:val="16"/>
              </w:rPr>
              <w:t>31,01</w:t>
            </w:r>
          </w:p>
        </w:tc>
        <w:tc>
          <w:tcPr>
            <w:tcW w:w="10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CCDFF2" w14:textId="77777777" w:rsidR="00480753" w:rsidRPr="00480753" w:rsidRDefault="00480753" w:rsidP="00480753">
            <w:pPr>
              <w:spacing w:after="0" w:line="240" w:lineRule="auto"/>
              <w:jc w:val="right"/>
              <w:rPr>
                <w:rFonts w:ascii="Verdana" w:eastAsia="Times New Roman" w:hAnsi="Verdana" w:cs="Calibri"/>
                <w:color w:val="000000"/>
                <w:sz w:val="16"/>
                <w:szCs w:val="16"/>
              </w:rPr>
            </w:pPr>
            <w:r w:rsidRPr="00480753">
              <w:rPr>
                <w:rFonts w:ascii="Verdana" w:eastAsia="Times New Roman" w:hAnsi="Verdana" w:cs="Calibri"/>
                <w:color w:val="000000"/>
                <w:sz w:val="16"/>
                <w:szCs w:val="16"/>
              </w:rPr>
              <w:t>34,46</w:t>
            </w:r>
          </w:p>
        </w:tc>
        <w:tc>
          <w:tcPr>
            <w:tcW w:w="12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DB7EFAD" w14:textId="77777777" w:rsidR="00480753" w:rsidRPr="00480753" w:rsidRDefault="00480753" w:rsidP="00480753">
            <w:pPr>
              <w:spacing w:after="0" w:line="240" w:lineRule="auto"/>
              <w:jc w:val="right"/>
              <w:rPr>
                <w:rFonts w:ascii="Verdana" w:eastAsia="Times New Roman" w:hAnsi="Verdana" w:cs="Calibri"/>
                <w:color w:val="000000"/>
                <w:sz w:val="16"/>
                <w:szCs w:val="16"/>
              </w:rPr>
            </w:pPr>
            <w:r w:rsidRPr="00480753">
              <w:rPr>
                <w:rFonts w:ascii="Verdana" w:eastAsia="Times New Roman" w:hAnsi="Verdana" w:cs="Calibri"/>
                <w:color w:val="000000"/>
                <w:sz w:val="16"/>
                <w:szCs w:val="16"/>
              </w:rPr>
              <w:t>4 981,83</w:t>
            </w:r>
          </w:p>
        </w:tc>
      </w:tr>
      <w:tr w:rsidR="00480753" w:rsidRPr="00480753" w14:paraId="2723BF86" w14:textId="77777777" w:rsidTr="00DE7F13">
        <w:trPr>
          <w:trHeight w:val="315"/>
        </w:trPr>
        <w:tc>
          <w:tcPr>
            <w:tcW w:w="23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6AD306" w14:textId="77777777" w:rsidR="00480753" w:rsidRPr="00480753" w:rsidRDefault="00480753" w:rsidP="00480753">
            <w:pPr>
              <w:spacing w:after="0" w:line="240" w:lineRule="auto"/>
              <w:rPr>
                <w:rFonts w:ascii="Calibri" w:eastAsia="Times New Roman" w:hAnsi="Calibri" w:cs="Calibri"/>
                <w:color w:val="000000"/>
              </w:rPr>
            </w:pPr>
            <w:r w:rsidRPr="00480753">
              <w:rPr>
                <w:rFonts w:ascii="Calibri" w:eastAsia="Times New Roman" w:hAnsi="Calibri" w:cs="Calibri"/>
                <w:color w:val="000000"/>
              </w:rPr>
              <w:t> </w:t>
            </w:r>
          </w:p>
        </w:tc>
        <w:tc>
          <w:tcPr>
            <w:tcW w:w="5268" w:type="dxa"/>
            <w:gridSpan w:val="7"/>
            <w:tcBorders>
              <w:top w:val="single" w:sz="4" w:space="0" w:color="auto"/>
              <w:left w:val="single" w:sz="4" w:space="0" w:color="auto"/>
              <w:bottom w:val="single" w:sz="4" w:space="0" w:color="auto"/>
              <w:right w:val="single" w:sz="4" w:space="0" w:color="auto"/>
            </w:tcBorders>
            <w:shd w:val="clear" w:color="auto" w:fill="auto"/>
            <w:hideMark/>
          </w:tcPr>
          <w:p w14:paraId="4F2E728F" w14:textId="1F044F7B" w:rsidR="00480753" w:rsidRPr="001752E1" w:rsidRDefault="00480753" w:rsidP="00480753">
            <w:pPr>
              <w:spacing w:after="0" w:line="240" w:lineRule="auto"/>
              <w:rPr>
                <w:rFonts w:ascii="Verdana" w:eastAsia="Times New Roman" w:hAnsi="Verdana" w:cs="Calibri"/>
                <w:b/>
                <w:bCs/>
                <w:sz w:val="16"/>
                <w:szCs w:val="16"/>
                <w:highlight w:val="yellow"/>
              </w:rPr>
            </w:pPr>
            <w:r w:rsidRPr="001752E1">
              <w:rPr>
                <w:rFonts w:ascii="Verdana" w:eastAsia="Times New Roman" w:hAnsi="Verdana" w:cs="Calibri"/>
                <w:b/>
                <w:bCs/>
                <w:sz w:val="16"/>
                <w:szCs w:val="16"/>
                <w:highlight w:val="yellow"/>
              </w:rPr>
              <w:t>ВСЕГО по сводному сметному расчету с НДС</w:t>
            </w:r>
            <w:r w:rsidR="001752E1" w:rsidRPr="001752E1">
              <w:rPr>
                <w:rFonts w:ascii="Verdana" w:eastAsia="Times New Roman" w:hAnsi="Verdana" w:cs="Calibri"/>
                <w:b/>
                <w:bCs/>
                <w:sz w:val="16"/>
                <w:szCs w:val="16"/>
                <w:highlight w:val="yellow"/>
              </w:rPr>
              <w:t xml:space="preserve"> (2 этап)</w:t>
            </w:r>
          </w:p>
        </w:tc>
        <w:tc>
          <w:tcPr>
            <w:tcW w:w="13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3EDA892" w14:textId="77777777" w:rsidR="00480753" w:rsidRPr="001752E1" w:rsidRDefault="00480753" w:rsidP="00480753">
            <w:pPr>
              <w:spacing w:after="0" w:line="240" w:lineRule="auto"/>
              <w:jc w:val="right"/>
              <w:rPr>
                <w:rFonts w:ascii="Verdana" w:eastAsia="Times New Roman" w:hAnsi="Verdana" w:cs="Calibri"/>
                <w:b/>
                <w:bCs/>
                <w:color w:val="000000"/>
                <w:sz w:val="16"/>
                <w:szCs w:val="16"/>
                <w:highlight w:val="yellow"/>
              </w:rPr>
            </w:pPr>
            <w:r w:rsidRPr="001752E1">
              <w:rPr>
                <w:rFonts w:ascii="Verdana" w:eastAsia="Times New Roman" w:hAnsi="Verdana" w:cs="Calibri"/>
                <w:b/>
                <w:bCs/>
                <w:color w:val="000000"/>
                <w:sz w:val="16"/>
                <w:szCs w:val="16"/>
                <w:highlight w:val="yellow"/>
              </w:rPr>
              <w:t>26 337,71</w:t>
            </w:r>
          </w:p>
        </w:tc>
        <w:tc>
          <w:tcPr>
            <w:tcW w:w="105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F68D3F7" w14:textId="77777777" w:rsidR="00480753" w:rsidRPr="001752E1" w:rsidRDefault="00480753" w:rsidP="00480753">
            <w:pPr>
              <w:spacing w:after="0" w:line="240" w:lineRule="auto"/>
              <w:jc w:val="right"/>
              <w:rPr>
                <w:rFonts w:ascii="Verdana" w:eastAsia="Times New Roman" w:hAnsi="Verdana" w:cs="Calibri"/>
                <w:b/>
                <w:bCs/>
                <w:color w:val="000000"/>
                <w:sz w:val="16"/>
                <w:szCs w:val="16"/>
                <w:highlight w:val="yellow"/>
              </w:rPr>
            </w:pPr>
            <w:r w:rsidRPr="001752E1">
              <w:rPr>
                <w:rFonts w:ascii="Verdana" w:eastAsia="Times New Roman" w:hAnsi="Verdana" w:cs="Calibri"/>
                <w:b/>
                <w:bCs/>
                <w:color w:val="000000"/>
                <w:sz w:val="16"/>
                <w:szCs w:val="16"/>
                <w:highlight w:val="yellow"/>
              </w:rPr>
              <w:t>3 160,45</w:t>
            </w:r>
          </w:p>
        </w:tc>
        <w:tc>
          <w:tcPr>
            <w:tcW w:w="107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39865ED" w14:textId="77777777" w:rsidR="00480753" w:rsidRPr="001752E1" w:rsidRDefault="00480753" w:rsidP="00480753">
            <w:pPr>
              <w:spacing w:after="0" w:line="240" w:lineRule="auto"/>
              <w:jc w:val="right"/>
              <w:rPr>
                <w:rFonts w:ascii="Verdana" w:eastAsia="Times New Roman" w:hAnsi="Verdana" w:cs="Calibri"/>
                <w:b/>
                <w:bCs/>
                <w:color w:val="000000"/>
                <w:sz w:val="16"/>
                <w:szCs w:val="16"/>
                <w:highlight w:val="yellow"/>
              </w:rPr>
            </w:pPr>
            <w:r w:rsidRPr="001752E1">
              <w:rPr>
                <w:rFonts w:ascii="Verdana" w:eastAsia="Times New Roman" w:hAnsi="Verdana" w:cs="Calibri"/>
                <w:b/>
                <w:bCs/>
                <w:color w:val="000000"/>
                <w:sz w:val="16"/>
                <w:szCs w:val="16"/>
                <w:highlight w:val="yellow"/>
              </w:rPr>
              <w:t>186,08</w:t>
            </w:r>
          </w:p>
        </w:tc>
        <w:tc>
          <w:tcPr>
            <w:tcW w:w="10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8AFB9B" w14:textId="77777777" w:rsidR="00480753" w:rsidRPr="001752E1" w:rsidRDefault="00480753" w:rsidP="00480753">
            <w:pPr>
              <w:spacing w:after="0" w:line="240" w:lineRule="auto"/>
              <w:jc w:val="right"/>
              <w:rPr>
                <w:rFonts w:ascii="Verdana" w:eastAsia="Times New Roman" w:hAnsi="Verdana" w:cs="Calibri"/>
                <w:b/>
                <w:bCs/>
                <w:color w:val="000000"/>
                <w:sz w:val="16"/>
                <w:szCs w:val="16"/>
                <w:highlight w:val="yellow"/>
              </w:rPr>
            </w:pPr>
            <w:r w:rsidRPr="001752E1">
              <w:rPr>
                <w:rFonts w:ascii="Verdana" w:eastAsia="Times New Roman" w:hAnsi="Verdana" w:cs="Calibri"/>
                <w:b/>
                <w:bCs/>
                <w:color w:val="000000"/>
                <w:sz w:val="16"/>
                <w:szCs w:val="16"/>
                <w:highlight w:val="yellow"/>
              </w:rPr>
              <w:t>206,74</w:t>
            </w:r>
          </w:p>
        </w:tc>
        <w:tc>
          <w:tcPr>
            <w:tcW w:w="12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6E3403A" w14:textId="77777777" w:rsidR="00480753" w:rsidRPr="00480753" w:rsidRDefault="00480753" w:rsidP="00480753">
            <w:pPr>
              <w:spacing w:after="0" w:line="240" w:lineRule="auto"/>
              <w:jc w:val="right"/>
              <w:rPr>
                <w:rFonts w:ascii="Verdana" w:eastAsia="Times New Roman" w:hAnsi="Verdana" w:cs="Calibri"/>
                <w:b/>
                <w:bCs/>
                <w:color w:val="000000"/>
                <w:sz w:val="16"/>
                <w:szCs w:val="16"/>
              </w:rPr>
            </w:pPr>
            <w:r w:rsidRPr="001752E1">
              <w:rPr>
                <w:rFonts w:ascii="Verdana" w:eastAsia="Times New Roman" w:hAnsi="Verdana" w:cs="Calibri"/>
                <w:b/>
                <w:bCs/>
                <w:color w:val="000000"/>
                <w:sz w:val="16"/>
                <w:szCs w:val="16"/>
                <w:highlight w:val="yellow"/>
              </w:rPr>
              <w:t>29 890,98</w:t>
            </w:r>
          </w:p>
        </w:tc>
      </w:tr>
      <w:tr w:rsidR="00480753" w:rsidRPr="00480753" w14:paraId="3550D5D6" w14:textId="77777777" w:rsidTr="00DE7F13">
        <w:trPr>
          <w:trHeight w:val="300"/>
        </w:trPr>
        <w:tc>
          <w:tcPr>
            <w:tcW w:w="6821"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217731FA" w14:textId="77777777" w:rsidR="00480753" w:rsidRPr="00480753" w:rsidRDefault="00480753" w:rsidP="00480753">
            <w:pPr>
              <w:spacing w:after="0" w:line="240" w:lineRule="auto"/>
              <w:rPr>
                <w:rFonts w:ascii="Times New Roman" w:eastAsia="Times New Roman" w:hAnsi="Times New Roman" w:cs="Times New Roman"/>
                <w:b/>
                <w:bCs/>
                <w:color w:val="000000"/>
              </w:rPr>
            </w:pPr>
          </w:p>
        </w:tc>
        <w:tc>
          <w:tcPr>
            <w:tcW w:w="105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4C5036E" w14:textId="77777777" w:rsidR="00480753" w:rsidRPr="00480753" w:rsidRDefault="00480753" w:rsidP="00480753">
            <w:pPr>
              <w:spacing w:after="0" w:line="240" w:lineRule="auto"/>
              <w:rPr>
                <w:rFonts w:ascii="Times New Roman" w:eastAsia="Times New Roman" w:hAnsi="Times New Roman" w:cs="Times New Roman"/>
                <w:b/>
                <w:bCs/>
                <w:color w:val="000000"/>
              </w:rPr>
            </w:pPr>
          </w:p>
        </w:tc>
        <w:tc>
          <w:tcPr>
            <w:tcW w:w="329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45219B55" w14:textId="77777777" w:rsidR="00480753" w:rsidRPr="00480753" w:rsidRDefault="00480753" w:rsidP="00480753">
            <w:pPr>
              <w:spacing w:after="0" w:line="240" w:lineRule="auto"/>
              <w:jc w:val="both"/>
              <w:rPr>
                <w:rFonts w:ascii="Times New Roman" w:eastAsia="Times New Roman" w:hAnsi="Times New Roman" w:cs="Times New Roman"/>
                <w:b/>
                <w:bCs/>
                <w:color w:val="000000"/>
              </w:rPr>
            </w:pPr>
          </w:p>
        </w:tc>
      </w:tr>
      <w:tr w:rsidR="00480753" w:rsidRPr="00480753" w14:paraId="099D6790" w14:textId="77777777" w:rsidTr="00DE7F13">
        <w:trPr>
          <w:trHeight w:val="450"/>
        </w:trPr>
        <w:tc>
          <w:tcPr>
            <w:tcW w:w="2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2830EE" w14:textId="77777777" w:rsidR="00480753" w:rsidRPr="00480753" w:rsidRDefault="00480753" w:rsidP="00480753">
            <w:pPr>
              <w:spacing w:after="0" w:line="240" w:lineRule="auto"/>
              <w:rPr>
                <w:rFonts w:ascii="Calibri" w:eastAsia="Times New Roman" w:hAnsi="Calibri" w:cs="Calibri"/>
                <w:color w:val="000000"/>
              </w:rPr>
            </w:pPr>
          </w:p>
        </w:tc>
        <w:tc>
          <w:tcPr>
            <w:tcW w:w="1907"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5EA1186" w14:textId="77777777" w:rsidR="00480753" w:rsidRPr="00480753" w:rsidRDefault="00480753" w:rsidP="00480753">
            <w:pPr>
              <w:spacing w:after="0" w:line="240" w:lineRule="auto"/>
              <w:rPr>
                <w:rFonts w:ascii="Times New Roman" w:eastAsia="Times New Roman" w:hAnsi="Times New Roman" w:cs="Times New Roman"/>
                <w:color w:val="000000"/>
                <w:sz w:val="16"/>
                <w:szCs w:val="16"/>
              </w:rPr>
            </w:pPr>
            <w:r w:rsidRPr="00480753">
              <w:rPr>
                <w:rFonts w:ascii="Times New Roman" w:eastAsia="Times New Roman" w:hAnsi="Times New Roman" w:cs="Times New Roman"/>
                <w:color w:val="000000"/>
                <w:sz w:val="16"/>
                <w:szCs w:val="16"/>
              </w:rPr>
              <w:t>Руководитель проектной организации</w:t>
            </w:r>
          </w:p>
        </w:tc>
        <w:tc>
          <w:tcPr>
            <w:tcW w:w="9022" w:type="dxa"/>
            <w:gridSpan w:val="15"/>
            <w:tcBorders>
              <w:top w:val="single" w:sz="4" w:space="0" w:color="auto"/>
              <w:left w:val="single" w:sz="4" w:space="0" w:color="auto"/>
              <w:bottom w:val="single" w:sz="4" w:space="0" w:color="auto"/>
              <w:right w:val="single" w:sz="4" w:space="0" w:color="auto"/>
            </w:tcBorders>
            <w:shd w:val="clear" w:color="auto" w:fill="auto"/>
            <w:vAlign w:val="center"/>
            <w:hideMark/>
          </w:tcPr>
          <w:p w14:paraId="4FAF0D48" w14:textId="77777777" w:rsidR="00480753" w:rsidRPr="00480753" w:rsidRDefault="00480753" w:rsidP="00480753">
            <w:pPr>
              <w:spacing w:after="0" w:line="240" w:lineRule="auto"/>
              <w:rPr>
                <w:rFonts w:ascii="Times New Roman" w:eastAsia="Times New Roman" w:hAnsi="Times New Roman" w:cs="Times New Roman"/>
                <w:color w:val="000000"/>
              </w:rPr>
            </w:pPr>
            <w:r w:rsidRPr="00480753">
              <w:rPr>
                <w:rFonts w:ascii="Times New Roman" w:eastAsia="Times New Roman" w:hAnsi="Times New Roman" w:cs="Times New Roman"/>
                <w:color w:val="000000"/>
              </w:rPr>
              <w:t>Чупров В.В.</w:t>
            </w:r>
          </w:p>
        </w:tc>
      </w:tr>
      <w:tr w:rsidR="00480753" w:rsidRPr="00480753" w14:paraId="28FB2AE4" w14:textId="77777777" w:rsidTr="00DE7F13">
        <w:trPr>
          <w:trHeight w:val="300"/>
        </w:trPr>
        <w:tc>
          <w:tcPr>
            <w:tcW w:w="2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9AC212" w14:textId="77777777" w:rsidR="00480753" w:rsidRPr="00480753" w:rsidRDefault="00480753" w:rsidP="00480753">
            <w:pPr>
              <w:spacing w:after="0" w:line="240" w:lineRule="auto"/>
              <w:rPr>
                <w:rFonts w:ascii="Calibri" w:eastAsia="Times New Roman" w:hAnsi="Calibri" w:cs="Calibri"/>
                <w:color w:val="000000"/>
              </w:rPr>
            </w:pPr>
          </w:p>
        </w:tc>
        <w:tc>
          <w:tcPr>
            <w:tcW w:w="64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A1426AD" w14:textId="77777777" w:rsidR="00480753" w:rsidRPr="00480753" w:rsidRDefault="00480753" w:rsidP="00480753">
            <w:pPr>
              <w:spacing w:after="0" w:line="240" w:lineRule="auto"/>
              <w:rPr>
                <w:rFonts w:ascii="Times New Roman" w:eastAsia="Times New Roman" w:hAnsi="Times New Roman" w:cs="Times New Roman"/>
                <w:b/>
                <w:bCs/>
                <w:color w:val="000000"/>
              </w:rPr>
            </w:pPr>
          </w:p>
        </w:tc>
        <w:tc>
          <w:tcPr>
            <w:tcW w:w="126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1C712B" w14:textId="77777777" w:rsidR="00480753" w:rsidRPr="00480753" w:rsidRDefault="00480753" w:rsidP="00480753">
            <w:pPr>
              <w:spacing w:after="0" w:line="240" w:lineRule="auto"/>
              <w:rPr>
                <w:rFonts w:ascii="Times New Roman" w:eastAsia="Times New Roman" w:hAnsi="Times New Roman" w:cs="Times New Roman"/>
                <w:b/>
                <w:bCs/>
                <w:color w:val="000000"/>
              </w:rPr>
            </w:pPr>
          </w:p>
        </w:tc>
        <w:tc>
          <w:tcPr>
            <w:tcW w:w="9022" w:type="dxa"/>
            <w:gridSpan w:val="15"/>
            <w:tcBorders>
              <w:top w:val="single" w:sz="4" w:space="0" w:color="auto"/>
              <w:left w:val="single" w:sz="4" w:space="0" w:color="auto"/>
              <w:bottom w:val="single" w:sz="4" w:space="0" w:color="auto"/>
              <w:right w:val="single" w:sz="4" w:space="0" w:color="auto"/>
            </w:tcBorders>
            <w:shd w:val="clear" w:color="auto" w:fill="auto"/>
            <w:vAlign w:val="center"/>
            <w:hideMark/>
          </w:tcPr>
          <w:p w14:paraId="782E72E8" w14:textId="77777777" w:rsidR="00480753" w:rsidRPr="00480753" w:rsidRDefault="00480753" w:rsidP="00480753">
            <w:pPr>
              <w:spacing w:after="0" w:line="240" w:lineRule="auto"/>
              <w:jc w:val="center"/>
              <w:rPr>
                <w:rFonts w:ascii="Times New Roman" w:eastAsia="Times New Roman" w:hAnsi="Times New Roman" w:cs="Times New Roman"/>
                <w:color w:val="000000"/>
                <w:sz w:val="16"/>
                <w:szCs w:val="16"/>
              </w:rPr>
            </w:pPr>
            <w:r w:rsidRPr="00480753">
              <w:rPr>
                <w:rFonts w:ascii="Times New Roman" w:eastAsia="Times New Roman" w:hAnsi="Times New Roman" w:cs="Times New Roman"/>
                <w:color w:val="000000"/>
                <w:sz w:val="16"/>
                <w:szCs w:val="16"/>
              </w:rPr>
              <w:t>(подпись, Ф.И.О.)</w:t>
            </w:r>
          </w:p>
        </w:tc>
      </w:tr>
      <w:tr w:rsidR="00480753" w:rsidRPr="00480753" w14:paraId="17BD146D" w14:textId="77777777" w:rsidTr="00DE7F13">
        <w:trPr>
          <w:trHeight w:val="300"/>
        </w:trPr>
        <w:tc>
          <w:tcPr>
            <w:tcW w:w="2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A92300" w14:textId="77777777" w:rsidR="00480753" w:rsidRPr="00480753" w:rsidRDefault="00480753" w:rsidP="00480753">
            <w:pPr>
              <w:spacing w:after="0" w:line="240" w:lineRule="auto"/>
              <w:rPr>
                <w:rFonts w:ascii="Calibri" w:eastAsia="Times New Roman" w:hAnsi="Calibri" w:cs="Calibri"/>
                <w:color w:val="000000"/>
              </w:rPr>
            </w:pPr>
          </w:p>
        </w:tc>
        <w:tc>
          <w:tcPr>
            <w:tcW w:w="190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B09D5A" w14:textId="77777777" w:rsidR="00480753" w:rsidRPr="00480753" w:rsidRDefault="00480753" w:rsidP="00480753">
            <w:pPr>
              <w:spacing w:after="0" w:line="240" w:lineRule="auto"/>
              <w:jc w:val="center"/>
              <w:rPr>
                <w:rFonts w:ascii="Calibri" w:eastAsia="Times New Roman" w:hAnsi="Calibri" w:cs="Calibri"/>
                <w:color w:val="000000"/>
                <w:sz w:val="16"/>
                <w:szCs w:val="16"/>
              </w:rPr>
            </w:pPr>
            <w:r w:rsidRPr="00480753">
              <w:rPr>
                <w:rFonts w:ascii="Calibri" w:eastAsia="Times New Roman" w:hAnsi="Calibri" w:cs="Calibri"/>
                <w:color w:val="000000"/>
                <w:sz w:val="16"/>
                <w:szCs w:val="16"/>
              </w:rPr>
              <w:t>Главный инженер проекта</w:t>
            </w:r>
          </w:p>
        </w:tc>
        <w:tc>
          <w:tcPr>
            <w:tcW w:w="9022" w:type="dxa"/>
            <w:gridSpan w:val="1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91642E" w14:textId="77777777" w:rsidR="00480753" w:rsidRPr="00480753" w:rsidRDefault="00480753" w:rsidP="00480753">
            <w:pPr>
              <w:spacing w:after="0" w:line="240" w:lineRule="auto"/>
              <w:rPr>
                <w:rFonts w:ascii="Calibri" w:eastAsia="Times New Roman" w:hAnsi="Calibri" w:cs="Calibri"/>
                <w:color w:val="000000"/>
              </w:rPr>
            </w:pPr>
            <w:r w:rsidRPr="00480753">
              <w:rPr>
                <w:rFonts w:ascii="Calibri" w:eastAsia="Times New Roman" w:hAnsi="Calibri" w:cs="Calibri"/>
                <w:color w:val="000000"/>
              </w:rPr>
              <w:t>Чупров В.В.</w:t>
            </w:r>
          </w:p>
        </w:tc>
      </w:tr>
      <w:tr w:rsidR="00480753" w:rsidRPr="00480753" w14:paraId="2BDB1613" w14:textId="77777777" w:rsidTr="00DE7F13">
        <w:trPr>
          <w:trHeight w:val="300"/>
        </w:trPr>
        <w:tc>
          <w:tcPr>
            <w:tcW w:w="2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C559A9" w14:textId="77777777" w:rsidR="00480753" w:rsidRPr="00480753" w:rsidRDefault="00480753" w:rsidP="00480753">
            <w:pPr>
              <w:spacing w:after="0" w:line="240" w:lineRule="auto"/>
              <w:rPr>
                <w:rFonts w:ascii="Calibri" w:eastAsia="Times New Roman" w:hAnsi="Calibri" w:cs="Calibri"/>
                <w:color w:val="000000"/>
              </w:rPr>
            </w:pPr>
          </w:p>
        </w:tc>
        <w:tc>
          <w:tcPr>
            <w:tcW w:w="6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0D8DD8" w14:textId="77777777" w:rsidR="00480753" w:rsidRPr="00480753" w:rsidRDefault="00480753" w:rsidP="00480753">
            <w:pPr>
              <w:spacing w:after="0" w:line="240" w:lineRule="auto"/>
              <w:jc w:val="center"/>
              <w:rPr>
                <w:rFonts w:ascii="Calibri" w:eastAsia="Times New Roman" w:hAnsi="Calibri" w:cs="Calibri"/>
                <w:color w:val="000000"/>
              </w:rPr>
            </w:pPr>
          </w:p>
        </w:tc>
        <w:tc>
          <w:tcPr>
            <w:tcW w:w="126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07956C" w14:textId="77777777" w:rsidR="00480753" w:rsidRPr="00480753" w:rsidRDefault="00480753" w:rsidP="00480753">
            <w:pPr>
              <w:spacing w:after="0" w:line="240" w:lineRule="auto"/>
              <w:rPr>
                <w:rFonts w:ascii="Calibri" w:eastAsia="Times New Roman" w:hAnsi="Calibri" w:cs="Calibri"/>
                <w:color w:val="000000"/>
              </w:rPr>
            </w:pPr>
          </w:p>
        </w:tc>
        <w:tc>
          <w:tcPr>
            <w:tcW w:w="9022" w:type="dxa"/>
            <w:gridSpan w:val="1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FC371D" w14:textId="77777777" w:rsidR="00480753" w:rsidRPr="00480753" w:rsidRDefault="00480753" w:rsidP="00480753">
            <w:pPr>
              <w:spacing w:after="0" w:line="240" w:lineRule="auto"/>
              <w:jc w:val="center"/>
              <w:rPr>
                <w:rFonts w:ascii="Calibri" w:eastAsia="Times New Roman" w:hAnsi="Calibri" w:cs="Calibri"/>
                <w:color w:val="000000"/>
                <w:sz w:val="16"/>
                <w:szCs w:val="16"/>
              </w:rPr>
            </w:pPr>
            <w:r w:rsidRPr="00480753">
              <w:rPr>
                <w:rFonts w:ascii="Calibri" w:eastAsia="Times New Roman" w:hAnsi="Calibri" w:cs="Calibri"/>
                <w:color w:val="000000"/>
                <w:sz w:val="16"/>
                <w:szCs w:val="16"/>
              </w:rPr>
              <w:t>(подпись, Ф.И.О.)</w:t>
            </w:r>
          </w:p>
        </w:tc>
      </w:tr>
      <w:tr w:rsidR="00480753" w:rsidRPr="00480753" w14:paraId="5DDD9D8A" w14:textId="77777777" w:rsidTr="00DE7F13">
        <w:trPr>
          <w:trHeight w:val="300"/>
        </w:trPr>
        <w:tc>
          <w:tcPr>
            <w:tcW w:w="2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EA95C5" w14:textId="77777777" w:rsidR="00480753" w:rsidRPr="00480753" w:rsidRDefault="00480753" w:rsidP="00480753">
            <w:pPr>
              <w:spacing w:after="0" w:line="240" w:lineRule="auto"/>
              <w:rPr>
                <w:rFonts w:ascii="Calibri" w:eastAsia="Times New Roman" w:hAnsi="Calibri" w:cs="Calibri"/>
                <w:color w:val="000000"/>
              </w:rPr>
            </w:pPr>
          </w:p>
        </w:tc>
        <w:tc>
          <w:tcPr>
            <w:tcW w:w="6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806940" w14:textId="77777777" w:rsidR="00480753" w:rsidRPr="00480753" w:rsidRDefault="00480753" w:rsidP="00480753">
            <w:pPr>
              <w:spacing w:after="0" w:line="240" w:lineRule="auto"/>
              <w:jc w:val="center"/>
              <w:rPr>
                <w:rFonts w:ascii="Calibri" w:eastAsia="Times New Roman" w:hAnsi="Calibri" w:cs="Calibri"/>
                <w:color w:val="000000"/>
              </w:rPr>
            </w:pPr>
          </w:p>
        </w:tc>
        <w:tc>
          <w:tcPr>
            <w:tcW w:w="126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52AF6A" w14:textId="77777777" w:rsidR="00480753" w:rsidRPr="00480753" w:rsidRDefault="00480753" w:rsidP="00480753">
            <w:pPr>
              <w:spacing w:after="0" w:line="240" w:lineRule="auto"/>
              <w:rPr>
                <w:rFonts w:ascii="Calibri" w:eastAsia="Times New Roman" w:hAnsi="Calibri" w:cs="Calibri"/>
                <w:color w:val="000000"/>
              </w:rPr>
            </w:pPr>
          </w:p>
        </w:tc>
        <w:tc>
          <w:tcPr>
            <w:tcW w:w="336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205650" w14:textId="77777777" w:rsidR="00480753" w:rsidRPr="00480753" w:rsidRDefault="00480753" w:rsidP="00480753">
            <w:pPr>
              <w:spacing w:after="0" w:line="240" w:lineRule="auto"/>
              <w:rPr>
                <w:rFonts w:ascii="Calibri" w:eastAsia="Times New Roman" w:hAnsi="Calibri" w:cs="Calibri"/>
                <w:color w:val="000000"/>
              </w:rPr>
            </w:pPr>
          </w:p>
        </w:tc>
        <w:tc>
          <w:tcPr>
            <w:tcW w:w="131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9C2EFA" w14:textId="77777777" w:rsidR="00480753" w:rsidRPr="00480753" w:rsidRDefault="00480753" w:rsidP="00480753">
            <w:pPr>
              <w:spacing w:after="0" w:line="240" w:lineRule="auto"/>
              <w:rPr>
                <w:rFonts w:ascii="Calibri" w:eastAsia="Times New Roman" w:hAnsi="Calibri" w:cs="Calibri"/>
                <w:color w:val="000000"/>
              </w:rPr>
            </w:pPr>
          </w:p>
        </w:tc>
        <w:tc>
          <w:tcPr>
            <w:tcW w:w="105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C306AA" w14:textId="77777777" w:rsidR="00480753" w:rsidRPr="00480753" w:rsidRDefault="00480753" w:rsidP="00480753">
            <w:pPr>
              <w:spacing w:after="0" w:line="240" w:lineRule="auto"/>
              <w:rPr>
                <w:rFonts w:ascii="Calibri" w:eastAsia="Times New Roman" w:hAnsi="Calibri" w:cs="Calibri"/>
                <w:color w:val="000000"/>
              </w:rPr>
            </w:pPr>
          </w:p>
        </w:tc>
        <w:tc>
          <w:tcPr>
            <w:tcW w:w="1074"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E35310" w14:textId="77777777" w:rsidR="00480753" w:rsidRPr="00480753" w:rsidRDefault="00480753" w:rsidP="00480753">
            <w:pPr>
              <w:spacing w:after="0" w:line="240" w:lineRule="auto"/>
              <w:rPr>
                <w:rFonts w:ascii="Calibri" w:eastAsia="Times New Roman" w:hAnsi="Calibri" w:cs="Calibri"/>
                <w:color w:val="000000"/>
              </w:rPr>
            </w:pPr>
          </w:p>
        </w:tc>
        <w:tc>
          <w:tcPr>
            <w:tcW w:w="10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F68C91" w14:textId="77777777" w:rsidR="00480753" w:rsidRPr="00480753" w:rsidRDefault="00480753" w:rsidP="00480753">
            <w:pPr>
              <w:spacing w:after="0" w:line="240" w:lineRule="auto"/>
              <w:rPr>
                <w:rFonts w:ascii="Calibri" w:eastAsia="Times New Roman" w:hAnsi="Calibri" w:cs="Calibri"/>
                <w:color w:val="000000"/>
              </w:rPr>
            </w:pPr>
          </w:p>
        </w:tc>
        <w:tc>
          <w:tcPr>
            <w:tcW w:w="121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7B64FB" w14:textId="77777777" w:rsidR="00480753" w:rsidRPr="00480753" w:rsidRDefault="00480753" w:rsidP="00480753">
            <w:pPr>
              <w:spacing w:after="0" w:line="240" w:lineRule="auto"/>
              <w:rPr>
                <w:rFonts w:ascii="Calibri" w:eastAsia="Times New Roman" w:hAnsi="Calibri" w:cs="Calibri"/>
                <w:color w:val="000000"/>
              </w:rPr>
            </w:pPr>
          </w:p>
        </w:tc>
      </w:tr>
      <w:tr w:rsidR="00480753" w:rsidRPr="00480753" w14:paraId="775B1E13" w14:textId="77777777" w:rsidTr="00DE7F13">
        <w:trPr>
          <w:trHeight w:val="300"/>
        </w:trPr>
        <w:tc>
          <w:tcPr>
            <w:tcW w:w="2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F1A55B" w14:textId="77777777" w:rsidR="00480753" w:rsidRPr="00480753" w:rsidRDefault="00480753" w:rsidP="00480753">
            <w:pPr>
              <w:spacing w:after="0" w:line="240" w:lineRule="auto"/>
              <w:rPr>
                <w:rFonts w:ascii="Calibri" w:eastAsia="Times New Roman" w:hAnsi="Calibri" w:cs="Calibri"/>
                <w:color w:val="000000"/>
              </w:rPr>
            </w:pPr>
          </w:p>
        </w:tc>
        <w:tc>
          <w:tcPr>
            <w:tcW w:w="190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614EF3" w14:textId="77777777" w:rsidR="00480753" w:rsidRPr="00480753" w:rsidRDefault="00480753" w:rsidP="00480753">
            <w:pPr>
              <w:spacing w:after="0" w:line="240" w:lineRule="auto"/>
              <w:jc w:val="center"/>
              <w:rPr>
                <w:rFonts w:ascii="Calibri" w:eastAsia="Times New Roman" w:hAnsi="Calibri" w:cs="Calibri"/>
                <w:color w:val="000000"/>
                <w:sz w:val="16"/>
                <w:szCs w:val="16"/>
              </w:rPr>
            </w:pPr>
            <w:r w:rsidRPr="00480753">
              <w:rPr>
                <w:rFonts w:ascii="Calibri" w:eastAsia="Times New Roman" w:hAnsi="Calibri" w:cs="Calibri"/>
                <w:color w:val="000000"/>
                <w:sz w:val="16"/>
                <w:szCs w:val="16"/>
              </w:rPr>
              <w:t>Начальник</w:t>
            </w:r>
          </w:p>
        </w:tc>
        <w:tc>
          <w:tcPr>
            <w:tcW w:w="336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1EB7A3" w14:textId="77777777" w:rsidR="00480753" w:rsidRPr="00480753" w:rsidRDefault="00480753" w:rsidP="00480753">
            <w:pPr>
              <w:spacing w:after="0" w:line="240" w:lineRule="auto"/>
              <w:rPr>
                <w:rFonts w:ascii="Calibri" w:eastAsia="Times New Roman" w:hAnsi="Calibri" w:cs="Calibri"/>
                <w:color w:val="000000"/>
              </w:rPr>
            </w:pPr>
            <w:r w:rsidRPr="00480753">
              <w:rPr>
                <w:rFonts w:ascii="Calibri" w:eastAsia="Times New Roman" w:hAnsi="Calibri" w:cs="Calibri"/>
                <w:color w:val="000000"/>
              </w:rPr>
              <w:t> </w:t>
            </w:r>
          </w:p>
        </w:tc>
        <w:tc>
          <w:tcPr>
            <w:tcW w:w="131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77CF9E" w14:textId="77777777" w:rsidR="00480753" w:rsidRPr="00480753" w:rsidRDefault="00480753" w:rsidP="00480753">
            <w:pPr>
              <w:spacing w:after="0" w:line="240" w:lineRule="auto"/>
              <w:rPr>
                <w:rFonts w:ascii="Calibri" w:eastAsia="Times New Roman" w:hAnsi="Calibri" w:cs="Calibri"/>
                <w:color w:val="000000"/>
                <w:sz w:val="16"/>
                <w:szCs w:val="16"/>
              </w:rPr>
            </w:pPr>
            <w:r w:rsidRPr="00480753">
              <w:rPr>
                <w:rFonts w:ascii="Calibri" w:eastAsia="Times New Roman" w:hAnsi="Calibri" w:cs="Calibri"/>
                <w:color w:val="000000"/>
                <w:sz w:val="16"/>
                <w:szCs w:val="16"/>
              </w:rPr>
              <w:t>отдела</w:t>
            </w:r>
          </w:p>
        </w:tc>
        <w:tc>
          <w:tcPr>
            <w:tcW w:w="4344"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64AD59" w14:textId="77777777" w:rsidR="00480753" w:rsidRPr="00480753" w:rsidRDefault="00480753" w:rsidP="00480753">
            <w:pPr>
              <w:spacing w:after="0" w:line="240" w:lineRule="auto"/>
              <w:rPr>
                <w:rFonts w:ascii="Calibri" w:eastAsia="Times New Roman" w:hAnsi="Calibri" w:cs="Calibri"/>
                <w:color w:val="000000"/>
              </w:rPr>
            </w:pPr>
            <w:r w:rsidRPr="00480753">
              <w:rPr>
                <w:rFonts w:ascii="Calibri" w:eastAsia="Times New Roman" w:hAnsi="Calibri" w:cs="Calibri"/>
                <w:color w:val="000000"/>
              </w:rPr>
              <w:t> </w:t>
            </w:r>
          </w:p>
        </w:tc>
      </w:tr>
      <w:tr w:rsidR="00480753" w:rsidRPr="00480753" w14:paraId="7D10DE1F" w14:textId="77777777" w:rsidTr="00DE7F13">
        <w:trPr>
          <w:trHeight w:val="300"/>
        </w:trPr>
        <w:tc>
          <w:tcPr>
            <w:tcW w:w="2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9DAA92" w14:textId="77777777" w:rsidR="00480753" w:rsidRPr="00480753" w:rsidRDefault="00480753" w:rsidP="00480753">
            <w:pPr>
              <w:spacing w:after="0" w:line="240" w:lineRule="auto"/>
              <w:rPr>
                <w:rFonts w:ascii="Calibri" w:eastAsia="Times New Roman" w:hAnsi="Calibri" w:cs="Calibri"/>
                <w:color w:val="000000"/>
              </w:rPr>
            </w:pPr>
          </w:p>
        </w:tc>
        <w:tc>
          <w:tcPr>
            <w:tcW w:w="6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A5A3FE" w14:textId="77777777" w:rsidR="00480753" w:rsidRPr="00480753" w:rsidRDefault="00480753" w:rsidP="00480753">
            <w:pPr>
              <w:spacing w:after="0" w:line="240" w:lineRule="auto"/>
              <w:jc w:val="center"/>
              <w:rPr>
                <w:rFonts w:ascii="Calibri" w:eastAsia="Times New Roman" w:hAnsi="Calibri" w:cs="Calibri"/>
                <w:color w:val="000000"/>
              </w:rPr>
            </w:pPr>
          </w:p>
        </w:tc>
        <w:tc>
          <w:tcPr>
            <w:tcW w:w="126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9111FB" w14:textId="77777777" w:rsidR="00480753" w:rsidRPr="00480753" w:rsidRDefault="00480753" w:rsidP="00480753">
            <w:pPr>
              <w:spacing w:after="0" w:line="240" w:lineRule="auto"/>
              <w:rPr>
                <w:rFonts w:ascii="Calibri" w:eastAsia="Times New Roman" w:hAnsi="Calibri" w:cs="Calibri"/>
                <w:color w:val="000000"/>
              </w:rPr>
            </w:pPr>
          </w:p>
        </w:tc>
        <w:tc>
          <w:tcPr>
            <w:tcW w:w="336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6B8155" w14:textId="77777777" w:rsidR="00480753" w:rsidRPr="00480753" w:rsidRDefault="00480753" w:rsidP="00480753">
            <w:pPr>
              <w:spacing w:after="0" w:line="240" w:lineRule="auto"/>
              <w:jc w:val="center"/>
              <w:rPr>
                <w:rFonts w:ascii="Calibri" w:eastAsia="Times New Roman" w:hAnsi="Calibri" w:cs="Calibri"/>
                <w:color w:val="000000"/>
                <w:sz w:val="16"/>
                <w:szCs w:val="16"/>
              </w:rPr>
            </w:pPr>
            <w:r w:rsidRPr="00480753">
              <w:rPr>
                <w:rFonts w:ascii="Calibri" w:eastAsia="Times New Roman" w:hAnsi="Calibri" w:cs="Calibri"/>
                <w:color w:val="000000"/>
                <w:sz w:val="16"/>
                <w:szCs w:val="16"/>
              </w:rPr>
              <w:t>(наименование)</w:t>
            </w:r>
          </w:p>
        </w:tc>
        <w:tc>
          <w:tcPr>
            <w:tcW w:w="131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4D67BA" w14:textId="77777777" w:rsidR="00480753" w:rsidRPr="00480753" w:rsidRDefault="00480753" w:rsidP="00480753">
            <w:pPr>
              <w:spacing w:after="0" w:line="240" w:lineRule="auto"/>
              <w:rPr>
                <w:rFonts w:ascii="Calibri" w:eastAsia="Times New Roman" w:hAnsi="Calibri" w:cs="Calibri"/>
                <w:color w:val="000000"/>
              </w:rPr>
            </w:pPr>
          </w:p>
        </w:tc>
        <w:tc>
          <w:tcPr>
            <w:tcW w:w="4344"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914BAC" w14:textId="77777777" w:rsidR="00480753" w:rsidRPr="00480753" w:rsidRDefault="00480753" w:rsidP="00480753">
            <w:pPr>
              <w:spacing w:after="0" w:line="240" w:lineRule="auto"/>
              <w:jc w:val="center"/>
              <w:rPr>
                <w:rFonts w:ascii="Calibri" w:eastAsia="Times New Roman" w:hAnsi="Calibri" w:cs="Calibri"/>
                <w:color w:val="000000"/>
                <w:sz w:val="16"/>
                <w:szCs w:val="16"/>
              </w:rPr>
            </w:pPr>
            <w:r w:rsidRPr="00480753">
              <w:rPr>
                <w:rFonts w:ascii="Calibri" w:eastAsia="Times New Roman" w:hAnsi="Calibri" w:cs="Calibri"/>
                <w:color w:val="000000"/>
                <w:sz w:val="16"/>
                <w:szCs w:val="16"/>
              </w:rPr>
              <w:t>(подпись, Ф.И.О.)</w:t>
            </w:r>
          </w:p>
        </w:tc>
      </w:tr>
      <w:tr w:rsidR="00480753" w:rsidRPr="00480753" w14:paraId="279D1CC8" w14:textId="77777777" w:rsidTr="00DE7F13">
        <w:trPr>
          <w:trHeight w:val="300"/>
        </w:trPr>
        <w:tc>
          <w:tcPr>
            <w:tcW w:w="2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2646E6" w14:textId="77777777" w:rsidR="00480753" w:rsidRPr="00480753" w:rsidRDefault="00480753" w:rsidP="00480753">
            <w:pPr>
              <w:spacing w:after="0" w:line="240" w:lineRule="auto"/>
              <w:rPr>
                <w:rFonts w:ascii="Calibri" w:eastAsia="Times New Roman" w:hAnsi="Calibri" w:cs="Calibri"/>
                <w:color w:val="000000"/>
              </w:rPr>
            </w:pPr>
          </w:p>
        </w:tc>
        <w:tc>
          <w:tcPr>
            <w:tcW w:w="6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7A8DCA" w14:textId="77777777" w:rsidR="00480753" w:rsidRPr="00480753" w:rsidRDefault="00480753" w:rsidP="00480753">
            <w:pPr>
              <w:spacing w:after="0" w:line="240" w:lineRule="auto"/>
              <w:jc w:val="center"/>
              <w:rPr>
                <w:rFonts w:ascii="Calibri" w:eastAsia="Times New Roman" w:hAnsi="Calibri" w:cs="Calibri"/>
                <w:color w:val="000000"/>
              </w:rPr>
            </w:pPr>
          </w:p>
        </w:tc>
        <w:tc>
          <w:tcPr>
            <w:tcW w:w="126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9E6CFA" w14:textId="77777777" w:rsidR="00480753" w:rsidRPr="00480753" w:rsidRDefault="00480753" w:rsidP="00480753">
            <w:pPr>
              <w:spacing w:after="0" w:line="240" w:lineRule="auto"/>
              <w:rPr>
                <w:rFonts w:ascii="Calibri" w:eastAsia="Times New Roman" w:hAnsi="Calibri" w:cs="Calibri"/>
                <w:color w:val="000000"/>
              </w:rPr>
            </w:pPr>
          </w:p>
        </w:tc>
        <w:tc>
          <w:tcPr>
            <w:tcW w:w="336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C7908D" w14:textId="77777777" w:rsidR="00480753" w:rsidRPr="00480753" w:rsidRDefault="00480753" w:rsidP="00480753">
            <w:pPr>
              <w:spacing w:after="0" w:line="240" w:lineRule="auto"/>
              <w:rPr>
                <w:rFonts w:ascii="Calibri" w:eastAsia="Times New Roman" w:hAnsi="Calibri" w:cs="Calibri"/>
                <w:color w:val="000000"/>
              </w:rPr>
            </w:pPr>
          </w:p>
        </w:tc>
        <w:tc>
          <w:tcPr>
            <w:tcW w:w="131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017A57" w14:textId="77777777" w:rsidR="00480753" w:rsidRPr="00480753" w:rsidRDefault="00480753" w:rsidP="00480753">
            <w:pPr>
              <w:spacing w:after="0" w:line="240" w:lineRule="auto"/>
              <w:rPr>
                <w:rFonts w:ascii="Calibri" w:eastAsia="Times New Roman" w:hAnsi="Calibri" w:cs="Calibri"/>
                <w:color w:val="000000"/>
              </w:rPr>
            </w:pPr>
          </w:p>
        </w:tc>
        <w:tc>
          <w:tcPr>
            <w:tcW w:w="105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BF44E2" w14:textId="77777777" w:rsidR="00480753" w:rsidRPr="00480753" w:rsidRDefault="00480753" w:rsidP="00480753">
            <w:pPr>
              <w:spacing w:after="0" w:line="240" w:lineRule="auto"/>
              <w:rPr>
                <w:rFonts w:ascii="Calibri" w:eastAsia="Times New Roman" w:hAnsi="Calibri" w:cs="Calibri"/>
                <w:color w:val="000000"/>
              </w:rPr>
            </w:pPr>
          </w:p>
        </w:tc>
        <w:tc>
          <w:tcPr>
            <w:tcW w:w="1074"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C24D73" w14:textId="77777777" w:rsidR="00480753" w:rsidRPr="00480753" w:rsidRDefault="00480753" w:rsidP="00480753">
            <w:pPr>
              <w:spacing w:after="0" w:line="240" w:lineRule="auto"/>
              <w:rPr>
                <w:rFonts w:ascii="Calibri" w:eastAsia="Times New Roman" w:hAnsi="Calibri" w:cs="Calibri"/>
                <w:color w:val="000000"/>
              </w:rPr>
            </w:pPr>
          </w:p>
        </w:tc>
        <w:tc>
          <w:tcPr>
            <w:tcW w:w="10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21E2DB" w14:textId="77777777" w:rsidR="00480753" w:rsidRPr="00480753" w:rsidRDefault="00480753" w:rsidP="00480753">
            <w:pPr>
              <w:spacing w:after="0" w:line="240" w:lineRule="auto"/>
              <w:rPr>
                <w:rFonts w:ascii="Calibri" w:eastAsia="Times New Roman" w:hAnsi="Calibri" w:cs="Calibri"/>
                <w:color w:val="000000"/>
              </w:rPr>
            </w:pPr>
          </w:p>
        </w:tc>
        <w:tc>
          <w:tcPr>
            <w:tcW w:w="121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08E099" w14:textId="77777777" w:rsidR="00480753" w:rsidRPr="00480753" w:rsidRDefault="00480753" w:rsidP="00480753">
            <w:pPr>
              <w:spacing w:after="0" w:line="240" w:lineRule="auto"/>
              <w:rPr>
                <w:rFonts w:ascii="Calibri" w:eastAsia="Times New Roman" w:hAnsi="Calibri" w:cs="Calibri"/>
                <w:color w:val="000000"/>
              </w:rPr>
            </w:pPr>
          </w:p>
        </w:tc>
      </w:tr>
      <w:tr w:rsidR="00480753" w:rsidRPr="00480753" w14:paraId="48C67B79" w14:textId="77777777" w:rsidTr="00DE7F13">
        <w:trPr>
          <w:trHeight w:val="300"/>
        </w:trPr>
        <w:tc>
          <w:tcPr>
            <w:tcW w:w="2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65FE45" w14:textId="77777777" w:rsidR="00480753" w:rsidRPr="00480753" w:rsidRDefault="00480753" w:rsidP="00480753">
            <w:pPr>
              <w:spacing w:after="0" w:line="240" w:lineRule="auto"/>
              <w:rPr>
                <w:rFonts w:ascii="Calibri" w:eastAsia="Times New Roman" w:hAnsi="Calibri" w:cs="Calibri"/>
                <w:color w:val="000000"/>
              </w:rPr>
            </w:pPr>
          </w:p>
        </w:tc>
        <w:tc>
          <w:tcPr>
            <w:tcW w:w="190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D88032" w14:textId="77777777" w:rsidR="00480753" w:rsidRPr="00480753" w:rsidRDefault="00480753" w:rsidP="00480753">
            <w:pPr>
              <w:spacing w:after="0" w:line="240" w:lineRule="auto"/>
              <w:jc w:val="center"/>
              <w:rPr>
                <w:rFonts w:ascii="Calibri" w:eastAsia="Times New Roman" w:hAnsi="Calibri" w:cs="Calibri"/>
                <w:color w:val="000000"/>
                <w:sz w:val="16"/>
                <w:szCs w:val="16"/>
              </w:rPr>
            </w:pPr>
            <w:r w:rsidRPr="00480753">
              <w:rPr>
                <w:rFonts w:ascii="Calibri" w:eastAsia="Times New Roman" w:hAnsi="Calibri" w:cs="Calibri"/>
                <w:color w:val="000000"/>
                <w:sz w:val="16"/>
                <w:szCs w:val="16"/>
              </w:rPr>
              <w:t>Заказчик</w:t>
            </w:r>
          </w:p>
        </w:tc>
        <w:tc>
          <w:tcPr>
            <w:tcW w:w="9022" w:type="dxa"/>
            <w:gridSpan w:val="1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BAE3EB" w14:textId="77777777" w:rsidR="00480753" w:rsidRPr="00480753" w:rsidRDefault="00480753" w:rsidP="00480753">
            <w:pPr>
              <w:spacing w:after="0" w:line="240" w:lineRule="auto"/>
              <w:rPr>
                <w:rFonts w:ascii="Calibri" w:eastAsia="Times New Roman" w:hAnsi="Calibri" w:cs="Calibri"/>
                <w:color w:val="000000"/>
              </w:rPr>
            </w:pPr>
            <w:r w:rsidRPr="00480753">
              <w:rPr>
                <w:rFonts w:ascii="Calibri" w:eastAsia="Times New Roman" w:hAnsi="Calibri" w:cs="Calibri"/>
                <w:color w:val="000000"/>
              </w:rPr>
              <w:t>директор МАУК "</w:t>
            </w:r>
            <w:proofErr w:type="spellStart"/>
            <w:r w:rsidRPr="00480753">
              <w:rPr>
                <w:rFonts w:ascii="Calibri" w:eastAsia="Times New Roman" w:hAnsi="Calibri" w:cs="Calibri"/>
                <w:color w:val="000000"/>
              </w:rPr>
              <w:t>ПМЦКиД</w:t>
            </w:r>
            <w:proofErr w:type="spellEnd"/>
            <w:r w:rsidRPr="00480753">
              <w:rPr>
                <w:rFonts w:ascii="Calibri" w:eastAsia="Times New Roman" w:hAnsi="Calibri" w:cs="Calibri"/>
                <w:color w:val="000000"/>
              </w:rPr>
              <w:t>" Зуева О.А.</w:t>
            </w:r>
          </w:p>
        </w:tc>
      </w:tr>
      <w:tr w:rsidR="00480753" w:rsidRPr="00480753" w14:paraId="41B5F510" w14:textId="77777777" w:rsidTr="00DE7F13">
        <w:trPr>
          <w:trHeight w:val="300"/>
        </w:trPr>
        <w:tc>
          <w:tcPr>
            <w:tcW w:w="2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7BA747" w14:textId="77777777" w:rsidR="00480753" w:rsidRPr="00480753" w:rsidRDefault="00480753" w:rsidP="00480753">
            <w:pPr>
              <w:spacing w:after="0" w:line="240" w:lineRule="auto"/>
              <w:rPr>
                <w:rFonts w:ascii="Calibri" w:eastAsia="Times New Roman" w:hAnsi="Calibri" w:cs="Calibri"/>
                <w:color w:val="000000"/>
              </w:rPr>
            </w:pPr>
          </w:p>
        </w:tc>
        <w:tc>
          <w:tcPr>
            <w:tcW w:w="6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CD0BDB" w14:textId="77777777" w:rsidR="00480753" w:rsidRPr="00480753" w:rsidRDefault="00480753" w:rsidP="00480753">
            <w:pPr>
              <w:spacing w:after="0" w:line="240" w:lineRule="auto"/>
              <w:jc w:val="center"/>
              <w:rPr>
                <w:rFonts w:ascii="Calibri" w:eastAsia="Times New Roman" w:hAnsi="Calibri" w:cs="Calibri"/>
                <w:color w:val="000000"/>
              </w:rPr>
            </w:pPr>
          </w:p>
        </w:tc>
        <w:tc>
          <w:tcPr>
            <w:tcW w:w="126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4CD22F" w14:textId="77777777" w:rsidR="00480753" w:rsidRPr="00480753" w:rsidRDefault="00480753" w:rsidP="00480753">
            <w:pPr>
              <w:spacing w:after="0" w:line="240" w:lineRule="auto"/>
              <w:rPr>
                <w:rFonts w:ascii="Calibri" w:eastAsia="Times New Roman" w:hAnsi="Calibri" w:cs="Calibri"/>
                <w:color w:val="000000"/>
              </w:rPr>
            </w:pPr>
          </w:p>
        </w:tc>
        <w:tc>
          <w:tcPr>
            <w:tcW w:w="9022" w:type="dxa"/>
            <w:gridSpan w:val="1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284398" w14:textId="77777777" w:rsidR="00480753" w:rsidRPr="00480753" w:rsidRDefault="00480753" w:rsidP="00480753">
            <w:pPr>
              <w:spacing w:after="0" w:line="240" w:lineRule="auto"/>
              <w:jc w:val="center"/>
              <w:rPr>
                <w:rFonts w:ascii="Calibri" w:eastAsia="Times New Roman" w:hAnsi="Calibri" w:cs="Calibri"/>
                <w:color w:val="000000"/>
                <w:sz w:val="16"/>
                <w:szCs w:val="16"/>
              </w:rPr>
            </w:pPr>
            <w:r w:rsidRPr="00480753">
              <w:rPr>
                <w:rFonts w:ascii="Calibri" w:eastAsia="Times New Roman" w:hAnsi="Calibri" w:cs="Calibri"/>
                <w:color w:val="000000"/>
                <w:sz w:val="16"/>
                <w:szCs w:val="16"/>
              </w:rPr>
              <w:t>(должность, подпись, Ф.И.О.)</w:t>
            </w:r>
          </w:p>
        </w:tc>
      </w:tr>
    </w:tbl>
    <w:p w14:paraId="35163A9D" w14:textId="77777777" w:rsidR="00D8018D" w:rsidRDefault="00D8018D" w:rsidP="008C3A4B">
      <w:pPr>
        <w:jc w:val="center"/>
        <w:rPr>
          <w:rFonts w:ascii="Times New Roman" w:eastAsia="Calibri" w:hAnsi="Times New Roman" w:cs="Times New Roman"/>
          <w:b/>
          <w:sz w:val="16"/>
          <w:szCs w:val="16"/>
        </w:rPr>
      </w:pPr>
    </w:p>
    <w:p w14:paraId="75C2A72D" w14:textId="49EB7289" w:rsidR="008C3A4B" w:rsidRPr="00A91AF1" w:rsidRDefault="008C3A4B" w:rsidP="008C3A4B">
      <w:pPr>
        <w:jc w:val="center"/>
        <w:rPr>
          <w:rFonts w:ascii="Times New Roman" w:eastAsia="Calibri" w:hAnsi="Times New Roman" w:cs="Times New Roman"/>
          <w:b/>
          <w:sz w:val="24"/>
          <w:szCs w:val="24"/>
        </w:rPr>
      </w:pPr>
      <w:r w:rsidRPr="00D8018D">
        <w:rPr>
          <w:rFonts w:ascii="Times New Roman" w:eastAsia="Calibri" w:hAnsi="Times New Roman" w:cs="Times New Roman"/>
          <w:b/>
          <w:sz w:val="16"/>
          <w:szCs w:val="16"/>
          <w:highlight w:val="yellow"/>
        </w:rPr>
        <w:t>Локальные сметы входят в состав сметной документации (представленной отдельными файлами</w:t>
      </w:r>
      <w:r w:rsidR="001D7B96">
        <w:rPr>
          <w:rFonts w:ascii="Times New Roman" w:eastAsia="Calibri" w:hAnsi="Times New Roman" w:cs="Times New Roman"/>
          <w:b/>
          <w:sz w:val="16"/>
          <w:szCs w:val="16"/>
          <w:highlight w:val="yellow"/>
        </w:rPr>
        <w:t xml:space="preserve"> – Сметная документация 2 этап</w:t>
      </w:r>
      <w:r w:rsidRPr="00D8018D">
        <w:rPr>
          <w:rFonts w:ascii="Times New Roman" w:eastAsia="Calibri" w:hAnsi="Times New Roman" w:cs="Times New Roman"/>
          <w:b/>
          <w:sz w:val="16"/>
          <w:szCs w:val="16"/>
          <w:highlight w:val="yellow"/>
        </w:rPr>
        <w:t>)</w:t>
      </w:r>
    </w:p>
    <w:p w14:paraId="47945312" w14:textId="77777777" w:rsidR="008C3A4B" w:rsidRPr="0071458F" w:rsidRDefault="008C3A4B" w:rsidP="00462E48">
      <w:pPr>
        <w:spacing w:after="0" w:line="240" w:lineRule="auto"/>
        <w:rPr>
          <w:rFonts w:ascii="Times New Roman" w:eastAsia="Times New Roman" w:hAnsi="Times New Roman" w:cs="Times New Roman"/>
          <w:bCs/>
          <w:sz w:val="21"/>
          <w:szCs w:val="21"/>
        </w:rPr>
      </w:pPr>
    </w:p>
    <w:p w14:paraId="2043BEC5" w14:textId="77777777" w:rsidR="003945D7" w:rsidRDefault="003945D7" w:rsidP="003945D7">
      <w:pPr>
        <w:spacing w:after="0" w:line="240" w:lineRule="auto"/>
        <w:jc w:val="both"/>
        <w:rPr>
          <w:rFonts w:ascii="Times New Roman" w:eastAsia="Times New Roman" w:hAnsi="Times New Roman" w:cs="Times New Roman"/>
          <w:u w:val="single"/>
        </w:rPr>
      </w:pPr>
    </w:p>
    <w:p w14:paraId="61FA4E40" w14:textId="77777777" w:rsidR="002F7AE8" w:rsidRDefault="002F7AE8" w:rsidP="003945D7">
      <w:pPr>
        <w:spacing w:after="0" w:line="240" w:lineRule="auto"/>
        <w:jc w:val="both"/>
        <w:rPr>
          <w:rFonts w:ascii="Times New Roman" w:eastAsia="Times New Roman" w:hAnsi="Times New Roman" w:cs="Times New Roman"/>
          <w:u w:val="single"/>
        </w:rPr>
      </w:pPr>
    </w:p>
    <w:p w14:paraId="5A98E06A" w14:textId="77777777" w:rsidR="008C3A4B" w:rsidRDefault="008C3A4B" w:rsidP="003945D7">
      <w:pPr>
        <w:spacing w:after="0" w:line="240" w:lineRule="auto"/>
        <w:jc w:val="both"/>
        <w:rPr>
          <w:rFonts w:ascii="Times New Roman" w:eastAsia="Times New Roman" w:hAnsi="Times New Roman" w:cs="Times New Roman"/>
          <w:u w:val="single"/>
        </w:rPr>
      </w:pPr>
    </w:p>
    <w:p w14:paraId="35E62351" w14:textId="77777777" w:rsidR="008C3A4B" w:rsidRPr="003E29D8" w:rsidRDefault="008C3A4B" w:rsidP="003945D7">
      <w:pPr>
        <w:spacing w:after="0" w:line="240" w:lineRule="auto"/>
        <w:jc w:val="both"/>
        <w:rPr>
          <w:rFonts w:ascii="Times New Roman" w:eastAsia="Times New Roman" w:hAnsi="Times New Roman" w:cs="Times New Roman"/>
          <w:u w:val="single"/>
        </w:rPr>
      </w:pPr>
    </w:p>
    <w:p w14:paraId="58E5A7FA" w14:textId="77777777" w:rsidR="00894FDA" w:rsidRDefault="00894FDA">
      <w:pPr>
        <w:rPr>
          <w:rFonts w:ascii="Times New Roman" w:eastAsia="Times New Roman" w:hAnsi="Times New Roman" w:cs="Times New Roman"/>
          <w:b/>
          <w:caps/>
          <w:sz w:val="24"/>
        </w:rPr>
      </w:pPr>
    </w:p>
    <w:p w14:paraId="7D69FB95" w14:textId="77777777" w:rsidR="002F7AE8" w:rsidRDefault="002F7AE8">
      <w:pPr>
        <w:rPr>
          <w:rFonts w:ascii="Times New Roman" w:eastAsia="Times New Roman" w:hAnsi="Times New Roman" w:cs="Times New Roman"/>
          <w:b/>
          <w:caps/>
          <w:sz w:val="24"/>
        </w:rPr>
      </w:pPr>
    </w:p>
    <w:p w14:paraId="65E57432" w14:textId="77777777" w:rsidR="00C538CE" w:rsidRDefault="00C538CE">
      <w:pPr>
        <w:rPr>
          <w:rFonts w:ascii="Times New Roman" w:eastAsia="Times New Roman" w:hAnsi="Times New Roman" w:cs="Times New Roman"/>
          <w:b/>
          <w:caps/>
          <w:sz w:val="24"/>
        </w:rPr>
      </w:pPr>
    </w:p>
    <w:p w14:paraId="2EA77FC0" w14:textId="77777777" w:rsidR="00C538CE" w:rsidRDefault="00C538CE">
      <w:pPr>
        <w:rPr>
          <w:rFonts w:ascii="Times New Roman" w:eastAsia="Times New Roman" w:hAnsi="Times New Roman" w:cs="Times New Roman"/>
          <w:b/>
          <w:caps/>
          <w:sz w:val="24"/>
        </w:rPr>
      </w:pPr>
    </w:p>
    <w:p w14:paraId="6ADCBD91" w14:textId="77777777" w:rsidR="00C538CE" w:rsidRDefault="00C538CE">
      <w:pPr>
        <w:rPr>
          <w:rFonts w:ascii="Times New Roman" w:eastAsia="Times New Roman" w:hAnsi="Times New Roman" w:cs="Times New Roman"/>
          <w:b/>
          <w:caps/>
          <w:sz w:val="24"/>
        </w:rPr>
      </w:pPr>
    </w:p>
    <w:p w14:paraId="31615532" w14:textId="77777777" w:rsidR="00C538CE" w:rsidRDefault="00C538CE">
      <w:pPr>
        <w:rPr>
          <w:rFonts w:ascii="Times New Roman" w:eastAsia="Times New Roman" w:hAnsi="Times New Roman" w:cs="Times New Roman"/>
          <w:b/>
          <w:caps/>
          <w:sz w:val="24"/>
        </w:rPr>
      </w:pPr>
    </w:p>
    <w:p w14:paraId="7E0E19D4" w14:textId="77777777" w:rsidR="00D1113B" w:rsidRDefault="00D1113B">
      <w:pPr>
        <w:rPr>
          <w:rFonts w:ascii="Times New Roman" w:eastAsia="Times New Roman" w:hAnsi="Times New Roman" w:cs="Times New Roman"/>
          <w:b/>
          <w:caps/>
          <w:sz w:val="24"/>
        </w:rPr>
      </w:pPr>
    </w:p>
    <w:p w14:paraId="7E01E2D5" w14:textId="77777777" w:rsidR="00D1113B" w:rsidRDefault="00D1113B">
      <w:pPr>
        <w:rPr>
          <w:rFonts w:ascii="Times New Roman" w:eastAsia="Times New Roman" w:hAnsi="Times New Roman" w:cs="Times New Roman"/>
          <w:b/>
          <w:caps/>
          <w:sz w:val="24"/>
        </w:rPr>
      </w:pPr>
    </w:p>
    <w:p w14:paraId="358FA602" w14:textId="77777777" w:rsidR="00C932D1" w:rsidRDefault="00C932D1">
      <w:pPr>
        <w:rPr>
          <w:rFonts w:ascii="Times New Roman" w:eastAsia="Times New Roman" w:hAnsi="Times New Roman" w:cs="Times New Roman"/>
          <w:b/>
          <w:caps/>
          <w:sz w:val="24"/>
        </w:rPr>
      </w:pPr>
    </w:p>
    <w:p w14:paraId="62E0620E" w14:textId="77777777" w:rsidR="00C932D1" w:rsidRDefault="00C932D1">
      <w:pPr>
        <w:rPr>
          <w:rFonts w:ascii="Times New Roman" w:eastAsia="Times New Roman" w:hAnsi="Times New Roman" w:cs="Times New Roman"/>
          <w:b/>
          <w:caps/>
          <w:sz w:val="24"/>
        </w:rPr>
      </w:pPr>
    </w:p>
    <w:p w14:paraId="3B8D61E1" w14:textId="77777777" w:rsidR="00DC2563" w:rsidRDefault="00DC2563">
      <w:pPr>
        <w:rPr>
          <w:rFonts w:ascii="Times New Roman" w:eastAsia="Times New Roman" w:hAnsi="Times New Roman" w:cs="Times New Roman"/>
          <w:b/>
          <w:caps/>
          <w:sz w:val="24"/>
        </w:rPr>
      </w:pPr>
    </w:p>
    <w:p w14:paraId="39F0CD4E" w14:textId="77777777" w:rsidR="00DC2563" w:rsidRDefault="00DC2563">
      <w:pPr>
        <w:rPr>
          <w:rFonts w:ascii="Times New Roman" w:eastAsia="Times New Roman" w:hAnsi="Times New Roman" w:cs="Times New Roman"/>
          <w:b/>
          <w:caps/>
          <w:sz w:val="24"/>
        </w:rPr>
      </w:pPr>
    </w:p>
    <w:p w14:paraId="14D38C17" w14:textId="77777777" w:rsidR="00186697" w:rsidRDefault="00186697" w:rsidP="00CF7851">
      <w:pPr>
        <w:widowControl w:val="0"/>
        <w:tabs>
          <w:tab w:val="left" w:pos="567"/>
        </w:tabs>
        <w:spacing w:after="0" w:line="240" w:lineRule="auto"/>
        <w:ind w:firstLine="567"/>
        <w:jc w:val="center"/>
        <w:rPr>
          <w:rFonts w:ascii="Times New Roman" w:eastAsia="Times New Roman" w:hAnsi="Times New Roman" w:cs="Times New Roman"/>
          <w:b/>
          <w:caps/>
          <w:sz w:val="24"/>
        </w:rPr>
      </w:pPr>
      <w:r w:rsidRPr="003945D7">
        <w:rPr>
          <w:rFonts w:ascii="Times New Roman" w:eastAsia="Times New Roman" w:hAnsi="Times New Roman" w:cs="Times New Roman"/>
          <w:b/>
          <w:caps/>
          <w:sz w:val="24"/>
          <w:lang w:val="en-US"/>
        </w:rPr>
        <w:lastRenderedPageBreak/>
        <w:t>V</w:t>
      </w:r>
      <w:r w:rsidRPr="003945D7">
        <w:rPr>
          <w:rFonts w:ascii="Times New Roman" w:eastAsia="Times New Roman" w:hAnsi="Times New Roman" w:cs="Times New Roman"/>
          <w:b/>
          <w:caps/>
          <w:sz w:val="24"/>
        </w:rPr>
        <w:t>. Проект контракта</w:t>
      </w:r>
      <w:r w:rsidR="00A36B5B" w:rsidRPr="003945D7">
        <w:rPr>
          <w:rFonts w:ascii="Times New Roman" w:eastAsia="Times New Roman" w:hAnsi="Times New Roman" w:cs="Times New Roman"/>
          <w:b/>
          <w:caps/>
          <w:sz w:val="24"/>
        </w:rPr>
        <w:t>.</w:t>
      </w:r>
    </w:p>
    <w:p w14:paraId="38FCF01D" w14:textId="77777777" w:rsidR="00C932D1" w:rsidRPr="003945D7" w:rsidRDefault="00C932D1" w:rsidP="00CF7851">
      <w:pPr>
        <w:widowControl w:val="0"/>
        <w:tabs>
          <w:tab w:val="left" w:pos="567"/>
        </w:tabs>
        <w:spacing w:after="0" w:line="240" w:lineRule="auto"/>
        <w:ind w:firstLine="567"/>
        <w:jc w:val="center"/>
        <w:rPr>
          <w:rFonts w:ascii="Times New Roman" w:eastAsia="Times New Roman" w:hAnsi="Times New Roman" w:cs="Times New Roman"/>
          <w:b/>
          <w:caps/>
          <w:sz w:val="24"/>
        </w:rPr>
      </w:pPr>
    </w:p>
    <w:p w14:paraId="12B1F9AB" w14:textId="140ECFA0" w:rsidR="0037185E" w:rsidRPr="003C23EB" w:rsidRDefault="00C932D1" w:rsidP="0037185E">
      <w:pPr>
        <w:spacing w:after="0" w:line="240" w:lineRule="exact"/>
        <w:ind w:firstLine="709"/>
        <w:jc w:val="center"/>
        <w:rPr>
          <w:rFonts w:ascii="Times New Roman" w:hAnsi="Times New Roman" w:cs="Times New Roman"/>
          <w:sz w:val="21"/>
          <w:szCs w:val="21"/>
        </w:rPr>
      </w:pPr>
      <w:r>
        <w:rPr>
          <w:rFonts w:ascii="Times New Roman" w:hAnsi="Times New Roman" w:cs="Times New Roman"/>
          <w:b/>
          <w:sz w:val="21"/>
          <w:szCs w:val="21"/>
        </w:rPr>
        <w:t>КОНТРАКТ</w:t>
      </w:r>
      <w:r w:rsidRPr="003C23EB">
        <w:rPr>
          <w:rFonts w:ascii="Times New Roman" w:hAnsi="Times New Roman" w:cs="Times New Roman"/>
          <w:b/>
          <w:sz w:val="21"/>
          <w:szCs w:val="21"/>
        </w:rPr>
        <w:t xml:space="preserve"> </w:t>
      </w:r>
      <w:r w:rsidR="0037185E" w:rsidRPr="003C23EB">
        <w:rPr>
          <w:rFonts w:ascii="Times New Roman" w:hAnsi="Times New Roman" w:cs="Times New Roman"/>
          <w:b/>
          <w:sz w:val="21"/>
          <w:szCs w:val="21"/>
        </w:rPr>
        <w:t>№ _______</w:t>
      </w:r>
    </w:p>
    <w:p w14:paraId="50C3C826" w14:textId="66010EA3" w:rsidR="002C7770" w:rsidRPr="002C7770" w:rsidRDefault="00C932D1" w:rsidP="00C932D1">
      <w:pPr>
        <w:widowControl w:val="0"/>
        <w:tabs>
          <w:tab w:val="left" w:pos="851"/>
        </w:tabs>
        <w:suppressAutoHyphens/>
        <w:overflowPunct w:val="0"/>
        <w:spacing w:after="0" w:line="240" w:lineRule="auto"/>
        <w:jc w:val="center"/>
        <w:rPr>
          <w:rFonts w:ascii="Times New Roman" w:eastAsia="Calibri" w:hAnsi="Times New Roman" w:cs="Times New Roman"/>
          <w:b/>
          <w:bCs/>
          <w:iCs/>
          <w:sz w:val="21"/>
          <w:szCs w:val="21"/>
        </w:rPr>
      </w:pPr>
      <w:bookmarkStart w:id="18" w:name="_Hlk30515692"/>
      <w:r>
        <w:rPr>
          <w:rFonts w:ascii="Times New Roman" w:eastAsia="Calibri" w:hAnsi="Times New Roman" w:cs="Times New Roman"/>
          <w:b/>
          <w:bCs/>
          <w:iCs/>
          <w:sz w:val="21"/>
          <w:szCs w:val="21"/>
        </w:rPr>
        <w:t>Капитальный</w:t>
      </w:r>
      <w:r w:rsidRPr="003D432D">
        <w:rPr>
          <w:rFonts w:ascii="Times New Roman" w:eastAsia="Calibri" w:hAnsi="Times New Roman" w:cs="Times New Roman"/>
          <w:b/>
          <w:bCs/>
          <w:iCs/>
          <w:sz w:val="21"/>
          <w:szCs w:val="21"/>
        </w:rPr>
        <w:t xml:space="preserve"> </w:t>
      </w:r>
      <w:r>
        <w:rPr>
          <w:rFonts w:ascii="Times New Roman" w:eastAsia="Calibri" w:hAnsi="Times New Roman" w:cs="Times New Roman"/>
          <w:b/>
          <w:bCs/>
          <w:iCs/>
          <w:sz w:val="21"/>
          <w:szCs w:val="21"/>
        </w:rPr>
        <w:t xml:space="preserve"> ремонт</w:t>
      </w:r>
      <w:r w:rsidR="003D432D" w:rsidRPr="003D432D">
        <w:rPr>
          <w:rFonts w:ascii="Times New Roman" w:eastAsia="Calibri" w:hAnsi="Times New Roman" w:cs="Times New Roman"/>
          <w:b/>
          <w:bCs/>
          <w:iCs/>
          <w:sz w:val="21"/>
          <w:szCs w:val="21"/>
        </w:rPr>
        <w:t xml:space="preserve"> </w:t>
      </w:r>
      <w:r w:rsidR="00AA50E4">
        <w:rPr>
          <w:rFonts w:ascii="Times New Roman" w:eastAsia="Calibri" w:hAnsi="Times New Roman" w:cs="Times New Roman"/>
          <w:b/>
          <w:bCs/>
          <w:iCs/>
          <w:sz w:val="21"/>
          <w:szCs w:val="21"/>
        </w:rPr>
        <w:t xml:space="preserve"> помещений </w:t>
      </w:r>
      <w:r w:rsidR="003D432D" w:rsidRPr="003D432D">
        <w:rPr>
          <w:rFonts w:ascii="Times New Roman" w:eastAsia="Calibri" w:hAnsi="Times New Roman" w:cs="Times New Roman"/>
          <w:b/>
          <w:bCs/>
          <w:iCs/>
          <w:sz w:val="21"/>
          <w:szCs w:val="21"/>
        </w:rPr>
        <w:t xml:space="preserve">здания </w:t>
      </w:r>
      <w:r w:rsidR="00AA50E4">
        <w:rPr>
          <w:rFonts w:ascii="Times New Roman" w:eastAsia="Calibri" w:hAnsi="Times New Roman" w:cs="Times New Roman"/>
          <w:b/>
          <w:bCs/>
          <w:iCs/>
          <w:sz w:val="21"/>
          <w:szCs w:val="21"/>
        </w:rPr>
        <w:t xml:space="preserve"> </w:t>
      </w:r>
      <w:r w:rsidR="002C7770" w:rsidRPr="002C7770">
        <w:rPr>
          <w:rFonts w:ascii="Times New Roman" w:eastAsia="Calibri" w:hAnsi="Times New Roman" w:cs="Times New Roman"/>
          <w:b/>
          <w:bCs/>
          <w:iCs/>
          <w:sz w:val="21"/>
          <w:szCs w:val="21"/>
        </w:rPr>
        <w:t>МАУК «</w:t>
      </w:r>
      <w:proofErr w:type="spellStart"/>
      <w:r w:rsidR="002C7770" w:rsidRPr="002C7770">
        <w:rPr>
          <w:rFonts w:ascii="Times New Roman" w:eastAsia="Calibri" w:hAnsi="Times New Roman" w:cs="Times New Roman"/>
          <w:b/>
          <w:bCs/>
          <w:iCs/>
          <w:sz w:val="21"/>
          <w:szCs w:val="21"/>
        </w:rPr>
        <w:t>ПМЦКиД</w:t>
      </w:r>
      <w:proofErr w:type="spellEnd"/>
      <w:r w:rsidR="002C7770" w:rsidRPr="002C7770">
        <w:rPr>
          <w:rFonts w:ascii="Times New Roman" w:eastAsia="Calibri" w:hAnsi="Times New Roman" w:cs="Times New Roman"/>
          <w:b/>
          <w:bCs/>
          <w:iCs/>
          <w:sz w:val="21"/>
          <w:szCs w:val="21"/>
        </w:rPr>
        <w:t>» по адресу Республика Коми, Прилузский район, с. Объячево, ул. Мира, д. 81»</w:t>
      </w:r>
      <w:r w:rsidR="00DC2563">
        <w:rPr>
          <w:rFonts w:ascii="Times New Roman" w:eastAsia="Calibri" w:hAnsi="Times New Roman" w:cs="Times New Roman"/>
          <w:b/>
          <w:bCs/>
          <w:iCs/>
          <w:sz w:val="21"/>
          <w:szCs w:val="21"/>
        </w:rPr>
        <w:t xml:space="preserve"> 2 этап</w:t>
      </w:r>
    </w:p>
    <w:bookmarkEnd w:id="18"/>
    <w:p w14:paraId="5C2686A8" w14:textId="77777777" w:rsidR="003D432D" w:rsidRPr="0071458F" w:rsidRDefault="003D432D" w:rsidP="0037185E">
      <w:pPr>
        <w:widowControl w:val="0"/>
        <w:tabs>
          <w:tab w:val="left" w:pos="851"/>
        </w:tabs>
        <w:suppressAutoHyphens/>
        <w:overflowPunct w:val="0"/>
        <w:spacing w:after="0" w:line="240" w:lineRule="auto"/>
        <w:jc w:val="center"/>
        <w:rPr>
          <w:rFonts w:ascii="Times New Roman" w:eastAsia="Calibri" w:hAnsi="Times New Roman" w:cs="Times New Roman"/>
          <w:b/>
          <w:bCs/>
          <w:iCs/>
          <w:sz w:val="21"/>
          <w:szCs w:val="21"/>
          <w:highlight w:val="yellow"/>
        </w:rPr>
      </w:pPr>
    </w:p>
    <w:p w14:paraId="4D08CD60" w14:textId="22D6644C" w:rsidR="0037185E" w:rsidRPr="00681D4C" w:rsidRDefault="0037185E" w:rsidP="0037185E">
      <w:pPr>
        <w:spacing w:after="0" w:line="240" w:lineRule="exact"/>
        <w:ind w:left="-284"/>
        <w:jc w:val="center"/>
        <w:outlineLvl w:val="1"/>
        <w:rPr>
          <w:rFonts w:ascii="Times New Roman" w:hAnsi="Times New Roman" w:cs="Times New Roman"/>
          <w:b/>
          <w:sz w:val="21"/>
          <w:szCs w:val="21"/>
          <w:lang w:val="en-US"/>
        </w:rPr>
      </w:pPr>
      <w:r w:rsidRPr="0071458F">
        <w:rPr>
          <w:rFonts w:ascii="Times New Roman" w:hAnsi="Times New Roman" w:cs="Times New Roman"/>
          <w:b/>
          <w:bCs/>
          <w:sz w:val="21"/>
          <w:szCs w:val="21"/>
        </w:rPr>
        <w:t>Идентификационный код закупки</w:t>
      </w:r>
      <w:r w:rsidRPr="00F70355">
        <w:rPr>
          <w:rFonts w:ascii="Times New Roman" w:hAnsi="Times New Roman" w:cs="Times New Roman"/>
          <w:bCs/>
          <w:sz w:val="21"/>
          <w:szCs w:val="21"/>
        </w:rPr>
        <w:t>:</w:t>
      </w:r>
      <w:r w:rsidR="009556C4" w:rsidRPr="009556C4">
        <w:t xml:space="preserve"> </w:t>
      </w:r>
      <w:r w:rsidR="009556C4" w:rsidRPr="009556C4">
        <w:rPr>
          <w:rFonts w:ascii="Times New Roman" w:hAnsi="Times New Roman" w:cs="Times New Roman"/>
          <w:b/>
          <w:sz w:val="21"/>
          <w:szCs w:val="21"/>
        </w:rPr>
        <w:t>2131112003820111201001000500</w:t>
      </w:r>
      <w:r w:rsidR="00190427">
        <w:rPr>
          <w:rFonts w:ascii="Times New Roman" w:hAnsi="Times New Roman" w:cs="Times New Roman"/>
          <w:b/>
          <w:sz w:val="21"/>
          <w:szCs w:val="21"/>
        </w:rPr>
        <w:t>1</w:t>
      </w:r>
      <w:r w:rsidR="009556C4" w:rsidRPr="009556C4">
        <w:rPr>
          <w:rFonts w:ascii="Times New Roman" w:hAnsi="Times New Roman" w:cs="Times New Roman"/>
          <w:b/>
          <w:sz w:val="21"/>
          <w:szCs w:val="21"/>
        </w:rPr>
        <w:t>4339622</w:t>
      </w:r>
    </w:p>
    <w:p w14:paraId="65BBAD65" w14:textId="77777777" w:rsidR="0037185E" w:rsidRPr="00F70355" w:rsidRDefault="0037185E" w:rsidP="0037185E">
      <w:pPr>
        <w:spacing w:after="0" w:line="240" w:lineRule="exact"/>
        <w:ind w:left="-284"/>
        <w:jc w:val="center"/>
        <w:outlineLvl w:val="1"/>
        <w:rPr>
          <w:rFonts w:ascii="Times New Roman" w:hAnsi="Times New Roman" w:cs="Times New Roman"/>
          <w:b/>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6272"/>
      </w:tblGrid>
      <w:tr w:rsidR="0037185E" w:rsidRPr="00F70355" w14:paraId="648CF9D1" w14:textId="77777777" w:rsidTr="0037185E">
        <w:trPr>
          <w:trHeight w:val="337"/>
        </w:trPr>
        <w:tc>
          <w:tcPr>
            <w:tcW w:w="4785" w:type="dxa"/>
            <w:tcBorders>
              <w:top w:val="nil"/>
              <w:left w:val="nil"/>
              <w:bottom w:val="nil"/>
              <w:right w:val="nil"/>
            </w:tcBorders>
            <w:shd w:val="clear" w:color="auto" w:fill="auto"/>
          </w:tcPr>
          <w:p w14:paraId="6BF7ED81" w14:textId="77777777" w:rsidR="0037185E" w:rsidRPr="00F70355" w:rsidRDefault="002C7770" w:rsidP="0037185E">
            <w:pPr>
              <w:spacing w:after="0" w:line="240" w:lineRule="auto"/>
              <w:ind w:right="26"/>
              <w:jc w:val="both"/>
              <w:rPr>
                <w:rFonts w:ascii="Times New Roman" w:eastAsia="Times New Roman" w:hAnsi="Times New Roman"/>
                <w:spacing w:val="-4"/>
                <w:sz w:val="24"/>
                <w:szCs w:val="24"/>
              </w:rPr>
            </w:pPr>
            <w:r>
              <w:rPr>
                <w:rFonts w:ascii="Times New Roman" w:eastAsia="Times New Roman" w:hAnsi="Times New Roman"/>
                <w:spacing w:val="-4"/>
                <w:sz w:val="24"/>
                <w:szCs w:val="24"/>
              </w:rPr>
              <w:t xml:space="preserve">с. </w:t>
            </w:r>
            <w:r w:rsidRPr="00C932D1">
              <w:rPr>
                <w:rFonts w:ascii="Times New Roman" w:eastAsia="Times New Roman" w:hAnsi="Times New Roman"/>
                <w:spacing w:val="-4"/>
              </w:rPr>
              <w:t>Объячево</w:t>
            </w:r>
          </w:p>
        </w:tc>
        <w:tc>
          <w:tcPr>
            <w:tcW w:w="6272" w:type="dxa"/>
            <w:tcBorders>
              <w:top w:val="nil"/>
              <w:left w:val="nil"/>
              <w:bottom w:val="nil"/>
              <w:right w:val="nil"/>
            </w:tcBorders>
            <w:shd w:val="clear" w:color="auto" w:fill="auto"/>
          </w:tcPr>
          <w:p w14:paraId="215F6AB2" w14:textId="527A6963" w:rsidR="0037185E" w:rsidRPr="00C932D1" w:rsidRDefault="00C932D1" w:rsidP="00DC2563">
            <w:pPr>
              <w:spacing w:after="0" w:line="240" w:lineRule="auto"/>
              <w:ind w:right="26"/>
              <w:jc w:val="right"/>
              <w:rPr>
                <w:rFonts w:ascii="Times New Roman" w:eastAsia="Times New Roman" w:hAnsi="Times New Roman"/>
                <w:spacing w:val="-4"/>
              </w:rPr>
            </w:pPr>
            <w:r>
              <w:rPr>
                <w:rFonts w:ascii="Times New Roman" w:eastAsia="Times New Roman" w:hAnsi="Times New Roman"/>
                <w:spacing w:val="-4"/>
              </w:rPr>
              <w:t xml:space="preserve">    </w:t>
            </w:r>
            <w:r w:rsidR="00960E45">
              <w:rPr>
                <w:rFonts w:ascii="Times New Roman" w:eastAsia="Times New Roman" w:hAnsi="Times New Roman"/>
                <w:spacing w:val="-4"/>
              </w:rPr>
              <w:t xml:space="preserve">  </w:t>
            </w:r>
            <w:r>
              <w:rPr>
                <w:rFonts w:ascii="Times New Roman" w:eastAsia="Times New Roman" w:hAnsi="Times New Roman"/>
                <w:spacing w:val="-4"/>
              </w:rPr>
              <w:t xml:space="preserve"> </w:t>
            </w:r>
            <w:r w:rsidR="0037185E" w:rsidRPr="00C932D1">
              <w:rPr>
                <w:rFonts w:ascii="Times New Roman" w:eastAsia="Times New Roman" w:hAnsi="Times New Roman"/>
                <w:spacing w:val="-4"/>
              </w:rPr>
              <w:t>«____» ______________ 20</w:t>
            </w:r>
            <w:r w:rsidR="00DC2563">
              <w:rPr>
                <w:rFonts w:ascii="Times New Roman" w:eastAsia="Times New Roman" w:hAnsi="Times New Roman"/>
                <w:spacing w:val="-4"/>
              </w:rPr>
              <w:t>21</w:t>
            </w:r>
            <w:r w:rsidRPr="00C932D1">
              <w:rPr>
                <w:rFonts w:ascii="Times New Roman" w:eastAsia="Times New Roman" w:hAnsi="Times New Roman"/>
                <w:spacing w:val="-4"/>
              </w:rPr>
              <w:t xml:space="preserve"> </w:t>
            </w:r>
            <w:r w:rsidR="0037185E" w:rsidRPr="00C932D1">
              <w:rPr>
                <w:rFonts w:ascii="Times New Roman" w:eastAsia="Times New Roman" w:hAnsi="Times New Roman"/>
                <w:spacing w:val="-4"/>
              </w:rPr>
              <w:t>г.</w:t>
            </w:r>
          </w:p>
        </w:tc>
      </w:tr>
    </w:tbl>
    <w:p w14:paraId="0F58A7E3" w14:textId="77777777" w:rsidR="0037185E" w:rsidRPr="00F70355" w:rsidRDefault="0037185E" w:rsidP="0037185E">
      <w:pPr>
        <w:shd w:val="clear" w:color="auto" w:fill="FFFFFF"/>
        <w:spacing w:after="0" w:line="240" w:lineRule="auto"/>
        <w:ind w:right="26"/>
        <w:jc w:val="both"/>
        <w:rPr>
          <w:rFonts w:ascii="Times New Roman" w:hAnsi="Times New Roman"/>
          <w:spacing w:val="-4"/>
          <w:sz w:val="24"/>
          <w:szCs w:val="24"/>
        </w:rPr>
      </w:pPr>
    </w:p>
    <w:p w14:paraId="572D6497" w14:textId="342458E5" w:rsidR="0037185E" w:rsidRPr="00F70355" w:rsidRDefault="00306A78" w:rsidP="0037185E">
      <w:pPr>
        <w:spacing w:after="0" w:line="240" w:lineRule="auto"/>
        <w:ind w:firstLine="709"/>
        <w:jc w:val="both"/>
        <w:rPr>
          <w:rFonts w:ascii="Times New Roman" w:hAnsi="Times New Roman" w:cs="Times New Roman"/>
          <w:spacing w:val="-4"/>
        </w:rPr>
      </w:pPr>
      <w:r w:rsidRPr="00306A78">
        <w:rPr>
          <w:rFonts w:ascii="Times New Roman" w:hAnsi="Times New Roman" w:cs="Times New Roman"/>
          <w:spacing w:val="-4"/>
        </w:rPr>
        <w:t xml:space="preserve">Муниципальное </w:t>
      </w:r>
      <w:r w:rsidR="002C7770">
        <w:rPr>
          <w:rFonts w:ascii="Times New Roman" w:hAnsi="Times New Roman" w:cs="Times New Roman"/>
          <w:spacing w:val="-4"/>
        </w:rPr>
        <w:t xml:space="preserve">автономное </w:t>
      </w:r>
      <w:r w:rsidRPr="00306A78">
        <w:rPr>
          <w:rFonts w:ascii="Times New Roman" w:hAnsi="Times New Roman" w:cs="Times New Roman"/>
          <w:spacing w:val="-4"/>
        </w:rPr>
        <w:t xml:space="preserve">учреждение </w:t>
      </w:r>
      <w:r w:rsidR="002C7770">
        <w:rPr>
          <w:rFonts w:ascii="Times New Roman" w:hAnsi="Times New Roman" w:cs="Times New Roman"/>
          <w:spacing w:val="-4"/>
        </w:rPr>
        <w:t>культуры</w:t>
      </w:r>
      <w:r w:rsidR="00F52AB5">
        <w:rPr>
          <w:rFonts w:ascii="Times New Roman" w:hAnsi="Times New Roman" w:cs="Times New Roman"/>
          <w:spacing w:val="-4"/>
        </w:rPr>
        <w:t xml:space="preserve"> </w:t>
      </w:r>
      <w:r w:rsidR="00ED684B" w:rsidRPr="00ED684B">
        <w:rPr>
          <w:rFonts w:ascii="Times New Roman" w:hAnsi="Times New Roman" w:cs="Times New Roman"/>
          <w:b/>
          <w:spacing w:val="-4"/>
        </w:rPr>
        <w:t>«Прилузский</w:t>
      </w:r>
      <w:r w:rsidR="00AA50E4">
        <w:rPr>
          <w:rFonts w:ascii="Times New Roman" w:hAnsi="Times New Roman" w:cs="Times New Roman"/>
          <w:b/>
          <w:spacing w:val="-4"/>
        </w:rPr>
        <w:t xml:space="preserve"> </w:t>
      </w:r>
      <w:proofErr w:type="spellStart"/>
      <w:r w:rsidR="00ED684B" w:rsidRPr="00ED684B">
        <w:rPr>
          <w:rFonts w:ascii="Times New Roman" w:hAnsi="Times New Roman" w:cs="Times New Roman"/>
          <w:b/>
          <w:spacing w:val="-4"/>
        </w:rPr>
        <w:t>межпоселенческий</w:t>
      </w:r>
      <w:proofErr w:type="spellEnd"/>
      <w:r w:rsidR="00ED684B" w:rsidRPr="00ED684B">
        <w:rPr>
          <w:rFonts w:ascii="Times New Roman" w:hAnsi="Times New Roman" w:cs="Times New Roman"/>
          <w:b/>
          <w:spacing w:val="-4"/>
        </w:rPr>
        <w:t xml:space="preserve"> центр культуры и досуга»</w:t>
      </w:r>
      <w:r w:rsidR="00ED684B">
        <w:rPr>
          <w:rFonts w:ascii="Times New Roman" w:hAnsi="Times New Roman" w:cs="Times New Roman"/>
          <w:spacing w:val="-4"/>
        </w:rPr>
        <w:t>,</w:t>
      </w:r>
      <w:r w:rsidRPr="00306A78">
        <w:rPr>
          <w:rFonts w:ascii="Times New Roman" w:hAnsi="Times New Roman" w:cs="Times New Roman"/>
          <w:spacing w:val="-4"/>
        </w:rPr>
        <w:t xml:space="preserve"> именуемое в дальнейшем  «Заказчик», в  лице  </w:t>
      </w:r>
      <w:r w:rsidR="00C932D1">
        <w:rPr>
          <w:rFonts w:ascii="Times New Roman" w:hAnsi="Times New Roman" w:cs="Times New Roman"/>
          <w:spacing w:val="-4"/>
        </w:rPr>
        <w:t>_______</w:t>
      </w:r>
      <w:r w:rsidRPr="00306A78">
        <w:rPr>
          <w:rFonts w:ascii="Times New Roman" w:hAnsi="Times New Roman" w:cs="Times New Roman"/>
          <w:spacing w:val="-4"/>
        </w:rPr>
        <w:t xml:space="preserve">, действующего на основании </w:t>
      </w:r>
      <w:r w:rsidR="00C932D1">
        <w:rPr>
          <w:rFonts w:ascii="Times New Roman" w:hAnsi="Times New Roman" w:cs="Times New Roman"/>
          <w:spacing w:val="-4"/>
        </w:rPr>
        <w:t>____</w:t>
      </w:r>
      <w:r w:rsidRPr="00306A78">
        <w:rPr>
          <w:rFonts w:ascii="Times New Roman" w:hAnsi="Times New Roman" w:cs="Times New Roman"/>
          <w:spacing w:val="-4"/>
        </w:rPr>
        <w:t>, с  одной стороны, и __________________,именуемое в дальнейшем «Подрядчик», в лице _________________________________________________,  действующего на основании ________________ с другой стороны, именуемые в дальнейшем Стороны, руководствуясь Гражданским кодексом Российской Федерации, Бюджетным кодексом Российской Федерации, Федеральным законом № 44-ФЗ от 05.04.2013 «О контрактной системе в сфере закупок товаров, работ, услуг для обеспечения государственных и муниципальных нужд»</w:t>
      </w:r>
      <w:r w:rsidR="00C932D1">
        <w:rPr>
          <w:rFonts w:ascii="Times New Roman" w:hAnsi="Times New Roman" w:cs="Times New Roman"/>
          <w:spacing w:val="-4"/>
        </w:rPr>
        <w:t xml:space="preserve">, </w:t>
      </w:r>
      <w:r w:rsidR="00C932D1" w:rsidRPr="00C932D1">
        <w:rPr>
          <w:rFonts w:ascii="Times New Roman" w:hAnsi="Times New Roman" w:cs="Times New Roman"/>
          <w:spacing w:val="-4"/>
        </w:rPr>
        <w:t xml:space="preserve">по результатам электронного аукциона _______________(номер извещения), в соответствии с __________________ (наименование и реквизиты документа) заключили настоящий контракт (далее – </w:t>
      </w:r>
      <w:r w:rsidR="00C932D1">
        <w:rPr>
          <w:rFonts w:ascii="Times New Roman" w:hAnsi="Times New Roman" w:cs="Times New Roman"/>
          <w:spacing w:val="-4"/>
        </w:rPr>
        <w:t>Договор</w:t>
      </w:r>
      <w:r w:rsidR="00C932D1" w:rsidRPr="00C932D1">
        <w:rPr>
          <w:rFonts w:ascii="Times New Roman" w:hAnsi="Times New Roman" w:cs="Times New Roman"/>
          <w:spacing w:val="-4"/>
        </w:rPr>
        <w:t>) о нижеследующем:</w:t>
      </w:r>
      <w:r w:rsidRPr="00306A78">
        <w:rPr>
          <w:rFonts w:ascii="Times New Roman" w:hAnsi="Times New Roman" w:cs="Times New Roman"/>
          <w:spacing w:val="-4"/>
        </w:rPr>
        <w:t xml:space="preserve"> заключили настоящий  договор о нижеследующем:</w:t>
      </w:r>
    </w:p>
    <w:p w14:paraId="0378C662" w14:textId="77777777" w:rsidR="0037185E" w:rsidRPr="00F70355" w:rsidRDefault="0037185E" w:rsidP="0037185E">
      <w:pPr>
        <w:spacing w:after="0" w:line="240" w:lineRule="auto"/>
        <w:ind w:firstLine="709"/>
        <w:jc w:val="both"/>
        <w:rPr>
          <w:rFonts w:ascii="Times New Roman" w:hAnsi="Times New Roman" w:cs="Times New Roman"/>
          <w:spacing w:val="-4"/>
        </w:rPr>
      </w:pPr>
    </w:p>
    <w:p w14:paraId="4B5F42B1" w14:textId="77777777" w:rsidR="0037185E" w:rsidRPr="001A4C67" w:rsidRDefault="0037185E" w:rsidP="001A4C67">
      <w:pPr>
        <w:pStyle w:val="afb"/>
        <w:numPr>
          <w:ilvl w:val="0"/>
          <w:numId w:val="13"/>
        </w:numPr>
        <w:suppressAutoHyphens/>
        <w:contextualSpacing/>
        <w:jc w:val="center"/>
        <w:rPr>
          <w:b/>
          <w:spacing w:val="-4"/>
        </w:rPr>
      </w:pPr>
      <w:r w:rsidRPr="001A4C67">
        <w:rPr>
          <w:b/>
          <w:spacing w:val="-4"/>
        </w:rPr>
        <w:t>Предмет Договора</w:t>
      </w:r>
    </w:p>
    <w:p w14:paraId="208E56C5" w14:textId="77777777" w:rsidR="001A4C67" w:rsidRPr="001A4C67" w:rsidRDefault="001A4C67" w:rsidP="001A4C67">
      <w:pPr>
        <w:pStyle w:val="afb"/>
        <w:suppressAutoHyphens/>
        <w:ind w:left="928"/>
        <w:contextualSpacing/>
        <w:rPr>
          <w:b/>
          <w:spacing w:val="-4"/>
        </w:rPr>
      </w:pPr>
    </w:p>
    <w:p w14:paraId="0FA38E93" w14:textId="4DDE2408" w:rsidR="00306A78" w:rsidRPr="002A2407" w:rsidRDefault="0037185E" w:rsidP="002A2407">
      <w:pPr>
        <w:numPr>
          <w:ilvl w:val="1"/>
          <w:numId w:val="13"/>
        </w:numPr>
        <w:tabs>
          <w:tab w:val="left" w:pos="709"/>
          <w:tab w:val="left" w:pos="1560"/>
        </w:tabs>
        <w:spacing w:after="0" w:line="240" w:lineRule="auto"/>
        <w:ind w:left="142" w:firstLine="567"/>
        <w:jc w:val="both"/>
        <w:rPr>
          <w:rFonts w:ascii="Times New Roman" w:eastAsia="Times New Roman" w:hAnsi="Times New Roman" w:cs="Times New Roman"/>
          <w:b/>
          <w:bCs/>
          <w:iCs/>
          <w:spacing w:val="-4"/>
        </w:rPr>
      </w:pPr>
      <w:bookmarkStart w:id="19" w:name="_Hlk41850416"/>
      <w:r w:rsidRPr="001A4C67">
        <w:rPr>
          <w:rFonts w:ascii="Times New Roman" w:hAnsi="Times New Roman" w:cs="Times New Roman"/>
          <w:spacing w:val="-4"/>
        </w:rPr>
        <w:t xml:space="preserve">Подрядчик обязуется </w:t>
      </w:r>
      <w:r w:rsidRPr="001A4C67">
        <w:rPr>
          <w:rFonts w:ascii="Times New Roman" w:hAnsi="Times New Roman" w:cs="Times New Roman"/>
          <w:b/>
          <w:spacing w:val="-4"/>
        </w:rPr>
        <w:t xml:space="preserve">выполнить </w:t>
      </w:r>
      <w:r w:rsidRPr="001A4C67">
        <w:rPr>
          <w:rFonts w:ascii="Times New Roman" w:eastAsia="Times New Roman" w:hAnsi="Times New Roman" w:cs="Times New Roman"/>
          <w:b/>
          <w:spacing w:val="-4"/>
        </w:rPr>
        <w:t xml:space="preserve">работы по </w:t>
      </w:r>
      <w:bookmarkStart w:id="20" w:name="_Hlk30511622"/>
      <w:r w:rsidRPr="001A4C67">
        <w:rPr>
          <w:rFonts w:ascii="Times New Roman" w:eastAsia="Times New Roman" w:hAnsi="Times New Roman" w:cs="Times New Roman"/>
          <w:b/>
          <w:spacing w:val="-4"/>
        </w:rPr>
        <w:t xml:space="preserve">капитальному ремонту </w:t>
      </w:r>
      <w:r w:rsidR="00AA50E4">
        <w:rPr>
          <w:rFonts w:ascii="Times New Roman" w:eastAsia="Times New Roman" w:hAnsi="Times New Roman" w:cs="Times New Roman"/>
          <w:b/>
          <w:spacing w:val="-4"/>
        </w:rPr>
        <w:t xml:space="preserve"> помещений </w:t>
      </w:r>
      <w:r w:rsidR="00306A78" w:rsidRPr="001A4C67">
        <w:rPr>
          <w:rFonts w:ascii="Times New Roman" w:eastAsia="Times New Roman" w:hAnsi="Times New Roman" w:cs="Times New Roman"/>
          <w:b/>
          <w:spacing w:val="-4"/>
        </w:rPr>
        <w:t xml:space="preserve">здания </w:t>
      </w:r>
      <w:bookmarkEnd w:id="20"/>
      <w:r w:rsidR="002A2407" w:rsidRPr="002A2407">
        <w:rPr>
          <w:rFonts w:ascii="Times New Roman" w:eastAsia="Times New Roman" w:hAnsi="Times New Roman" w:cs="Times New Roman"/>
          <w:b/>
          <w:bCs/>
          <w:iCs/>
          <w:spacing w:val="-4"/>
        </w:rPr>
        <w:t>МАУК «</w:t>
      </w:r>
      <w:proofErr w:type="spellStart"/>
      <w:r w:rsidR="002A2407" w:rsidRPr="002A2407">
        <w:rPr>
          <w:rFonts w:ascii="Times New Roman" w:eastAsia="Times New Roman" w:hAnsi="Times New Roman" w:cs="Times New Roman"/>
          <w:b/>
          <w:bCs/>
          <w:iCs/>
          <w:spacing w:val="-4"/>
        </w:rPr>
        <w:t>ПМЦКиД</w:t>
      </w:r>
      <w:proofErr w:type="spellEnd"/>
      <w:r w:rsidR="002A2407" w:rsidRPr="002A2407">
        <w:rPr>
          <w:rFonts w:ascii="Times New Roman" w:eastAsia="Times New Roman" w:hAnsi="Times New Roman" w:cs="Times New Roman"/>
          <w:b/>
          <w:bCs/>
          <w:iCs/>
          <w:spacing w:val="-4"/>
        </w:rPr>
        <w:t>» по адресу</w:t>
      </w:r>
      <w:r w:rsidR="00F52AB5">
        <w:rPr>
          <w:rFonts w:ascii="Times New Roman" w:eastAsia="Times New Roman" w:hAnsi="Times New Roman" w:cs="Times New Roman"/>
          <w:b/>
          <w:bCs/>
          <w:iCs/>
          <w:spacing w:val="-4"/>
        </w:rPr>
        <w:t>:</w:t>
      </w:r>
      <w:r w:rsidR="002A2407" w:rsidRPr="002A2407">
        <w:rPr>
          <w:rFonts w:ascii="Times New Roman" w:eastAsia="Times New Roman" w:hAnsi="Times New Roman" w:cs="Times New Roman"/>
          <w:b/>
          <w:bCs/>
          <w:iCs/>
          <w:spacing w:val="-4"/>
        </w:rPr>
        <w:t xml:space="preserve"> Республика Коми, Прилузский район, с. Объячево, ул. Мира, д. 81»</w:t>
      </w:r>
      <w:r w:rsidRPr="002A2407">
        <w:rPr>
          <w:rFonts w:ascii="Times New Roman" w:hAnsi="Times New Roman" w:cs="Times New Roman"/>
          <w:spacing w:val="-4"/>
        </w:rPr>
        <w:t xml:space="preserve">, (далее </w:t>
      </w:r>
      <w:proofErr w:type="gramStart"/>
      <w:r w:rsidRPr="002A2407">
        <w:rPr>
          <w:rFonts w:ascii="Times New Roman" w:hAnsi="Times New Roman" w:cs="Times New Roman"/>
          <w:spacing w:val="-4"/>
        </w:rPr>
        <w:t>–Р</w:t>
      </w:r>
      <w:proofErr w:type="gramEnd"/>
      <w:r w:rsidRPr="002A2407">
        <w:rPr>
          <w:rFonts w:ascii="Times New Roman" w:hAnsi="Times New Roman" w:cs="Times New Roman"/>
          <w:spacing w:val="-4"/>
        </w:rPr>
        <w:t xml:space="preserve">аботы) в соответствии </w:t>
      </w:r>
      <w:r w:rsidR="00CD2306" w:rsidRPr="002A2407">
        <w:rPr>
          <w:rFonts w:ascii="Times New Roman" w:hAnsi="Times New Roman" w:cs="Times New Roman"/>
          <w:spacing w:val="-4"/>
        </w:rPr>
        <w:t>со сметной документацией</w:t>
      </w:r>
      <w:r w:rsidR="00960E45">
        <w:rPr>
          <w:rFonts w:ascii="Times New Roman" w:hAnsi="Times New Roman" w:cs="Times New Roman"/>
          <w:spacing w:val="-4"/>
        </w:rPr>
        <w:t xml:space="preserve"> 2 этапа</w:t>
      </w:r>
      <w:r w:rsidR="00CD2306" w:rsidRPr="002A2407">
        <w:rPr>
          <w:rFonts w:ascii="Times New Roman" w:hAnsi="Times New Roman" w:cs="Times New Roman"/>
          <w:spacing w:val="-4"/>
        </w:rPr>
        <w:t xml:space="preserve"> (Приложение № 1)</w:t>
      </w:r>
      <w:r w:rsidR="00306A78" w:rsidRPr="002A2407">
        <w:rPr>
          <w:rFonts w:ascii="Times New Roman" w:hAnsi="Times New Roman" w:cs="Times New Roman"/>
          <w:spacing w:val="-4"/>
        </w:rPr>
        <w:t xml:space="preserve">, </w:t>
      </w:r>
      <w:r w:rsidR="00CD2306" w:rsidRPr="002A2407">
        <w:rPr>
          <w:rFonts w:ascii="Times New Roman" w:hAnsi="Times New Roman" w:cs="Times New Roman"/>
          <w:spacing w:val="-4"/>
        </w:rPr>
        <w:t>техническим заданием</w:t>
      </w:r>
      <w:r w:rsidR="00452E8C">
        <w:rPr>
          <w:rFonts w:ascii="Times New Roman" w:hAnsi="Times New Roman" w:cs="Times New Roman"/>
          <w:spacing w:val="-4"/>
        </w:rPr>
        <w:t xml:space="preserve"> </w:t>
      </w:r>
      <w:r w:rsidR="00AA50E4">
        <w:rPr>
          <w:rFonts w:ascii="Times New Roman" w:hAnsi="Times New Roman" w:cs="Times New Roman"/>
          <w:spacing w:val="-4"/>
        </w:rPr>
        <w:t xml:space="preserve"> </w:t>
      </w:r>
      <w:r w:rsidR="00306A78" w:rsidRPr="002A2407">
        <w:rPr>
          <w:rFonts w:ascii="Times New Roman" w:eastAsia="Times New Roman" w:hAnsi="Times New Roman" w:cs="Times New Roman"/>
        </w:rPr>
        <w:t>и проектной документацией</w:t>
      </w:r>
      <w:r w:rsidR="00B12A89">
        <w:rPr>
          <w:rFonts w:ascii="Times New Roman" w:eastAsia="Times New Roman" w:hAnsi="Times New Roman" w:cs="Times New Roman"/>
        </w:rPr>
        <w:t xml:space="preserve"> </w:t>
      </w:r>
      <w:r w:rsidR="00B12A89" w:rsidRPr="002A2407">
        <w:rPr>
          <w:rFonts w:ascii="Times New Roman" w:hAnsi="Times New Roman" w:cs="Times New Roman"/>
          <w:spacing w:val="-4"/>
        </w:rPr>
        <w:t>(Приложение №2)</w:t>
      </w:r>
      <w:r w:rsidR="00306A78" w:rsidRPr="002A2407">
        <w:rPr>
          <w:rFonts w:ascii="Times New Roman" w:eastAsia="Times New Roman" w:hAnsi="Times New Roman" w:cs="Times New Roman"/>
        </w:rPr>
        <w:t>, обеспечивающих ввод и нормальную эксплуатацию в сроки, установленные Графиком производства работ (Приложение № 3), а Заказчик обязуется принять выполненные работы и оплатить их.</w:t>
      </w:r>
    </w:p>
    <w:p w14:paraId="10A14A10" w14:textId="77777777" w:rsidR="0037185E" w:rsidRDefault="0037185E" w:rsidP="0037185E">
      <w:pPr>
        <w:suppressAutoHyphens/>
        <w:spacing w:after="0" w:line="240" w:lineRule="auto"/>
        <w:ind w:firstLine="709"/>
        <w:contextualSpacing/>
        <w:jc w:val="both"/>
        <w:rPr>
          <w:rFonts w:ascii="Times New Roman" w:hAnsi="Times New Roman" w:cs="Times New Roman"/>
          <w:spacing w:val="-4"/>
        </w:rPr>
      </w:pPr>
      <w:bookmarkStart w:id="21" w:name="_Hlk41850894"/>
      <w:bookmarkEnd w:id="19"/>
      <w:r w:rsidRPr="001A4C67">
        <w:rPr>
          <w:rFonts w:ascii="Times New Roman" w:hAnsi="Times New Roman" w:cs="Times New Roman"/>
          <w:spacing w:val="-4"/>
        </w:rPr>
        <w:t>1.2. Работы, выполняемые по настоящему Договору, должны соответствовать требованиям государственных стандартов Российской Федерации, СНиП, СП, ВСН, МДС, ППБ, СанПиН, ПУЭ и технологических регламентов, а материалы и оборудование, используемые при выполнении работ, должны иметь соответствующие сертификаты согласно законодательству Российской Федерации о техническом регулировании.</w:t>
      </w:r>
    </w:p>
    <w:p w14:paraId="4DF4204F" w14:textId="06738CA8" w:rsidR="003D0B11" w:rsidRPr="001A4C67" w:rsidRDefault="003D0B11" w:rsidP="003D0B11">
      <w:pPr>
        <w:widowControl w:val="0"/>
        <w:spacing w:after="0" w:line="240" w:lineRule="auto"/>
        <w:ind w:firstLine="709"/>
        <w:jc w:val="both"/>
        <w:rPr>
          <w:rFonts w:ascii="Times New Roman" w:hAnsi="Times New Roman" w:cs="Times New Roman"/>
          <w:spacing w:val="-4"/>
        </w:rPr>
      </w:pPr>
      <w:r w:rsidRPr="003D0B11">
        <w:rPr>
          <w:rFonts w:ascii="Times New Roman" w:eastAsia="Times New Roman" w:hAnsi="Times New Roman" w:cs="Times New Roman"/>
          <w:bCs/>
          <w:sz w:val="24"/>
          <w:szCs w:val="24"/>
        </w:rPr>
        <w:t xml:space="preserve">Объем выполняемых работ: 1 </w:t>
      </w:r>
      <w:proofErr w:type="spellStart"/>
      <w:r w:rsidRPr="003D0B11">
        <w:rPr>
          <w:rFonts w:ascii="Times New Roman" w:eastAsia="Times New Roman" w:hAnsi="Times New Roman" w:cs="Times New Roman"/>
          <w:bCs/>
          <w:sz w:val="24"/>
          <w:szCs w:val="24"/>
        </w:rPr>
        <w:t>усл</w:t>
      </w:r>
      <w:proofErr w:type="spellEnd"/>
      <w:r w:rsidRPr="003D0B11">
        <w:rPr>
          <w:rFonts w:ascii="Times New Roman" w:eastAsia="Times New Roman" w:hAnsi="Times New Roman" w:cs="Times New Roman"/>
          <w:bCs/>
          <w:sz w:val="24"/>
          <w:szCs w:val="24"/>
        </w:rPr>
        <w:t>. ед</w:t>
      </w:r>
      <w:r w:rsidRPr="00595FB6">
        <w:rPr>
          <w:rFonts w:ascii="Times New Roman" w:eastAsia="Times New Roman" w:hAnsi="Times New Roman" w:cs="Times New Roman"/>
          <w:bCs/>
          <w:sz w:val="24"/>
          <w:szCs w:val="24"/>
        </w:rPr>
        <w:t>.</w:t>
      </w:r>
      <w:r w:rsidR="00B95CB1">
        <w:rPr>
          <w:rFonts w:ascii="Times New Roman" w:eastAsia="Times New Roman" w:hAnsi="Times New Roman" w:cs="Times New Roman"/>
          <w:bCs/>
          <w:sz w:val="24"/>
          <w:szCs w:val="24"/>
        </w:rPr>
        <w:t xml:space="preserve"> в соответствии со Сметной документацией 2 этапа.</w:t>
      </w:r>
    </w:p>
    <w:p w14:paraId="16A3052E" w14:textId="77777777" w:rsidR="0037185E" w:rsidRPr="001A4C67" w:rsidRDefault="0037185E" w:rsidP="0037185E">
      <w:pPr>
        <w:suppressAutoHyphens/>
        <w:spacing w:after="0" w:line="240" w:lineRule="auto"/>
        <w:ind w:firstLine="709"/>
        <w:contextualSpacing/>
        <w:jc w:val="both"/>
        <w:rPr>
          <w:rFonts w:ascii="Times New Roman" w:hAnsi="Times New Roman" w:cs="Times New Roman"/>
          <w:spacing w:val="-4"/>
        </w:rPr>
      </w:pPr>
      <w:r w:rsidRPr="001A4C67">
        <w:rPr>
          <w:rFonts w:ascii="Times New Roman" w:hAnsi="Times New Roman" w:cs="Times New Roman"/>
          <w:spacing w:val="-4"/>
        </w:rPr>
        <w:t>1.3. Работы, не соответствующие обязательным требованиям государственных стандартов Российской Федерации, СП, СНиП, ВСН, МДС, ППБ, СанПиН, ПУЭ и технологических регламентов, считаются не выполненными.</w:t>
      </w:r>
    </w:p>
    <w:bookmarkEnd w:id="21"/>
    <w:p w14:paraId="070A867D"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p>
    <w:p w14:paraId="39D6158B" w14:textId="77777777" w:rsidR="0037185E" w:rsidRPr="00F70355" w:rsidRDefault="0037185E" w:rsidP="0037185E">
      <w:pPr>
        <w:suppressAutoHyphens/>
        <w:spacing w:after="0" w:line="240" w:lineRule="auto"/>
        <w:contextualSpacing/>
        <w:jc w:val="center"/>
        <w:rPr>
          <w:rFonts w:ascii="Times New Roman" w:hAnsi="Times New Roman" w:cs="Times New Roman"/>
          <w:b/>
          <w:spacing w:val="-4"/>
        </w:rPr>
      </w:pPr>
      <w:bookmarkStart w:id="22" w:name="bookmark3"/>
      <w:r w:rsidRPr="00F70355">
        <w:rPr>
          <w:rFonts w:ascii="Times New Roman" w:hAnsi="Times New Roman" w:cs="Times New Roman"/>
          <w:b/>
          <w:spacing w:val="-4"/>
        </w:rPr>
        <w:t>2. Цена Договора и порядок расчетов</w:t>
      </w:r>
      <w:bookmarkEnd w:id="22"/>
    </w:p>
    <w:p w14:paraId="65054ECF" w14:textId="571AD924"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 xml:space="preserve">2.1. Цена Договора составляет </w:t>
      </w:r>
      <w:r w:rsidRPr="00F70355">
        <w:rPr>
          <w:rFonts w:ascii="Times New Roman" w:hAnsi="Times New Roman" w:cs="Times New Roman"/>
          <w:spacing w:val="-4"/>
          <w:u w:val="single"/>
        </w:rPr>
        <w:t>_______</w:t>
      </w:r>
      <w:r w:rsidRPr="00F70355">
        <w:rPr>
          <w:rFonts w:ascii="Times New Roman" w:hAnsi="Times New Roman" w:cs="Times New Roman"/>
          <w:spacing w:val="-4"/>
        </w:rPr>
        <w:t xml:space="preserve"> (</w:t>
      </w:r>
      <w:r w:rsidRPr="00F70355">
        <w:rPr>
          <w:rFonts w:ascii="Times New Roman" w:hAnsi="Times New Roman" w:cs="Times New Roman"/>
          <w:spacing w:val="-4"/>
          <w:u w:val="single"/>
        </w:rPr>
        <w:t>_______________</w:t>
      </w:r>
      <w:r w:rsidRPr="00F70355">
        <w:rPr>
          <w:rFonts w:ascii="Times New Roman" w:hAnsi="Times New Roman" w:cs="Times New Roman"/>
          <w:spacing w:val="-4"/>
        </w:rPr>
        <w:t>) рублей __ копеек, (включая НДС/НДС не облагается).</w:t>
      </w:r>
      <w:r w:rsidR="00452E8C" w:rsidRPr="00452E8C">
        <w:t xml:space="preserve"> </w:t>
      </w:r>
      <w:r w:rsidR="00452E8C" w:rsidRPr="00452E8C">
        <w:rPr>
          <w:rFonts w:ascii="Times New Roman" w:hAnsi="Times New Roman" w:cs="Times New Roman"/>
          <w:spacing w:val="-4"/>
        </w:rPr>
        <w:t>Цена Контракта определяется сводной сметной документацией (Приложение № 1 к настоящему контракту), приведенной в соответствии с предложением о цене Контракта победителя (участника) электронного аукциона, с применением поправочного коэффициента, рассчитанного по результатам электронного аукциона</w:t>
      </w:r>
      <w:proofErr w:type="gramStart"/>
      <w:r w:rsidR="00452E8C" w:rsidRPr="00452E8C">
        <w:rPr>
          <w:rFonts w:ascii="Times New Roman" w:hAnsi="Times New Roman" w:cs="Times New Roman"/>
          <w:spacing w:val="-4"/>
        </w:rPr>
        <w:t xml:space="preserve"> К</w:t>
      </w:r>
      <w:proofErr w:type="gramEnd"/>
      <w:r w:rsidR="00452E8C" w:rsidRPr="00452E8C">
        <w:rPr>
          <w:rFonts w:ascii="Times New Roman" w:hAnsi="Times New Roman" w:cs="Times New Roman"/>
          <w:spacing w:val="-4"/>
        </w:rPr>
        <w:t>=___.</w:t>
      </w:r>
    </w:p>
    <w:p w14:paraId="17AD48D2" w14:textId="6365A52C" w:rsidR="004A6847" w:rsidRPr="00F70355" w:rsidRDefault="006C2E01" w:rsidP="004A6847">
      <w:pPr>
        <w:tabs>
          <w:tab w:val="left" w:pos="851"/>
          <w:tab w:val="left" w:pos="993"/>
        </w:tabs>
        <w:spacing w:after="0" w:line="240" w:lineRule="auto"/>
        <w:ind w:right="142" w:firstLine="567"/>
        <w:contextualSpacing/>
        <w:jc w:val="both"/>
        <w:rPr>
          <w:rFonts w:ascii="Times New Roman" w:eastAsia="Calibri" w:hAnsi="Times New Roman" w:cs="Times New Roman"/>
        </w:rPr>
      </w:pPr>
      <w:r>
        <w:rPr>
          <w:rFonts w:ascii="Times New Roman" w:hAnsi="Times New Roman" w:cs="Times New Roman"/>
          <w:spacing w:val="-4"/>
        </w:rPr>
        <w:t xml:space="preserve">   </w:t>
      </w:r>
      <w:r w:rsidR="0037185E" w:rsidRPr="00F70355">
        <w:rPr>
          <w:rFonts w:ascii="Times New Roman" w:hAnsi="Times New Roman" w:cs="Times New Roman"/>
          <w:spacing w:val="-4"/>
        </w:rPr>
        <w:t xml:space="preserve">2.2. </w:t>
      </w:r>
      <w:r w:rsidR="004A6847" w:rsidRPr="00F70355">
        <w:rPr>
          <w:rFonts w:ascii="Times New Roman" w:eastAsia="Calibri" w:hAnsi="Times New Roman" w:cs="Times New Roman"/>
        </w:rPr>
        <w:t>Цена Договора формируется с учетом всех расходов, связанных с его исполнением, в том числе стоимость и расходы на доставку строительных материалов, вывоз строительного мусора, используемые машины и механизмы, устранение скрытых дефектов, уплату таможенных пошлин, налогов, сборов и других обязательных платежей.</w:t>
      </w:r>
    </w:p>
    <w:p w14:paraId="6DCF7029" w14:textId="77777777" w:rsidR="0037185E" w:rsidRPr="00581D5F" w:rsidRDefault="0037185E" w:rsidP="0037185E">
      <w:pPr>
        <w:suppressAutoHyphens/>
        <w:spacing w:after="0" w:line="240" w:lineRule="auto"/>
        <w:ind w:firstLine="709"/>
        <w:contextualSpacing/>
        <w:jc w:val="both"/>
        <w:rPr>
          <w:rFonts w:ascii="Times New Roman" w:hAnsi="Times New Roman" w:cs="Times New Roman"/>
          <w:spacing w:val="-4"/>
        </w:rPr>
      </w:pPr>
      <w:r w:rsidRPr="00581D5F">
        <w:rPr>
          <w:rFonts w:ascii="Times New Roman" w:hAnsi="Times New Roman" w:cs="Times New Roman"/>
          <w:spacing w:val="-4"/>
        </w:rPr>
        <w:t xml:space="preserve">2.3. </w:t>
      </w:r>
      <w:r>
        <w:rPr>
          <w:rFonts w:ascii="Times New Roman" w:hAnsi="Times New Roman" w:cs="Times New Roman"/>
          <w:spacing w:val="-4"/>
        </w:rPr>
        <w:t>Цен</w:t>
      </w:r>
      <w:r w:rsidRPr="00B77533">
        <w:rPr>
          <w:rFonts w:ascii="Times New Roman" w:hAnsi="Times New Roman" w:cs="Times New Roman"/>
          <w:spacing w:val="-4"/>
        </w:rPr>
        <w:t>а договора является твердой и определяется на весь срок исполнения договора, за исключением случая, предусмотренного в п. 2.</w:t>
      </w:r>
      <w:r>
        <w:rPr>
          <w:rFonts w:ascii="Times New Roman" w:hAnsi="Times New Roman" w:cs="Times New Roman"/>
          <w:spacing w:val="-4"/>
        </w:rPr>
        <w:t>4</w:t>
      </w:r>
      <w:r w:rsidRPr="00B77533">
        <w:rPr>
          <w:rFonts w:ascii="Times New Roman" w:hAnsi="Times New Roman" w:cs="Times New Roman"/>
          <w:spacing w:val="-4"/>
        </w:rPr>
        <w:t xml:space="preserve"> и п. 2.</w:t>
      </w:r>
      <w:r>
        <w:rPr>
          <w:rFonts w:ascii="Times New Roman" w:hAnsi="Times New Roman" w:cs="Times New Roman"/>
          <w:spacing w:val="-4"/>
        </w:rPr>
        <w:t>5</w:t>
      </w:r>
      <w:r w:rsidRPr="00B77533">
        <w:rPr>
          <w:rFonts w:ascii="Times New Roman" w:hAnsi="Times New Roman" w:cs="Times New Roman"/>
          <w:spacing w:val="-4"/>
        </w:rPr>
        <w:t xml:space="preserve"> договора</w:t>
      </w:r>
      <w:r>
        <w:rPr>
          <w:rFonts w:ascii="Times New Roman" w:hAnsi="Times New Roman" w:cs="Times New Roman"/>
          <w:spacing w:val="-4"/>
        </w:rPr>
        <w:t>.</w:t>
      </w:r>
    </w:p>
    <w:p w14:paraId="4A0EC6DC"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581D5F">
        <w:rPr>
          <w:rFonts w:ascii="Times New Roman" w:hAnsi="Times New Roman" w:cs="Times New Roman"/>
          <w:spacing w:val="-4"/>
        </w:rPr>
        <w:t xml:space="preserve">2.4. Цена Договора </w:t>
      </w:r>
      <w:r w:rsidRPr="00F70355">
        <w:rPr>
          <w:rFonts w:ascii="Times New Roman" w:hAnsi="Times New Roman" w:cs="Times New Roman"/>
          <w:spacing w:val="-4"/>
        </w:rPr>
        <w:t xml:space="preserve">может быть снижена, по соглашению сторон </w:t>
      </w:r>
      <w:r w:rsidR="00FF63A0" w:rsidRPr="00F70355">
        <w:rPr>
          <w:rFonts w:ascii="Times New Roman" w:hAnsi="Times New Roman" w:cs="Times New Roman"/>
          <w:spacing w:val="-4"/>
        </w:rPr>
        <w:t>без изменения</w:t>
      </w:r>
      <w:r w:rsidRPr="00F70355">
        <w:rPr>
          <w:rFonts w:ascii="Times New Roman" w:hAnsi="Times New Roman" w:cs="Times New Roman"/>
          <w:spacing w:val="-4"/>
        </w:rPr>
        <w:t xml:space="preserve"> предусмотренных Договором объема работы, качества выполняемой работы и иных условий исполнения Договора.</w:t>
      </w:r>
    </w:p>
    <w:p w14:paraId="33EFCA67"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 xml:space="preserve">2.5. </w:t>
      </w:r>
      <w:r w:rsidR="007A34C2" w:rsidRPr="00F70355">
        <w:rPr>
          <w:rFonts w:ascii="Times New Roman" w:eastAsia="Times New Roman" w:hAnsi="Times New Roman" w:cs="Times New Roman"/>
          <w:sz w:val="21"/>
          <w:szCs w:val="21"/>
        </w:rPr>
        <w:t>Цена договора может быть изменена при изменении объема и (или) видов выполняемых работ по договору. При этом допускается изменение с учетом положений бюджетного законодательства Российской Федерации цены договора не более чем на десять процентов цены договора.</w:t>
      </w:r>
    </w:p>
    <w:p w14:paraId="11349B27"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2.6. 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2A30D075"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2.7. Источник финансирования:</w:t>
      </w:r>
    </w:p>
    <w:p w14:paraId="2DB9CF34" w14:textId="7B565ABE" w:rsidR="0037185E" w:rsidRPr="00F70355" w:rsidRDefault="002969B1" w:rsidP="0037185E">
      <w:pPr>
        <w:suppressAutoHyphens/>
        <w:spacing w:after="0" w:line="240" w:lineRule="auto"/>
        <w:ind w:firstLine="709"/>
        <w:contextualSpacing/>
        <w:jc w:val="both"/>
        <w:rPr>
          <w:rFonts w:ascii="Times New Roman" w:hAnsi="Times New Roman" w:cs="Times New Roman"/>
          <w:spacing w:val="-4"/>
        </w:rPr>
      </w:pPr>
      <w:r w:rsidRPr="0085049B">
        <w:rPr>
          <w:rFonts w:ascii="Times New Roman" w:hAnsi="Times New Roman" w:cs="Times New Roman"/>
          <w:spacing w:val="-4"/>
        </w:rPr>
        <w:t xml:space="preserve">- </w:t>
      </w:r>
      <w:r w:rsidR="0085049B" w:rsidRPr="0085049B">
        <w:rPr>
          <w:rFonts w:ascii="Times New Roman" w:hAnsi="Times New Roman" w:cs="Times New Roman"/>
          <w:spacing w:val="-4"/>
        </w:rPr>
        <w:t xml:space="preserve">Средства бюджета МО МР «Прилузский», в том числе средства </w:t>
      </w:r>
      <w:proofErr w:type="gramStart"/>
      <w:r w:rsidR="0085049B" w:rsidRPr="0085049B">
        <w:rPr>
          <w:rFonts w:ascii="Times New Roman" w:hAnsi="Times New Roman" w:cs="Times New Roman"/>
          <w:spacing w:val="-4"/>
        </w:rPr>
        <w:t>субсидии</w:t>
      </w:r>
      <w:proofErr w:type="gramEnd"/>
      <w:r w:rsidR="0085049B" w:rsidRPr="0085049B">
        <w:rPr>
          <w:rFonts w:ascii="Times New Roman" w:hAnsi="Times New Roman" w:cs="Times New Roman"/>
          <w:spacing w:val="-4"/>
        </w:rPr>
        <w:t xml:space="preserve"> поступившие из федерального бюджета Российской Федерации и республиканского бюджета Республики Коми бюджету муниципального образования </w:t>
      </w:r>
      <w:r w:rsidR="0085049B" w:rsidRPr="0085049B">
        <w:rPr>
          <w:rFonts w:ascii="Times New Roman" w:hAnsi="Times New Roman" w:cs="Times New Roman"/>
          <w:spacing w:val="-4"/>
        </w:rPr>
        <w:lastRenderedPageBreak/>
        <w:t>муниципального района «Прилузский» на ремонт, капитальный ремонт и оснащение специальным оборудованием и материалами зданий муниципальных учреждений сферы культуры.</w:t>
      </w:r>
      <w:r w:rsidR="00306A78" w:rsidRPr="0085049B">
        <w:rPr>
          <w:rFonts w:ascii="Times New Roman" w:hAnsi="Times New Roman" w:cs="Times New Roman"/>
          <w:spacing w:val="-4"/>
        </w:rPr>
        <w:t>.</w:t>
      </w:r>
    </w:p>
    <w:p w14:paraId="4C4EC84B" w14:textId="74AFE38D"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 xml:space="preserve">2.8. Оплата за фактически выполненные работы производится после сдачи выполненных работ Подрядчиком и приемки выполненных работ Заказчиком </w:t>
      </w:r>
      <w:r w:rsidR="00EA1962" w:rsidRPr="00F70355">
        <w:rPr>
          <w:rFonts w:ascii="Times New Roman" w:eastAsia="Times New Roman" w:hAnsi="Times New Roman"/>
        </w:rPr>
        <w:t xml:space="preserve">в течение </w:t>
      </w:r>
      <w:r w:rsidR="00A40D48">
        <w:rPr>
          <w:rFonts w:ascii="Times New Roman" w:eastAsia="Times New Roman" w:hAnsi="Times New Roman"/>
        </w:rPr>
        <w:t>30</w:t>
      </w:r>
      <w:r w:rsidR="00EA1962" w:rsidRPr="00F70355">
        <w:rPr>
          <w:rFonts w:ascii="Times New Roman" w:eastAsia="Times New Roman" w:hAnsi="Times New Roman"/>
        </w:rPr>
        <w:t xml:space="preserve"> (</w:t>
      </w:r>
      <w:r w:rsidR="00A40D48">
        <w:rPr>
          <w:rFonts w:ascii="Times New Roman" w:eastAsia="Times New Roman" w:hAnsi="Times New Roman"/>
        </w:rPr>
        <w:t>тридцати</w:t>
      </w:r>
      <w:r w:rsidR="00EA1962" w:rsidRPr="00F70355">
        <w:rPr>
          <w:rFonts w:ascii="Times New Roman" w:eastAsia="Times New Roman" w:hAnsi="Times New Roman"/>
        </w:rPr>
        <w:t xml:space="preserve">) дней </w:t>
      </w:r>
      <w:r w:rsidRPr="00F70355">
        <w:rPr>
          <w:rFonts w:ascii="Times New Roman" w:hAnsi="Times New Roman" w:cs="Times New Roman"/>
          <w:spacing w:val="-4"/>
        </w:rPr>
        <w:t>с даты подписания Заказчиком акта о приемке выполненных работ (формы № КС-2) путем перечисления денежных средств на расчетный счет Подрядчика.</w:t>
      </w:r>
    </w:p>
    <w:p w14:paraId="0566CD40" w14:textId="77777777" w:rsidR="002F39C8" w:rsidRPr="00F70355" w:rsidRDefault="002F39C8" w:rsidP="002F39C8">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Поправочный коэффициент - отношение цены, заявленной Подрядчиком, к начальной (максимальной) цене Договора, если Подрядчик является плательщиком НДС, или к начальной (максимальной) цене Договора без учета суммы НДС, если Подрядчик не является плательщиком НДС. Поправочный коэффициент рассчитывается к итоговым данным сводного сметного расчета, входящего в состав сметной документации, являющейся приложением к Договору.</w:t>
      </w:r>
    </w:p>
    <w:p w14:paraId="53DCC838" w14:textId="77777777" w:rsidR="0037185E" w:rsidRPr="0071458F"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 xml:space="preserve">С целью осуществления расчетов по настоящему Договору, Подрядчик в течение 5 дней с момента </w:t>
      </w:r>
      <w:r w:rsidRPr="0071458F">
        <w:rPr>
          <w:rFonts w:ascii="Times New Roman" w:hAnsi="Times New Roman" w:cs="Times New Roman"/>
          <w:spacing w:val="-4"/>
        </w:rPr>
        <w:t>выполнения работ представляет Заказчику отчеты, составленные по формам Акта о приемке выполненных работ (формы № КС-2) и Справки о стоимости выполненных работ и затрат (форма № КС-3) не менее чем в 2 (двух) экземплярах с приложением комплекта Исполнительной документации, включая счет-фактуру (счет), подтверждающей объем выполненных работ.</w:t>
      </w:r>
    </w:p>
    <w:p w14:paraId="57FA007B" w14:textId="3C8AEE91" w:rsidR="0037185E" w:rsidRPr="0071458F" w:rsidRDefault="0037185E" w:rsidP="0037185E">
      <w:pPr>
        <w:suppressAutoHyphens/>
        <w:spacing w:after="0" w:line="240" w:lineRule="auto"/>
        <w:ind w:firstLine="709"/>
        <w:contextualSpacing/>
        <w:jc w:val="both"/>
        <w:rPr>
          <w:rFonts w:ascii="Times New Roman" w:hAnsi="Times New Roman" w:cs="Times New Roman"/>
          <w:spacing w:val="-4"/>
        </w:rPr>
      </w:pPr>
      <w:r w:rsidRPr="0071458F">
        <w:rPr>
          <w:rFonts w:ascii="Times New Roman" w:hAnsi="Times New Roman" w:cs="Times New Roman"/>
          <w:spacing w:val="-4"/>
        </w:rPr>
        <w:t>Оплата выполненных р</w:t>
      </w:r>
      <w:r>
        <w:rPr>
          <w:rFonts w:ascii="Times New Roman" w:hAnsi="Times New Roman" w:cs="Times New Roman"/>
          <w:spacing w:val="-4"/>
        </w:rPr>
        <w:t>абот производится по акту о прие</w:t>
      </w:r>
      <w:r w:rsidRPr="0071458F">
        <w:rPr>
          <w:rFonts w:ascii="Times New Roman" w:hAnsi="Times New Roman" w:cs="Times New Roman"/>
          <w:spacing w:val="-4"/>
        </w:rPr>
        <w:t>мке выполненных работ (формы № КС-2) и Справки о стоимости выполненных работ и затрат (формы № КС-3), составленным в соответ</w:t>
      </w:r>
      <w:r>
        <w:rPr>
          <w:rFonts w:ascii="Times New Roman" w:hAnsi="Times New Roman" w:cs="Times New Roman"/>
          <w:spacing w:val="-4"/>
        </w:rPr>
        <w:t>ствии со сметной документацией</w:t>
      </w:r>
      <w:r w:rsidR="00452E8C">
        <w:rPr>
          <w:rFonts w:ascii="Times New Roman" w:hAnsi="Times New Roman" w:cs="Times New Roman"/>
          <w:spacing w:val="-4"/>
        </w:rPr>
        <w:t xml:space="preserve"> с применением поправочного коэффициента</w:t>
      </w:r>
      <w:r>
        <w:rPr>
          <w:rFonts w:ascii="Times New Roman" w:hAnsi="Times New Roman" w:cs="Times New Roman"/>
          <w:spacing w:val="-4"/>
        </w:rPr>
        <w:t>.</w:t>
      </w:r>
    </w:p>
    <w:p w14:paraId="2CF15D5B"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71458F">
        <w:rPr>
          <w:rFonts w:ascii="Times New Roman" w:hAnsi="Times New Roman" w:cs="Times New Roman"/>
          <w:spacing w:val="-4"/>
        </w:rPr>
        <w:t xml:space="preserve">2.9. В случае выявления Заказчиком несоответствия сведений об объемах, содержании и стоимости Работ, отраженных в отчетных документах, фактически </w:t>
      </w:r>
      <w:r w:rsidRPr="00F70355">
        <w:rPr>
          <w:rFonts w:ascii="Times New Roman" w:hAnsi="Times New Roman" w:cs="Times New Roman"/>
          <w:spacing w:val="-4"/>
        </w:rPr>
        <w:t>выполненным Работам и их стоимости, определенной в соответствии с Договором, Заказчик, при обнаружении этого несоответствия, уведомляет об этом Подрядчика и не подписывает отчетные документы до внесения Подрядчиком в них соответствующих изменений.</w:t>
      </w:r>
    </w:p>
    <w:p w14:paraId="42972A66" w14:textId="77777777" w:rsidR="0037185E" w:rsidRPr="0071458F"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 xml:space="preserve">2.10. Работы, выполненные Подрядчиком с отклонениями от </w:t>
      </w:r>
      <w:r w:rsidR="00F70355" w:rsidRPr="00F70355">
        <w:rPr>
          <w:rFonts w:ascii="Times New Roman" w:hAnsi="Times New Roman" w:cs="Times New Roman"/>
          <w:spacing w:val="-4"/>
        </w:rPr>
        <w:t>сметной</w:t>
      </w:r>
      <w:r w:rsidRPr="00F70355">
        <w:rPr>
          <w:rFonts w:ascii="Times New Roman" w:hAnsi="Times New Roman" w:cs="Times New Roman"/>
          <w:spacing w:val="-4"/>
        </w:rPr>
        <w:t xml:space="preserve"> документации, строительных норм и правил, а также иных условий Договора, не подлежат оплате Заказчиком до устранения</w:t>
      </w:r>
      <w:r w:rsidRPr="0071458F">
        <w:rPr>
          <w:rFonts w:ascii="Times New Roman" w:hAnsi="Times New Roman" w:cs="Times New Roman"/>
          <w:spacing w:val="-4"/>
        </w:rPr>
        <w:t xml:space="preserve"> отклонений.</w:t>
      </w:r>
    </w:p>
    <w:p w14:paraId="3C4269B1" w14:textId="77777777" w:rsidR="0037185E" w:rsidRPr="0071458F" w:rsidRDefault="0037185E" w:rsidP="0037185E">
      <w:pPr>
        <w:suppressAutoHyphens/>
        <w:spacing w:after="0" w:line="240" w:lineRule="auto"/>
        <w:ind w:firstLine="709"/>
        <w:contextualSpacing/>
        <w:jc w:val="both"/>
        <w:rPr>
          <w:rFonts w:ascii="Times New Roman" w:hAnsi="Times New Roman" w:cs="Times New Roman"/>
          <w:spacing w:val="-4"/>
        </w:rPr>
      </w:pPr>
      <w:r w:rsidRPr="0071458F">
        <w:rPr>
          <w:rFonts w:ascii="Times New Roman" w:hAnsi="Times New Roman" w:cs="Times New Roman"/>
          <w:spacing w:val="-4"/>
        </w:rPr>
        <w:t xml:space="preserve">2.11. При исполнении Договора в случае уменьшения ранее доведенных в установленном порядке лимитов бюджетных </w:t>
      </w:r>
      <w:r w:rsidRPr="00AD728B">
        <w:rPr>
          <w:rFonts w:ascii="Times New Roman" w:hAnsi="Times New Roman" w:cs="Times New Roman"/>
          <w:spacing w:val="-4"/>
        </w:rPr>
        <w:t xml:space="preserve">обязательств </w:t>
      </w:r>
      <w:r w:rsidR="00306A78" w:rsidRPr="00AD728B">
        <w:rPr>
          <w:rFonts w:ascii="Times New Roman" w:hAnsi="Times New Roman" w:cs="Times New Roman"/>
          <w:spacing w:val="-4"/>
        </w:rPr>
        <w:t xml:space="preserve">Заказчику </w:t>
      </w:r>
      <w:r w:rsidRPr="00AD728B">
        <w:rPr>
          <w:rFonts w:ascii="Times New Roman" w:hAnsi="Times New Roman" w:cs="Times New Roman"/>
          <w:spacing w:val="-4"/>
        </w:rPr>
        <w:t>на предоставление субсидии по соглашению сторон могут быть изменены размер и (или) сроки оплаты и (или) объем работ.</w:t>
      </w:r>
    </w:p>
    <w:p w14:paraId="5ADD6E96" w14:textId="77777777" w:rsidR="0037185E" w:rsidRPr="00E033EC" w:rsidRDefault="0037185E" w:rsidP="0037185E">
      <w:pPr>
        <w:tabs>
          <w:tab w:val="left" w:pos="1418"/>
        </w:tabs>
        <w:suppressAutoHyphens/>
        <w:spacing w:after="0" w:line="240" w:lineRule="auto"/>
        <w:ind w:firstLine="709"/>
        <w:contextualSpacing/>
        <w:jc w:val="both"/>
        <w:rPr>
          <w:rFonts w:ascii="Times New Roman" w:hAnsi="Times New Roman" w:cs="Times New Roman"/>
          <w:spacing w:val="-4"/>
        </w:rPr>
      </w:pPr>
      <w:r w:rsidRPr="0071458F">
        <w:rPr>
          <w:rFonts w:ascii="Times New Roman" w:hAnsi="Times New Roman" w:cs="Times New Roman"/>
          <w:spacing w:val="-4"/>
        </w:rPr>
        <w:t xml:space="preserve">2.12. Работы, выполненные с изменением или </w:t>
      </w:r>
      <w:r w:rsidRPr="00E033EC">
        <w:rPr>
          <w:rFonts w:ascii="Times New Roman" w:hAnsi="Times New Roman" w:cs="Times New Roman"/>
          <w:spacing w:val="-4"/>
        </w:rPr>
        <w:t xml:space="preserve">отклонением от </w:t>
      </w:r>
      <w:r w:rsidRPr="00A741E8">
        <w:rPr>
          <w:rFonts w:ascii="Times New Roman" w:hAnsi="Times New Roman" w:cs="Times New Roman"/>
          <w:spacing w:val="-4"/>
        </w:rPr>
        <w:t>Приложения № 1 к Договору</w:t>
      </w:r>
      <w:r w:rsidRPr="00E033EC">
        <w:rPr>
          <w:rFonts w:ascii="Times New Roman" w:hAnsi="Times New Roman" w:cs="Times New Roman"/>
          <w:spacing w:val="-4"/>
        </w:rPr>
        <w:t>, не оформленные в установленном порядке, оплате не подлежат.</w:t>
      </w:r>
    </w:p>
    <w:p w14:paraId="7BE84EAC"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71458F">
        <w:rPr>
          <w:rFonts w:ascii="Times New Roman" w:hAnsi="Times New Roman" w:cs="Times New Roman"/>
          <w:spacing w:val="-4"/>
        </w:rPr>
        <w:t xml:space="preserve">2.13. Сторонами по мере выполнения Работ, предусмотренных пунктом 1.1 Договора, а также по истечению срока действия Договора, указанного в пункте 14.1 Договора, а также в случае </w:t>
      </w:r>
      <w:r w:rsidRPr="00F70355">
        <w:rPr>
          <w:rFonts w:ascii="Times New Roman" w:hAnsi="Times New Roman" w:cs="Times New Roman"/>
          <w:spacing w:val="-4"/>
        </w:rPr>
        <w:t>расторжения Договора, составляется и подписывается акт сверки взаимных расчетов.</w:t>
      </w:r>
    </w:p>
    <w:p w14:paraId="1A1F290D"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p>
    <w:p w14:paraId="3876A845" w14:textId="77777777" w:rsidR="0037185E" w:rsidRPr="00F70355" w:rsidRDefault="0037185E" w:rsidP="0037185E">
      <w:pPr>
        <w:suppressAutoHyphens/>
        <w:spacing w:after="0" w:line="240" w:lineRule="auto"/>
        <w:contextualSpacing/>
        <w:jc w:val="center"/>
        <w:rPr>
          <w:rFonts w:ascii="Times New Roman" w:hAnsi="Times New Roman" w:cs="Times New Roman"/>
          <w:b/>
          <w:spacing w:val="-4"/>
        </w:rPr>
      </w:pPr>
      <w:r w:rsidRPr="00F70355">
        <w:rPr>
          <w:rFonts w:ascii="Times New Roman" w:hAnsi="Times New Roman" w:cs="Times New Roman"/>
          <w:b/>
          <w:spacing w:val="-4"/>
        </w:rPr>
        <w:t>3. Сроки и место выполнения работ</w:t>
      </w:r>
    </w:p>
    <w:p w14:paraId="2EF4A26F" w14:textId="13F1C857" w:rsidR="00452E8C" w:rsidRDefault="00CD2306" w:rsidP="00452E8C">
      <w:pPr>
        <w:pStyle w:val="afb"/>
        <w:numPr>
          <w:ilvl w:val="1"/>
          <w:numId w:val="6"/>
        </w:numPr>
        <w:rPr>
          <w:spacing w:val="-4"/>
          <w:sz w:val="22"/>
          <w:szCs w:val="22"/>
        </w:rPr>
      </w:pPr>
      <w:r w:rsidRPr="00CD2306">
        <w:rPr>
          <w:spacing w:val="-4"/>
          <w:sz w:val="22"/>
          <w:szCs w:val="22"/>
        </w:rPr>
        <w:t xml:space="preserve">Срок выполнения работ: с момента заключения Договора по </w:t>
      </w:r>
      <w:r w:rsidR="00431E21">
        <w:rPr>
          <w:spacing w:val="-4"/>
          <w:sz w:val="22"/>
          <w:szCs w:val="22"/>
        </w:rPr>
        <w:t>3</w:t>
      </w:r>
      <w:r w:rsidR="00CC0E64">
        <w:rPr>
          <w:spacing w:val="-4"/>
          <w:sz w:val="22"/>
          <w:szCs w:val="22"/>
        </w:rPr>
        <w:t>1</w:t>
      </w:r>
      <w:r w:rsidRPr="00CD2306">
        <w:rPr>
          <w:spacing w:val="-4"/>
          <w:sz w:val="22"/>
          <w:szCs w:val="22"/>
        </w:rPr>
        <w:t xml:space="preserve"> </w:t>
      </w:r>
      <w:r w:rsidR="00431E21">
        <w:rPr>
          <w:spacing w:val="-4"/>
          <w:sz w:val="22"/>
          <w:szCs w:val="22"/>
        </w:rPr>
        <w:t>октября 2021</w:t>
      </w:r>
      <w:r w:rsidRPr="00CD2306">
        <w:rPr>
          <w:spacing w:val="-4"/>
          <w:sz w:val="22"/>
          <w:szCs w:val="22"/>
        </w:rPr>
        <w:t xml:space="preserve"> года.</w:t>
      </w:r>
    </w:p>
    <w:p w14:paraId="2C71FC7F" w14:textId="5D9E8CB0" w:rsidR="00CD2306" w:rsidRPr="00452E8C" w:rsidRDefault="00CD2306" w:rsidP="00452E8C">
      <w:pPr>
        <w:pStyle w:val="afb"/>
        <w:numPr>
          <w:ilvl w:val="1"/>
          <w:numId w:val="6"/>
        </w:numPr>
        <w:rPr>
          <w:spacing w:val="-4"/>
          <w:sz w:val="22"/>
          <w:szCs w:val="22"/>
        </w:rPr>
      </w:pPr>
      <w:r w:rsidRPr="00452E8C">
        <w:rPr>
          <w:spacing w:val="-4"/>
          <w:sz w:val="22"/>
          <w:szCs w:val="22"/>
        </w:rPr>
        <w:t xml:space="preserve">Местом выполнения работ является здание Дома культуры </w:t>
      </w:r>
      <w:r w:rsidR="002A2407" w:rsidRPr="003D0B11">
        <w:rPr>
          <w:bCs/>
          <w:iCs/>
          <w:spacing w:val="-4"/>
          <w:sz w:val="22"/>
          <w:szCs w:val="22"/>
        </w:rPr>
        <w:t>МАУК «</w:t>
      </w:r>
      <w:proofErr w:type="spellStart"/>
      <w:r w:rsidR="002A2407" w:rsidRPr="003D0B11">
        <w:rPr>
          <w:bCs/>
          <w:iCs/>
          <w:spacing w:val="-4"/>
          <w:sz w:val="22"/>
          <w:szCs w:val="22"/>
        </w:rPr>
        <w:t>ПМЦКиД</w:t>
      </w:r>
      <w:proofErr w:type="spellEnd"/>
      <w:r w:rsidR="002A2407" w:rsidRPr="003D0B11">
        <w:rPr>
          <w:bCs/>
          <w:iCs/>
          <w:spacing w:val="-4"/>
          <w:sz w:val="22"/>
          <w:szCs w:val="22"/>
        </w:rPr>
        <w:t>» по адресу</w:t>
      </w:r>
      <w:r w:rsidR="00FD136D" w:rsidRPr="003D0B11">
        <w:rPr>
          <w:bCs/>
          <w:iCs/>
          <w:spacing w:val="-4"/>
          <w:sz w:val="22"/>
          <w:szCs w:val="22"/>
        </w:rPr>
        <w:t xml:space="preserve">: </w:t>
      </w:r>
      <w:r w:rsidR="002A2407" w:rsidRPr="003D0B11">
        <w:rPr>
          <w:bCs/>
          <w:iCs/>
          <w:spacing w:val="-4"/>
          <w:sz w:val="22"/>
          <w:szCs w:val="22"/>
        </w:rPr>
        <w:t xml:space="preserve"> Республика Коми, Прилузский райо</w:t>
      </w:r>
      <w:r w:rsidR="003D0B11" w:rsidRPr="003D0B11">
        <w:rPr>
          <w:bCs/>
          <w:iCs/>
          <w:spacing w:val="-4"/>
          <w:sz w:val="22"/>
          <w:szCs w:val="22"/>
        </w:rPr>
        <w:t>н, с. Объячево, ул. Мира, д. 81.</w:t>
      </w:r>
    </w:p>
    <w:p w14:paraId="2BF05A45" w14:textId="77777777" w:rsidR="002A2407" w:rsidRPr="002A2407" w:rsidRDefault="002A2407" w:rsidP="002A2407">
      <w:pPr>
        <w:rPr>
          <w:b/>
          <w:bCs/>
          <w:iCs/>
          <w:spacing w:val="-4"/>
        </w:rPr>
      </w:pPr>
    </w:p>
    <w:p w14:paraId="3EC3E381" w14:textId="77777777" w:rsidR="0037185E" w:rsidRPr="00F70355" w:rsidRDefault="0037185E" w:rsidP="0037185E">
      <w:pPr>
        <w:suppressAutoHyphens/>
        <w:spacing w:after="0" w:line="240" w:lineRule="auto"/>
        <w:contextualSpacing/>
        <w:jc w:val="center"/>
        <w:rPr>
          <w:rFonts w:ascii="Times New Roman" w:hAnsi="Times New Roman" w:cs="Times New Roman"/>
          <w:b/>
          <w:spacing w:val="-4"/>
        </w:rPr>
      </w:pPr>
      <w:bookmarkStart w:id="23" w:name="bookmark4"/>
      <w:r w:rsidRPr="00F70355">
        <w:rPr>
          <w:rFonts w:ascii="Times New Roman" w:hAnsi="Times New Roman" w:cs="Times New Roman"/>
          <w:b/>
          <w:spacing w:val="-4"/>
        </w:rPr>
        <w:t>4. Права и обязанности сторон</w:t>
      </w:r>
      <w:bookmarkEnd w:id="23"/>
    </w:p>
    <w:p w14:paraId="7BFBAEEA"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bookmarkStart w:id="24" w:name="bookmark5"/>
      <w:bookmarkStart w:id="25" w:name="_Hlk41852268"/>
      <w:r w:rsidRPr="00F70355">
        <w:rPr>
          <w:rFonts w:ascii="Times New Roman" w:hAnsi="Times New Roman" w:cs="Times New Roman"/>
          <w:b/>
          <w:spacing w:val="-4"/>
        </w:rPr>
        <w:t>4.1. Подрядчик обязан</w:t>
      </w:r>
      <w:r w:rsidRPr="00F70355">
        <w:rPr>
          <w:rFonts w:ascii="Times New Roman" w:hAnsi="Times New Roman" w:cs="Times New Roman"/>
          <w:spacing w:val="-4"/>
        </w:rPr>
        <w:t>:</w:t>
      </w:r>
      <w:bookmarkEnd w:id="24"/>
    </w:p>
    <w:p w14:paraId="01724C29" w14:textId="23656653"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4.1.1. Выполнить надлежащим образом Работы в объеме и в сроки, установленные</w:t>
      </w:r>
      <w:r w:rsidR="00832591">
        <w:rPr>
          <w:rFonts w:ascii="Times New Roman" w:hAnsi="Times New Roman" w:cs="Times New Roman"/>
          <w:spacing w:val="-4"/>
        </w:rPr>
        <w:t xml:space="preserve"> </w:t>
      </w:r>
      <w:r w:rsidR="003E7E19">
        <w:rPr>
          <w:rFonts w:ascii="Times New Roman" w:hAnsi="Times New Roman" w:cs="Times New Roman"/>
          <w:spacing w:val="-4"/>
        </w:rPr>
        <w:t>настоящим</w:t>
      </w:r>
      <w:r w:rsidRPr="00F70355">
        <w:rPr>
          <w:rFonts w:ascii="Times New Roman" w:hAnsi="Times New Roman" w:cs="Times New Roman"/>
          <w:spacing w:val="-4"/>
        </w:rPr>
        <w:t xml:space="preserve"> Договором. </w:t>
      </w:r>
    </w:p>
    <w:p w14:paraId="18E06BD5" w14:textId="5CCB7C1B"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4.1.2. Производить работы в полном соответствии с Приложени</w:t>
      </w:r>
      <w:r w:rsidR="004061B6">
        <w:rPr>
          <w:rFonts w:ascii="Times New Roman" w:hAnsi="Times New Roman" w:cs="Times New Roman"/>
          <w:spacing w:val="-4"/>
        </w:rPr>
        <w:t xml:space="preserve">ями </w:t>
      </w:r>
      <w:r w:rsidRPr="00F70355">
        <w:rPr>
          <w:rFonts w:ascii="Times New Roman" w:hAnsi="Times New Roman" w:cs="Times New Roman"/>
          <w:spacing w:val="-4"/>
        </w:rPr>
        <w:t>к Договору, государственными стандартами Российской Федерации, СП, СНиП, ПБПП, ВСН, МДС, САНПИН, ПУЭ и технологическими регламентами.</w:t>
      </w:r>
    </w:p>
    <w:p w14:paraId="749580ED"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4.1.3. Своевременно устранять недостатки и дефекты, выявленные при приемке работ по Договору и в течение гарантийного срока эксплуатации Объекта.</w:t>
      </w:r>
    </w:p>
    <w:p w14:paraId="267FF26E"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4.1.4. Соблюдать требования действующего законодательства Российской Федерации о промышленной и пожарной безопасности, а также требования трудового законодательства Российской Федерации при осуществлении капитального ремонта и нести ответственность за нарушение указанных требований в соответствии с действующим законодательством Российской Федерации.</w:t>
      </w:r>
    </w:p>
    <w:p w14:paraId="15843E9B"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 xml:space="preserve">4.1.5. </w:t>
      </w:r>
      <w:r w:rsidRPr="00F70355">
        <w:rPr>
          <w:rFonts w:ascii="Times New Roman" w:hAnsi="Times New Roman" w:cs="Times New Roman"/>
          <w:spacing w:val="-4"/>
          <w:lang w:eastAsia="ar-SA"/>
        </w:rPr>
        <w:t xml:space="preserve">Обеспечить систематическую уборку </w:t>
      </w:r>
      <w:r w:rsidRPr="00F70355">
        <w:rPr>
          <w:rFonts w:ascii="Times New Roman" w:hAnsi="Times New Roman" w:cs="Times New Roman"/>
          <w:spacing w:val="-4"/>
        </w:rPr>
        <w:t>Объекта</w:t>
      </w:r>
      <w:r w:rsidRPr="00F70355">
        <w:rPr>
          <w:rFonts w:ascii="Times New Roman" w:hAnsi="Times New Roman" w:cs="Times New Roman"/>
          <w:spacing w:val="-4"/>
          <w:lang w:eastAsia="ar-SA"/>
        </w:rPr>
        <w:t xml:space="preserve"> и вывоз мусора с площадки, указанной Заказчиком для складирования мусора, на полигон бытовых отходов.</w:t>
      </w:r>
      <w:r w:rsidRPr="00F70355">
        <w:rPr>
          <w:rFonts w:ascii="Times New Roman" w:hAnsi="Times New Roman" w:cs="Times New Roman"/>
          <w:spacing w:val="-4"/>
        </w:rPr>
        <w:t xml:space="preserve"> Осуществить мойку, удаление грязи (по мере загрязнения) с поверхностей и выполнение других аналогичных работ. До сдачи Объекта Заказчику произвести уборку Объекта</w:t>
      </w:r>
    </w:p>
    <w:p w14:paraId="0D626F38"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4.1.6. Осуществлять индивидуальное испытание и комплексное опробование смонтированного Подрядчиком оборудования в присутствии уполномоченного представителя Заказчика с оформлением документации в установленном порядке.</w:t>
      </w:r>
    </w:p>
    <w:p w14:paraId="14515F95"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4.1.7. Выполнять гарантийные обязательства по Договору.</w:t>
      </w:r>
    </w:p>
    <w:p w14:paraId="10CC9F5D"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4.1.8. Выполнять в полном объеме все свои обязательства, предусмотренные Договором.</w:t>
      </w:r>
    </w:p>
    <w:p w14:paraId="150A6A29"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4.1.9. Не менее чем за 5 (пять) рабочих дней до окончания выполнения работ предоставить письменное уведомление Заказчику о готовности работ к сдаче.</w:t>
      </w:r>
    </w:p>
    <w:p w14:paraId="4B976349"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4.1.10. В течение всего срока выполнения работ и при устранении недостатков в течение гарантийного срока Подрядчик обязан:</w:t>
      </w:r>
    </w:p>
    <w:p w14:paraId="09C8D0CC"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4.1.10.1. Полностью обеспечить безопасность всех лиц, имеющих право находиться на Объекте, и поддерживать Объект в состоянии, которое необходимо для предотвращения возникновения опасности.</w:t>
      </w:r>
    </w:p>
    <w:p w14:paraId="77FEDD73"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lastRenderedPageBreak/>
        <w:t>4.1.10.2. Обеспечить выполнение существующих требований по недопущению нарушений общественного порядка, и иных действий, вызывающих неудобства для граждан или опасность ущерба имуществу граждан или других лиц в результате загрязнения, шума или других причин, являющихся следствием применяемых Подрядчиком методов производства работ, не создавать помехи доступа к другим зданиям или помещениям, использования дорог и пешеходных путей.</w:t>
      </w:r>
    </w:p>
    <w:p w14:paraId="07827F97"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4.1.10.3. В случае возникновения в ходе производства работ аварийной ситуации на Объекте, по вине Подрядчика, Подрядчик своими силами и за счет своих средств устраняет их последствия в течение десяти календарных дней, в соответствии с действующими нормативными документами (СП, СНиП, ГОСТ, ВСН, постановления Госстроя РФ и др.).</w:t>
      </w:r>
    </w:p>
    <w:p w14:paraId="34656C3E" w14:textId="77777777" w:rsidR="00AE654E"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4.1.11. По завершению Работ на Объекте в пятидневный срок</w:t>
      </w:r>
      <w:r w:rsidR="00AE654E">
        <w:rPr>
          <w:rFonts w:ascii="Times New Roman" w:hAnsi="Times New Roman" w:cs="Times New Roman"/>
          <w:spacing w:val="-4"/>
        </w:rPr>
        <w:t>:</w:t>
      </w:r>
    </w:p>
    <w:p w14:paraId="31F65CB1" w14:textId="77777777" w:rsidR="0037185E" w:rsidRDefault="00AE654E" w:rsidP="0037185E">
      <w:pPr>
        <w:suppressAutoHyphens/>
        <w:spacing w:after="0" w:line="240" w:lineRule="auto"/>
        <w:ind w:firstLine="709"/>
        <w:contextualSpacing/>
        <w:jc w:val="both"/>
        <w:rPr>
          <w:rFonts w:ascii="Times New Roman" w:hAnsi="Times New Roman" w:cs="Times New Roman"/>
          <w:spacing w:val="-4"/>
        </w:rPr>
      </w:pPr>
      <w:r>
        <w:rPr>
          <w:rFonts w:ascii="Times New Roman" w:hAnsi="Times New Roman" w:cs="Times New Roman"/>
          <w:spacing w:val="-4"/>
        </w:rPr>
        <w:t>-</w:t>
      </w:r>
      <w:r w:rsidR="0037185E" w:rsidRPr="00F70355">
        <w:rPr>
          <w:rFonts w:ascii="Times New Roman" w:hAnsi="Times New Roman" w:cs="Times New Roman"/>
          <w:spacing w:val="-4"/>
        </w:rPr>
        <w:t xml:space="preserve"> передать Заказчику комплект исполнительной и </w:t>
      </w:r>
      <w:r w:rsidR="00F70355" w:rsidRPr="00F70355">
        <w:rPr>
          <w:rFonts w:ascii="Times New Roman" w:hAnsi="Times New Roman" w:cs="Times New Roman"/>
          <w:spacing w:val="-4"/>
        </w:rPr>
        <w:t>сметной</w:t>
      </w:r>
      <w:r w:rsidR="0037185E" w:rsidRPr="00F70355">
        <w:rPr>
          <w:rFonts w:ascii="Times New Roman" w:hAnsi="Times New Roman" w:cs="Times New Roman"/>
          <w:spacing w:val="-4"/>
        </w:rPr>
        <w:t xml:space="preserve"> документации, акты на выполнение скрытых работ, сертификаты на материалы и изделия, технические паспорта, руководства по эксплуатации и техническому обслуживанию на русском языке, иные документы, служащие подтверждением выполнения Работ на Объекте</w:t>
      </w:r>
      <w:r>
        <w:rPr>
          <w:rFonts w:ascii="Times New Roman" w:hAnsi="Times New Roman" w:cs="Times New Roman"/>
          <w:spacing w:val="-4"/>
        </w:rPr>
        <w:t>;</w:t>
      </w:r>
    </w:p>
    <w:p w14:paraId="534EC7CB" w14:textId="77777777" w:rsidR="00AE654E" w:rsidRPr="00F70355" w:rsidRDefault="00AE654E" w:rsidP="0037185E">
      <w:pPr>
        <w:suppressAutoHyphens/>
        <w:spacing w:after="0" w:line="240" w:lineRule="auto"/>
        <w:ind w:firstLine="709"/>
        <w:contextualSpacing/>
        <w:jc w:val="both"/>
        <w:rPr>
          <w:rFonts w:ascii="Times New Roman" w:hAnsi="Times New Roman" w:cs="Times New Roman"/>
          <w:spacing w:val="-4"/>
        </w:rPr>
      </w:pPr>
      <w:r>
        <w:rPr>
          <w:rFonts w:ascii="Times New Roman" w:hAnsi="Times New Roman" w:cs="Times New Roman"/>
          <w:spacing w:val="-4"/>
        </w:rPr>
        <w:t>- сдать Объект Заказчику по акту о приемке рабочей комиссией законченного капитальным ремонтом Объекта.</w:t>
      </w:r>
    </w:p>
    <w:p w14:paraId="10539A41"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4.1.12. В десятидневный срок с момента предоставления замечаний, выявленных в ходе производства работ Заказчиком, вносить изменения и устранять недостатки в исполнительной документации.</w:t>
      </w:r>
    </w:p>
    <w:p w14:paraId="72516B7A"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4.1.13. Не менее чем за 5 (пять) рабочих дней до проведения скрытых работ представлять уведомление Заказчику о необходимости прибытия Заказчика на Объект для подписания актов скрытых работ и получения разрешения на проведение последующих работ.</w:t>
      </w:r>
    </w:p>
    <w:p w14:paraId="38952C8B"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4.1.14. Вывезти в трехдневный срок со дня сдачи-приемки выполненных работ за пределы Объекта, принадлежащие ему сооружения, строительные машины, оборудование, инвентарь, инструменты, строительные материалы, другое имущество и строительный мусор, а также навести порядок на строительной площадке.</w:t>
      </w:r>
    </w:p>
    <w:p w14:paraId="4DDAA8D6"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4.1.15. Незамедлительно, но не позднее 1 часа с момента возникновения происшествий, чрезвычайных и аварийный ситуаций, в письменной форме сообщать Заказчику о происшествиях, чрезвычайных и аварийных ситуациях на Объекте(ах), в том числе связанных с хищением или уничтожением имущества.</w:t>
      </w:r>
    </w:p>
    <w:p w14:paraId="588BF980"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4.1.16. Приступать к выполнению последующих работ только после приемки Заказчиком скрытых работ и составлением актов их освидетельствования. Если закрытие работ выполнено без подтверждения Заказчика, в случае, когда они не были информированы об этом или информированы с опозданием, Подрядчик обязан по требованию Заказчика за свой счет вскрыть любую часть скрытых работ согласно указаний Заказчика, а затем восстановить за свой счет.</w:t>
      </w:r>
    </w:p>
    <w:p w14:paraId="0CEF8296"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4.1.17. Обеспечить готовность принимаемых конструкций, скрытых работ и систем. Уполномоченными лицами Заказчика и Подрядчика обеспечивается подписание актов освидетельствования конструкций и скрытых работ и актов гидравлического испытания (включая испытания на прочность и герметичность) и приемки каждой системы в отдельности, подтвержденные подписями уполномоченных лиц.</w:t>
      </w:r>
    </w:p>
    <w:p w14:paraId="5B717B39"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4.1.18. Обеспечить беспрепятственный доступ представителей Заказчика для осуществления контроля выполняемых работ по Договору.</w:t>
      </w:r>
    </w:p>
    <w:p w14:paraId="2B912588"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 xml:space="preserve">4.1.19. </w:t>
      </w:r>
      <w:r w:rsidRPr="00F70355">
        <w:rPr>
          <w:rFonts w:ascii="Times New Roman" w:hAnsi="Times New Roman" w:cs="Times New Roman"/>
          <w:bCs/>
          <w:spacing w:val="-4"/>
        </w:rPr>
        <w:t>Обеспечить охрану материалов, оборудования до завершения Работ и приемки Заказчиком выполненных</w:t>
      </w:r>
      <w:r w:rsidRPr="00F70355">
        <w:rPr>
          <w:rFonts w:ascii="Times New Roman" w:hAnsi="Times New Roman" w:cs="Times New Roman"/>
          <w:spacing w:val="-4"/>
        </w:rPr>
        <w:t xml:space="preserve"> Работ.</w:t>
      </w:r>
    </w:p>
    <w:p w14:paraId="7A59947D"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4.1.20.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Подрядчика будет считаться адрес, указанный в Договоре.</w:t>
      </w:r>
    </w:p>
    <w:p w14:paraId="59A2878E"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4.1.21. Без увеличения цены выполнить работы в соответствии с условиями Договора и передать Заказчику результаты по акту приемке выполненных работ.</w:t>
      </w:r>
    </w:p>
    <w:p w14:paraId="4B372E13"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lang w:eastAsia="ar-SA"/>
        </w:rPr>
      </w:pPr>
      <w:r w:rsidRPr="00F70355">
        <w:rPr>
          <w:rFonts w:ascii="Times New Roman" w:hAnsi="Times New Roman" w:cs="Times New Roman"/>
          <w:spacing w:val="-4"/>
        </w:rPr>
        <w:t xml:space="preserve">4.1.22. </w:t>
      </w:r>
      <w:r w:rsidRPr="00F70355">
        <w:rPr>
          <w:rFonts w:ascii="Times New Roman" w:hAnsi="Times New Roman" w:cs="Times New Roman"/>
          <w:spacing w:val="-4"/>
          <w:lang w:eastAsia="ar-SA"/>
        </w:rPr>
        <w:t>Нести ответственность за сохранность всех поставляемых для реализации Договора материалов, оборудования, мебели и т.д. до передачи их Заказчику.</w:t>
      </w:r>
    </w:p>
    <w:p w14:paraId="1EEF606D"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lang w:eastAsia="ar-SA"/>
        </w:rPr>
        <w:t xml:space="preserve">4.1.23. </w:t>
      </w:r>
      <w:r w:rsidRPr="00F70355">
        <w:rPr>
          <w:rFonts w:ascii="Times New Roman" w:hAnsi="Times New Roman" w:cs="Times New Roman"/>
          <w:spacing w:val="-4"/>
        </w:rPr>
        <w:t>Возместить в полном объеме убытки (упущенная выгода и реальный ущерб), причиненные Заказчику по вине Подрядчика, в том числе действиями субподрядчиков, поставщиков и других исполнителей, привлеченных Подрядчиком по отдельным договорам.</w:t>
      </w:r>
    </w:p>
    <w:p w14:paraId="46BFA22A" w14:textId="77777777" w:rsidR="00FC2104" w:rsidRDefault="00EA1962" w:rsidP="00FC2104">
      <w:pPr>
        <w:suppressAutoHyphens/>
        <w:spacing w:after="0" w:line="240" w:lineRule="auto"/>
        <w:ind w:firstLine="709"/>
        <w:contextualSpacing/>
        <w:jc w:val="both"/>
        <w:rPr>
          <w:rFonts w:ascii="Times New Roman" w:hAnsi="Times New Roman" w:cs="Times New Roman"/>
          <w:color w:val="FF0000"/>
          <w:spacing w:val="-4"/>
        </w:rPr>
      </w:pPr>
      <w:r w:rsidRPr="00F70355">
        <w:rPr>
          <w:rFonts w:ascii="Times New Roman" w:hAnsi="Times New Roman" w:cs="Times New Roman"/>
          <w:spacing w:val="-4"/>
        </w:rPr>
        <w:t xml:space="preserve">4.1.24. Представить </w:t>
      </w:r>
      <w:r w:rsidR="00180415" w:rsidRPr="008D4350">
        <w:rPr>
          <w:rFonts w:ascii="Times New Roman" w:hAnsi="Times New Roman" w:cs="Times New Roman"/>
          <w:spacing w:val="-4"/>
        </w:rPr>
        <w:t xml:space="preserve">копию действующей выписки из реестра членов саморегулируемой организации в области строительства, реконструкции, капитального ремонта, сноса объектов капитального строительства основанной на членстве лиц, осуществляющих строительство, членом которой является участник закупки, по форме, которая утверждена приказом </w:t>
      </w:r>
      <w:proofErr w:type="spellStart"/>
      <w:r w:rsidR="00180415" w:rsidRPr="008D4350">
        <w:rPr>
          <w:rFonts w:ascii="Times New Roman" w:hAnsi="Times New Roman" w:cs="Times New Roman"/>
          <w:spacing w:val="-4"/>
        </w:rPr>
        <w:t>Ростехнадзора</w:t>
      </w:r>
      <w:proofErr w:type="spellEnd"/>
      <w:r w:rsidR="00180415" w:rsidRPr="008D4350">
        <w:rPr>
          <w:rFonts w:ascii="Times New Roman" w:hAnsi="Times New Roman" w:cs="Times New Roman"/>
          <w:spacing w:val="-4"/>
        </w:rPr>
        <w:t xml:space="preserve"> от 04.03.2019 №86 (далее – выписка), подтверждающей наличие у участника закупки права выполнять строительство, реконструкцию, капитальный ремонт по договору строительного подряда, снос объектов капитального строительства по договору подряда на осуществление сноса, заключаемым с использованием конкурентных способов заключения договоров в отношении объектов капитального строительства (кроме особо опасных, технически сложных и уникальных объектов, объектов использования атомной энергии), за исключением участников, предложивших цену контракта 3,0 млн. руб. и менее, а также лиц, указанных в части 2.2 статьи 52</w:t>
      </w:r>
      <w:r w:rsidR="00FC2104" w:rsidRPr="008D4350">
        <w:rPr>
          <w:rFonts w:ascii="Times New Roman" w:hAnsi="Times New Roman" w:cs="Times New Roman"/>
          <w:spacing w:val="-4"/>
        </w:rPr>
        <w:t xml:space="preserve"> Градостроительного кодекса РФ. </w:t>
      </w:r>
      <w:r w:rsidR="00180415" w:rsidRPr="008D4350">
        <w:rPr>
          <w:rFonts w:ascii="Times New Roman" w:hAnsi="Times New Roman" w:cs="Times New Roman"/>
          <w:spacing w:val="-4"/>
        </w:rPr>
        <w:t>Выписка должна быть выдана не ранее чем за один месяц до даты подачи заявки на участие в аукционе. Основание: ч. 4 ст. 55.17 Градостроительного кодекса РФ.</w:t>
      </w:r>
    </w:p>
    <w:p w14:paraId="6B5C2630" w14:textId="40BCF7C1" w:rsidR="0037185E" w:rsidRPr="00FC2104" w:rsidRDefault="0037185E" w:rsidP="00FC2104">
      <w:pPr>
        <w:suppressAutoHyphens/>
        <w:spacing w:after="0" w:line="240" w:lineRule="auto"/>
        <w:ind w:firstLine="709"/>
        <w:contextualSpacing/>
        <w:jc w:val="both"/>
        <w:rPr>
          <w:rFonts w:ascii="Times New Roman" w:hAnsi="Times New Roman" w:cs="Times New Roman"/>
          <w:color w:val="FF0000"/>
          <w:spacing w:val="-4"/>
        </w:rPr>
      </w:pPr>
      <w:r w:rsidRPr="00F70355">
        <w:rPr>
          <w:rFonts w:ascii="Times New Roman" w:hAnsi="Times New Roman" w:cs="Times New Roman"/>
          <w:b/>
          <w:spacing w:val="-4"/>
        </w:rPr>
        <w:t>4.2. Подрядчик вправе:</w:t>
      </w:r>
    </w:p>
    <w:p w14:paraId="4931F0CE"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4.2.1. Требовать своевременной оплаты надлежащим образом выполненных и принятых Заказчиком Работ в соответствии с условиями Договора.</w:t>
      </w:r>
    </w:p>
    <w:p w14:paraId="1BEFE1EF"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lastRenderedPageBreak/>
        <w:t>4.2.2. Запрашивать в установленном порядке у Заказчика, документацию и информацию, необходимую для выполнения Договора, при наличии такой документации и информации у Заказчика.</w:t>
      </w:r>
    </w:p>
    <w:p w14:paraId="5CBB5228"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4.2.3. Получать от Заказчика содействие при выполнении работ в соответствии с условиями Договора.</w:t>
      </w:r>
    </w:p>
    <w:p w14:paraId="194BBB8D"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4.2.4. По согласованию с Заказчиком привлечь к исполнению своих обязательств по Договору третьих лиц - субподрядчиков. При этом Подрядчик несет ответственность перед Заказчиком за неисполнение или ненадлежащее исполнение обязательств субподрядчиками как за свои действия.</w:t>
      </w:r>
    </w:p>
    <w:p w14:paraId="0966BCBC"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4.2.5. Привлечение субподрядчиков не влечет изменение цены Договора и/или объемов работ по Договору.</w:t>
      </w:r>
    </w:p>
    <w:p w14:paraId="456327BA"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4.2.6. По согласованию с Заказчиком досрочно исполнить обязательства по Договору.</w:t>
      </w:r>
    </w:p>
    <w:p w14:paraId="07F7E397"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b/>
          <w:spacing w:val="-4"/>
        </w:rPr>
      </w:pPr>
      <w:bookmarkStart w:id="26" w:name="_Hlk41854510"/>
      <w:bookmarkEnd w:id="25"/>
      <w:r w:rsidRPr="00F70355">
        <w:rPr>
          <w:rFonts w:ascii="Times New Roman" w:hAnsi="Times New Roman" w:cs="Times New Roman"/>
          <w:b/>
          <w:spacing w:val="-4"/>
        </w:rPr>
        <w:t>4.3. Заказчик обязан:</w:t>
      </w:r>
    </w:p>
    <w:p w14:paraId="4BE2C33D"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4.3.1. В пятидневный срок с момента заключения Договора передать Подрядчику Объект по акту, подписанному Сторонами.</w:t>
      </w:r>
    </w:p>
    <w:p w14:paraId="5568DB84"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4.3.2. Произвести приемку и оплату работ, выполненных Подрядчиком.</w:t>
      </w:r>
    </w:p>
    <w:p w14:paraId="32BA476C"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b/>
          <w:spacing w:val="-4"/>
        </w:rPr>
      </w:pPr>
      <w:bookmarkStart w:id="27" w:name="bookmark6"/>
      <w:r w:rsidRPr="00F70355">
        <w:rPr>
          <w:rFonts w:ascii="Times New Roman" w:hAnsi="Times New Roman" w:cs="Times New Roman"/>
          <w:b/>
          <w:spacing w:val="-4"/>
        </w:rPr>
        <w:t>4.4. Заказчик вправе:</w:t>
      </w:r>
      <w:bookmarkEnd w:id="27"/>
    </w:p>
    <w:p w14:paraId="2F52C65D"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4.4.1. Требовать от Подрядчика надлежащего исполнения обязательств в соответствии с Договором, а также требовать своевременного устранения выявленных недостатков.</w:t>
      </w:r>
    </w:p>
    <w:p w14:paraId="1590A63E"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4.4.2. Требовать от Подрядчика представления надлежащим образом оформленной отчетной документации, в том числе актов на скрытые и монтажные работы, сертификатов соответствия качества, подтверждающих исполнение обязательств, предусмотренных Договором, акта о приемке выполненных работ (формы № КС-2), справки о стоимости выполненных работ и затрат (форме № КС-3), счетов и счетов-фактур; сертификаты на пожарную безопасность.</w:t>
      </w:r>
    </w:p>
    <w:p w14:paraId="694664CC"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4.4.3. Запрашивать у Подрядчика информацию о ходе и состоянии выполняемых работ.</w:t>
      </w:r>
    </w:p>
    <w:p w14:paraId="4C95E2DD"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4.4.4. Осуществлять контроль за выполнением работ на Объекте (объемами, качеством) в соответствии с проектно-сметной документацией и условиями Договора.</w:t>
      </w:r>
    </w:p>
    <w:p w14:paraId="2D2D22AF"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4.4.5. Заказчик вправе отказаться от приемки результата работ в случае обнаружения недостатков, которые исключают использование Объекта по его назначению и не могут быть устранены Подрядчиком.</w:t>
      </w:r>
    </w:p>
    <w:p w14:paraId="37986AB7"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 xml:space="preserve">4.4.6. Производить проверку соответствия используемых Подрядчиком материалов или изделий государственным стандартам, техническим условиям, заданиям Заказчика или разработанной </w:t>
      </w:r>
      <w:r w:rsidR="00F70355" w:rsidRPr="00F70355">
        <w:rPr>
          <w:rFonts w:ascii="Times New Roman" w:hAnsi="Times New Roman" w:cs="Times New Roman"/>
          <w:spacing w:val="-4"/>
        </w:rPr>
        <w:t xml:space="preserve">сметной </w:t>
      </w:r>
      <w:r w:rsidRPr="00F70355">
        <w:rPr>
          <w:rFonts w:ascii="Times New Roman" w:hAnsi="Times New Roman" w:cs="Times New Roman"/>
          <w:spacing w:val="-4"/>
        </w:rPr>
        <w:t>документации. Для оценки качества и методов выполнения работ Заказчик вправе привлечь экспертов.</w:t>
      </w:r>
    </w:p>
    <w:p w14:paraId="6D42D1D5"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4.4.7. В любое время в ходе производства работ производить выверку объемов выполненных Подрядчиком работ. Для производства выверки объемов работ и составления Акта контрольного обмера фактически выполненных работ, Заказчиком в срок не позднее, чем за 3 (три) рабочих дня до даты выверки направляет Подрядчику письменный вызов на место выполнения работ. В случае неявки уполномоченного надлежащим образом представителя Подрядчика либо его необоснованного отказа от подписания Акта контрольного обмера, об этом производится соответствующая отметка в Акте контрольного обмера, и он принимается Заказчиком без участия Подрядчика и является допустимым и достаточным доказательством объемов работ, фактически выполненных Подрядчиком. Заказчик вправе привлечь к проведению выверки объемов работ и оформлению Акта контрольного обмера третьих лиц (экспертные и иные организации).</w:t>
      </w:r>
    </w:p>
    <w:p w14:paraId="3778D30A"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4.4.8. Ссылаться на недостатки Работ, в том числе в части объема и стоимости этих Работ, по результатам проведенных уполномоченными контрольными органами проверок.</w:t>
      </w:r>
    </w:p>
    <w:bookmarkEnd w:id="26"/>
    <w:p w14:paraId="3144E772"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p>
    <w:p w14:paraId="3B6FDED3" w14:textId="77777777" w:rsidR="0037185E" w:rsidRPr="00F70355" w:rsidRDefault="0037185E" w:rsidP="0037185E">
      <w:pPr>
        <w:suppressAutoHyphens/>
        <w:spacing w:after="0" w:line="240" w:lineRule="auto"/>
        <w:contextualSpacing/>
        <w:jc w:val="center"/>
        <w:rPr>
          <w:rFonts w:ascii="Times New Roman" w:hAnsi="Times New Roman" w:cs="Times New Roman"/>
          <w:b/>
          <w:spacing w:val="-4"/>
        </w:rPr>
      </w:pPr>
      <w:bookmarkStart w:id="28" w:name="bookmark7"/>
      <w:r w:rsidRPr="00F70355">
        <w:rPr>
          <w:rFonts w:ascii="Times New Roman" w:hAnsi="Times New Roman" w:cs="Times New Roman"/>
          <w:b/>
          <w:spacing w:val="-4"/>
        </w:rPr>
        <w:t>5. Порядок сдачи-приемки выполненных работ</w:t>
      </w:r>
      <w:bookmarkEnd w:id="28"/>
    </w:p>
    <w:p w14:paraId="4DC41965"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5.1. После завершения Работ, предусмотренных Договором, Подрядчик письменно уведомляет Заказчика в пятидневный (пять) о факте завершения работ.</w:t>
      </w:r>
    </w:p>
    <w:p w14:paraId="770F223D" w14:textId="6F1373FA"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5.2. Не позднее 5 (пять) рабочих дней после получения от Подрядчика документов, указанных в пункте 4.4.2. Договора, Заказчик рассматривает результаты и осуществляет приемку выполненных работ по Договору на предмет соответствия их объема, качества требованиям, изложенным в Договоре, приложени</w:t>
      </w:r>
      <w:r w:rsidR="002F4A76">
        <w:rPr>
          <w:rFonts w:ascii="Times New Roman" w:hAnsi="Times New Roman" w:cs="Times New Roman"/>
          <w:spacing w:val="-4"/>
        </w:rPr>
        <w:t>и</w:t>
      </w:r>
      <w:r w:rsidRPr="00F70355">
        <w:rPr>
          <w:rFonts w:ascii="Times New Roman" w:hAnsi="Times New Roman" w:cs="Times New Roman"/>
          <w:spacing w:val="-4"/>
        </w:rPr>
        <w:t xml:space="preserve"> № 1 к договору  и направляет Подрядчику подписанные Заказчиком по одному экземпляру представленных актов либо запрос о предоставлении разъяснений касательно результатов работ, или мотивированный отказ от принятия результатов выполненных работ, или акт с перечнем выявленных недостатков, необходимых доработок и сроком их устранения. В случае отказа Заказчика от принятия результатов выполненных работ в связи с необходимостью устранения недостатков и/или доработки результатов работ Подрядчик обязуется в срок, установленный в акте, составленном Заказчиком, устранить указанные недостатки/произвести доработки за свой счет.</w:t>
      </w:r>
    </w:p>
    <w:p w14:paraId="1AA1633E"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5.3. В случае непредставления Подрядчиком отчётных документов по перечню пункта 4.1.11. Договора Заказчик вправе отложить рассмотрение актов о приемке выполненных работ (формы № КС-2) до исполнения Подрядчиком условий Договора, при этом, срок проверки будет отсчитываться от даты предоставления Подрядчиком документов по перечню пункта 4.1.11. Договора.</w:t>
      </w:r>
    </w:p>
    <w:p w14:paraId="3C68F659"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5.4. Для проверки соответствия качества выполненных Подрядчиком Работ требованиям, установленным Договором, Заказчик вправе привлекать независимых экспертов, в том числе путем назначения соответствующих экспертиз. В случае если по результатам проведения указанных выше проверок качества работ будут установлены их несоответствия требованиям Договора и приложений к нему, расходы, понесенные Заказчиком в связи с проверкой, а также причиненные таким несоответствием последнему убытки возлагаются на Подрядчика.</w:t>
      </w:r>
    </w:p>
    <w:p w14:paraId="21BF9059"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 xml:space="preserve">5.5. В случае получения от Заказчика запроса о предоставлении разъяснений касательно результатов работ, или мотивированного отказа от принятия результатов выполненных работ, или акта с перечнем выявленных недостатков, </w:t>
      </w:r>
      <w:r w:rsidRPr="00F70355">
        <w:rPr>
          <w:rFonts w:ascii="Times New Roman" w:hAnsi="Times New Roman" w:cs="Times New Roman"/>
          <w:spacing w:val="-4"/>
        </w:rPr>
        <w:lastRenderedPageBreak/>
        <w:t>необходимых доработок и сроком их устранения Подрядчик в течение 3 (трех) рабочих дней обязан предоставить Заказчику запрашиваемые разъяснения в отношении выполненных работ или в срок, установленный в указанном акте, содержащем перечень выявленных недостатков и необходимых доработок, устранить полученные от Заказчика замечания (недостатки), произвести доработки, передать Заказчику приведенный в соответствие с предъявленными требованиями (замечаниями) комплект отчетной документации по пункту 4.1.11. Договора, отчет об устранении недостатков, выполнении необходимых доработок, а также повторный подписанный Подрядчиком Акт о приемке выполненных работ (формы № КС-2), для проверки Заказчиком выполненных работ.</w:t>
      </w:r>
    </w:p>
    <w:p w14:paraId="4D115BE8"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5.6. В случае если по результатам рассмотрения отчета, содержащего выявленные недостатки и необходимые доработки, Заказчиком будет принято решение об устранении Подрядчиком недостатков (выполнении доработок) в надлежащем порядке и в установленные сроки, а также в случае отсутствия у Заказчика запросов касательно представления разъяснений в отношении выполненных работ Заказчик принимает выполненные работы и подписывает 4 (четыре) экземпляра Акта о приемке выполненных работ (формы № КС-2), Справки о стоимости выполненных работ и затрат (формы № КС-3), по одному экземпляру которых направляет Подрядчику.</w:t>
      </w:r>
    </w:p>
    <w:p w14:paraId="2DFFA840"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5.7. Выявленные Заказчиком, после подписания Акта о приемке выполненных работ (формы № КС-2), несоответствия выполненных работ, использованных материалов требованиям Договора, которые имели место до подписания Акта о приемке выполненных работ (формы № КС-2), но не были обнаружены при приемке, должны быть устранены Подрядчиком по заявке Заказчика в течение 10 дней с момента получения Подрядчиком соответствующей заявки.</w:t>
      </w:r>
    </w:p>
    <w:p w14:paraId="43E67857"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5.8. Завершение Подрядчиком работ на Объекте оформляется актом о приемке выполненных работ (формы № КС-2) и справкой о стоимости выполненных работ и затрат (формы № КС-3).</w:t>
      </w:r>
    </w:p>
    <w:p w14:paraId="7BA37A51" w14:textId="77777777" w:rsidR="0037185E"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5.9. Оформление документа о приемке выполненных работ осуществляется после предоставления Подрядчиком обеспечения гарантийных обязательств в порядке и в сроки, которые установлены пунктом 6.5 Договора.</w:t>
      </w:r>
    </w:p>
    <w:p w14:paraId="29F90B67" w14:textId="0520A7A3" w:rsidR="00B054DE" w:rsidRPr="00B054DE" w:rsidRDefault="00B054DE" w:rsidP="00B054DE">
      <w:pPr>
        <w:suppressAutoHyphens/>
        <w:spacing w:after="0" w:line="240" w:lineRule="auto"/>
        <w:ind w:firstLine="709"/>
        <w:contextualSpacing/>
        <w:jc w:val="both"/>
        <w:rPr>
          <w:rFonts w:ascii="Times New Roman" w:hAnsi="Times New Roman" w:cs="Times New Roman"/>
          <w:spacing w:val="-4"/>
        </w:rPr>
      </w:pPr>
      <w:r>
        <w:rPr>
          <w:rFonts w:ascii="Times New Roman" w:hAnsi="Times New Roman" w:cs="Times New Roman"/>
          <w:spacing w:val="-4"/>
        </w:rPr>
        <w:t>5</w:t>
      </w:r>
      <w:r w:rsidRPr="00B054DE">
        <w:rPr>
          <w:rFonts w:ascii="Times New Roman" w:hAnsi="Times New Roman" w:cs="Times New Roman"/>
          <w:spacing w:val="-4"/>
        </w:rPr>
        <w:t>.10.  Стороны по взаимному согласию осуществляют направление друг другу документов, связанных с исполнением Контракта: документов о приёмке выполненных работ (оказанных услуг), справки о стоимости выполненных работ, счета-фактуры, товарной накладной и/или УПД в виде электронных документов, подписанных электронной подписью в Единой информационной системе (далее – ЕИС).</w:t>
      </w:r>
    </w:p>
    <w:p w14:paraId="52374376" w14:textId="340A65B8" w:rsidR="00B054DE" w:rsidRPr="00B054DE" w:rsidRDefault="00B054DE" w:rsidP="00B054DE">
      <w:pPr>
        <w:suppressAutoHyphens/>
        <w:spacing w:after="0" w:line="240" w:lineRule="auto"/>
        <w:ind w:firstLine="709"/>
        <w:contextualSpacing/>
        <w:jc w:val="both"/>
        <w:rPr>
          <w:rFonts w:ascii="Times New Roman" w:hAnsi="Times New Roman" w:cs="Times New Roman"/>
          <w:spacing w:val="-4"/>
        </w:rPr>
      </w:pPr>
      <w:r>
        <w:rPr>
          <w:rFonts w:ascii="Times New Roman" w:hAnsi="Times New Roman" w:cs="Times New Roman"/>
          <w:spacing w:val="-4"/>
        </w:rPr>
        <w:t>5</w:t>
      </w:r>
      <w:r w:rsidRPr="00B054DE">
        <w:rPr>
          <w:rFonts w:ascii="Times New Roman" w:hAnsi="Times New Roman" w:cs="Times New Roman"/>
          <w:spacing w:val="-4"/>
        </w:rPr>
        <w:t>.11. Исполнитель вправе при завершении работ (услуг)  направить Заказчику документы о приёмке выполненных работ (оказанных услуг), справки о стоимости выполненных работ, счета-фактуры, товарные накладные и/или УПД в электронной форме, подписанные электронной подписью Исполнителя посредством ЕИС в соответствии с положениями данного раздела.</w:t>
      </w:r>
    </w:p>
    <w:p w14:paraId="2D23E5ED" w14:textId="5831C6F1" w:rsidR="00B054DE" w:rsidRPr="00B054DE" w:rsidRDefault="00B054DE" w:rsidP="00B054DE">
      <w:pPr>
        <w:suppressAutoHyphens/>
        <w:spacing w:after="0" w:line="240" w:lineRule="auto"/>
        <w:ind w:firstLine="709"/>
        <w:contextualSpacing/>
        <w:jc w:val="both"/>
        <w:rPr>
          <w:rFonts w:ascii="Times New Roman" w:hAnsi="Times New Roman" w:cs="Times New Roman"/>
          <w:spacing w:val="-4"/>
        </w:rPr>
      </w:pPr>
      <w:r>
        <w:rPr>
          <w:rFonts w:ascii="Times New Roman" w:hAnsi="Times New Roman" w:cs="Times New Roman"/>
          <w:spacing w:val="-4"/>
        </w:rPr>
        <w:t>5</w:t>
      </w:r>
      <w:r w:rsidRPr="00B054DE">
        <w:rPr>
          <w:rFonts w:ascii="Times New Roman" w:hAnsi="Times New Roman" w:cs="Times New Roman"/>
          <w:spacing w:val="-4"/>
        </w:rPr>
        <w:t>.12.Заказчик, получив подписанные в электронной форме от Исполнителя: документы о приёмке выполненных работ (оказанных услуг), справки о стоимости выполненных работ, счета-фактуры, товарные накладные и/или УПД, подписывает их электронной подписью и отправляет Исполнителю.</w:t>
      </w:r>
    </w:p>
    <w:p w14:paraId="553889B1" w14:textId="7961B888" w:rsidR="00B054DE" w:rsidRPr="00B054DE" w:rsidRDefault="00B054DE" w:rsidP="00B054DE">
      <w:pPr>
        <w:suppressAutoHyphens/>
        <w:spacing w:after="0" w:line="240" w:lineRule="auto"/>
        <w:ind w:firstLine="709"/>
        <w:contextualSpacing/>
        <w:jc w:val="both"/>
        <w:rPr>
          <w:rFonts w:ascii="Times New Roman" w:hAnsi="Times New Roman" w:cs="Times New Roman"/>
          <w:spacing w:val="-4"/>
        </w:rPr>
      </w:pPr>
      <w:r>
        <w:rPr>
          <w:rFonts w:ascii="Times New Roman" w:hAnsi="Times New Roman" w:cs="Times New Roman"/>
          <w:spacing w:val="-4"/>
        </w:rPr>
        <w:t>5</w:t>
      </w:r>
      <w:r w:rsidRPr="00B054DE">
        <w:rPr>
          <w:rFonts w:ascii="Times New Roman" w:hAnsi="Times New Roman" w:cs="Times New Roman"/>
          <w:spacing w:val="-4"/>
        </w:rPr>
        <w:t>.13.Электронные документы, направленные сторонами посредством ЕИС, имеют равную юридическую силу с документами на бумажных носителях информации, подписанными собственноручными подписями Сторон.</w:t>
      </w:r>
    </w:p>
    <w:p w14:paraId="750727E9" w14:textId="230880C5" w:rsidR="00B054DE" w:rsidRPr="00B054DE" w:rsidRDefault="00B054DE" w:rsidP="00B054DE">
      <w:pPr>
        <w:suppressAutoHyphens/>
        <w:spacing w:after="0" w:line="240" w:lineRule="auto"/>
        <w:ind w:firstLine="709"/>
        <w:contextualSpacing/>
        <w:jc w:val="both"/>
        <w:rPr>
          <w:rFonts w:ascii="Times New Roman" w:hAnsi="Times New Roman" w:cs="Times New Roman"/>
          <w:spacing w:val="-4"/>
        </w:rPr>
      </w:pPr>
      <w:r>
        <w:rPr>
          <w:rFonts w:ascii="Times New Roman" w:hAnsi="Times New Roman" w:cs="Times New Roman"/>
          <w:spacing w:val="-4"/>
        </w:rPr>
        <w:t>5</w:t>
      </w:r>
      <w:r w:rsidRPr="00B054DE">
        <w:rPr>
          <w:rFonts w:ascii="Times New Roman" w:hAnsi="Times New Roman" w:cs="Times New Roman"/>
          <w:spacing w:val="-4"/>
        </w:rPr>
        <w:t>.14.Электронные документы, полученные Сторонами друг от друга при исполнении Контракта, не требуют дублирование документами, оформленными на бумажных носителях информации.</w:t>
      </w:r>
    </w:p>
    <w:p w14:paraId="2E9302F7" w14:textId="07523DCD" w:rsidR="00B054DE" w:rsidRPr="00B054DE" w:rsidRDefault="00B054DE" w:rsidP="00B054DE">
      <w:pPr>
        <w:suppressAutoHyphens/>
        <w:spacing w:after="0" w:line="240" w:lineRule="auto"/>
        <w:ind w:firstLine="709"/>
        <w:contextualSpacing/>
        <w:jc w:val="both"/>
        <w:rPr>
          <w:rFonts w:ascii="Times New Roman" w:hAnsi="Times New Roman" w:cs="Times New Roman"/>
          <w:spacing w:val="-4"/>
        </w:rPr>
      </w:pPr>
      <w:r>
        <w:rPr>
          <w:rFonts w:ascii="Times New Roman" w:hAnsi="Times New Roman" w:cs="Times New Roman"/>
          <w:spacing w:val="-4"/>
        </w:rPr>
        <w:t>5</w:t>
      </w:r>
      <w:r w:rsidRPr="00B054DE">
        <w:rPr>
          <w:rFonts w:ascii="Times New Roman" w:hAnsi="Times New Roman" w:cs="Times New Roman"/>
          <w:spacing w:val="-4"/>
        </w:rPr>
        <w:t>.15.В случае отсутствия у одной из Сторон технической возможности направления Сторонами электронных документов, а также в случае сбоя в работе ЕИС, не позволяющего осуществлять обмен электронными документами при исполнении Контракта, Стороны осуществляют оформление, подписание и направление друг другу документов, связанных с исполнением Контракта, на бумажных носителях информации в сроки, предусмотренные Контрактом.</w:t>
      </w:r>
    </w:p>
    <w:p w14:paraId="282D4CAA" w14:textId="635A7822" w:rsidR="00EF0291" w:rsidRPr="00F70355" w:rsidRDefault="00B054DE" w:rsidP="00B054DE">
      <w:pPr>
        <w:suppressAutoHyphens/>
        <w:spacing w:after="0" w:line="240" w:lineRule="auto"/>
        <w:ind w:firstLine="709"/>
        <w:contextualSpacing/>
        <w:jc w:val="both"/>
        <w:rPr>
          <w:rFonts w:ascii="Times New Roman" w:hAnsi="Times New Roman" w:cs="Times New Roman"/>
          <w:spacing w:val="-4"/>
        </w:rPr>
      </w:pPr>
      <w:r>
        <w:rPr>
          <w:rFonts w:ascii="Times New Roman" w:hAnsi="Times New Roman" w:cs="Times New Roman"/>
          <w:spacing w:val="-4"/>
        </w:rPr>
        <w:t>5</w:t>
      </w:r>
      <w:r w:rsidRPr="00B054DE">
        <w:rPr>
          <w:rFonts w:ascii="Times New Roman" w:hAnsi="Times New Roman" w:cs="Times New Roman"/>
          <w:spacing w:val="-4"/>
        </w:rPr>
        <w:t>.16.При возникновении обстоятельств, не позволяющих осуществлять обмен электронными документами при исполнении Контракта (отсутствия у одной из Сторон технической возможности направления Сторонами электронных документов, а также в случае сбоя в работе ЕИС), Сторона в течение 1 рабочего дня уведомляет об этом другую Сторону.</w:t>
      </w:r>
    </w:p>
    <w:p w14:paraId="49987807"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p>
    <w:p w14:paraId="79416F18" w14:textId="77777777" w:rsidR="0037185E" w:rsidRPr="00F70355" w:rsidRDefault="0037185E" w:rsidP="0037185E">
      <w:pPr>
        <w:suppressAutoHyphens/>
        <w:spacing w:after="0" w:line="240" w:lineRule="auto"/>
        <w:contextualSpacing/>
        <w:jc w:val="center"/>
        <w:rPr>
          <w:rFonts w:ascii="Times New Roman" w:hAnsi="Times New Roman" w:cs="Times New Roman"/>
          <w:b/>
          <w:spacing w:val="-4"/>
        </w:rPr>
      </w:pPr>
      <w:bookmarkStart w:id="29" w:name="bookmark8"/>
      <w:r w:rsidRPr="00F70355">
        <w:rPr>
          <w:rFonts w:ascii="Times New Roman" w:hAnsi="Times New Roman" w:cs="Times New Roman"/>
          <w:b/>
          <w:spacing w:val="-4"/>
        </w:rPr>
        <w:t>6. Гарантии качества выполняемых работ</w:t>
      </w:r>
      <w:bookmarkEnd w:id="29"/>
      <w:r w:rsidRPr="00F70355">
        <w:rPr>
          <w:rFonts w:ascii="Times New Roman" w:hAnsi="Times New Roman" w:cs="Times New Roman"/>
          <w:b/>
          <w:spacing w:val="-4"/>
        </w:rPr>
        <w:t>, обеспечения гарантийных обязательств</w:t>
      </w:r>
    </w:p>
    <w:p w14:paraId="5E4FE1A8"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6.1. </w:t>
      </w:r>
      <w:r w:rsidRPr="00F70355">
        <w:rPr>
          <w:rFonts w:ascii="Times New Roman" w:eastAsia="Times New Roman" w:hAnsi="Times New Roman" w:cs="Times New Roman"/>
          <w:sz w:val="21"/>
          <w:szCs w:val="21"/>
        </w:rPr>
        <w:t xml:space="preserve">Подрядчик несет гарантийную ответственность за выполненные работы, за исключением случаев преднамеренного повреждения со стороны третьих лиц, </w:t>
      </w:r>
      <w:r w:rsidR="00D1113B" w:rsidRPr="00D1113B">
        <w:rPr>
          <w:rFonts w:ascii="Times New Roman" w:eastAsia="Times New Roman" w:hAnsi="Times New Roman" w:cs="Times New Roman"/>
          <w:sz w:val="21"/>
          <w:szCs w:val="21"/>
        </w:rPr>
        <w:t>в течение 60 месяцев с момента подписания Сторонами акта о приёмке рабочей комиссией законченного капитальным ремонтом объекта. Гарантийные обязательства Подрядчика распространяются, в том числе на случаи обнаружения скрытых дефектов выполненных работ, независимо от факта приемки выполненных работ Заказчиком.</w:t>
      </w:r>
    </w:p>
    <w:p w14:paraId="3990C046"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6.2.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либо в результате неправильной эксплуатации.</w:t>
      </w:r>
    </w:p>
    <w:p w14:paraId="012D19E5"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14:paraId="3A471F36"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6.3. Если в период гарантийной эксплуатации Объекта обнаружатся недостатки (дефекты), допущенные по вине Подрядчика, Заказчик заявляет о них Подрядчику. Подрядчик обязан их устранить за свой счет и в согласованные Сторонами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в срок не позднее 5 рабочих дней со дня получения письменного извещения Заказчика.</w:t>
      </w:r>
    </w:p>
    <w:p w14:paraId="55853D39"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lastRenderedPageBreak/>
        <w:t>6.4. При отказе Подрядчика от подписания акта обнаруженных дефектов Заказчик составляет односторонний акт и вправе назначить проведение экспертизы.</w:t>
      </w:r>
    </w:p>
    <w:p w14:paraId="738A9A81" w14:textId="77777777" w:rsidR="0037185E" w:rsidRPr="00F70355" w:rsidRDefault="0037185E" w:rsidP="0037185E">
      <w:pPr>
        <w:widowControl w:val="0"/>
        <w:autoSpaceDE w:val="0"/>
        <w:autoSpaceDN w:val="0"/>
        <w:spacing w:after="0" w:line="240" w:lineRule="auto"/>
        <w:ind w:firstLine="708"/>
        <w:jc w:val="both"/>
        <w:rPr>
          <w:rFonts w:ascii="Times New Roman" w:eastAsia="Times New Roman" w:hAnsi="Times New Roman" w:cs="Times New Roman"/>
          <w:b/>
          <w:bCs/>
          <w:szCs w:val="20"/>
        </w:rPr>
      </w:pPr>
      <w:r w:rsidRPr="00F70355">
        <w:rPr>
          <w:rFonts w:ascii="Times New Roman" w:hAnsi="Times New Roman" w:cs="Times New Roman"/>
          <w:spacing w:val="-4"/>
        </w:rPr>
        <w:t xml:space="preserve">6.5. </w:t>
      </w:r>
      <w:r w:rsidRPr="00F70355">
        <w:rPr>
          <w:rFonts w:ascii="Times New Roman" w:eastAsia="Times New Roman" w:hAnsi="Times New Roman" w:cs="Times New Roman"/>
          <w:b/>
          <w:bCs/>
          <w:szCs w:val="20"/>
        </w:rPr>
        <w:t>Обеспечение гарантийных обязательств.</w:t>
      </w:r>
    </w:p>
    <w:p w14:paraId="27564F29" w14:textId="33091A73" w:rsidR="0037185E" w:rsidRPr="00D1113B" w:rsidRDefault="0037185E" w:rsidP="0037185E">
      <w:pPr>
        <w:widowControl w:val="0"/>
        <w:autoSpaceDE w:val="0"/>
        <w:autoSpaceDN w:val="0"/>
        <w:spacing w:after="0" w:line="240" w:lineRule="auto"/>
        <w:ind w:firstLine="708"/>
        <w:jc w:val="both"/>
        <w:rPr>
          <w:rFonts w:ascii="Times New Roman" w:eastAsia="Times New Roman" w:hAnsi="Times New Roman" w:cs="Times New Roman"/>
          <w:b/>
          <w:i/>
          <w:szCs w:val="20"/>
        </w:rPr>
      </w:pPr>
      <w:r w:rsidRPr="00F70355">
        <w:rPr>
          <w:rFonts w:ascii="Times New Roman" w:eastAsia="Times New Roman" w:hAnsi="Times New Roman" w:cs="Times New Roman"/>
          <w:bCs/>
          <w:szCs w:val="20"/>
        </w:rPr>
        <w:t xml:space="preserve">Обеспечение гарантийных обязательств установлено Заказчиком в </w:t>
      </w:r>
      <w:r w:rsidR="00D1113B" w:rsidRPr="00140202">
        <w:rPr>
          <w:rFonts w:ascii="Times New Roman" w:eastAsia="Times New Roman" w:hAnsi="Times New Roman" w:cs="Times New Roman"/>
          <w:bCs/>
          <w:szCs w:val="20"/>
        </w:rPr>
        <w:t xml:space="preserve">размере </w:t>
      </w:r>
      <w:r w:rsidR="00D1113B" w:rsidRPr="00D1113B">
        <w:rPr>
          <w:rFonts w:ascii="Times New Roman" w:eastAsia="Times New Roman" w:hAnsi="Times New Roman" w:cs="Times New Roman"/>
          <w:b/>
          <w:szCs w:val="20"/>
        </w:rPr>
        <w:t>1</w:t>
      </w:r>
      <w:r w:rsidRPr="00D1113B">
        <w:rPr>
          <w:rFonts w:ascii="Times New Roman" w:eastAsia="Times New Roman" w:hAnsi="Times New Roman" w:cs="Times New Roman"/>
          <w:b/>
          <w:szCs w:val="20"/>
        </w:rPr>
        <w:t xml:space="preserve">% начальной (максимальной) цены контракта и составляет </w:t>
      </w:r>
      <w:r w:rsidR="0054595B">
        <w:rPr>
          <w:rFonts w:ascii="Times New Roman" w:eastAsia="Times New Roman" w:hAnsi="Times New Roman" w:cs="Times New Roman"/>
          <w:b/>
          <w:szCs w:val="20"/>
        </w:rPr>
        <w:t>298</w:t>
      </w:r>
      <w:r w:rsidR="004061B6">
        <w:rPr>
          <w:rFonts w:ascii="Times New Roman" w:eastAsia="Times New Roman" w:hAnsi="Times New Roman" w:cs="Times New Roman"/>
          <w:b/>
          <w:szCs w:val="20"/>
        </w:rPr>
        <w:t> </w:t>
      </w:r>
      <w:r w:rsidR="0054595B">
        <w:rPr>
          <w:rFonts w:ascii="Times New Roman" w:eastAsia="Times New Roman" w:hAnsi="Times New Roman" w:cs="Times New Roman"/>
          <w:b/>
          <w:szCs w:val="20"/>
        </w:rPr>
        <w:t>909 рублей 8</w:t>
      </w:r>
      <w:r w:rsidR="004061B6">
        <w:rPr>
          <w:rFonts w:ascii="Times New Roman" w:eastAsia="Times New Roman" w:hAnsi="Times New Roman" w:cs="Times New Roman"/>
          <w:b/>
          <w:szCs w:val="20"/>
        </w:rPr>
        <w:t>0 копеек</w:t>
      </w:r>
      <w:r w:rsidRPr="00D1113B">
        <w:rPr>
          <w:rFonts w:ascii="Times New Roman" w:eastAsia="Times New Roman" w:hAnsi="Times New Roman" w:cs="Times New Roman"/>
          <w:b/>
          <w:szCs w:val="20"/>
        </w:rPr>
        <w:t>.</w:t>
      </w:r>
    </w:p>
    <w:p w14:paraId="35279AF5" w14:textId="2741DB2F" w:rsidR="0037185E" w:rsidRPr="00F70355" w:rsidRDefault="0037185E" w:rsidP="0037185E">
      <w:pPr>
        <w:widowControl w:val="0"/>
        <w:autoSpaceDE w:val="0"/>
        <w:autoSpaceDN w:val="0"/>
        <w:spacing w:after="0" w:line="240" w:lineRule="auto"/>
        <w:ind w:firstLine="708"/>
        <w:jc w:val="both"/>
        <w:rPr>
          <w:rFonts w:ascii="Times New Roman" w:eastAsia="Times New Roman" w:hAnsi="Times New Roman" w:cs="Times New Roman"/>
          <w:bCs/>
          <w:szCs w:val="20"/>
        </w:rPr>
      </w:pPr>
      <w:r w:rsidRPr="00F70355">
        <w:rPr>
          <w:rFonts w:ascii="Times New Roman" w:eastAsia="Times New Roman" w:hAnsi="Times New Roman" w:cs="Times New Roman"/>
          <w:bCs/>
          <w:szCs w:val="20"/>
        </w:rPr>
        <w:t xml:space="preserve">Обеспечение гарантийных обязательств предоставляется Подрядчиком Заказчику </w:t>
      </w:r>
      <w:r w:rsidR="004061B6">
        <w:rPr>
          <w:rFonts w:ascii="Times New Roman" w:eastAsia="Times New Roman" w:hAnsi="Times New Roman" w:cs="Times New Roman"/>
          <w:bCs/>
          <w:szCs w:val="20"/>
        </w:rPr>
        <w:t xml:space="preserve">не позднее, чем за 1 (один) день </w:t>
      </w:r>
      <w:r w:rsidRPr="00F70355">
        <w:rPr>
          <w:rFonts w:ascii="Times New Roman" w:eastAsia="Times New Roman" w:hAnsi="Times New Roman" w:cs="Times New Roman"/>
          <w:bCs/>
          <w:szCs w:val="20"/>
        </w:rPr>
        <w:t>до оформления документа о приемке выполненных работ.</w:t>
      </w:r>
    </w:p>
    <w:p w14:paraId="4B707249" w14:textId="77777777" w:rsidR="0037185E" w:rsidRPr="00F70355" w:rsidRDefault="0037185E" w:rsidP="0037185E">
      <w:pPr>
        <w:widowControl w:val="0"/>
        <w:autoSpaceDE w:val="0"/>
        <w:autoSpaceDN w:val="0"/>
        <w:spacing w:after="0" w:line="240" w:lineRule="auto"/>
        <w:ind w:firstLine="708"/>
        <w:jc w:val="both"/>
        <w:rPr>
          <w:rFonts w:ascii="Times New Roman" w:eastAsia="Times New Roman" w:hAnsi="Times New Roman" w:cs="Times New Roman"/>
          <w:bCs/>
          <w:szCs w:val="20"/>
        </w:rPr>
      </w:pPr>
      <w:r w:rsidRPr="00F70355">
        <w:rPr>
          <w:rFonts w:ascii="Times New Roman" w:eastAsia="Times New Roman" w:hAnsi="Times New Roman" w:cs="Times New Roman"/>
          <w:bCs/>
          <w:szCs w:val="20"/>
        </w:rPr>
        <w:t>Гарантийные обязательства могут обеспечиваться предоставлением банковской гарантии, выданной банком и соответствующей требованиям статьи 45 Федерального закона от 05.04.2013 № 44-ФЗ«О контрактной системе в сфере закупок товаров, работ, услуг для обеспечения государственных и муниципальных нужд» (далее –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14:paraId="33DD26B9" w14:textId="77777777" w:rsidR="0037185E" w:rsidRPr="00F70355" w:rsidRDefault="0037185E" w:rsidP="0037185E">
      <w:pPr>
        <w:widowControl w:val="0"/>
        <w:autoSpaceDE w:val="0"/>
        <w:autoSpaceDN w:val="0"/>
        <w:spacing w:after="0" w:line="240" w:lineRule="auto"/>
        <w:ind w:firstLine="708"/>
        <w:jc w:val="both"/>
        <w:rPr>
          <w:rFonts w:ascii="Times New Roman" w:eastAsia="Times New Roman" w:hAnsi="Times New Roman" w:cs="Times New Roman"/>
          <w:szCs w:val="20"/>
        </w:rPr>
      </w:pPr>
      <w:r w:rsidRPr="00F70355">
        <w:rPr>
          <w:rFonts w:ascii="Times New Roman" w:eastAsia="Times New Roman" w:hAnsi="Times New Roman" w:cs="Times New Roman"/>
          <w:szCs w:val="20"/>
        </w:rPr>
        <w:t>Заказчик в качестве обеспечения гарантийных обязательств принимают банковские гарантии, выданные банками, соответствующими требованиям, установленным Правительством Российской Федерации, и включенными в перечень, предусмотренный частью 1.2 статьи 45</w:t>
      </w:r>
      <w:r w:rsidRPr="00F70355">
        <w:rPr>
          <w:rFonts w:ascii="Times New Roman" w:eastAsia="Times New Roman" w:hAnsi="Times New Roman" w:cs="Times New Roman"/>
          <w:bCs/>
          <w:szCs w:val="20"/>
        </w:rPr>
        <w:t xml:space="preserve"> Федерального закона от 05.04.2013 № 44-ФЗ</w:t>
      </w:r>
      <w:r w:rsidRPr="00F70355">
        <w:rPr>
          <w:rFonts w:ascii="Times New Roman" w:eastAsia="Times New Roman" w:hAnsi="Times New Roman" w:cs="Times New Roman"/>
          <w:szCs w:val="20"/>
        </w:rPr>
        <w:t>.</w:t>
      </w:r>
    </w:p>
    <w:p w14:paraId="462356A2" w14:textId="77777777" w:rsidR="0037185E" w:rsidRPr="00F70355" w:rsidRDefault="0037185E" w:rsidP="0037185E">
      <w:pPr>
        <w:widowControl w:val="0"/>
        <w:autoSpaceDE w:val="0"/>
        <w:autoSpaceDN w:val="0"/>
        <w:spacing w:after="0" w:line="240" w:lineRule="auto"/>
        <w:ind w:firstLine="708"/>
        <w:jc w:val="both"/>
        <w:rPr>
          <w:rFonts w:ascii="Times New Roman" w:eastAsia="Times New Roman" w:hAnsi="Times New Roman" w:cs="Times New Roman"/>
          <w:szCs w:val="20"/>
        </w:rPr>
      </w:pPr>
      <w:r w:rsidRPr="00F70355">
        <w:rPr>
          <w:rFonts w:ascii="Times New Roman" w:eastAsia="Times New Roman" w:hAnsi="Times New Roman" w:cs="Times New Roman"/>
          <w:szCs w:val="20"/>
        </w:rPr>
        <w:t xml:space="preserve">Способ обеспечения гарантийных обязательств, срок действия банковской гарантии определяются Подрядчиком самостоятельно. При этом </w:t>
      </w:r>
      <w:r w:rsidRPr="00F70355">
        <w:rPr>
          <w:rFonts w:ascii="Times New Roman" w:eastAsia="Times New Roman" w:hAnsi="Times New Roman" w:cs="Times New Roman"/>
          <w:b/>
          <w:szCs w:val="20"/>
        </w:rPr>
        <w:t>срок действия банковской гарантии</w:t>
      </w:r>
      <w:r w:rsidRPr="00F70355">
        <w:rPr>
          <w:rFonts w:ascii="Times New Roman" w:eastAsia="Times New Roman" w:hAnsi="Times New Roman" w:cs="Times New Roman"/>
          <w:szCs w:val="20"/>
        </w:rPr>
        <w:t xml:space="preserve"> должен превышать предусмотренный договором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от 05.04.2013 № 44-ФЗ.</w:t>
      </w:r>
    </w:p>
    <w:p w14:paraId="54BF4D02" w14:textId="77777777" w:rsidR="0037185E" w:rsidRPr="00F70355" w:rsidRDefault="0037185E" w:rsidP="0037185E">
      <w:pPr>
        <w:widowControl w:val="0"/>
        <w:autoSpaceDE w:val="0"/>
        <w:autoSpaceDN w:val="0"/>
        <w:spacing w:after="0" w:line="240" w:lineRule="auto"/>
        <w:ind w:firstLine="708"/>
        <w:jc w:val="both"/>
        <w:rPr>
          <w:rFonts w:ascii="Times New Roman" w:eastAsia="Times New Roman" w:hAnsi="Times New Roman" w:cs="Times New Roman"/>
          <w:b/>
          <w:szCs w:val="20"/>
        </w:rPr>
      </w:pPr>
      <w:r w:rsidRPr="00F70355">
        <w:rPr>
          <w:rFonts w:ascii="Times New Roman" w:eastAsia="Times New Roman" w:hAnsi="Times New Roman" w:cs="Times New Roman"/>
          <w:b/>
          <w:szCs w:val="20"/>
        </w:rPr>
        <w:t>Условия, которые в том числе должна содержать банковская гарантия:</w:t>
      </w:r>
    </w:p>
    <w:p w14:paraId="49FA1C7E" w14:textId="77777777" w:rsidR="0037185E" w:rsidRPr="00F70355" w:rsidRDefault="0037185E" w:rsidP="0037185E">
      <w:pPr>
        <w:widowControl w:val="0"/>
        <w:autoSpaceDE w:val="0"/>
        <w:autoSpaceDN w:val="0"/>
        <w:spacing w:after="0" w:line="240" w:lineRule="auto"/>
        <w:ind w:firstLine="708"/>
        <w:jc w:val="both"/>
        <w:rPr>
          <w:rFonts w:ascii="Times New Roman" w:eastAsia="Times New Roman" w:hAnsi="Times New Roman" w:cs="Times New Roman"/>
          <w:szCs w:val="20"/>
        </w:rPr>
      </w:pPr>
      <w:r w:rsidRPr="00F70355">
        <w:rPr>
          <w:rFonts w:ascii="Times New Roman" w:eastAsia="Times New Roman" w:hAnsi="Times New Roman" w:cs="Times New Roman"/>
          <w:szCs w:val="20"/>
        </w:rPr>
        <w:t>- право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1B23F4A7" w14:textId="77777777" w:rsidR="0037185E" w:rsidRPr="00F70355" w:rsidRDefault="0037185E" w:rsidP="0037185E">
      <w:pPr>
        <w:widowControl w:val="0"/>
        <w:autoSpaceDE w:val="0"/>
        <w:autoSpaceDN w:val="0"/>
        <w:spacing w:after="0" w:line="240" w:lineRule="auto"/>
        <w:ind w:firstLine="708"/>
        <w:jc w:val="both"/>
        <w:rPr>
          <w:rFonts w:ascii="Times New Roman" w:eastAsia="Times New Roman" w:hAnsi="Times New Roman" w:cs="Times New Roman"/>
          <w:szCs w:val="20"/>
        </w:rPr>
      </w:pPr>
      <w:r w:rsidRPr="00F70355">
        <w:rPr>
          <w:rFonts w:ascii="Times New Roman" w:eastAsia="Times New Roman" w:hAnsi="Times New Roman" w:cs="Times New Roman"/>
          <w:szCs w:val="20"/>
        </w:rPr>
        <w:t>- обязательства принципала (подрядчика), надлежащее исполнение которых обеспечивается банковской гарантией – гарантийные обязательства, указанные в п. 6.1 договора.</w:t>
      </w:r>
    </w:p>
    <w:p w14:paraId="4990E580" w14:textId="77777777" w:rsidR="005C014F" w:rsidRPr="005C014F" w:rsidRDefault="005C014F" w:rsidP="005C014F">
      <w:pPr>
        <w:widowControl w:val="0"/>
        <w:autoSpaceDE w:val="0"/>
        <w:autoSpaceDN w:val="0"/>
        <w:spacing w:after="0" w:line="240" w:lineRule="auto"/>
        <w:ind w:firstLine="708"/>
        <w:jc w:val="both"/>
        <w:rPr>
          <w:rFonts w:ascii="Times New Roman" w:eastAsia="Times New Roman" w:hAnsi="Times New Roman" w:cs="Times New Roman"/>
          <w:b/>
        </w:rPr>
      </w:pPr>
      <w:r w:rsidRPr="005C014F">
        <w:rPr>
          <w:rFonts w:ascii="Times New Roman" w:eastAsia="Times New Roman" w:hAnsi="Times New Roman" w:cs="Times New Roman"/>
          <w:b/>
        </w:rPr>
        <w:t>Реквизиты счета для перечисления денежных сре</w:t>
      </w:r>
      <w:proofErr w:type="gramStart"/>
      <w:r w:rsidRPr="005C014F">
        <w:rPr>
          <w:rFonts w:ascii="Times New Roman" w:eastAsia="Times New Roman" w:hAnsi="Times New Roman" w:cs="Times New Roman"/>
          <w:b/>
        </w:rPr>
        <w:t>дств в к</w:t>
      </w:r>
      <w:proofErr w:type="gramEnd"/>
      <w:r w:rsidRPr="005C014F">
        <w:rPr>
          <w:rFonts w:ascii="Times New Roman" w:eastAsia="Times New Roman" w:hAnsi="Times New Roman" w:cs="Times New Roman"/>
          <w:b/>
        </w:rPr>
        <w:t>ачестве обеспечения гарантийных обязательств:</w:t>
      </w:r>
    </w:p>
    <w:p w14:paraId="56C14746" w14:textId="77777777" w:rsidR="005C014F" w:rsidRPr="005C014F" w:rsidRDefault="005C014F" w:rsidP="005C014F">
      <w:pPr>
        <w:widowControl w:val="0"/>
        <w:autoSpaceDE w:val="0"/>
        <w:autoSpaceDN w:val="0"/>
        <w:spacing w:after="0" w:line="240" w:lineRule="auto"/>
        <w:ind w:firstLine="708"/>
        <w:jc w:val="both"/>
        <w:rPr>
          <w:rFonts w:ascii="Times New Roman" w:eastAsia="Times New Roman" w:hAnsi="Times New Roman" w:cs="Times New Roman"/>
          <w:b/>
        </w:rPr>
      </w:pPr>
      <w:r w:rsidRPr="005C014F">
        <w:rPr>
          <w:rFonts w:ascii="Times New Roman" w:eastAsia="Times New Roman" w:hAnsi="Times New Roman" w:cs="Times New Roman"/>
          <w:b/>
        </w:rPr>
        <w:t>Получатель: Управление финансов администрации МР «Прилузский</w:t>
      </w:r>
      <w:proofErr w:type="gramStart"/>
      <w:r w:rsidRPr="005C014F">
        <w:rPr>
          <w:rFonts w:ascii="Times New Roman" w:eastAsia="Times New Roman" w:hAnsi="Times New Roman" w:cs="Times New Roman"/>
          <w:b/>
        </w:rPr>
        <w:t>»(</w:t>
      </w:r>
      <w:proofErr w:type="gramEnd"/>
      <w:r w:rsidRPr="005C014F">
        <w:rPr>
          <w:rFonts w:ascii="Times New Roman" w:eastAsia="Times New Roman" w:hAnsi="Times New Roman" w:cs="Times New Roman"/>
          <w:b/>
        </w:rPr>
        <w:t>МАУК "</w:t>
      </w:r>
      <w:proofErr w:type="spellStart"/>
      <w:r w:rsidRPr="005C014F">
        <w:rPr>
          <w:rFonts w:ascii="Times New Roman" w:eastAsia="Times New Roman" w:hAnsi="Times New Roman" w:cs="Times New Roman"/>
          <w:b/>
        </w:rPr>
        <w:t>ПМЦКиД</w:t>
      </w:r>
      <w:proofErr w:type="spellEnd"/>
      <w:r w:rsidRPr="005C014F">
        <w:rPr>
          <w:rFonts w:ascii="Times New Roman" w:eastAsia="Times New Roman" w:hAnsi="Times New Roman" w:cs="Times New Roman"/>
          <w:b/>
        </w:rPr>
        <w:t>" л/с 30076D53001)</w:t>
      </w:r>
    </w:p>
    <w:p w14:paraId="4FD83839" w14:textId="77777777" w:rsidR="005C014F" w:rsidRPr="005C014F" w:rsidRDefault="005C014F" w:rsidP="005C014F">
      <w:pPr>
        <w:widowControl w:val="0"/>
        <w:autoSpaceDE w:val="0"/>
        <w:autoSpaceDN w:val="0"/>
        <w:spacing w:after="0" w:line="240" w:lineRule="auto"/>
        <w:ind w:firstLine="708"/>
        <w:jc w:val="both"/>
        <w:rPr>
          <w:rFonts w:ascii="Times New Roman" w:eastAsia="Times New Roman" w:hAnsi="Times New Roman" w:cs="Times New Roman"/>
          <w:b/>
        </w:rPr>
      </w:pPr>
      <w:r w:rsidRPr="005C014F">
        <w:rPr>
          <w:rFonts w:ascii="Times New Roman" w:eastAsia="Times New Roman" w:hAnsi="Times New Roman" w:cs="Times New Roman"/>
          <w:b/>
        </w:rPr>
        <w:t>ИНН 1112003820</w:t>
      </w:r>
    </w:p>
    <w:p w14:paraId="34F1BCD9" w14:textId="77777777" w:rsidR="005C014F" w:rsidRPr="005C014F" w:rsidRDefault="005C014F" w:rsidP="005C014F">
      <w:pPr>
        <w:widowControl w:val="0"/>
        <w:autoSpaceDE w:val="0"/>
        <w:autoSpaceDN w:val="0"/>
        <w:spacing w:after="0" w:line="240" w:lineRule="auto"/>
        <w:ind w:firstLine="708"/>
        <w:jc w:val="both"/>
        <w:rPr>
          <w:rFonts w:ascii="Times New Roman" w:eastAsia="Times New Roman" w:hAnsi="Times New Roman" w:cs="Times New Roman"/>
          <w:b/>
        </w:rPr>
      </w:pPr>
      <w:r w:rsidRPr="005C014F">
        <w:rPr>
          <w:rFonts w:ascii="Times New Roman" w:eastAsia="Times New Roman" w:hAnsi="Times New Roman" w:cs="Times New Roman"/>
          <w:b/>
        </w:rPr>
        <w:t>КПП  111201001</w:t>
      </w:r>
    </w:p>
    <w:p w14:paraId="38E69804" w14:textId="77777777" w:rsidR="005C014F" w:rsidRPr="005C014F" w:rsidRDefault="005C014F" w:rsidP="005C014F">
      <w:pPr>
        <w:widowControl w:val="0"/>
        <w:autoSpaceDE w:val="0"/>
        <w:autoSpaceDN w:val="0"/>
        <w:spacing w:after="0" w:line="240" w:lineRule="auto"/>
        <w:ind w:firstLine="708"/>
        <w:jc w:val="both"/>
        <w:rPr>
          <w:rFonts w:ascii="Times New Roman" w:eastAsia="Times New Roman" w:hAnsi="Times New Roman" w:cs="Times New Roman"/>
          <w:b/>
        </w:rPr>
      </w:pPr>
      <w:r w:rsidRPr="005C014F">
        <w:rPr>
          <w:rFonts w:ascii="Times New Roman" w:eastAsia="Times New Roman" w:hAnsi="Times New Roman" w:cs="Times New Roman"/>
          <w:b/>
        </w:rPr>
        <w:t xml:space="preserve">Банк получателя: ОТДЕЛЕНИЕ-НБ РЕСПУБЛИКА КОМИ  БАНКА  РОССИИ//УФК по Республике Коми г. Сыктывкар </w:t>
      </w:r>
    </w:p>
    <w:p w14:paraId="01629A5D" w14:textId="77777777" w:rsidR="005C014F" w:rsidRPr="005C014F" w:rsidRDefault="005C014F" w:rsidP="005C014F">
      <w:pPr>
        <w:widowControl w:val="0"/>
        <w:autoSpaceDE w:val="0"/>
        <w:autoSpaceDN w:val="0"/>
        <w:spacing w:after="0" w:line="240" w:lineRule="auto"/>
        <w:ind w:firstLine="708"/>
        <w:jc w:val="both"/>
        <w:rPr>
          <w:rFonts w:ascii="Times New Roman" w:eastAsia="Times New Roman" w:hAnsi="Times New Roman" w:cs="Times New Roman"/>
          <w:b/>
        </w:rPr>
      </w:pPr>
      <w:r w:rsidRPr="005C014F">
        <w:rPr>
          <w:rFonts w:ascii="Times New Roman" w:eastAsia="Times New Roman" w:hAnsi="Times New Roman" w:cs="Times New Roman"/>
          <w:b/>
        </w:rPr>
        <w:t>Казначейский счет: 03234643876240000700</w:t>
      </w:r>
    </w:p>
    <w:p w14:paraId="3EC88B25" w14:textId="77777777" w:rsidR="005C014F" w:rsidRPr="005C014F" w:rsidRDefault="005C014F" w:rsidP="005C014F">
      <w:pPr>
        <w:widowControl w:val="0"/>
        <w:autoSpaceDE w:val="0"/>
        <w:autoSpaceDN w:val="0"/>
        <w:spacing w:after="0" w:line="240" w:lineRule="auto"/>
        <w:ind w:firstLine="708"/>
        <w:jc w:val="both"/>
        <w:rPr>
          <w:rFonts w:ascii="Times New Roman" w:eastAsia="Times New Roman" w:hAnsi="Times New Roman" w:cs="Times New Roman"/>
          <w:b/>
        </w:rPr>
      </w:pPr>
      <w:r w:rsidRPr="005C014F">
        <w:rPr>
          <w:rFonts w:ascii="Times New Roman" w:eastAsia="Times New Roman" w:hAnsi="Times New Roman" w:cs="Times New Roman"/>
          <w:b/>
        </w:rPr>
        <w:t>Единый казначейский  счет: 40102810245370000074</w:t>
      </w:r>
    </w:p>
    <w:p w14:paraId="2E8EEE79" w14:textId="77777777" w:rsidR="005C014F" w:rsidRPr="005C014F" w:rsidRDefault="005C014F" w:rsidP="005C014F">
      <w:pPr>
        <w:widowControl w:val="0"/>
        <w:autoSpaceDE w:val="0"/>
        <w:autoSpaceDN w:val="0"/>
        <w:spacing w:after="0" w:line="240" w:lineRule="auto"/>
        <w:ind w:firstLine="708"/>
        <w:jc w:val="both"/>
        <w:rPr>
          <w:rFonts w:ascii="Times New Roman" w:eastAsia="Times New Roman" w:hAnsi="Times New Roman" w:cs="Times New Roman"/>
          <w:b/>
        </w:rPr>
      </w:pPr>
      <w:r w:rsidRPr="005C014F">
        <w:rPr>
          <w:rFonts w:ascii="Times New Roman" w:eastAsia="Times New Roman" w:hAnsi="Times New Roman" w:cs="Times New Roman"/>
          <w:b/>
        </w:rPr>
        <w:t>БИК  018702501</w:t>
      </w:r>
    </w:p>
    <w:p w14:paraId="3C5F69B4" w14:textId="77777777" w:rsidR="005C014F" w:rsidRPr="005C014F" w:rsidRDefault="005C014F" w:rsidP="005C014F">
      <w:pPr>
        <w:widowControl w:val="0"/>
        <w:autoSpaceDE w:val="0"/>
        <w:autoSpaceDN w:val="0"/>
        <w:spacing w:after="0" w:line="240" w:lineRule="auto"/>
        <w:ind w:firstLine="708"/>
        <w:jc w:val="both"/>
        <w:rPr>
          <w:rFonts w:ascii="Times New Roman" w:eastAsia="Times New Roman" w:hAnsi="Times New Roman" w:cs="Times New Roman"/>
          <w:b/>
        </w:rPr>
      </w:pPr>
      <w:proofErr w:type="gramStart"/>
      <w:r w:rsidRPr="005C014F">
        <w:rPr>
          <w:rFonts w:ascii="Times New Roman" w:eastAsia="Times New Roman" w:hAnsi="Times New Roman" w:cs="Times New Roman"/>
          <w:b/>
        </w:rPr>
        <w:t>л</w:t>
      </w:r>
      <w:proofErr w:type="gramEnd"/>
      <w:r w:rsidRPr="005C014F">
        <w:rPr>
          <w:rFonts w:ascii="Times New Roman" w:eastAsia="Times New Roman" w:hAnsi="Times New Roman" w:cs="Times New Roman"/>
          <w:b/>
        </w:rPr>
        <w:t>/с 30076D53001 (указывать в строке «Назначение платежа»)</w:t>
      </w:r>
    </w:p>
    <w:p w14:paraId="557FDC1C" w14:textId="3366FEC0" w:rsidR="0037185E" w:rsidRPr="00D1113B" w:rsidRDefault="005C014F" w:rsidP="005C014F">
      <w:pPr>
        <w:widowControl w:val="0"/>
        <w:autoSpaceDE w:val="0"/>
        <w:autoSpaceDN w:val="0"/>
        <w:spacing w:after="0" w:line="240" w:lineRule="auto"/>
        <w:ind w:firstLine="708"/>
        <w:jc w:val="both"/>
        <w:rPr>
          <w:rFonts w:ascii="Times New Roman" w:eastAsia="Times New Roman" w:hAnsi="Times New Roman" w:cs="Times New Roman"/>
          <w:b/>
          <w:bCs/>
          <w:szCs w:val="20"/>
        </w:rPr>
      </w:pPr>
      <w:r w:rsidRPr="005C014F">
        <w:rPr>
          <w:rFonts w:ascii="Times New Roman" w:eastAsia="Times New Roman" w:hAnsi="Times New Roman" w:cs="Times New Roman"/>
          <w:b/>
        </w:rPr>
        <w:t xml:space="preserve">Назначение платежа: «Обеспечение гарантийных обязательств по договору </w:t>
      </w:r>
      <w:proofErr w:type="gramStart"/>
      <w:r w:rsidRPr="005C014F">
        <w:rPr>
          <w:rFonts w:ascii="Times New Roman" w:eastAsia="Times New Roman" w:hAnsi="Times New Roman" w:cs="Times New Roman"/>
          <w:b/>
        </w:rPr>
        <w:t>от</w:t>
      </w:r>
      <w:proofErr w:type="gramEnd"/>
      <w:r w:rsidRPr="005C014F">
        <w:rPr>
          <w:rFonts w:ascii="Times New Roman" w:eastAsia="Times New Roman" w:hAnsi="Times New Roman" w:cs="Times New Roman"/>
          <w:b/>
        </w:rPr>
        <w:t xml:space="preserve"> ___ №______________».</w:t>
      </w:r>
    </w:p>
    <w:p w14:paraId="252BFD68" w14:textId="77777777" w:rsidR="0037185E" w:rsidRPr="00F70355" w:rsidRDefault="0037185E" w:rsidP="0037185E">
      <w:pPr>
        <w:widowControl w:val="0"/>
        <w:autoSpaceDE w:val="0"/>
        <w:autoSpaceDN w:val="0"/>
        <w:spacing w:after="0" w:line="240" w:lineRule="auto"/>
        <w:ind w:firstLine="708"/>
        <w:jc w:val="both"/>
        <w:rPr>
          <w:rFonts w:ascii="Times New Roman" w:eastAsia="Times New Roman" w:hAnsi="Times New Roman" w:cs="Times New Roman"/>
          <w:szCs w:val="20"/>
        </w:rPr>
      </w:pPr>
      <w:r w:rsidRPr="00D1113B">
        <w:rPr>
          <w:rFonts w:ascii="Times New Roman" w:eastAsia="Times New Roman" w:hAnsi="Times New Roman" w:cs="Times New Roman"/>
          <w:szCs w:val="20"/>
        </w:rPr>
        <w:t>Подрядчик вправе изменить способ обеспечения гарантийных обязательств и (или) предоставить</w:t>
      </w:r>
      <w:r w:rsidRPr="00F70355">
        <w:rPr>
          <w:rFonts w:ascii="Times New Roman" w:eastAsia="Times New Roman" w:hAnsi="Times New Roman" w:cs="Times New Roman"/>
          <w:szCs w:val="20"/>
        </w:rPr>
        <w:t xml:space="preserve"> заказчику взамен ранее предоставленного обеспечения гарантийных обязательств новое обеспечение гарантийных обязательств.</w:t>
      </w:r>
    </w:p>
    <w:p w14:paraId="23A55374" w14:textId="34E70B5C" w:rsidR="0037185E" w:rsidRPr="00F70355" w:rsidRDefault="0037185E" w:rsidP="0037185E">
      <w:pPr>
        <w:widowControl w:val="0"/>
        <w:autoSpaceDE w:val="0"/>
        <w:autoSpaceDN w:val="0"/>
        <w:spacing w:after="0" w:line="240" w:lineRule="auto"/>
        <w:ind w:firstLine="708"/>
        <w:jc w:val="both"/>
        <w:rPr>
          <w:rFonts w:ascii="Times New Roman" w:eastAsia="Times New Roman" w:hAnsi="Times New Roman" w:cs="Times New Roman"/>
          <w:szCs w:val="20"/>
        </w:rPr>
      </w:pPr>
      <w:r w:rsidRPr="00F70355">
        <w:rPr>
          <w:rFonts w:ascii="Times New Roman" w:eastAsia="Times New Roman" w:hAnsi="Times New Roman" w:cs="Times New Roman"/>
          <w:szCs w:val="20"/>
        </w:rPr>
        <w:t>В случае предоставления в качестве обеспечения гарантийных обязательств денежных средств, их возврат производится Зака</w:t>
      </w:r>
      <w:r w:rsidR="0054595B">
        <w:rPr>
          <w:rFonts w:ascii="Times New Roman" w:eastAsia="Times New Roman" w:hAnsi="Times New Roman" w:cs="Times New Roman"/>
          <w:szCs w:val="20"/>
        </w:rPr>
        <w:t xml:space="preserve">зчиком в срок, не превышающий </w:t>
      </w:r>
      <w:r w:rsidR="009972C4">
        <w:rPr>
          <w:rFonts w:ascii="Times New Roman" w:eastAsia="Times New Roman" w:hAnsi="Times New Roman" w:cs="Times New Roman"/>
          <w:szCs w:val="20"/>
        </w:rPr>
        <w:t>тридцать</w:t>
      </w:r>
      <w:r w:rsidRPr="00F70355">
        <w:rPr>
          <w:rFonts w:ascii="Times New Roman" w:eastAsia="Times New Roman" w:hAnsi="Times New Roman" w:cs="Times New Roman"/>
          <w:szCs w:val="20"/>
        </w:rPr>
        <w:t xml:space="preserve"> дней </w:t>
      </w:r>
      <w:proofErr w:type="gramStart"/>
      <w:r w:rsidRPr="00F70355">
        <w:rPr>
          <w:rFonts w:ascii="Times New Roman" w:eastAsia="Times New Roman" w:hAnsi="Times New Roman" w:cs="Times New Roman"/>
          <w:szCs w:val="20"/>
        </w:rPr>
        <w:t>с даты исполнения</w:t>
      </w:r>
      <w:proofErr w:type="gramEnd"/>
      <w:r w:rsidRPr="00F70355">
        <w:rPr>
          <w:rFonts w:ascii="Times New Roman" w:eastAsia="Times New Roman" w:hAnsi="Times New Roman" w:cs="Times New Roman"/>
          <w:szCs w:val="20"/>
        </w:rPr>
        <w:t xml:space="preserve"> Подрядчиком гарантийных обязательств, предусмотренных договором.</w:t>
      </w:r>
    </w:p>
    <w:p w14:paraId="187F465C"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p>
    <w:p w14:paraId="65BAFA42" w14:textId="77777777" w:rsidR="0037185E" w:rsidRPr="00F70355" w:rsidRDefault="0037185E" w:rsidP="0037185E">
      <w:pPr>
        <w:suppressAutoHyphens/>
        <w:spacing w:after="0" w:line="240" w:lineRule="auto"/>
        <w:contextualSpacing/>
        <w:jc w:val="center"/>
        <w:rPr>
          <w:rFonts w:ascii="Times New Roman" w:hAnsi="Times New Roman" w:cs="Times New Roman"/>
          <w:b/>
          <w:spacing w:val="-4"/>
        </w:rPr>
      </w:pPr>
      <w:bookmarkStart w:id="30" w:name="bookmark9"/>
      <w:r w:rsidRPr="00F70355">
        <w:rPr>
          <w:rFonts w:ascii="Times New Roman" w:hAnsi="Times New Roman" w:cs="Times New Roman"/>
          <w:b/>
          <w:spacing w:val="-4"/>
        </w:rPr>
        <w:t>7. Обеспечение Работ материалами (материально - техническими ресурсами)</w:t>
      </w:r>
      <w:bookmarkEnd w:id="30"/>
    </w:p>
    <w:p w14:paraId="511F90B7"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7.1. Подрядчик принимает на себя обязательства по обеспечению Объекта материалами, изделиями в количестве и в соответствии с условиями Договора.</w:t>
      </w:r>
    </w:p>
    <w:p w14:paraId="42FF950C"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7.2. Материалы, оборудование и изделия должны быть новыми, иметь соответствующие сертификаты соответствия, технические паспорта и другие документы, удостоверяющие их качество.</w:t>
      </w:r>
    </w:p>
    <w:p w14:paraId="6205BBA8"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7.3 Подрядчик несет ответственность за соответствие используемых материалов государственным стандартам, техническим условиям и заданиям Заказчика.</w:t>
      </w:r>
    </w:p>
    <w:p w14:paraId="10FD151E"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p>
    <w:p w14:paraId="581FE7C1" w14:textId="77777777" w:rsidR="0037185E" w:rsidRPr="00F70355" w:rsidRDefault="0037185E" w:rsidP="0037185E">
      <w:pPr>
        <w:suppressAutoHyphens/>
        <w:spacing w:after="0" w:line="240" w:lineRule="auto"/>
        <w:contextualSpacing/>
        <w:jc w:val="center"/>
        <w:rPr>
          <w:rFonts w:ascii="Times New Roman" w:hAnsi="Times New Roman" w:cs="Times New Roman"/>
          <w:b/>
          <w:spacing w:val="-4"/>
        </w:rPr>
      </w:pPr>
      <w:bookmarkStart w:id="31" w:name="bookmark10"/>
      <w:r w:rsidRPr="00F70355">
        <w:rPr>
          <w:rFonts w:ascii="Times New Roman" w:hAnsi="Times New Roman" w:cs="Times New Roman"/>
          <w:b/>
          <w:spacing w:val="-4"/>
        </w:rPr>
        <w:t>8. Скрытые ремонтно-строительные работы</w:t>
      </w:r>
      <w:bookmarkEnd w:id="31"/>
    </w:p>
    <w:p w14:paraId="5B0AB85E"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8.1. Работы, подлежащие закрытию, должны приниматься Заказчиком по акту.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Подрядчик в письменной форме заблаговременно, в трехдневный срок, уведомляет Заказчика о необходимости проведения промежуточной приемки выполненных работ, подлежащих закрытию, конструкций и систем, гидравлических испытаний, лабораторных исследований и других работ.</w:t>
      </w:r>
    </w:p>
    <w:p w14:paraId="454FE582"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lastRenderedPageBreak/>
        <w:t>8.2. В случае если Заказчик письменно уведомил Подрядчика о замечаниях по выполненным работам, подлежащим закрытию, они не должны закрываться Подрядчиком без письменного разрешения Заказчика.</w:t>
      </w:r>
    </w:p>
    <w:p w14:paraId="252493A1"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8.3. Если закрытие работ выполнено без разрешения Заказчика (представитель Заказчика не был информирован об этом или информирован с опозданием, акт освидетельствования скрытых работ Заказчиком не подписан), Подрядчик обязуется открыть любую часть скрытых работ, не прошедших приемку Заказчика, согласно его указанию, а затем - восстановить ее за свой счет.</w:t>
      </w:r>
    </w:p>
    <w:p w14:paraId="07405472"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8.4. Готовность принимаемых конструкций, скрытых работ и систем подтверждается подписанием уполномоченными лицами Заказчика и Подрядчика актов освидетельствования конструкций и скрытых работ и актов гидравлического испытания (включая испытания на прочность и герметичность) и приемки каждой системы в отдельности, подтвержденные подписями уполномоченных лиц.</w:t>
      </w:r>
    </w:p>
    <w:p w14:paraId="49F43B6E" w14:textId="77777777"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p>
    <w:p w14:paraId="3998D6A2" w14:textId="77777777" w:rsidR="0037185E" w:rsidRDefault="0037185E" w:rsidP="0037185E">
      <w:pPr>
        <w:suppressAutoHyphens/>
        <w:spacing w:after="0" w:line="240" w:lineRule="auto"/>
        <w:contextualSpacing/>
        <w:jc w:val="center"/>
        <w:rPr>
          <w:rFonts w:ascii="Times New Roman" w:hAnsi="Times New Roman" w:cs="Times New Roman"/>
          <w:b/>
          <w:spacing w:val="-4"/>
        </w:rPr>
      </w:pPr>
      <w:bookmarkStart w:id="32" w:name="bookmark11"/>
      <w:r w:rsidRPr="00F70355">
        <w:rPr>
          <w:rFonts w:ascii="Times New Roman" w:hAnsi="Times New Roman" w:cs="Times New Roman"/>
          <w:b/>
          <w:spacing w:val="-4"/>
        </w:rPr>
        <w:t>9. Ответственность Сторон</w:t>
      </w:r>
      <w:bookmarkEnd w:id="32"/>
    </w:p>
    <w:p w14:paraId="376EDF5E" w14:textId="77777777" w:rsidR="00AC6A13" w:rsidRDefault="00AC6A13" w:rsidP="0037185E">
      <w:pPr>
        <w:suppressAutoHyphens/>
        <w:spacing w:after="0" w:line="240" w:lineRule="auto"/>
        <w:contextualSpacing/>
        <w:jc w:val="center"/>
        <w:rPr>
          <w:rFonts w:ascii="Times New Roman" w:hAnsi="Times New Roman" w:cs="Times New Roman"/>
          <w:b/>
          <w:spacing w:val="-4"/>
        </w:rPr>
      </w:pPr>
    </w:p>
    <w:p w14:paraId="337BDCCF" w14:textId="77777777" w:rsidR="00AC6A13" w:rsidRPr="005F4A62" w:rsidRDefault="00AC6A13" w:rsidP="00AC6A13">
      <w:pPr>
        <w:tabs>
          <w:tab w:val="left" w:pos="426"/>
        </w:tabs>
        <w:spacing w:after="0" w:line="240" w:lineRule="exact"/>
        <w:ind w:firstLine="426"/>
        <w:jc w:val="both"/>
        <w:rPr>
          <w:rFonts w:ascii="Times New Roman" w:eastAsia="Times New Roman" w:hAnsi="Times New Roman" w:cs="Times New Roman"/>
          <w:sz w:val="21"/>
          <w:szCs w:val="21"/>
        </w:rPr>
      </w:pPr>
      <w:bookmarkStart w:id="33" w:name="_Hlk492642203"/>
      <w:r>
        <w:rPr>
          <w:rFonts w:ascii="Times New Roman" w:eastAsia="Times New Roman" w:hAnsi="Times New Roman" w:cs="Times New Roman"/>
          <w:sz w:val="21"/>
          <w:szCs w:val="21"/>
        </w:rPr>
        <w:t>9</w:t>
      </w:r>
      <w:r w:rsidRPr="005F4A62">
        <w:rPr>
          <w:rFonts w:ascii="Times New Roman" w:eastAsia="Times New Roman" w:hAnsi="Times New Roman" w:cs="Times New Roman"/>
          <w:sz w:val="21"/>
          <w:szCs w:val="21"/>
        </w:rPr>
        <w:t xml:space="preserve">.1. </w:t>
      </w:r>
      <w:bookmarkEnd w:id="33"/>
      <w:r w:rsidRPr="005F4A62">
        <w:rPr>
          <w:rFonts w:ascii="Times New Roman" w:eastAsia="Times New Roman" w:hAnsi="Times New Roman" w:cs="Times New Roman"/>
          <w:sz w:val="21"/>
          <w:szCs w:val="21"/>
        </w:rPr>
        <w:t>За неисполнение или ненадлежащее исполнение условий договора Стороны несут ответственность в соответствии с законодательством Российской Федерации.</w:t>
      </w:r>
    </w:p>
    <w:p w14:paraId="31D2CBDD" w14:textId="77777777" w:rsidR="00AC6A13" w:rsidRPr="005F4A62" w:rsidRDefault="00AC6A13" w:rsidP="00AC6A13">
      <w:pPr>
        <w:tabs>
          <w:tab w:val="left" w:pos="426"/>
        </w:tabs>
        <w:spacing w:after="0" w:line="240" w:lineRule="exact"/>
        <w:ind w:firstLine="426"/>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9</w:t>
      </w:r>
      <w:r w:rsidRPr="005F4A62">
        <w:rPr>
          <w:rFonts w:ascii="Times New Roman" w:eastAsia="Times New Roman" w:hAnsi="Times New Roman" w:cs="Times New Roman"/>
          <w:sz w:val="21"/>
          <w:szCs w:val="21"/>
        </w:rPr>
        <w:t xml:space="preserve">.2. Размер штрафа устанавливается договором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w:t>
      </w:r>
      <w:r w:rsidRPr="00172240">
        <w:rPr>
          <w:rFonts w:ascii="Times New Roman" w:eastAsia="Times New Roman" w:hAnsi="Times New Roman" w:cs="Times New Roman"/>
          <w:sz w:val="21"/>
          <w:szCs w:val="21"/>
        </w:rPr>
        <w:t>договор</w:t>
      </w:r>
      <w:r w:rsidRPr="005F4A62">
        <w:rPr>
          <w:rFonts w:ascii="Times New Roman" w:eastAsia="Times New Roman" w:hAnsi="Times New Roman" w:cs="Times New Roman"/>
          <w:sz w:val="21"/>
          <w:szCs w:val="21"/>
        </w:rPr>
        <w:t>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 № 1042 (далее – Правила).</w:t>
      </w:r>
    </w:p>
    <w:p w14:paraId="7EE3AEE1" w14:textId="77777777" w:rsidR="00AC6A13" w:rsidRPr="005F4A62" w:rsidRDefault="00AC6A13" w:rsidP="00AC6A13">
      <w:pPr>
        <w:tabs>
          <w:tab w:val="left" w:pos="426"/>
        </w:tabs>
        <w:spacing w:after="0" w:line="240" w:lineRule="exact"/>
        <w:ind w:firstLine="426"/>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9</w:t>
      </w:r>
      <w:r w:rsidRPr="005F4A62">
        <w:rPr>
          <w:rFonts w:ascii="Times New Roman" w:eastAsia="Times New Roman" w:hAnsi="Times New Roman" w:cs="Times New Roman"/>
          <w:sz w:val="21"/>
          <w:szCs w:val="21"/>
        </w:rPr>
        <w:t xml:space="preserve">.3. </w:t>
      </w:r>
      <w:r w:rsidRPr="005F4A62">
        <w:rPr>
          <w:rFonts w:ascii="Times New Roman" w:eastAsia="Times New Roman" w:hAnsi="Times New Roman" w:cs="Times New Roman"/>
          <w:b/>
          <w:sz w:val="21"/>
          <w:szCs w:val="21"/>
        </w:rPr>
        <w:t>Для Подрядчика:</w:t>
      </w:r>
    </w:p>
    <w:p w14:paraId="7FB8E685" w14:textId="77777777" w:rsidR="00AC6A13" w:rsidRPr="005F4A62" w:rsidRDefault="00AC6A13" w:rsidP="00AC6A13">
      <w:pPr>
        <w:tabs>
          <w:tab w:val="left" w:pos="426"/>
        </w:tabs>
        <w:spacing w:after="0" w:line="240" w:lineRule="exact"/>
        <w:ind w:firstLine="426"/>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9</w:t>
      </w:r>
      <w:r w:rsidRPr="005F4A62">
        <w:rPr>
          <w:rFonts w:ascii="Times New Roman" w:eastAsia="Times New Roman" w:hAnsi="Times New Roman" w:cs="Times New Roman"/>
          <w:sz w:val="21"/>
          <w:szCs w:val="21"/>
        </w:rPr>
        <w:t>.3.1. В случае просрочки исполнения подрядчиком обязательств (в том числе гарантийного обязательства), предусмотренных договором, а также в иных случаях неисполнения или ненадлежащего исполнения подрядчиком обязательств, предусмотренных договором, заказчик направляет подрядчику требование об уплате неустоек (штрафов, пеней).</w:t>
      </w:r>
    </w:p>
    <w:p w14:paraId="73707506" w14:textId="77777777" w:rsidR="00AC6A13" w:rsidRPr="005F4A62" w:rsidRDefault="00AC6A13" w:rsidP="00AC6A13">
      <w:pPr>
        <w:tabs>
          <w:tab w:val="left" w:pos="426"/>
        </w:tabs>
        <w:spacing w:after="0" w:line="240" w:lineRule="exact"/>
        <w:ind w:firstLine="426"/>
        <w:jc w:val="both"/>
        <w:rPr>
          <w:rFonts w:ascii="Times New Roman" w:eastAsia="Times New Roman" w:hAnsi="Times New Roman" w:cs="Times New Roman"/>
          <w:sz w:val="21"/>
          <w:szCs w:val="21"/>
        </w:rPr>
      </w:pPr>
      <w:r w:rsidRPr="005F4A62">
        <w:rPr>
          <w:rFonts w:ascii="Times New Roman" w:eastAsia="Times New Roman" w:hAnsi="Times New Roman" w:cs="Times New Roman"/>
          <w:sz w:val="21"/>
          <w:szCs w:val="21"/>
        </w:rPr>
        <w:t xml:space="preserve">Пеня начисляется за каждый день просрочки исполнения подрядчиком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устанавливается договором  в размере одной трехсотой действующей на дату уплаты пени ключевой ставки Центрального банка Российской Федерации от цены </w:t>
      </w:r>
      <w:r w:rsidRPr="00172240">
        <w:rPr>
          <w:rFonts w:ascii="Times New Roman" w:eastAsia="Times New Roman" w:hAnsi="Times New Roman" w:cs="Times New Roman"/>
          <w:sz w:val="21"/>
          <w:szCs w:val="21"/>
        </w:rPr>
        <w:t>договор</w:t>
      </w:r>
      <w:r w:rsidRPr="005F4A62">
        <w:rPr>
          <w:rFonts w:ascii="Times New Roman" w:eastAsia="Times New Roman" w:hAnsi="Times New Roman" w:cs="Times New Roman"/>
          <w:sz w:val="21"/>
          <w:szCs w:val="21"/>
        </w:rPr>
        <w:t xml:space="preserve">а, уменьшенной на сумму, пропорциональную объему обязательств, предусмотренных </w:t>
      </w:r>
      <w:r w:rsidRPr="00172240">
        <w:rPr>
          <w:rFonts w:ascii="Times New Roman" w:eastAsia="Times New Roman" w:hAnsi="Times New Roman" w:cs="Times New Roman"/>
          <w:sz w:val="21"/>
          <w:szCs w:val="21"/>
        </w:rPr>
        <w:t>договор</w:t>
      </w:r>
      <w:r w:rsidRPr="005F4A62">
        <w:rPr>
          <w:rFonts w:ascii="Times New Roman" w:eastAsia="Times New Roman" w:hAnsi="Times New Roman" w:cs="Times New Roman"/>
          <w:sz w:val="21"/>
          <w:szCs w:val="21"/>
        </w:rPr>
        <w:t>ом и фактически исполненных подрядчиком за исключением случаев, если законодательством Российской Федерации установлен иной порядок начисления пени.</w:t>
      </w:r>
    </w:p>
    <w:p w14:paraId="3C4658FF" w14:textId="77777777" w:rsidR="00AC6A13" w:rsidRPr="000345CA" w:rsidRDefault="00AC6A13" w:rsidP="00AC6A13">
      <w:pPr>
        <w:autoSpaceDE w:val="0"/>
        <w:autoSpaceDN w:val="0"/>
        <w:adjustRightInd w:val="0"/>
        <w:spacing w:after="0" w:line="240" w:lineRule="auto"/>
        <w:ind w:firstLine="709"/>
        <w:jc w:val="both"/>
        <w:rPr>
          <w:rFonts w:ascii="Times New Roman" w:hAnsi="Times New Roman" w:cs="Times New Roman"/>
          <w:iCs/>
          <w:sz w:val="21"/>
          <w:szCs w:val="21"/>
        </w:rPr>
      </w:pPr>
      <w:r>
        <w:rPr>
          <w:rFonts w:ascii="Times New Roman" w:eastAsia="Times New Roman" w:hAnsi="Times New Roman" w:cs="Times New Roman"/>
          <w:sz w:val="21"/>
          <w:szCs w:val="21"/>
        </w:rPr>
        <w:t>9</w:t>
      </w:r>
      <w:r w:rsidRPr="000345CA">
        <w:rPr>
          <w:rFonts w:ascii="Times New Roman" w:eastAsia="Times New Roman" w:hAnsi="Times New Roman" w:cs="Times New Roman"/>
          <w:sz w:val="21"/>
          <w:szCs w:val="21"/>
        </w:rPr>
        <w:t xml:space="preserve">.3.2. </w:t>
      </w:r>
      <w:r w:rsidRPr="000345CA">
        <w:rPr>
          <w:rFonts w:ascii="Times New Roman" w:eastAsia="Calibri" w:hAnsi="Times New Roman" w:cs="Times New Roman"/>
          <w:sz w:val="21"/>
          <w:szCs w:val="21"/>
        </w:rPr>
        <w:t xml:space="preserve">За каждый факт неисполнения или ненадлежащего исполнения подрядчиком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w:t>
      </w:r>
      <w:r w:rsidRPr="000345CA">
        <w:rPr>
          <w:rFonts w:ascii="Times New Roman" w:hAnsi="Times New Roman" w:cs="Times New Roman"/>
          <w:iCs/>
          <w:sz w:val="21"/>
          <w:szCs w:val="21"/>
        </w:rPr>
        <w:t xml:space="preserve">размер штрафа устанавливается в следующем порядке (за исключением случаев, предусмотренных пунктами </w:t>
      </w:r>
      <w:r>
        <w:rPr>
          <w:rFonts w:ascii="Times New Roman" w:hAnsi="Times New Roman" w:cs="Times New Roman"/>
          <w:iCs/>
          <w:sz w:val="21"/>
          <w:szCs w:val="21"/>
        </w:rPr>
        <w:t>9</w:t>
      </w:r>
      <w:r w:rsidRPr="000345CA">
        <w:rPr>
          <w:rFonts w:ascii="Times New Roman" w:hAnsi="Times New Roman" w:cs="Times New Roman"/>
          <w:iCs/>
          <w:sz w:val="21"/>
          <w:szCs w:val="21"/>
        </w:rPr>
        <w:t xml:space="preserve">.3.3, </w:t>
      </w:r>
      <w:r>
        <w:rPr>
          <w:rFonts w:ascii="Times New Roman" w:hAnsi="Times New Roman" w:cs="Times New Roman"/>
          <w:iCs/>
          <w:sz w:val="21"/>
          <w:szCs w:val="21"/>
        </w:rPr>
        <w:t>9</w:t>
      </w:r>
      <w:r w:rsidRPr="000345CA">
        <w:rPr>
          <w:rFonts w:ascii="Times New Roman" w:hAnsi="Times New Roman" w:cs="Times New Roman"/>
          <w:iCs/>
          <w:sz w:val="21"/>
          <w:szCs w:val="21"/>
        </w:rPr>
        <w:t>.3.4, договора):</w:t>
      </w:r>
    </w:p>
    <w:p w14:paraId="71D1052D" w14:textId="77777777" w:rsidR="00AC6A13" w:rsidRPr="000345CA" w:rsidRDefault="00AC6A13" w:rsidP="00AC6A13">
      <w:pPr>
        <w:autoSpaceDE w:val="0"/>
        <w:autoSpaceDN w:val="0"/>
        <w:adjustRightInd w:val="0"/>
        <w:spacing w:after="0" w:line="240" w:lineRule="auto"/>
        <w:ind w:firstLine="709"/>
        <w:jc w:val="both"/>
        <w:rPr>
          <w:rFonts w:ascii="Times New Roman" w:hAnsi="Times New Roman" w:cs="Times New Roman"/>
          <w:iCs/>
          <w:sz w:val="21"/>
          <w:szCs w:val="21"/>
        </w:rPr>
      </w:pPr>
      <w:r w:rsidRPr="000345CA">
        <w:rPr>
          <w:rFonts w:ascii="Times New Roman" w:hAnsi="Times New Roman" w:cs="Times New Roman"/>
          <w:iCs/>
          <w:sz w:val="21"/>
          <w:szCs w:val="21"/>
        </w:rPr>
        <w:t>а) 10 процентов цены договора в случае, если цена договора не превышает 3 млн. рублей;</w:t>
      </w:r>
    </w:p>
    <w:p w14:paraId="7AC087AE" w14:textId="77777777" w:rsidR="00AC6A13" w:rsidRPr="000345CA" w:rsidRDefault="00AC6A13" w:rsidP="00AC6A13">
      <w:pPr>
        <w:autoSpaceDE w:val="0"/>
        <w:autoSpaceDN w:val="0"/>
        <w:adjustRightInd w:val="0"/>
        <w:spacing w:after="0" w:line="240" w:lineRule="auto"/>
        <w:ind w:firstLine="709"/>
        <w:jc w:val="both"/>
      </w:pPr>
      <w:r w:rsidRPr="000345CA">
        <w:rPr>
          <w:rFonts w:ascii="Times New Roman" w:hAnsi="Times New Roman" w:cs="Times New Roman"/>
          <w:iCs/>
          <w:sz w:val="21"/>
          <w:szCs w:val="21"/>
        </w:rPr>
        <w:t>б) 5 процентов цены договора в случае, если цена договора составляет от 3 млн. рублей до 50 млн. рублей (включительно);</w:t>
      </w:r>
    </w:p>
    <w:p w14:paraId="472213A0" w14:textId="77777777" w:rsidR="00AC6A13" w:rsidRPr="000345CA" w:rsidRDefault="00AC6A13" w:rsidP="00AC6A13">
      <w:pPr>
        <w:autoSpaceDE w:val="0"/>
        <w:autoSpaceDN w:val="0"/>
        <w:adjustRightInd w:val="0"/>
        <w:spacing w:after="0" w:line="240" w:lineRule="auto"/>
        <w:ind w:firstLine="709"/>
        <w:jc w:val="both"/>
        <w:rPr>
          <w:rFonts w:ascii="Times New Roman" w:hAnsi="Times New Roman" w:cs="Times New Roman"/>
          <w:iCs/>
          <w:sz w:val="21"/>
          <w:szCs w:val="21"/>
        </w:rPr>
      </w:pPr>
      <w:r w:rsidRPr="000345CA">
        <w:rPr>
          <w:rFonts w:ascii="Times New Roman" w:hAnsi="Times New Roman" w:cs="Times New Roman"/>
          <w:iCs/>
          <w:sz w:val="21"/>
          <w:szCs w:val="21"/>
        </w:rPr>
        <w:t>в) 1 процент цены договора в случае, если цена договора составляет от 50 млн. рублей до 100 млн. рублей (включительно);</w:t>
      </w:r>
    </w:p>
    <w:p w14:paraId="0157ACE2" w14:textId="77777777" w:rsidR="00AC6A13" w:rsidRPr="000345CA" w:rsidRDefault="00AC6A13" w:rsidP="00AC6A13">
      <w:pPr>
        <w:tabs>
          <w:tab w:val="left" w:pos="709"/>
        </w:tabs>
        <w:autoSpaceDE w:val="0"/>
        <w:autoSpaceDN w:val="0"/>
        <w:adjustRightInd w:val="0"/>
        <w:spacing w:after="0" w:line="240" w:lineRule="exact"/>
        <w:ind w:firstLine="426"/>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9</w:t>
      </w:r>
      <w:r w:rsidRPr="000345CA">
        <w:rPr>
          <w:rFonts w:ascii="Times New Roman" w:eastAsia="Times New Roman" w:hAnsi="Times New Roman" w:cs="Times New Roman"/>
          <w:sz w:val="21"/>
          <w:szCs w:val="21"/>
        </w:rPr>
        <w:t>.3.3. За каждый факт неисполнения или ненадлежащего исполнения подрядчиком обязательств, предусмотренных договором, заключенным с победителем закупки (или с иным участником закупки в случаях, установленных Федеральным законом «О контрактной системе в сфере закупок товаров, работ, услуг для обеспечения государственных и муниципальных нужд»), предложившим наиболее высокую цену за право заключения договора, размер штрафа рассчитывается в порядке, установленном Правилами, за исключением просрочки исполнения обязательств (в том числе гарантийного обязательства), предусмотренных договором, и устанавливается в следующем порядке:</w:t>
      </w:r>
    </w:p>
    <w:p w14:paraId="1B8FFFB8" w14:textId="77777777" w:rsidR="00AC6A13" w:rsidRPr="000345CA" w:rsidRDefault="00AC6A13" w:rsidP="00AC6A13">
      <w:pPr>
        <w:widowControl w:val="0"/>
        <w:tabs>
          <w:tab w:val="left" w:pos="709"/>
        </w:tabs>
        <w:autoSpaceDE w:val="0"/>
        <w:autoSpaceDN w:val="0"/>
        <w:spacing w:after="0" w:line="240" w:lineRule="auto"/>
        <w:ind w:firstLine="426"/>
        <w:contextualSpacing/>
        <w:jc w:val="both"/>
        <w:rPr>
          <w:rFonts w:ascii="Times New Roman" w:eastAsia="Calibri" w:hAnsi="Times New Roman" w:cs="Times New Roman"/>
          <w:sz w:val="21"/>
          <w:szCs w:val="21"/>
        </w:rPr>
      </w:pPr>
      <w:r w:rsidRPr="000345CA">
        <w:rPr>
          <w:rFonts w:ascii="Times New Roman" w:eastAsia="Calibri" w:hAnsi="Times New Roman" w:cs="Times New Roman"/>
          <w:sz w:val="21"/>
          <w:szCs w:val="21"/>
        </w:rPr>
        <w:t>а) в случае, если цена договора не превышает начальную (максимальную) цену договора:</w:t>
      </w:r>
    </w:p>
    <w:p w14:paraId="7E51F05C" w14:textId="77777777" w:rsidR="00AC6A13" w:rsidRPr="000345CA" w:rsidRDefault="00AC6A13" w:rsidP="00AC6A13">
      <w:pPr>
        <w:pStyle w:val="afb"/>
        <w:widowControl w:val="0"/>
        <w:numPr>
          <w:ilvl w:val="0"/>
          <w:numId w:val="8"/>
        </w:numPr>
        <w:tabs>
          <w:tab w:val="left" w:pos="709"/>
          <w:tab w:val="left" w:pos="993"/>
        </w:tabs>
        <w:autoSpaceDE w:val="0"/>
        <w:autoSpaceDN w:val="0"/>
        <w:ind w:left="0" w:firstLine="426"/>
        <w:contextualSpacing/>
        <w:jc w:val="both"/>
        <w:rPr>
          <w:rFonts w:eastAsia="Calibri"/>
          <w:sz w:val="21"/>
          <w:szCs w:val="21"/>
        </w:rPr>
      </w:pPr>
      <w:r w:rsidRPr="000345CA">
        <w:rPr>
          <w:rFonts w:eastAsia="Calibri"/>
          <w:sz w:val="21"/>
          <w:szCs w:val="21"/>
        </w:rPr>
        <w:t>10 процентов начальной (максимальной) цены договора, если цена договора не превышает 3 млн. рублей;</w:t>
      </w:r>
    </w:p>
    <w:p w14:paraId="287EFFCF" w14:textId="77777777" w:rsidR="00AC6A13" w:rsidRPr="000345CA" w:rsidRDefault="00AC6A13" w:rsidP="00AC6A13">
      <w:pPr>
        <w:pStyle w:val="afb"/>
        <w:widowControl w:val="0"/>
        <w:numPr>
          <w:ilvl w:val="0"/>
          <w:numId w:val="8"/>
        </w:numPr>
        <w:tabs>
          <w:tab w:val="left" w:pos="709"/>
          <w:tab w:val="left" w:pos="993"/>
        </w:tabs>
        <w:autoSpaceDE w:val="0"/>
        <w:autoSpaceDN w:val="0"/>
        <w:ind w:left="0" w:firstLine="426"/>
        <w:contextualSpacing/>
        <w:jc w:val="both"/>
        <w:rPr>
          <w:rFonts w:eastAsia="Calibri"/>
          <w:sz w:val="21"/>
          <w:szCs w:val="21"/>
        </w:rPr>
      </w:pPr>
      <w:r w:rsidRPr="000345CA">
        <w:rPr>
          <w:rFonts w:eastAsia="Calibri"/>
          <w:sz w:val="21"/>
          <w:szCs w:val="21"/>
        </w:rPr>
        <w:t>5 процентов начальной (максимальной) цены договора, если цена договора составляет от 3 млн. рублей до 50 млн. рублей (включительно);</w:t>
      </w:r>
    </w:p>
    <w:p w14:paraId="2B28662B" w14:textId="77777777" w:rsidR="00AC6A13" w:rsidRPr="000345CA" w:rsidRDefault="00AC6A13" w:rsidP="00AC6A13">
      <w:pPr>
        <w:pStyle w:val="afb"/>
        <w:widowControl w:val="0"/>
        <w:numPr>
          <w:ilvl w:val="0"/>
          <w:numId w:val="8"/>
        </w:numPr>
        <w:tabs>
          <w:tab w:val="left" w:pos="709"/>
          <w:tab w:val="left" w:pos="993"/>
        </w:tabs>
        <w:autoSpaceDE w:val="0"/>
        <w:autoSpaceDN w:val="0"/>
        <w:ind w:left="0" w:firstLine="426"/>
        <w:contextualSpacing/>
        <w:jc w:val="both"/>
        <w:rPr>
          <w:rFonts w:eastAsia="Calibri"/>
          <w:sz w:val="21"/>
          <w:szCs w:val="21"/>
        </w:rPr>
      </w:pPr>
      <w:r w:rsidRPr="000345CA">
        <w:rPr>
          <w:rFonts w:eastAsia="Calibri"/>
          <w:sz w:val="21"/>
          <w:szCs w:val="21"/>
        </w:rPr>
        <w:t>1 процент начальной (максимальной) цены договора, если цена договора составляет от 50 млн. рублей до 100 млн. рублей (включительно);</w:t>
      </w:r>
    </w:p>
    <w:p w14:paraId="47E43B6A" w14:textId="77777777" w:rsidR="00AC6A13" w:rsidRPr="000345CA" w:rsidRDefault="00AC6A13" w:rsidP="00AC6A13">
      <w:pPr>
        <w:widowControl w:val="0"/>
        <w:tabs>
          <w:tab w:val="left" w:pos="709"/>
        </w:tabs>
        <w:autoSpaceDE w:val="0"/>
        <w:autoSpaceDN w:val="0"/>
        <w:spacing w:after="0" w:line="240" w:lineRule="auto"/>
        <w:ind w:firstLine="426"/>
        <w:contextualSpacing/>
        <w:jc w:val="both"/>
        <w:rPr>
          <w:rFonts w:ascii="Times New Roman" w:eastAsia="Calibri" w:hAnsi="Times New Roman" w:cs="Times New Roman"/>
          <w:sz w:val="21"/>
          <w:szCs w:val="21"/>
        </w:rPr>
      </w:pPr>
      <w:r w:rsidRPr="000345CA">
        <w:rPr>
          <w:rFonts w:ascii="Times New Roman" w:eastAsia="Calibri" w:hAnsi="Times New Roman" w:cs="Times New Roman"/>
          <w:sz w:val="21"/>
          <w:szCs w:val="21"/>
        </w:rPr>
        <w:t>б) в случае, если цена договора превышает начальную (максимальную) цену договора:</w:t>
      </w:r>
    </w:p>
    <w:p w14:paraId="19C82967" w14:textId="77777777" w:rsidR="00AC6A13" w:rsidRPr="000345CA" w:rsidRDefault="00AC6A13" w:rsidP="00AC6A13">
      <w:pPr>
        <w:pStyle w:val="afb"/>
        <w:widowControl w:val="0"/>
        <w:numPr>
          <w:ilvl w:val="0"/>
          <w:numId w:val="9"/>
        </w:numPr>
        <w:tabs>
          <w:tab w:val="left" w:pos="709"/>
          <w:tab w:val="left" w:pos="993"/>
        </w:tabs>
        <w:autoSpaceDE w:val="0"/>
        <w:autoSpaceDN w:val="0"/>
        <w:ind w:left="0" w:firstLine="426"/>
        <w:contextualSpacing/>
        <w:jc w:val="both"/>
        <w:rPr>
          <w:rFonts w:eastAsia="Calibri"/>
          <w:sz w:val="21"/>
          <w:szCs w:val="21"/>
        </w:rPr>
      </w:pPr>
      <w:r w:rsidRPr="000345CA">
        <w:rPr>
          <w:rFonts w:eastAsia="Calibri"/>
          <w:sz w:val="21"/>
          <w:szCs w:val="21"/>
        </w:rPr>
        <w:t>10 процентов цены договора, если цена договора не превышает 3 млн. рублей;</w:t>
      </w:r>
    </w:p>
    <w:p w14:paraId="2EE90A5E" w14:textId="77777777" w:rsidR="00AC6A13" w:rsidRPr="000345CA" w:rsidRDefault="00AC6A13" w:rsidP="00AC6A13">
      <w:pPr>
        <w:pStyle w:val="afb"/>
        <w:widowControl w:val="0"/>
        <w:numPr>
          <w:ilvl w:val="0"/>
          <w:numId w:val="9"/>
        </w:numPr>
        <w:tabs>
          <w:tab w:val="left" w:pos="709"/>
          <w:tab w:val="left" w:pos="993"/>
        </w:tabs>
        <w:autoSpaceDE w:val="0"/>
        <w:autoSpaceDN w:val="0"/>
        <w:ind w:left="0" w:firstLine="426"/>
        <w:contextualSpacing/>
        <w:jc w:val="both"/>
        <w:rPr>
          <w:rFonts w:eastAsia="Calibri"/>
          <w:sz w:val="21"/>
          <w:szCs w:val="21"/>
        </w:rPr>
      </w:pPr>
      <w:r w:rsidRPr="000345CA">
        <w:rPr>
          <w:rFonts w:eastAsia="Calibri"/>
          <w:sz w:val="21"/>
          <w:szCs w:val="21"/>
        </w:rPr>
        <w:t>5 процентов цены договора, если цена договора составляет от 3 млн. рублей до 50 млн. рублей (включительно);</w:t>
      </w:r>
    </w:p>
    <w:p w14:paraId="3D3F8999" w14:textId="77777777" w:rsidR="00AC6A13" w:rsidRPr="000345CA" w:rsidRDefault="00AC6A13" w:rsidP="00AC6A13">
      <w:pPr>
        <w:pStyle w:val="afb"/>
        <w:widowControl w:val="0"/>
        <w:numPr>
          <w:ilvl w:val="0"/>
          <w:numId w:val="9"/>
        </w:numPr>
        <w:tabs>
          <w:tab w:val="left" w:pos="709"/>
          <w:tab w:val="left" w:pos="993"/>
        </w:tabs>
        <w:autoSpaceDE w:val="0"/>
        <w:autoSpaceDN w:val="0"/>
        <w:ind w:left="0" w:firstLine="426"/>
        <w:contextualSpacing/>
        <w:jc w:val="both"/>
        <w:rPr>
          <w:rFonts w:eastAsia="Calibri"/>
          <w:sz w:val="21"/>
          <w:szCs w:val="21"/>
        </w:rPr>
      </w:pPr>
      <w:r w:rsidRPr="000345CA">
        <w:rPr>
          <w:rFonts w:eastAsia="Calibri"/>
          <w:sz w:val="21"/>
          <w:szCs w:val="21"/>
        </w:rPr>
        <w:t>1 процент цены договора, если цена договора составляет от 50 млн. рублей до 100 млн. рублей (включительно).</w:t>
      </w:r>
    </w:p>
    <w:p w14:paraId="498E7711" w14:textId="77777777" w:rsidR="00AC6A13" w:rsidRPr="000345CA" w:rsidRDefault="00AC6A13" w:rsidP="00AC6A13">
      <w:pPr>
        <w:tabs>
          <w:tab w:val="left" w:pos="426"/>
          <w:tab w:val="left" w:pos="709"/>
        </w:tabs>
        <w:spacing w:after="0" w:line="240" w:lineRule="exact"/>
        <w:ind w:firstLine="426"/>
        <w:jc w:val="both"/>
        <w:rPr>
          <w:rFonts w:ascii="Times New Roman" w:eastAsia="Times New Roman" w:hAnsi="Times New Roman" w:cs="Times New Roman"/>
          <w:sz w:val="21"/>
          <w:szCs w:val="21"/>
        </w:rPr>
      </w:pPr>
      <w:r w:rsidRPr="000345CA">
        <w:rPr>
          <w:rFonts w:ascii="Times New Roman" w:eastAsia="Times New Roman" w:hAnsi="Times New Roman" w:cs="Times New Roman"/>
          <w:sz w:val="21"/>
          <w:szCs w:val="21"/>
        </w:rPr>
        <w:tab/>
      </w:r>
      <w:r>
        <w:rPr>
          <w:rFonts w:ascii="Times New Roman" w:eastAsia="Times New Roman" w:hAnsi="Times New Roman" w:cs="Times New Roman"/>
          <w:sz w:val="21"/>
          <w:szCs w:val="21"/>
        </w:rPr>
        <w:t>9</w:t>
      </w:r>
      <w:r w:rsidRPr="000345CA">
        <w:rPr>
          <w:rFonts w:ascii="Times New Roman" w:eastAsia="Times New Roman" w:hAnsi="Times New Roman" w:cs="Times New Roman"/>
          <w:sz w:val="21"/>
          <w:szCs w:val="21"/>
        </w:rPr>
        <w:t>.3.4. За каждый факт неисполнения или ненадлежащего исполнения подрядчиком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следующем порядке:</w:t>
      </w:r>
    </w:p>
    <w:p w14:paraId="797AA1C3" w14:textId="77777777" w:rsidR="00AC6A13" w:rsidRPr="000345CA" w:rsidRDefault="00AC6A13" w:rsidP="00AC6A13">
      <w:pPr>
        <w:widowControl w:val="0"/>
        <w:autoSpaceDE w:val="0"/>
        <w:autoSpaceDN w:val="0"/>
        <w:spacing w:after="0" w:line="240" w:lineRule="auto"/>
        <w:ind w:firstLine="426"/>
        <w:contextualSpacing/>
        <w:jc w:val="both"/>
        <w:rPr>
          <w:rFonts w:ascii="Times New Roman" w:eastAsia="Calibri" w:hAnsi="Times New Roman" w:cs="Times New Roman"/>
          <w:sz w:val="21"/>
          <w:szCs w:val="21"/>
        </w:rPr>
      </w:pPr>
      <w:r w:rsidRPr="000345CA">
        <w:rPr>
          <w:rFonts w:ascii="Times New Roman" w:eastAsia="Times New Roman" w:hAnsi="Times New Roman" w:cs="Times New Roman"/>
          <w:color w:val="0070C0"/>
          <w:sz w:val="21"/>
          <w:szCs w:val="21"/>
        </w:rPr>
        <w:tab/>
      </w:r>
      <w:r w:rsidRPr="000345CA">
        <w:rPr>
          <w:rFonts w:ascii="Times New Roman" w:eastAsia="Calibri" w:hAnsi="Times New Roman" w:cs="Times New Roman"/>
          <w:sz w:val="21"/>
          <w:szCs w:val="21"/>
        </w:rPr>
        <w:t>а) 1000 рублей, если цена договора не превышает 3 млн. рублей;</w:t>
      </w:r>
    </w:p>
    <w:p w14:paraId="709CA6D4" w14:textId="77777777" w:rsidR="00AC6A13" w:rsidRPr="000345CA" w:rsidRDefault="00AC6A13" w:rsidP="00AC6A13">
      <w:pPr>
        <w:widowControl w:val="0"/>
        <w:autoSpaceDE w:val="0"/>
        <w:autoSpaceDN w:val="0"/>
        <w:spacing w:after="0" w:line="240" w:lineRule="auto"/>
        <w:ind w:firstLine="426"/>
        <w:contextualSpacing/>
        <w:jc w:val="both"/>
        <w:rPr>
          <w:rFonts w:ascii="Times New Roman" w:eastAsia="Calibri" w:hAnsi="Times New Roman" w:cs="Times New Roman"/>
          <w:sz w:val="21"/>
          <w:szCs w:val="21"/>
        </w:rPr>
      </w:pPr>
      <w:r w:rsidRPr="000345CA">
        <w:rPr>
          <w:rFonts w:ascii="Times New Roman" w:eastAsia="Calibri" w:hAnsi="Times New Roman" w:cs="Times New Roman"/>
          <w:sz w:val="21"/>
          <w:szCs w:val="21"/>
        </w:rPr>
        <w:t>б) 5000 рублей, если цена договора составляет от 3 млн. рублей до 50 млн. рублей (включительно);</w:t>
      </w:r>
    </w:p>
    <w:p w14:paraId="44B90FEC" w14:textId="77777777" w:rsidR="00AC6A13" w:rsidRPr="009B58E7" w:rsidRDefault="00AC6A13" w:rsidP="00AC6A13">
      <w:pPr>
        <w:widowControl w:val="0"/>
        <w:autoSpaceDE w:val="0"/>
        <w:autoSpaceDN w:val="0"/>
        <w:spacing w:after="0" w:line="240" w:lineRule="auto"/>
        <w:ind w:firstLine="426"/>
        <w:contextualSpacing/>
        <w:jc w:val="both"/>
        <w:rPr>
          <w:rFonts w:ascii="Times New Roman" w:eastAsia="Calibri" w:hAnsi="Times New Roman" w:cs="Times New Roman"/>
          <w:sz w:val="21"/>
          <w:szCs w:val="21"/>
        </w:rPr>
      </w:pPr>
      <w:r w:rsidRPr="000345CA">
        <w:rPr>
          <w:rFonts w:ascii="Times New Roman" w:eastAsia="Calibri" w:hAnsi="Times New Roman" w:cs="Times New Roman"/>
          <w:sz w:val="21"/>
          <w:szCs w:val="21"/>
        </w:rPr>
        <w:t>в) 10000 рублей, если цена договора составляет от 50 млн. рублей до 100 млн. рублей (включительно);</w:t>
      </w:r>
    </w:p>
    <w:p w14:paraId="0AA4A2C9" w14:textId="77777777" w:rsidR="00AC6A13" w:rsidRPr="000345CA" w:rsidRDefault="00AC6A13" w:rsidP="00AC6A13">
      <w:pPr>
        <w:tabs>
          <w:tab w:val="left" w:pos="426"/>
        </w:tabs>
        <w:spacing w:after="0" w:line="240" w:lineRule="exact"/>
        <w:ind w:firstLine="426"/>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9</w:t>
      </w:r>
      <w:r w:rsidRPr="000345CA">
        <w:rPr>
          <w:rFonts w:ascii="Times New Roman" w:eastAsia="Times New Roman" w:hAnsi="Times New Roman" w:cs="Times New Roman"/>
          <w:sz w:val="21"/>
          <w:szCs w:val="21"/>
        </w:rPr>
        <w:t>.3.</w:t>
      </w:r>
      <w:r>
        <w:rPr>
          <w:rFonts w:ascii="Times New Roman" w:eastAsia="Times New Roman" w:hAnsi="Times New Roman" w:cs="Times New Roman"/>
          <w:sz w:val="21"/>
          <w:szCs w:val="21"/>
        </w:rPr>
        <w:t>5</w:t>
      </w:r>
      <w:r w:rsidRPr="000345CA">
        <w:rPr>
          <w:rFonts w:ascii="Times New Roman" w:eastAsia="Times New Roman" w:hAnsi="Times New Roman" w:cs="Times New Roman"/>
          <w:sz w:val="21"/>
          <w:szCs w:val="21"/>
        </w:rPr>
        <w:t>. Общая сумма начисленных штрафов за неисполнение или ненадлежащее исполнение подрядчиком обязательств, предусмотренных договором, не может превышать цену договора.</w:t>
      </w:r>
    </w:p>
    <w:p w14:paraId="6905A886" w14:textId="0E2CC50B" w:rsidR="00AC6A13" w:rsidRPr="000345CA" w:rsidRDefault="00875266" w:rsidP="00AC6A13">
      <w:pPr>
        <w:tabs>
          <w:tab w:val="left" w:pos="426"/>
        </w:tabs>
        <w:spacing w:after="0" w:line="240" w:lineRule="exact"/>
        <w:ind w:firstLine="426"/>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lastRenderedPageBreak/>
        <w:t>9</w:t>
      </w:r>
      <w:r w:rsidR="00AC6A13" w:rsidRPr="000345CA">
        <w:rPr>
          <w:rFonts w:ascii="Times New Roman" w:eastAsia="Times New Roman" w:hAnsi="Times New Roman" w:cs="Times New Roman"/>
          <w:sz w:val="21"/>
          <w:szCs w:val="21"/>
        </w:rPr>
        <w:t xml:space="preserve">.4. </w:t>
      </w:r>
      <w:r w:rsidR="00AC6A13" w:rsidRPr="000345CA">
        <w:rPr>
          <w:rFonts w:ascii="Times New Roman" w:eastAsia="Times New Roman" w:hAnsi="Times New Roman" w:cs="Times New Roman"/>
          <w:b/>
          <w:sz w:val="21"/>
          <w:szCs w:val="21"/>
        </w:rPr>
        <w:t>Для Заказчика:</w:t>
      </w:r>
    </w:p>
    <w:p w14:paraId="191EFCAA" w14:textId="3C2B3E39" w:rsidR="00AC6A13" w:rsidRPr="000345CA" w:rsidRDefault="00875266" w:rsidP="00AC6A13">
      <w:pPr>
        <w:tabs>
          <w:tab w:val="left" w:pos="426"/>
        </w:tabs>
        <w:spacing w:after="0" w:line="240" w:lineRule="exact"/>
        <w:ind w:firstLine="426"/>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9</w:t>
      </w:r>
      <w:r w:rsidR="00AC6A13" w:rsidRPr="000345CA">
        <w:rPr>
          <w:rFonts w:ascii="Times New Roman" w:eastAsia="Times New Roman" w:hAnsi="Times New Roman" w:cs="Times New Roman"/>
          <w:sz w:val="21"/>
          <w:szCs w:val="21"/>
        </w:rPr>
        <w:t xml:space="preserve">.4.1.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подрядчик вправе потребовать уплаты неустоек (штрафов, пеней). </w:t>
      </w:r>
    </w:p>
    <w:p w14:paraId="54CFD362" w14:textId="77777777" w:rsidR="00AC6A13" w:rsidRPr="000345CA" w:rsidRDefault="00AC6A13" w:rsidP="00AC6A13">
      <w:pPr>
        <w:tabs>
          <w:tab w:val="left" w:pos="426"/>
        </w:tabs>
        <w:spacing w:after="0" w:line="240" w:lineRule="exact"/>
        <w:ind w:firstLine="426"/>
        <w:jc w:val="both"/>
        <w:rPr>
          <w:rFonts w:ascii="Times New Roman" w:eastAsia="Times New Roman" w:hAnsi="Times New Roman" w:cs="Times New Roman"/>
          <w:sz w:val="21"/>
          <w:szCs w:val="21"/>
        </w:rPr>
      </w:pPr>
      <w:r w:rsidRPr="000345CA">
        <w:rPr>
          <w:rFonts w:ascii="Times New Roman" w:eastAsia="Times New Roman" w:hAnsi="Times New Roman" w:cs="Times New Roman"/>
          <w:sz w:val="21"/>
          <w:szCs w:val="21"/>
        </w:rPr>
        <w:t>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Такая пеня устанавливается договором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43ED3756" w14:textId="77777777" w:rsidR="00AC6A13" w:rsidRPr="000345CA" w:rsidRDefault="00AC6A13" w:rsidP="00AC6A13">
      <w:pPr>
        <w:tabs>
          <w:tab w:val="left" w:pos="426"/>
        </w:tabs>
        <w:spacing w:after="0" w:line="240" w:lineRule="exact"/>
        <w:ind w:firstLine="426"/>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9</w:t>
      </w:r>
      <w:r w:rsidRPr="000345CA">
        <w:rPr>
          <w:rFonts w:ascii="Times New Roman" w:eastAsia="Times New Roman" w:hAnsi="Times New Roman" w:cs="Times New Roman"/>
          <w:sz w:val="21"/>
          <w:szCs w:val="21"/>
        </w:rPr>
        <w:t>.4.2.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7E70A4D2" w14:textId="77777777" w:rsidR="00AC6A13" w:rsidRPr="000345CA" w:rsidRDefault="00AC6A13" w:rsidP="00AC6A13">
      <w:pPr>
        <w:tabs>
          <w:tab w:val="left" w:pos="426"/>
        </w:tabs>
        <w:spacing w:after="0" w:line="240" w:lineRule="exact"/>
        <w:ind w:firstLine="426"/>
        <w:jc w:val="both"/>
        <w:rPr>
          <w:rFonts w:ascii="Times New Roman" w:eastAsia="Times New Roman" w:hAnsi="Times New Roman" w:cs="Times New Roman"/>
          <w:sz w:val="21"/>
          <w:szCs w:val="21"/>
        </w:rPr>
      </w:pPr>
      <w:r w:rsidRPr="000345CA">
        <w:rPr>
          <w:rFonts w:ascii="Times New Roman" w:eastAsia="Times New Roman" w:hAnsi="Times New Roman" w:cs="Times New Roman"/>
          <w:sz w:val="21"/>
          <w:szCs w:val="21"/>
        </w:rPr>
        <w:t>а) 1000 рублей, если цена договора не превышает 3 млн. рублей (включительно);</w:t>
      </w:r>
    </w:p>
    <w:p w14:paraId="4270108A" w14:textId="77777777" w:rsidR="00AC6A13" w:rsidRPr="000345CA" w:rsidRDefault="00AC6A13" w:rsidP="00AC6A13">
      <w:pPr>
        <w:tabs>
          <w:tab w:val="left" w:pos="426"/>
        </w:tabs>
        <w:spacing w:after="0" w:line="240" w:lineRule="exact"/>
        <w:ind w:firstLine="426"/>
        <w:jc w:val="both"/>
        <w:rPr>
          <w:rFonts w:ascii="Times New Roman" w:eastAsia="Times New Roman" w:hAnsi="Times New Roman" w:cs="Times New Roman"/>
          <w:sz w:val="21"/>
          <w:szCs w:val="21"/>
        </w:rPr>
      </w:pPr>
      <w:r w:rsidRPr="000345CA">
        <w:rPr>
          <w:rFonts w:ascii="Times New Roman" w:eastAsia="Times New Roman" w:hAnsi="Times New Roman" w:cs="Times New Roman"/>
          <w:sz w:val="21"/>
          <w:szCs w:val="21"/>
        </w:rPr>
        <w:t>б) 5000 рублей, если цена договора составляет от 3 млн. рублей до 50 млн. рублей (включительно);</w:t>
      </w:r>
    </w:p>
    <w:p w14:paraId="60374889" w14:textId="77777777" w:rsidR="00AC6A13" w:rsidRPr="000345CA" w:rsidRDefault="00AC6A13" w:rsidP="00AC6A13">
      <w:pPr>
        <w:tabs>
          <w:tab w:val="left" w:pos="426"/>
        </w:tabs>
        <w:spacing w:after="0" w:line="240" w:lineRule="exact"/>
        <w:ind w:firstLine="426"/>
        <w:jc w:val="both"/>
        <w:rPr>
          <w:rFonts w:ascii="Times New Roman" w:eastAsia="Times New Roman" w:hAnsi="Times New Roman" w:cs="Times New Roman"/>
          <w:sz w:val="21"/>
          <w:szCs w:val="21"/>
        </w:rPr>
      </w:pPr>
      <w:r w:rsidRPr="000345CA">
        <w:rPr>
          <w:rFonts w:ascii="Times New Roman" w:eastAsia="Times New Roman" w:hAnsi="Times New Roman" w:cs="Times New Roman"/>
          <w:sz w:val="21"/>
          <w:szCs w:val="21"/>
        </w:rPr>
        <w:t>в) 10000 рублей, если цена договора составляет от 50 млн. рублей до 100 млн. рублей (включительно);</w:t>
      </w:r>
    </w:p>
    <w:p w14:paraId="43E697C5" w14:textId="77777777" w:rsidR="00AC6A13" w:rsidRPr="003F58F6" w:rsidRDefault="00AC6A13" w:rsidP="00AC6A13">
      <w:pPr>
        <w:tabs>
          <w:tab w:val="left" w:pos="426"/>
        </w:tabs>
        <w:spacing w:after="0" w:line="240" w:lineRule="exact"/>
        <w:ind w:firstLine="426"/>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9</w:t>
      </w:r>
      <w:r w:rsidRPr="000345CA">
        <w:rPr>
          <w:rFonts w:ascii="Times New Roman" w:eastAsia="Times New Roman" w:hAnsi="Times New Roman" w:cs="Times New Roman"/>
          <w:sz w:val="21"/>
          <w:szCs w:val="21"/>
        </w:rPr>
        <w:t>.4.3. 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14:paraId="00593EE8" w14:textId="77777777" w:rsidR="00AC6A13" w:rsidRPr="003F58F6" w:rsidRDefault="00AC6A13" w:rsidP="00AC6A13">
      <w:pPr>
        <w:tabs>
          <w:tab w:val="left" w:pos="426"/>
        </w:tabs>
        <w:spacing w:after="0" w:line="240" w:lineRule="exact"/>
        <w:ind w:firstLine="426"/>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9</w:t>
      </w:r>
      <w:r w:rsidRPr="003F58F6">
        <w:rPr>
          <w:rFonts w:ascii="Times New Roman" w:eastAsia="Times New Roman" w:hAnsi="Times New Roman" w:cs="Times New Roman"/>
          <w:sz w:val="21"/>
          <w:szCs w:val="21"/>
        </w:rPr>
        <w:t>.5.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14:paraId="7ACEF1B1" w14:textId="77777777" w:rsidR="00AC6A13" w:rsidRPr="00F70355" w:rsidRDefault="00AC6A13" w:rsidP="0037185E">
      <w:pPr>
        <w:suppressAutoHyphens/>
        <w:spacing w:after="0" w:line="240" w:lineRule="auto"/>
        <w:contextualSpacing/>
        <w:jc w:val="center"/>
        <w:rPr>
          <w:rFonts w:ascii="Times New Roman" w:hAnsi="Times New Roman" w:cs="Times New Roman"/>
          <w:b/>
          <w:spacing w:val="-4"/>
        </w:rPr>
      </w:pPr>
    </w:p>
    <w:p w14:paraId="701B01F8" w14:textId="77777777" w:rsidR="0037185E" w:rsidRPr="00A87900" w:rsidRDefault="0037185E" w:rsidP="0037185E">
      <w:pPr>
        <w:suppressAutoHyphens/>
        <w:spacing w:after="0" w:line="240" w:lineRule="auto"/>
        <w:contextualSpacing/>
        <w:jc w:val="center"/>
        <w:rPr>
          <w:rFonts w:ascii="Times New Roman" w:hAnsi="Times New Roman" w:cs="Times New Roman"/>
          <w:b/>
          <w:spacing w:val="-4"/>
        </w:rPr>
      </w:pPr>
      <w:bookmarkStart w:id="34" w:name="bookmark12"/>
      <w:r w:rsidRPr="00A629BB">
        <w:rPr>
          <w:rFonts w:ascii="Times New Roman" w:hAnsi="Times New Roman" w:cs="Times New Roman"/>
          <w:b/>
          <w:spacing w:val="-4"/>
        </w:rPr>
        <w:t xml:space="preserve">10. </w:t>
      </w:r>
      <w:r w:rsidRPr="00A87900">
        <w:rPr>
          <w:rFonts w:ascii="Times New Roman" w:hAnsi="Times New Roman" w:cs="Times New Roman"/>
          <w:b/>
          <w:spacing w:val="-4"/>
        </w:rPr>
        <w:t xml:space="preserve">Обеспечение исполнения </w:t>
      </w:r>
      <w:bookmarkEnd w:id="34"/>
      <w:r w:rsidRPr="00A87900">
        <w:rPr>
          <w:rFonts w:ascii="Times New Roman" w:hAnsi="Times New Roman" w:cs="Times New Roman"/>
          <w:b/>
          <w:spacing w:val="-4"/>
        </w:rPr>
        <w:t>договора</w:t>
      </w:r>
    </w:p>
    <w:p w14:paraId="57277A42" w14:textId="77777777" w:rsidR="0037185E" w:rsidRPr="00A87900" w:rsidRDefault="0037185E" w:rsidP="0037185E">
      <w:pPr>
        <w:tabs>
          <w:tab w:val="left" w:pos="709"/>
        </w:tabs>
        <w:autoSpaceDE w:val="0"/>
        <w:autoSpaceDN w:val="0"/>
        <w:adjustRightInd w:val="0"/>
        <w:spacing w:after="0" w:line="240" w:lineRule="auto"/>
        <w:ind w:firstLine="709"/>
        <w:jc w:val="both"/>
        <w:rPr>
          <w:rFonts w:ascii="Times New Roman" w:hAnsi="Times New Roman" w:cs="Times New Roman"/>
          <w:spacing w:val="-4"/>
        </w:rPr>
      </w:pPr>
      <w:r w:rsidRPr="00A87900">
        <w:rPr>
          <w:rFonts w:ascii="Times New Roman" w:hAnsi="Times New Roman" w:cs="Times New Roman"/>
          <w:spacing w:val="-4"/>
        </w:rPr>
        <w:t xml:space="preserve">10.1. Размер обеспечения исполнения Договора составляет </w:t>
      </w:r>
      <w:r w:rsidRPr="00894FDA">
        <w:rPr>
          <w:rFonts w:ascii="Times New Roman" w:hAnsi="Times New Roman" w:cs="Times New Roman"/>
          <w:spacing w:val="-4"/>
          <w:u w:val="single"/>
        </w:rPr>
        <w:t xml:space="preserve">____________ </w:t>
      </w:r>
      <w:r w:rsidRPr="00A87900">
        <w:rPr>
          <w:rFonts w:ascii="Times New Roman" w:hAnsi="Times New Roman" w:cs="Times New Roman"/>
          <w:spacing w:val="-4"/>
        </w:rPr>
        <w:t xml:space="preserve">рублей </w:t>
      </w:r>
      <w:r w:rsidRPr="00894FDA">
        <w:rPr>
          <w:rFonts w:ascii="Times New Roman" w:hAnsi="Times New Roman" w:cs="Times New Roman"/>
          <w:spacing w:val="-4"/>
          <w:u w:val="single"/>
        </w:rPr>
        <w:t>_    _</w:t>
      </w:r>
      <w:r w:rsidRPr="00A87900">
        <w:rPr>
          <w:rFonts w:ascii="Times New Roman" w:hAnsi="Times New Roman" w:cs="Times New Roman"/>
          <w:spacing w:val="-4"/>
        </w:rPr>
        <w:t xml:space="preserve"> копеек.</w:t>
      </w:r>
    </w:p>
    <w:p w14:paraId="208A16DC" w14:textId="77777777" w:rsidR="0037185E" w:rsidRDefault="0037185E" w:rsidP="0037185E">
      <w:pPr>
        <w:tabs>
          <w:tab w:val="left" w:pos="709"/>
        </w:tabs>
        <w:autoSpaceDE w:val="0"/>
        <w:autoSpaceDN w:val="0"/>
        <w:adjustRightInd w:val="0"/>
        <w:spacing w:after="0" w:line="240" w:lineRule="auto"/>
        <w:ind w:firstLine="709"/>
        <w:jc w:val="both"/>
        <w:rPr>
          <w:rFonts w:ascii="Times New Roman" w:hAnsi="Times New Roman" w:cs="Times New Roman"/>
          <w:iCs/>
          <w:spacing w:val="-4"/>
        </w:rPr>
      </w:pPr>
      <w:r w:rsidRPr="00A87900">
        <w:rPr>
          <w:rFonts w:ascii="Times New Roman" w:hAnsi="Times New Roman" w:cs="Times New Roman"/>
          <w:spacing w:val="-4"/>
        </w:rPr>
        <w:t xml:space="preserve">10.2. </w:t>
      </w:r>
      <w:r w:rsidRPr="00C050B2">
        <w:rPr>
          <w:rFonts w:ascii="Times New Roman" w:hAnsi="Times New Roman" w:cs="Times New Roman"/>
          <w:iCs/>
          <w:spacing w:val="-4"/>
        </w:rPr>
        <w:t xml:space="preserve">Исполнение </w:t>
      </w:r>
      <w:r w:rsidRPr="00C050B2">
        <w:rPr>
          <w:rFonts w:ascii="Times New Roman" w:hAnsi="Times New Roman" w:cs="Times New Roman"/>
          <w:bCs/>
          <w:spacing w:val="-4"/>
        </w:rPr>
        <w:t>договора</w:t>
      </w:r>
      <w:r w:rsidRPr="00C050B2">
        <w:rPr>
          <w:rFonts w:ascii="Times New Roman" w:hAnsi="Times New Roman" w:cs="Times New Roman"/>
          <w:iCs/>
          <w:spacing w:val="-4"/>
        </w:rPr>
        <w:t>, может обеспечиваться предоставлением банковской гарантии, выданной банком и соответствующей требованиям статьи 45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w:t>
      </w:r>
      <w:r>
        <w:rPr>
          <w:rFonts w:ascii="Times New Roman" w:hAnsi="Times New Roman" w:cs="Times New Roman"/>
          <w:iCs/>
          <w:spacing w:val="-4"/>
        </w:rPr>
        <w:t>ми, поступающими заказчику.</w:t>
      </w:r>
    </w:p>
    <w:p w14:paraId="6C9BCA70" w14:textId="77777777" w:rsidR="0037185E" w:rsidRPr="00C050B2" w:rsidRDefault="0037185E" w:rsidP="0037185E">
      <w:pPr>
        <w:tabs>
          <w:tab w:val="left" w:pos="709"/>
        </w:tabs>
        <w:autoSpaceDE w:val="0"/>
        <w:autoSpaceDN w:val="0"/>
        <w:adjustRightInd w:val="0"/>
        <w:spacing w:after="0" w:line="240" w:lineRule="auto"/>
        <w:ind w:firstLine="709"/>
        <w:jc w:val="both"/>
        <w:rPr>
          <w:rFonts w:ascii="Times New Roman" w:hAnsi="Times New Roman" w:cs="Times New Roman"/>
          <w:iCs/>
          <w:spacing w:val="-4"/>
        </w:rPr>
      </w:pPr>
      <w:r>
        <w:rPr>
          <w:rFonts w:ascii="Times New Roman" w:hAnsi="Times New Roman" w:cs="Times New Roman"/>
          <w:iCs/>
          <w:spacing w:val="-4"/>
        </w:rPr>
        <w:t xml:space="preserve">10.3. </w:t>
      </w:r>
      <w:r w:rsidRPr="00C050B2">
        <w:rPr>
          <w:rFonts w:ascii="Times New Roman" w:hAnsi="Times New Roman" w:cs="Times New Roman"/>
          <w:iCs/>
          <w:spacing w:val="-4"/>
        </w:rPr>
        <w:t xml:space="preserve">Способ обеспечения исполнения </w:t>
      </w:r>
      <w:r w:rsidRPr="00C050B2">
        <w:rPr>
          <w:rFonts w:ascii="Times New Roman" w:hAnsi="Times New Roman" w:cs="Times New Roman"/>
          <w:bCs/>
          <w:spacing w:val="-4"/>
        </w:rPr>
        <w:t>договора</w:t>
      </w:r>
      <w:r w:rsidRPr="00C050B2">
        <w:rPr>
          <w:rFonts w:ascii="Times New Roman" w:hAnsi="Times New Roman" w:cs="Times New Roman"/>
          <w:iCs/>
          <w:spacing w:val="-4"/>
        </w:rPr>
        <w:t xml:space="preserve">, срок действия банковской гарантии определяются участником закупки, с которым заключается контракт, самостоятельно. При этом срок действия банковской гарантии должен превышать предусмотренный </w:t>
      </w:r>
      <w:r w:rsidRPr="00C050B2">
        <w:rPr>
          <w:rFonts w:ascii="Times New Roman" w:hAnsi="Times New Roman" w:cs="Times New Roman"/>
          <w:bCs/>
          <w:spacing w:val="-4"/>
        </w:rPr>
        <w:t>договором</w:t>
      </w:r>
      <w:r w:rsidRPr="00C050B2">
        <w:rPr>
          <w:rFonts w:ascii="Times New Roman" w:hAnsi="Times New Roman" w:cs="Times New Roman"/>
          <w:iCs/>
          <w:spacing w:val="-4"/>
        </w:rPr>
        <w:t xml:space="preserve">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 44-ФЗ.</w:t>
      </w:r>
    </w:p>
    <w:p w14:paraId="2FB226B2" w14:textId="77777777" w:rsidR="0037185E" w:rsidRPr="00C050B2" w:rsidRDefault="0037185E" w:rsidP="0037185E">
      <w:pPr>
        <w:tabs>
          <w:tab w:val="left" w:pos="709"/>
        </w:tabs>
        <w:autoSpaceDE w:val="0"/>
        <w:autoSpaceDN w:val="0"/>
        <w:adjustRightInd w:val="0"/>
        <w:spacing w:after="0" w:line="240" w:lineRule="auto"/>
        <w:ind w:firstLine="709"/>
        <w:jc w:val="both"/>
        <w:rPr>
          <w:rFonts w:ascii="Times New Roman" w:hAnsi="Times New Roman" w:cs="Times New Roman"/>
          <w:b/>
          <w:spacing w:val="-4"/>
        </w:rPr>
      </w:pPr>
      <w:r>
        <w:rPr>
          <w:rFonts w:ascii="Times New Roman" w:hAnsi="Times New Roman" w:cs="Times New Roman"/>
          <w:spacing w:val="-4"/>
        </w:rPr>
        <w:t xml:space="preserve">10.4. </w:t>
      </w:r>
      <w:r w:rsidRPr="00C050B2">
        <w:rPr>
          <w:rFonts w:ascii="Times New Roman" w:hAnsi="Times New Roman" w:cs="Times New Roman"/>
          <w:b/>
          <w:spacing w:val="-4"/>
        </w:rPr>
        <w:t>Условия, которые в том числе должна содержать банковская гарантия:</w:t>
      </w:r>
      <w:r w:rsidRPr="00C050B2">
        <w:rPr>
          <w:rFonts w:ascii="Times New Roman" w:hAnsi="Times New Roman" w:cs="Times New Roman"/>
          <w:b/>
          <w:spacing w:val="-4"/>
        </w:rPr>
        <w:tab/>
      </w:r>
    </w:p>
    <w:p w14:paraId="608345D1" w14:textId="77777777" w:rsidR="0037185E" w:rsidRPr="00C050B2" w:rsidRDefault="0037185E" w:rsidP="0037185E">
      <w:pPr>
        <w:tabs>
          <w:tab w:val="left" w:pos="709"/>
        </w:tabs>
        <w:autoSpaceDE w:val="0"/>
        <w:autoSpaceDN w:val="0"/>
        <w:adjustRightInd w:val="0"/>
        <w:spacing w:after="0" w:line="240" w:lineRule="auto"/>
        <w:ind w:firstLine="709"/>
        <w:jc w:val="both"/>
        <w:rPr>
          <w:rFonts w:ascii="Times New Roman" w:hAnsi="Times New Roman" w:cs="Times New Roman"/>
          <w:spacing w:val="-4"/>
        </w:rPr>
      </w:pPr>
      <w:r w:rsidRPr="00C050B2">
        <w:rPr>
          <w:rFonts w:ascii="Times New Roman" w:hAnsi="Times New Roman" w:cs="Times New Roman"/>
          <w:spacing w:val="-4"/>
        </w:rPr>
        <w:t>- право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271A43E3" w14:textId="77777777" w:rsidR="0037185E" w:rsidRPr="00C050B2" w:rsidRDefault="0037185E" w:rsidP="0037185E">
      <w:pPr>
        <w:tabs>
          <w:tab w:val="left" w:pos="709"/>
        </w:tabs>
        <w:autoSpaceDE w:val="0"/>
        <w:autoSpaceDN w:val="0"/>
        <w:adjustRightInd w:val="0"/>
        <w:spacing w:after="0" w:line="240" w:lineRule="auto"/>
        <w:ind w:firstLine="709"/>
        <w:jc w:val="both"/>
        <w:rPr>
          <w:rFonts w:ascii="Times New Roman" w:hAnsi="Times New Roman" w:cs="Times New Roman"/>
          <w:spacing w:val="-4"/>
        </w:rPr>
      </w:pPr>
      <w:r w:rsidRPr="00C050B2">
        <w:rPr>
          <w:rFonts w:ascii="Times New Roman" w:hAnsi="Times New Roman" w:cs="Times New Roman"/>
          <w:spacing w:val="-4"/>
        </w:rPr>
        <w:t>- обязательства принципала (подрядчика), надлежащее исполнение которых обеспечивается банковской гарантией: выполнение работ надлежащего качества, в объеме и в сроки, предусмотренные договором.</w:t>
      </w:r>
    </w:p>
    <w:p w14:paraId="2AE1D03B" w14:textId="77777777" w:rsidR="005C014F" w:rsidRPr="005C014F" w:rsidRDefault="005C014F" w:rsidP="005C014F">
      <w:pPr>
        <w:autoSpaceDE w:val="0"/>
        <w:autoSpaceDN w:val="0"/>
        <w:adjustRightInd w:val="0"/>
        <w:spacing w:after="0" w:line="240" w:lineRule="auto"/>
        <w:ind w:firstLine="709"/>
        <w:jc w:val="both"/>
        <w:rPr>
          <w:rFonts w:ascii="Times New Roman" w:hAnsi="Times New Roman" w:cs="Times New Roman"/>
          <w:b/>
          <w:spacing w:val="-4"/>
        </w:rPr>
      </w:pPr>
      <w:r w:rsidRPr="005C014F">
        <w:rPr>
          <w:rFonts w:ascii="Times New Roman" w:hAnsi="Times New Roman" w:cs="Times New Roman"/>
          <w:b/>
          <w:spacing w:val="-4"/>
        </w:rPr>
        <w:t>Реквизиты счета Заказчика для перечисления денежных сре</w:t>
      </w:r>
      <w:proofErr w:type="gramStart"/>
      <w:r w:rsidRPr="005C014F">
        <w:rPr>
          <w:rFonts w:ascii="Times New Roman" w:hAnsi="Times New Roman" w:cs="Times New Roman"/>
          <w:b/>
          <w:spacing w:val="-4"/>
        </w:rPr>
        <w:t>дств в к</w:t>
      </w:r>
      <w:proofErr w:type="gramEnd"/>
      <w:r w:rsidRPr="005C014F">
        <w:rPr>
          <w:rFonts w:ascii="Times New Roman" w:hAnsi="Times New Roman" w:cs="Times New Roman"/>
          <w:b/>
          <w:spacing w:val="-4"/>
        </w:rPr>
        <w:t>ачестве обеспечения исполнения договора:</w:t>
      </w:r>
    </w:p>
    <w:p w14:paraId="33FE28C6" w14:textId="77777777" w:rsidR="005C014F" w:rsidRPr="005C014F" w:rsidRDefault="005C014F" w:rsidP="005C014F">
      <w:pPr>
        <w:autoSpaceDE w:val="0"/>
        <w:autoSpaceDN w:val="0"/>
        <w:adjustRightInd w:val="0"/>
        <w:spacing w:after="0" w:line="240" w:lineRule="auto"/>
        <w:ind w:firstLine="709"/>
        <w:jc w:val="both"/>
        <w:rPr>
          <w:rFonts w:ascii="Times New Roman" w:hAnsi="Times New Roman" w:cs="Times New Roman"/>
          <w:b/>
          <w:spacing w:val="-4"/>
        </w:rPr>
      </w:pPr>
      <w:r w:rsidRPr="005C014F">
        <w:rPr>
          <w:rFonts w:ascii="Times New Roman" w:hAnsi="Times New Roman" w:cs="Times New Roman"/>
          <w:b/>
          <w:spacing w:val="-4"/>
        </w:rPr>
        <w:t>Получатель: Управление финансов администрации МР «Прилузский</w:t>
      </w:r>
      <w:proofErr w:type="gramStart"/>
      <w:r w:rsidRPr="005C014F">
        <w:rPr>
          <w:rFonts w:ascii="Times New Roman" w:hAnsi="Times New Roman" w:cs="Times New Roman"/>
          <w:b/>
          <w:spacing w:val="-4"/>
        </w:rPr>
        <w:t>»(</w:t>
      </w:r>
      <w:proofErr w:type="gramEnd"/>
      <w:r w:rsidRPr="005C014F">
        <w:rPr>
          <w:rFonts w:ascii="Times New Roman" w:hAnsi="Times New Roman" w:cs="Times New Roman"/>
          <w:b/>
          <w:spacing w:val="-4"/>
        </w:rPr>
        <w:t>МАУК "</w:t>
      </w:r>
      <w:proofErr w:type="spellStart"/>
      <w:r w:rsidRPr="005C014F">
        <w:rPr>
          <w:rFonts w:ascii="Times New Roman" w:hAnsi="Times New Roman" w:cs="Times New Roman"/>
          <w:b/>
          <w:spacing w:val="-4"/>
        </w:rPr>
        <w:t>ПМЦКиД</w:t>
      </w:r>
      <w:proofErr w:type="spellEnd"/>
      <w:r w:rsidRPr="005C014F">
        <w:rPr>
          <w:rFonts w:ascii="Times New Roman" w:hAnsi="Times New Roman" w:cs="Times New Roman"/>
          <w:b/>
          <w:spacing w:val="-4"/>
        </w:rPr>
        <w:t>" л/с 30076D53001)</w:t>
      </w:r>
    </w:p>
    <w:p w14:paraId="386EF664" w14:textId="77777777" w:rsidR="005C014F" w:rsidRPr="005C014F" w:rsidRDefault="005C014F" w:rsidP="005C014F">
      <w:pPr>
        <w:autoSpaceDE w:val="0"/>
        <w:autoSpaceDN w:val="0"/>
        <w:adjustRightInd w:val="0"/>
        <w:spacing w:after="0" w:line="240" w:lineRule="auto"/>
        <w:ind w:firstLine="709"/>
        <w:jc w:val="both"/>
        <w:rPr>
          <w:rFonts w:ascii="Times New Roman" w:hAnsi="Times New Roman" w:cs="Times New Roman"/>
          <w:b/>
          <w:spacing w:val="-4"/>
        </w:rPr>
      </w:pPr>
      <w:r w:rsidRPr="005C014F">
        <w:rPr>
          <w:rFonts w:ascii="Times New Roman" w:hAnsi="Times New Roman" w:cs="Times New Roman"/>
          <w:b/>
          <w:spacing w:val="-4"/>
        </w:rPr>
        <w:t>ИНН 1112003820</w:t>
      </w:r>
    </w:p>
    <w:p w14:paraId="13EF3897" w14:textId="77777777" w:rsidR="005C014F" w:rsidRPr="005C014F" w:rsidRDefault="005C014F" w:rsidP="005C014F">
      <w:pPr>
        <w:autoSpaceDE w:val="0"/>
        <w:autoSpaceDN w:val="0"/>
        <w:adjustRightInd w:val="0"/>
        <w:spacing w:after="0" w:line="240" w:lineRule="auto"/>
        <w:ind w:firstLine="709"/>
        <w:jc w:val="both"/>
        <w:rPr>
          <w:rFonts w:ascii="Times New Roman" w:hAnsi="Times New Roman" w:cs="Times New Roman"/>
          <w:b/>
          <w:spacing w:val="-4"/>
        </w:rPr>
      </w:pPr>
      <w:r w:rsidRPr="005C014F">
        <w:rPr>
          <w:rFonts w:ascii="Times New Roman" w:hAnsi="Times New Roman" w:cs="Times New Roman"/>
          <w:b/>
          <w:spacing w:val="-4"/>
        </w:rPr>
        <w:t>КПП  111201001</w:t>
      </w:r>
    </w:p>
    <w:p w14:paraId="5B5ABFA9" w14:textId="77777777" w:rsidR="005C014F" w:rsidRPr="005C014F" w:rsidRDefault="005C014F" w:rsidP="005C014F">
      <w:pPr>
        <w:autoSpaceDE w:val="0"/>
        <w:autoSpaceDN w:val="0"/>
        <w:adjustRightInd w:val="0"/>
        <w:spacing w:after="0" w:line="240" w:lineRule="auto"/>
        <w:ind w:firstLine="709"/>
        <w:jc w:val="both"/>
        <w:rPr>
          <w:rFonts w:ascii="Times New Roman" w:hAnsi="Times New Roman" w:cs="Times New Roman"/>
          <w:b/>
          <w:spacing w:val="-4"/>
        </w:rPr>
      </w:pPr>
      <w:r w:rsidRPr="005C014F">
        <w:rPr>
          <w:rFonts w:ascii="Times New Roman" w:hAnsi="Times New Roman" w:cs="Times New Roman"/>
          <w:b/>
          <w:spacing w:val="-4"/>
        </w:rPr>
        <w:t xml:space="preserve">Банк получателя: ОТДЕЛЕНИЕ-НБ РЕСПУБЛИКА КОМИ  БАНКА  РОССИИ//УФК по Республике Коми г. Сыктывкар </w:t>
      </w:r>
    </w:p>
    <w:p w14:paraId="4377A92F" w14:textId="77777777" w:rsidR="005C014F" w:rsidRPr="005C014F" w:rsidRDefault="005C014F" w:rsidP="005C014F">
      <w:pPr>
        <w:autoSpaceDE w:val="0"/>
        <w:autoSpaceDN w:val="0"/>
        <w:adjustRightInd w:val="0"/>
        <w:spacing w:after="0" w:line="240" w:lineRule="auto"/>
        <w:ind w:firstLine="709"/>
        <w:jc w:val="both"/>
        <w:rPr>
          <w:rFonts w:ascii="Times New Roman" w:hAnsi="Times New Roman" w:cs="Times New Roman"/>
          <w:b/>
          <w:spacing w:val="-4"/>
        </w:rPr>
      </w:pPr>
      <w:r w:rsidRPr="005C014F">
        <w:rPr>
          <w:rFonts w:ascii="Times New Roman" w:hAnsi="Times New Roman" w:cs="Times New Roman"/>
          <w:b/>
          <w:spacing w:val="-4"/>
        </w:rPr>
        <w:t>Казначейский счет: 03234643876240000700</w:t>
      </w:r>
    </w:p>
    <w:p w14:paraId="60A25467" w14:textId="77777777" w:rsidR="005C014F" w:rsidRPr="005C014F" w:rsidRDefault="005C014F" w:rsidP="005C014F">
      <w:pPr>
        <w:autoSpaceDE w:val="0"/>
        <w:autoSpaceDN w:val="0"/>
        <w:adjustRightInd w:val="0"/>
        <w:spacing w:after="0" w:line="240" w:lineRule="auto"/>
        <w:ind w:firstLine="709"/>
        <w:jc w:val="both"/>
        <w:rPr>
          <w:rFonts w:ascii="Times New Roman" w:hAnsi="Times New Roman" w:cs="Times New Roman"/>
          <w:b/>
          <w:spacing w:val="-4"/>
        </w:rPr>
      </w:pPr>
      <w:r w:rsidRPr="005C014F">
        <w:rPr>
          <w:rFonts w:ascii="Times New Roman" w:hAnsi="Times New Roman" w:cs="Times New Roman"/>
          <w:b/>
          <w:spacing w:val="-4"/>
        </w:rPr>
        <w:t>Единый казначейский  счет: 40102810245370000074</w:t>
      </w:r>
    </w:p>
    <w:p w14:paraId="4E8CD593" w14:textId="77777777" w:rsidR="005C014F" w:rsidRPr="005C014F" w:rsidRDefault="005C014F" w:rsidP="005C014F">
      <w:pPr>
        <w:autoSpaceDE w:val="0"/>
        <w:autoSpaceDN w:val="0"/>
        <w:adjustRightInd w:val="0"/>
        <w:spacing w:after="0" w:line="240" w:lineRule="auto"/>
        <w:ind w:firstLine="709"/>
        <w:jc w:val="both"/>
        <w:rPr>
          <w:rFonts w:ascii="Times New Roman" w:hAnsi="Times New Roman" w:cs="Times New Roman"/>
          <w:b/>
          <w:spacing w:val="-4"/>
        </w:rPr>
      </w:pPr>
      <w:r w:rsidRPr="005C014F">
        <w:rPr>
          <w:rFonts w:ascii="Times New Roman" w:hAnsi="Times New Roman" w:cs="Times New Roman"/>
          <w:b/>
          <w:spacing w:val="-4"/>
        </w:rPr>
        <w:t>БИК  018702501</w:t>
      </w:r>
    </w:p>
    <w:p w14:paraId="0BEA404C" w14:textId="77777777" w:rsidR="005C014F" w:rsidRPr="005C014F" w:rsidRDefault="005C014F" w:rsidP="005C014F">
      <w:pPr>
        <w:autoSpaceDE w:val="0"/>
        <w:autoSpaceDN w:val="0"/>
        <w:adjustRightInd w:val="0"/>
        <w:spacing w:after="0" w:line="240" w:lineRule="auto"/>
        <w:ind w:firstLine="709"/>
        <w:jc w:val="both"/>
        <w:rPr>
          <w:rFonts w:ascii="Times New Roman" w:hAnsi="Times New Roman" w:cs="Times New Roman"/>
          <w:b/>
          <w:spacing w:val="-4"/>
        </w:rPr>
      </w:pPr>
      <w:proofErr w:type="gramStart"/>
      <w:r w:rsidRPr="005C014F">
        <w:rPr>
          <w:rFonts w:ascii="Times New Roman" w:hAnsi="Times New Roman" w:cs="Times New Roman"/>
          <w:b/>
          <w:spacing w:val="-4"/>
        </w:rPr>
        <w:t>л</w:t>
      </w:r>
      <w:proofErr w:type="gramEnd"/>
      <w:r w:rsidRPr="005C014F">
        <w:rPr>
          <w:rFonts w:ascii="Times New Roman" w:hAnsi="Times New Roman" w:cs="Times New Roman"/>
          <w:b/>
          <w:spacing w:val="-4"/>
        </w:rPr>
        <w:t>/с 30076D53001 (указывать в строке «Назначение платежа»)</w:t>
      </w:r>
    </w:p>
    <w:p w14:paraId="34B1598F" w14:textId="77777777" w:rsidR="005C014F" w:rsidRPr="005C014F" w:rsidRDefault="005C014F" w:rsidP="005C014F">
      <w:pPr>
        <w:autoSpaceDE w:val="0"/>
        <w:autoSpaceDN w:val="0"/>
        <w:adjustRightInd w:val="0"/>
        <w:spacing w:after="0" w:line="240" w:lineRule="auto"/>
        <w:ind w:firstLine="709"/>
        <w:jc w:val="both"/>
        <w:rPr>
          <w:rFonts w:ascii="Times New Roman" w:hAnsi="Times New Roman" w:cs="Times New Roman"/>
          <w:b/>
          <w:spacing w:val="-4"/>
        </w:rPr>
      </w:pPr>
      <w:r w:rsidRPr="005C014F">
        <w:rPr>
          <w:rFonts w:ascii="Times New Roman" w:hAnsi="Times New Roman" w:cs="Times New Roman"/>
          <w:b/>
          <w:spacing w:val="-4"/>
        </w:rPr>
        <w:t>При предоставлении обеспечения исполнения контракта в строке «Назначение платежа» указать номер аукциона и предмет контракта, по которому предоставляется обеспечение.</w:t>
      </w:r>
    </w:p>
    <w:p w14:paraId="1F59078F" w14:textId="12C59466" w:rsidR="00E61E9E" w:rsidRPr="00E61E9E" w:rsidRDefault="005C014F" w:rsidP="005C014F">
      <w:pPr>
        <w:autoSpaceDE w:val="0"/>
        <w:autoSpaceDN w:val="0"/>
        <w:adjustRightInd w:val="0"/>
        <w:spacing w:after="0" w:line="240" w:lineRule="auto"/>
        <w:ind w:firstLine="709"/>
        <w:jc w:val="both"/>
        <w:rPr>
          <w:rFonts w:ascii="Times New Roman" w:hAnsi="Times New Roman" w:cs="Times New Roman"/>
          <w:b/>
          <w:spacing w:val="-4"/>
        </w:rPr>
      </w:pPr>
      <w:r w:rsidRPr="005C014F">
        <w:rPr>
          <w:rFonts w:ascii="Times New Roman" w:hAnsi="Times New Roman" w:cs="Times New Roman"/>
          <w:b/>
          <w:spacing w:val="-4"/>
        </w:rPr>
        <w:t>НДС – не облагается.</w:t>
      </w:r>
      <w:r w:rsidR="00E61E9E" w:rsidRPr="00E61E9E">
        <w:rPr>
          <w:rFonts w:ascii="Times New Roman" w:hAnsi="Times New Roman" w:cs="Times New Roman"/>
          <w:b/>
          <w:spacing w:val="-4"/>
        </w:rPr>
        <w:t xml:space="preserve"> </w:t>
      </w:r>
    </w:p>
    <w:p w14:paraId="3583B245" w14:textId="5802202F" w:rsidR="0037185E" w:rsidRPr="00A87900" w:rsidRDefault="0037185E" w:rsidP="0037185E">
      <w:pPr>
        <w:autoSpaceDE w:val="0"/>
        <w:autoSpaceDN w:val="0"/>
        <w:adjustRightInd w:val="0"/>
        <w:spacing w:after="0" w:line="240" w:lineRule="auto"/>
        <w:ind w:firstLine="709"/>
        <w:jc w:val="both"/>
        <w:rPr>
          <w:rFonts w:ascii="Times New Roman" w:hAnsi="Times New Roman" w:cs="Times New Roman"/>
          <w:bCs/>
          <w:spacing w:val="-4"/>
        </w:rPr>
      </w:pPr>
      <w:r w:rsidRPr="00A87900">
        <w:rPr>
          <w:rFonts w:ascii="Times New Roman" w:hAnsi="Times New Roman" w:cs="Times New Roman"/>
          <w:bCs/>
          <w:spacing w:val="-4"/>
        </w:rPr>
        <w:t xml:space="preserve">10.5. В случае предоставления в качестве обеспечения исполнения договора денежных средств, срок возврата заказчиком подрядчику таких денежных средств, в том числе части этих денежных средств в случае уменьшения размера обеспечения исполнения договора в соответствии с частями 7, 7.1 и 7.2 статьи 96 Федерального закона № 44-ФЗ, не должен превышать </w:t>
      </w:r>
      <w:r w:rsidR="00C63432">
        <w:rPr>
          <w:rFonts w:ascii="Times New Roman" w:hAnsi="Times New Roman" w:cs="Times New Roman"/>
          <w:bCs/>
          <w:spacing w:val="-4"/>
        </w:rPr>
        <w:t>тридцать</w:t>
      </w:r>
      <w:r w:rsidR="000A184F" w:rsidRPr="000A184F">
        <w:rPr>
          <w:rFonts w:ascii="Times New Roman" w:hAnsi="Times New Roman" w:cs="Times New Roman"/>
          <w:bCs/>
          <w:spacing w:val="-4"/>
        </w:rPr>
        <w:t xml:space="preserve"> дней </w:t>
      </w:r>
      <w:r w:rsidRPr="00A87900">
        <w:rPr>
          <w:rFonts w:ascii="Times New Roman" w:hAnsi="Times New Roman" w:cs="Times New Roman"/>
          <w:bCs/>
          <w:spacing w:val="-4"/>
        </w:rPr>
        <w:t>с даты исполнения подрядчиком обязательств, предусмотренных договором.</w:t>
      </w:r>
    </w:p>
    <w:p w14:paraId="185AD92F" w14:textId="77777777" w:rsidR="0037185E" w:rsidRPr="00A87900" w:rsidRDefault="0037185E" w:rsidP="0037185E">
      <w:pPr>
        <w:autoSpaceDE w:val="0"/>
        <w:autoSpaceDN w:val="0"/>
        <w:adjustRightInd w:val="0"/>
        <w:spacing w:after="0" w:line="240" w:lineRule="auto"/>
        <w:ind w:firstLine="709"/>
        <w:jc w:val="both"/>
        <w:rPr>
          <w:rFonts w:ascii="Times New Roman" w:hAnsi="Times New Roman" w:cs="Times New Roman"/>
          <w:bCs/>
          <w:spacing w:val="-4"/>
        </w:rPr>
      </w:pPr>
      <w:r w:rsidRPr="00A87900">
        <w:rPr>
          <w:rFonts w:ascii="Times New Roman" w:hAnsi="Times New Roman" w:cs="Times New Roman"/>
          <w:bCs/>
          <w:spacing w:val="-4"/>
        </w:rPr>
        <w:t>10.6. В случае не предоставления участником закупки, с которым заключается контракт, обеспечения исполнения договора в срок, установленный для заключения договора такой участник считается уклонившимся от заключения договора.</w:t>
      </w:r>
    </w:p>
    <w:p w14:paraId="704AAAED" w14:textId="77777777" w:rsidR="0037185E" w:rsidRPr="00A87900" w:rsidRDefault="0037185E" w:rsidP="0037185E">
      <w:pPr>
        <w:autoSpaceDE w:val="0"/>
        <w:autoSpaceDN w:val="0"/>
        <w:adjustRightInd w:val="0"/>
        <w:spacing w:after="0" w:line="240" w:lineRule="auto"/>
        <w:ind w:firstLine="709"/>
        <w:jc w:val="both"/>
        <w:rPr>
          <w:rFonts w:ascii="Times New Roman" w:hAnsi="Times New Roman" w:cs="Times New Roman"/>
          <w:bCs/>
          <w:spacing w:val="-4"/>
        </w:rPr>
      </w:pPr>
      <w:r w:rsidRPr="00A87900">
        <w:rPr>
          <w:rFonts w:ascii="Times New Roman" w:hAnsi="Times New Roman" w:cs="Times New Roman"/>
          <w:bCs/>
          <w:spacing w:val="-4"/>
        </w:rPr>
        <w:t>10.7. В ходе исполнения договора подрядчик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в порядке и случаях, которые предусмотрены частями 7.2 и 7.3 статьи 96 Федерального закона № 44-ФЗ.</w:t>
      </w:r>
    </w:p>
    <w:p w14:paraId="7B8C318B" w14:textId="1B608A0A" w:rsidR="0037185E" w:rsidRPr="00A87900" w:rsidRDefault="0037185E" w:rsidP="0037185E">
      <w:pPr>
        <w:autoSpaceDE w:val="0"/>
        <w:autoSpaceDN w:val="0"/>
        <w:adjustRightInd w:val="0"/>
        <w:spacing w:after="0" w:line="240" w:lineRule="auto"/>
        <w:ind w:firstLine="709"/>
        <w:jc w:val="both"/>
        <w:rPr>
          <w:rFonts w:ascii="Times New Roman" w:hAnsi="Times New Roman" w:cs="Times New Roman"/>
          <w:bCs/>
          <w:spacing w:val="-4"/>
        </w:rPr>
      </w:pPr>
      <w:r w:rsidRPr="00A87900">
        <w:rPr>
          <w:rFonts w:ascii="Times New Roman" w:hAnsi="Times New Roman" w:cs="Times New Roman"/>
          <w:bCs/>
          <w:spacing w:val="-4"/>
        </w:rPr>
        <w:lastRenderedPageBreak/>
        <w:t xml:space="preserve">10.8. </w:t>
      </w:r>
      <w:r w:rsidRPr="00A87900">
        <w:rPr>
          <w:rFonts w:ascii="Times New Roman" w:hAnsi="Times New Roman" w:cs="Times New Roman"/>
          <w:bCs/>
          <w:iCs/>
          <w:spacing w:val="-4"/>
        </w:rPr>
        <w:t>Подрядчик обязан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предоставить новое обеспечение исполнения договора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7.2 и 7.3 статьи 96 Федерального закона от 05.04.2013 № 44-ФЗ.</w:t>
      </w:r>
      <w:r w:rsidR="00986FC8">
        <w:rPr>
          <w:rFonts w:ascii="Times New Roman" w:hAnsi="Times New Roman" w:cs="Times New Roman"/>
          <w:bCs/>
          <w:iCs/>
          <w:spacing w:val="-4"/>
        </w:rPr>
        <w:t xml:space="preserve"> </w:t>
      </w:r>
      <w:r w:rsidRPr="00605F01">
        <w:rPr>
          <w:rFonts w:ascii="Times New Roman" w:hAnsi="Times New Roman" w:cs="Times New Roman"/>
          <w:bCs/>
          <w:iCs/>
          <w:spacing w:val="-4"/>
        </w:rPr>
        <w:t>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9.</w:t>
      </w:r>
      <w:r w:rsidR="00AC6A13">
        <w:rPr>
          <w:rFonts w:ascii="Times New Roman" w:hAnsi="Times New Roman" w:cs="Times New Roman"/>
          <w:bCs/>
          <w:iCs/>
          <w:spacing w:val="-4"/>
        </w:rPr>
        <w:t>3.1.</w:t>
      </w:r>
      <w:r w:rsidRPr="00605F01">
        <w:rPr>
          <w:rFonts w:ascii="Times New Roman" w:hAnsi="Times New Roman" w:cs="Times New Roman"/>
          <w:bCs/>
          <w:iCs/>
          <w:spacing w:val="-4"/>
        </w:rPr>
        <w:t xml:space="preserve"> договора.</w:t>
      </w:r>
    </w:p>
    <w:p w14:paraId="4C558D9E" w14:textId="77777777" w:rsidR="0037185E" w:rsidRPr="00A87900" w:rsidRDefault="0037185E" w:rsidP="0037185E">
      <w:pPr>
        <w:autoSpaceDE w:val="0"/>
        <w:autoSpaceDN w:val="0"/>
        <w:adjustRightInd w:val="0"/>
        <w:spacing w:after="0" w:line="240" w:lineRule="auto"/>
        <w:ind w:firstLine="709"/>
        <w:jc w:val="both"/>
        <w:rPr>
          <w:rFonts w:ascii="Times New Roman" w:hAnsi="Times New Roman" w:cs="Times New Roman"/>
          <w:bCs/>
          <w:spacing w:val="-4"/>
        </w:rPr>
      </w:pPr>
    </w:p>
    <w:p w14:paraId="0926C470" w14:textId="77777777" w:rsidR="0037185E" w:rsidRPr="00901870" w:rsidRDefault="0037185E" w:rsidP="0037185E">
      <w:pPr>
        <w:suppressAutoHyphens/>
        <w:spacing w:after="0" w:line="240" w:lineRule="auto"/>
        <w:contextualSpacing/>
        <w:jc w:val="center"/>
        <w:rPr>
          <w:rFonts w:ascii="Times New Roman" w:hAnsi="Times New Roman" w:cs="Times New Roman"/>
          <w:b/>
          <w:spacing w:val="-4"/>
        </w:rPr>
      </w:pPr>
      <w:bookmarkStart w:id="35" w:name="bookmark13"/>
      <w:r w:rsidRPr="00901870">
        <w:rPr>
          <w:rFonts w:ascii="Times New Roman" w:hAnsi="Times New Roman" w:cs="Times New Roman"/>
          <w:b/>
          <w:spacing w:val="-4"/>
        </w:rPr>
        <w:t>11. Обстоятельства непреодолимой силы</w:t>
      </w:r>
      <w:bookmarkEnd w:id="35"/>
    </w:p>
    <w:p w14:paraId="2F4AAE97" w14:textId="77777777" w:rsidR="0037185E" w:rsidRPr="00581D5F" w:rsidRDefault="0037185E" w:rsidP="0037185E">
      <w:pPr>
        <w:suppressAutoHyphens/>
        <w:spacing w:after="0" w:line="240" w:lineRule="auto"/>
        <w:ind w:firstLine="709"/>
        <w:contextualSpacing/>
        <w:jc w:val="both"/>
        <w:rPr>
          <w:rFonts w:ascii="Times New Roman" w:hAnsi="Times New Roman" w:cs="Times New Roman"/>
          <w:spacing w:val="-4"/>
        </w:rPr>
      </w:pPr>
      <w:r w:rsidRPr="00581D5F">
        <w:rPr>
          <w:rFonts w:ascii="Times New Roman" w:hAnsi="Times New Roman" w:cs="Times New Roman"/>
          <w:spacing w:val="-4"/>
        </w:rPr>
        <w:t xml:space="preserve">11.1. Стороны освобождаются от ответственности за неисполнение обязательств по Договору, если неисполнение явилось следствием обстоятельств непреодолимой силы, а именно: </w:t>
      </w:r>
      <w:r w:rsidRPr="0071458F">
        <w:rPr>
          <w:rFonts w:ascii="Times New Roman" w:hAnsi="Times New Roman" w:cs="Times New Roman"/>
          <w:spacing w:val="-4"/>
        </w:rPr>
        <w:t xml:space="preserve">природных стихийных явлений (землетрясение, наводнение, пожар, тайфун), некоторых обстоятельств общественной жизни (военные действия), препятствующих надлежащему исполнению обязательств по Договору, а также других чрезвычайных обстоятельств, подтвержденных </w:t>
      </w:r>
      <w:r w:rsidRPr="00581D5F">
        <w:rPr>
          <w:rFonts w:ascii="Times New Roman" w:hAnsi="Times New Roman" w:cs="Times New Roman"/>
          <w:spacing w:val="-4"/>
        </w:rPr>
        <w:t>компетентными органами, которые возникли после заключения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5F18AFA5" w14:textId="77777777" w:rsidR="0037185E" w:rsidRPr="00581D5F" w:rsidRDefault="0037185E" w:rsidP="0037185E">
      <w:pPr>
        <w:suppressAutoHyphens/>
        <w:spacing w:after="0" w:line="240" w:lineRule="auto"/>
        <w:ind w:firstLine="709"/>
        <w:contextualSpacing/>
        <w:jc w:val="both"/>
        <w:rPr>
          <w:rFonts w:ascii="Times New Roman" w:hAnsi="Times New Roman" w:cs="Times New Roman"/>
          <w:spacing w:val="-4"/>
        </w:rPr>
      </w:pPr>
      <w:r w:rsidRPr="00581D5F">
        <w:rPr>
          <w:rFonts w:ascii="Times New Roman" w:hAnsi="Times New Roman" w:cs="Times New Roman"/>
          <w:spacing w:val="-4"/>
        </w:rPr>
        <w:t>11.2. Срок исполнения обязательств по Договору отодвигается соразмерно времени, в течение которого будут действовать такие обстоятельства.</w:t>
      </w:r>
    </w:p>
    <w:p w14:paraId="51173025" w14:textId="77777777" w:rsidR="0037185E" w:rsidRPr="00581D5F" w:rsidRDefault="0037185E" w:rsidP="0037185E">
      <w:pPr>
        <w:suppressAutoHyphens/>
        <w:spacing w:after="0" w:line="240" w:lineRule="auto"/>
        <w:ind w:firstLine="709"/>
        <w:contextualSpacing/>
        <w:jc w:val="both"/>
        <w:rPr>
          <w:rFonts w:ascii="Times New Roman" w:hAnsi="Times New Roman" w:cs="Times New Roman"/>
          <w:spacing w:val="-4"/>
        </w:rPr>
      </w:pPr>
      <w:r w:rsidRPr="00581D5F">
        <w:rPr>
          <w:rFonts w:ascii="Times New Roman" w:hAnsi="Times New Roman" w:cs="Times New Roman"/>
          <w:spacing w:val="-4"/>
        </w:rPr>
        <w:t>11.3. Сторона, попавшая в чрезвычайные и непредотвратимые обстоятельства, должна в течение 5 (пяти) дней известить другую Сторону о типе и возможной продолжительности обстоятельств, препятствующих исполнению обязательств по Договору. Не уведомление или несвоевременное уведомление лишает Сторону права ссылаться на любое вышеуказанное обстоятельство, как на основание, освобождающее от ответственности за неисполнение обязательств по Договору.</w:t>
      </w:r>
    </w:p>
    <w:p w14:paraId="019EE82B" w14:textId="77777777" w:rsidR="0037185E" w:rsidRDefault="0037185E" w:rsidP="0037185E">
      <w:pPr>
        <w:suppressAutoHyphens/>
        <w:spacing w:after="0" w:line="240" w:lineRule="auto"/>
        <w:contextualSpacing/>
        <w:jc w:val="center"/>
        <w:rPr>
          <w:rFonts w:ascii="Times New Roman" w:hAnsi="Times New Roman" w:cs="Times New Roman"/>
          <w:b/>
          <w:spacing w:val="-4"/>
        </w:rPr>
      </w:pPr>
      <w:bookmarkStart w:id="36" w:name="bookmark14"/>
      <w:r w:rsidRPr="00B27CE9">
        <w:rPr>
          <w:rFonts w:ascii="Times New Roman" w:hAnsi="Times New Roman" w:cs="Times New Roman"/>
          <w:b/>
          <w:spacing w:val="-4"/>
        </w:rPr>
        <w:t>12. Изменение, расторжение Договора</w:t>
      </w:r>
      <w:bookmarkEnd w:id="36"/>
    </w:p>
    <w:p w14:paraId="483D5C3D" w14:textId="77777777" w:rsidR="001A4C67" w:rsidRPr="00587E63" w:rsidRDefault="001A4C67" w:rsidP="0037185E">
      <w:pPr>
        <w:suppressAutoHyphens/>
        <w:spacing w:after="0" w:line="240" w:lineRule="auto"/>
        <w:contextualSpacing/>
        <w:jc w:val="center"/>
        <w:rPr>
          <w:rFonts w:ascii="Times New Roman" w:hAnsi="Times New Roman" w:cs="Times New Roman"/>
          <w:b/>
          <w:spacing w:val="-4"/>
        </w:rPr>
      </w:pPr>
    </w:p>
    <w:p w14:paraId="750866DA" w14:textId="77777777" w:rsidR="0037185E" w:rsidRPr="00581D5F" w:rsidRDefault="0037185E" w:rsidP="0037185E">
      <w:pPr>
        <w:spacing w:after="0" w:line="240" w:lineRule="auto"/>
        <w:ind w:firstLine="720"/>
        <w:jc w:val="both"/>
        <w:rPr>
          <w:rFonts w:ascii="Times New Roman" w:hAnsi="Times New Roman" w:cs="Times New Roman"/>
          <w:spacing w:val="-4"/>
        </w:rPr>
      </w:pPr>
      <w:r w:rsidRPr="00581D5F">
        <w:rPr>
          <w:rFonts w:ascii="Times New Roman" w:hAnsi="Times New Roman" w:cs="Times New Roman"/>
          <w:spacing w:val="-4"/>
        </w:rPr>
        <w:t xml:space="preserve">12.1. Любые изменения и дополнения к Договору имеют силу только при условии их оформления в письменном виде и подписания Сторонами. </w:t>
      </w:r>
    </w:p>
    <w:p w14:paraId="5E5EA491" w14:textId="77777777" w:rsidR="0037185E" w:rsidRPr="0071458F" w:rsidRDefault="0037185E" w:rsidP="0037185E">
      <w:pPr>
        <w:autoSpaceDE w:val="0"/>
        <w:autoSpaceDN w:val="0"/>
        <w:adjustRightInd w:val="0"/>
        <w:spacing w:after="0" w:line="240" w:lineRule="auto"/>
        <w:ind w:firstLine="720"/>
        <w:jc w:val="both"/>
        <w:rPr>
          <w:rFonts w:ascii="Times New Roman" w:hAnsi="Times New Roman" w:cs="Times New Roman"/>
          <w:spacing w:val="-4"/>
        </w:rPr>
      </w:pPr>
      <w:r w:rsidRPr="00581D5F">
        <w:rPr>
          <w:rFonts w:ascii="Times New Roman" w:hAnsi="Times New Roman" w:cs="Times New Roman"/>
          <w:spacing w:val="-4"/>
        </w:rPr>
        <w:t xml:space="preserve">12.2.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w:t>
      </w:r>
      <w:r w:rsidRPr="0071458F">
        <w:rPr>
          <w:rFonts w:ascii="Times New Roman" w:hAnsi="Times New Roman" w:cs="Times New Roman"/>
          <w:spacing w:val="-4"/>
        </w:rPr>
        <w:t>законодательством Российской Федерации.</w:t>
      </w:r>
    </w:p>
    <w:p w14:paraId="6FDC33C0" w14:textId="77777777" w:rsidR="0037185E" w:rsidRPr="00581D5F" w:rsidRDefault="0037185E" w:rsidP="0037185E">
      <w:pPr>
        <w:widowControl w:val="0"/>
        <w:autoSpaceDE w:val="0"/>
        <w:autoSpaceDN w:val="0"/>
        <w:adjustRightInd w:val="0"/>
        <w:spacing w:after="0" w:line="240" w:lineRule="auto"/>
        <w:ind w:firstLine="720"/>
        <w:jc w:val="both"/>
        <w:rPr>
          <w:rFonts w:ascii="Times New Roman" w:hAnsi="Times New Roman" w:cs="Times New Roman"/>
          <w:spacing w:val="-4"/>
        </w:rPr>
      </w:pPr>
      <w:r w:rsidRPr="00581D5F">
        <w:rPr>
          <w:rFonts w:ascii="Times New Roman" w:hAnsi="Times New Roman" w:cs="Times New Roman"/>
          <w:spacing w:val="-4"/>
        </w:rPr>
        <w:t>12.3. Заказчик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6DBA4E39" w14:textId="77777777" w:rsidR="0037185E" w:rsidRPr="00581D5F" w:rsidRDefault="0037185E" w:rsidP="0037185E">
      <w:pPr>
        <w:widowControl w:val="0"/>
        <w:autoSpaceDE w:val="0"/>
        <w:autoSpaceDN w:val="0"/>
        <w:adjustRightInd w:val="0"/>
        <w:spacing w:after="0" w:line="240" w:lineRule="auto"/>
        <w:ind w:firstLine="720"/>
        <w:jc w:val="both"/>
        <w:rPr>
          <w:rFonts w:ascii="Times New Roman" w:hAnsi="Times New Roman" w:cs="Times New Roman"/>
          <w:spacing w:val="-4"/>
        </w:rPr>
      </w:pPr>
      <w:r w:rsidRPr="00581D5F">
        <w:rPr>
          <w:rFonts w:ascii="Times New Roman" w:hAnsi="Times New Roman" w:cs="Times New Roman"/>
          <w:spacing w:val="-4"/>
        </w:rPr>
        <w:t xml:space="preserve">12.4. Решение Заказчика об одностороннем отказе от исполнения Договора не позднее чем в течение трех рабочих дней с даты принятия указанного решения, размещается в единой информационной системе и направляется Подрядчику по почте заказным письмом с уведомлением о вручении по адресу Подрядчика,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w:t>
      </w:r>
      <w:r w:rsidRPr="0071458F">
        <w:rPr>
          <w:rFonts w:ascii="Times New Roman" w:hAnsi="Times New Roman" w:cs="Times New Roman"/>
          <w:spacing w:val="-4"/>
        </w:rPr>
        <w:t xml:space="preserve">уведомления и получение Заказчиком подтверждения о его вручении Подрядчику. Выполнение Заказчиком требований настоящего пункта считается надлежащим уведомлением Подрядчика об одностороннем отказе от исполнения Договора. Датой такого надлежащего </w:t>
      </w:r>
      <w:r w:rsidRPr="00581D5F">
        <w:rPr>
          <w:rFonts w:ascii="Times New Roman" w:hAnsi="Times New Roman" w:cs="Times New Roman"/>
          <w:spacing w:val="-4"/>
        </w:rPr>
        <w:t>уведомления признается дата получения Заказчиком подтверждения о вручении Подрядчику указанного уведомления либо дата получения Заказчиком информации об отсутствии Подрядчика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Договора в единой информационной системе.</w:t>
      </w:r>
    </w:p>
    <w:p w14:paraId="1F57DC1E" w14:textId="77777777" w:rsidR="0037185E" w:rsidRPr="00581D5F" w:rsidRDefault="0037185E" w:rsidP="0037185E">
      <w:pPr>
        <w:autoSpaceDE w:val="0"/>
        <w:autoSpaceDN w:val="0"/>
        <w:adjustRightInd w:val="0"/>
        <w:spacing w:after="0" w:line="240" w:lineRule="auto"/>
        <w:ind w:firstLine="720"/>
        <w:jc w:val="both"/>
        <w:rPr>
          <w:rFonts w:ascii="Times New Roman" w:hAnsi="Times New Roman" w:cs="Times New Roman"/>
          <w:spacing w:val="-4"/>
        </w:rPr>
      </w:pPr>
      <w:r w:rsidRPr="00581D5F">
        <w:rPr>
          <w:rFonts w:ascii="Times New Roman" w:hAnsi="Times New Roman" w:cs="Times New Roman"/>
          <w:spacing w:val="-4"/>
        </w:rPr>
        <w:t>12.5. Решение Заказчика об одностороннем отказе от исполнения Договора вступает в силу и Договор считается расторгнутым через десять дней с даты надлежащего уведомления Заказчиком Подрядчика об одностороннем отказе от исполнения Договора.</w:t>
      </w:r>
    </w:p>
    <w:p w14:paraId="08A424AC" w14:textId="77777777" w:rsidR="0037185E" w:rsidRPr="00581D5F" w:rsidRDefault="0037185E" w:rsidP="0037185E">
      <w:pPr>
        <w:spacing w:after="0" w:line="240" w:lineRule="auto"/>
        <w:ind w:firstLine="720"/>
        <w:jc w:val="both"/>
        <w:rPr>
          <w:rFonts w:ascii="Times New Roman" w:hAnsi="Times New Roman" w:cs="Times New Roman"/>
          <w:spacing w:val="-4"/>
        </w:rPr>
      </w:pPr>
      <w:r w:rsidRPr="00581D5F">
        <w:rPr>
          <w:rFonts w:ascii="Times New Roman" w:hAnsi="Times New Roman" w:cs="Times New Roman"/>
          <w:spacing w:val="-4"/>
        </w:rPr>
        <w:t>12.6. Заказчик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Подрядчика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w:t>
      </w:r>
    </w:p>
    <w:p w14:paraId="1C1F8FB0" w14:textId="77777777" w:rsidR="0037185E" w:rsidRPr="00581D5F" w:rsidRDefault="0037185E" w:rsidP="0037185E">
      <w:pPr>
        <w:spacing w:after="0" w:line="240" w:lineRule="auto"/>
        <w:ind w:firstLine="720"/>
        <w:jc w:val="both"/>
        <w:rPr>
          <w:rFonts w:ascii="Times New Roman" w:hAnsi="Times New Roman" w:cs="Times New Roman"/>
          <w:spacing w:val="-4"/>
        </w:rPr>
      </w:pPr>
      <w:r w:rsidRPr="00581D5F">
        <w:rPr>
          <w:rFonts w:ascii="Times New Roman" w:hAnsi="Times New Roman" w:cs="Times New Roman"/>
          <w:spacing w:val="-4"/>
        </w:rPr>
        <w:t xml:space="preserve">12.7. Заказчик обязан принять решение об одностороннем </w:t>
      </w:r>
      <w:r w:rsidRPr="0071458F">
        <w:rPr>
          <w:rFonts w:ascii="Times New Roman" w:hAnsi="Times New Roman" w:cs="Times New Roman"/>
          <w:spacing w:val="-4"/>
        </w:rPr>
        <w:t xml:space="preserve">отказе от исполнения Договора, если в ходе исполнения Договора установлено, что Подрядчик не соответствует установленным извещением об осуществлении закупки и (или) </w:t>
      </w:r>
      <w:r w:rsidRPr="00581D5F">
        <w:rPr>
          <w:rFonts w:ascii="Times New Roman" w:hAnsi="Times New Roman" w:cs="Times New Roman"/>
          <w:spacing w:val="-4"/>
        </w:rPr>
        <w:t>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Подрядчика.</w:t>
      </w:r>
    </w:p>
    <w:p w14:paraId="01D80512" w14:textId="77777777" w:rsidR="0037185E" w:rsidRPr="00581D5F" w:rsidRDefault="0037185E" w:rsidP="0037185E">
      <w:pPr>
        <w:spacing w:after="0" w:line="240" w:lineRule="auto"/>
        <w:ind w:firstLine="720"/>
        <w:jc w:val="both"/>
        <w:rPr>
          <w:rFonts w:ascii="Times New Roman" w:hAnsi="Times New Roman" w:cs="Times New Roman"/>
          <w:spacing w:val="-4"/>
        </w:rPr>
      </w:pPr>
      <w:r w:rsidRPr="00581D5F">
        <w:rPr>
          <w:rFonts w:ascii="Times New Roman" w:hAnsi="Times New Roman" w:cs="Times New Roman"/>
          <w:spacing w:val="-4"/>
        </w:rPr>
        <w:t xml:space="preserve">12.8. Подрядчик вправе принять решение об одностороннем отказе от исполнения Договора по основаниям, предусмотренным </w:t>
      </w:r>
      <w:hyperlink r:id="rId10" w:history="1">
        <w:r w:rsidRPr="00581D5F">
          <w:rPr>
            <w:rFonts w:ascii="Times New Roman" w:hAnsi="Times New Roman" w:cs="Times New Roman"/>
            <w:spacing w:val="-4"/>
          </w:rPr>
          <w:t>Гражданским кодексом</w:t>
        </w:r>
      </w:hyperlink>
      <w:r w:rsidRPr="00581D5F">
        <w:rPr>
          <w:rFonts w:ascii="Times New Roman" w:hAnsi="Times New Roman" w:cs="Times New Roman"/>
          <w:spacing w:val="-4"/>
        </w:rPr>
        <w:t xml:space="preserve"> Российской Федерации для одностороннего отказа от исполнения отдельных видов обязательств, если в Договоре было предусмотрено право Заказчика принять решение об одностороннем отказе от исполнения Договора.</w:t>
      </w:r>
    </w:p>
    <w:p w14:paraId="57472482" w14:textId="77777777" w:rsidR="0037185E" w:rsidRPr="00581D5F" w:rsidRDefault="0037185E" w:rsidP="0037185E">
      <w:pPr>
        <w:spacing w:after="0" w:line="240" w:lineRule="auto"/>
        <w:ind w:firstLine="720"/>
        <w:jc w:val="both"/>
        <w:rPr>
          <w:rFonts w:ascii="Times New Roman" w:hAnsi="Times New Roman" w:cs="Times New Roman"/>
          <w:spacing w:val="-4"/>
        </w:rPr>
      </w:pPr>
      <w:r w:rsidRPr="00581D5F">
        <w:rPr>
          <w:rFonts w:ascii="Times New Roman" w:hAnsi="Times New Roman" w:cs="Times New Roman"/>
          <w:spacing w:val="-4"/>
        </w:rPr>
        <w:t xml:space="preserve">12.9. Решение Подрядчика об одностороннем отказе от исполнения Договора не позднее чем в течение трех рабочих дней с даты принятия такого решения, направляется Заказчику по почте заказным письмом с уведомлением о </w:t>
      </w:r>
      <w:r w:rsidRPr="00581D5F">
        <w:rPr>
          <w:rFonts w:ascii="Times New Roman" w:hAnsi="Times New Roman" w:cs="Times New Roman"/>
          <w:spacing w:val="-4"/>
        </w:rPr>
        <w:lastRenderedPageBreak/>
        <w:t xml:space="preserve">вручении по адресу Заказчика,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w:t>
      </w:r>
      <w:r w:rsidRPr="0071458F">
        <w:rPr>
          <w:rFonts w:ascii="Times New Roman" w:hAnsi="Times New Roman" w:cs="Times New Roman"/>
          <w:spacing w:val="-4"/>
        </w:rPr>
        <w:t xml:space="preserve">и получение Подрядчиком подтверждения о его вручении Заказчику. Выполнение Подрядчиком требований настоящего пункта считается надлежащим уведомлением Заказчика об одностороннем отказе от исполнения Договора. Датой такого надлежащего </w:t>
      </w:r>
      <w:r w:rsidRPr="00581D5F">
        <w:rPr>
          <w:rFonts w:ascii="Times New Roman" w:hAnsi="Times New Roman" w:cs="Times New Roman"/>
          <w:spacing w:val="-4"/>
        </w:rPr>
        <w:t>уведомления признается дата получения Подрядчиком подтверждения о вручении Заказчику указанного уведомления.</w:t>
      </w:r>
    </w:p>
    <w:p w14:paraId="5F506612" w14:textId="77777777" w:rsidR="0037185E" w:rsidRPr="00581D5F" w:rsidRDefault="0037185E" w:rsidP="0037185E">
      <w:pPr>
        <w:autoSpaceDE w:val="0"/>
        <w:autoSpaceDN w:val="0"/>
        <w:adjustRightInd w:val="0"/>
        <w:spacing w:after="0" w:line="240" w:lineRule="auto"/>
        <w:ind w:firstLine="720"/>
        <w:jc w:val="both"/>
        <w:rPr>
          <w:rFonts w:ascii="Times New Roman" w:hAnsi="Times New Roman" w:cs="Times New Roman"/>
          <w:spacing w:val="-4"/>
        </w:rPr>
      </w:pPr>
      <w:bookmarkStart w:id="37" w:name="sub_9521"/>
      <w:r w:rsidRPr="00581D5F">
        <w:rPr>
          <w:rFonts w:ascii="Times New Roman" w:hAnsi="Times New Roman" w:cs="Times New Roman"/>
          <w:spacing w:val="-4"/>
        </w:rPr>
        <w:t>12.10. Решение Подрядчика об одностороннем отказе от исполнения Договора вступает в силу и Договор считается расторгнутым через десять дней с даты надлежащего уведомления Подрядчиком Заказчика об одностороннем отказе от исполнения Договора.</w:t>
      </w:r>
    </w:p>
    <w:p w14:paraId="2A689F06" w14:textId="77777777" w:rsidR="0037185E" w:rsidRPr="00581D5F" w:rsidRDefault="0037185E" w:rsidP="0037185E">
      <w:pPr>
        <w:autoSpaceDE w:val="0"/>
        <w:autoSpaceDN w:val="0"/>
        <w:adjustRightInd w:val="0"/>
        <w:spacing w:after="0" w:line="240" w:lineRule="auto"/>
        <w:ind w:firstLine="720"/>
        <w:jc w:val="both"/>
        <w:rPr>
          <w:rFonts w:ascii="Times New Roman" w:hAnsi="Times New Roman" w:cs="Times New Roman"/>
          <w:spacing w:val="-4"/>
        </w:rPr>
      </w:pPr>
      <w:bookmarkStart w:id="38" w:name="sub_9522"/>
      <w:bookmarkEnd w:id="37"/>
      <w:r w:rsidRPr="00581D5F">
        <w:rPr>
          <w:rFonts w:ascii="Times New Roman" w:hAnsi="Times New Roman" w:cs="Times New Roman"/>
          <w:spacing w:val="-4"/>
        </w:rPr>
        <w:t>12.11. Подрядчик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Заказчика о принятом решении об одностороннем отказе от исполнения Договора устранены нарушения условий Договора, послужившие основанием для принятия указанного решения.</w:t>
      </w:r>
    </w:p>
    <w:p w14:paraId="0AA984E5" w14:textId="77777777" w:rsidR="0037185E" w:rsidRPr="00581D5F" w:rsidRDefault="0037185E" w:rsidP="0037185E">
      <w:pPr>
        <w:autoSpaceDE w:val="0"/>
        <w:autoSpaceDN w:val="0"/>
        <w:adjustRightInd w:val="0"/>
        <w:spacing w:after="0" w:line="240" w:lineRule="auto"/>
        <w:ind w:firstLine="720"/>
        <w:jc w:val="both"/>
        <w:rPr>
          <w:rFonts w:ascii="Times New Roman" w:hAnsi="Times New Roman" w:cs="Times New Roman"/>
          <w:spacing w:val="-4"/>
        </w:rPr>
      </w:pPr>
      <w:bookmarkStart w:id="39" w:name="sub_9523"/>
      <w:bookmarkEnd w:id="38"/>
      <w:r w:rsidRPr="00581D5F">
        <w:rPr>
          <w:rFonts w:ascii="Times New Roman" w:hAnsi="Times New Roman" w:cs="Times New Roman"/>
          <w:spacing w:val="-4"/>
        </w:rPr>
        <w:t>12.12. При расторжении Договора в связи с односторонним отказом Стороны Договора от исполнения Договора другая Сторона Договора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Договора.</w:t>
      </w:r>
    </w:p>
    <w:p w14:paraId="245C0542" w14:textId="77777777" w:rsidR="0037185E" w:rsidRPr="00581D5F" w:rsidRDefault="0037185E" w:rsidP="0037185E">
      <w:pPr>
        <w:spacing w:after="0" w:line="240" w:lineRule="auto"/>
        <w:ind w:firstLine="720"/>
        <w:jc w:val="both"/>
        <w:rPr>
          <w:rFonts w:ascii="Times New Roman" w:hAnsi="Times New Roman" w:cs="Times New Roman"/>
          <w:spacing w:val="-4"/>
        </w:rPr>
      </w:pPr>
      <w:r w:rsidRPr="00581D5F">
        <w:rPr>
          <w:rFonts w:ascii="Times New Roman" w:hAnsi="Times New Roman" w:cs="Times New Roman"/>
          <w:spacing w:val="-4"/>
        </w:rPr>
        <w:t>12.13. </w:t>
      </w:r>
      <w:bookmarkEnd w:id="39"/>
      <w:r w:rsidRPr="00581D5F">
        <w:rPr>
          <w:rFonts w:ascii="Times New Roman" w:hAnsi="Times New Roman" w:cs="Times New Roman"/>
          <w:spacing w:val="-4"/>
        </w:rPr>
        <w:t xml:space="preserve">Сторона, решившая расторгнуть Договор, должна направить письменное уведомление о своем намерении другой Стороне не позднее, чем за 10 (десять) дней до предполагаемого дня его расторжения. </w:t>
      </w:r>
    </w:p>
    <w:p w14:paraId="79427410" w14:textId="77777777" w:rsidR="0037185E" w:rsidRPr="00581D5F" w:rsidRDefault="0037185E" w:rsidP="0037185E">
      <w:pPr>
        <w:suppressAutoHyphens/>
        <w:spacing w:after="0" w:line="240" w:lineRule="auto"/>
        <w:ind w:firstLine="709"/>
        <w:contextualSpacing/>
        <w:jc w:val="both"/>
        <w:rPr>
          <w:rFonts w:ascii="Times New Roman" w:hAnsi="Times New Roman" w:cs="Times New Roman"/>
          <w:spacing w:val="-4"/>
        </w:rPr>
      </w:pPr>
    </w:p>
    <w:p w14:paraId="056B87C5" w14:textId="77777777" w:rsidR="0037185E" w:rsidRPr="00743876" w:rsidRDefault="0037185E" w:rsidP="0037185E">
      <w:pPr>
        <w:suppressAutoHyphens/>
        <w:spacing w:after="0" w:line="240" w:lineRule="auto"/>
        <w:contextualSpacing/>
        <w:jc w:val="center"/>
        <w:rPr>
          <w:rFonts w:ascii="Times New Roman" w:hAnsi="Times New Roman" w:cs="Times New Roman"/>
          <w:b/>
          <w:spacing w:val="-4"/>
        </w:rPr>
      </w:pPr>
      <w:bookmarkStart w:id="40" w:name="bookmark15"/>
      <w:r w:rsidRPr="00743876">
        <w:rPr>
          <w:rFonts w:ascii="Times New Roman" w:hAnsi="Times New Roman" w:cs="Times New Roman"/>
          <w:b/>
          <w:spacing w:val="-4"/>
        </w:rPr>
        <w:t>13. Разрешение споров между Сторонами</w:t>
      </w:r>
      <w:bookmarkEnd w:id="40"/>
    </w:p>
    <w:p w14:paraId="09445115" w14:textId="77777777" w:rsidR="0037185E" w:rsidRPr="00581D5F" w:rsidRDefault="0037185E" w:rsidP="0037185E">
      <w:pPr>
        <w:shd w:val="clear" w:color="auto" w:fill="FFFFFF"/>
        <w:spacing w:after="0" w:line="240" w:lineRule="auto"/>
        <w:ind w:firstLine="720"/>
        <w:jc w:val="both"/>
        <w:rPr>
          <w:rFonts w:ascii="Times New Roman" w:hAnsi="Times New Roman" w:cs="Times New Roman"/>
          <w:spacing w:val="-4"/>
        </w:rPr>
      </w:pPr>
      <w:r w:rsidRPr="00581D5F">
        <w:rPr>
          <w:rFonts w:ascii="Times New Roman" w:hAnsi="Times New Roman" w:cs="Times New Roman"/>
          <w:spacing w:val="-4"/>
        </w:rPr>
        <w:t>13.1. Все споры или разногласия, возникающие между Сторонами по Договору, разрешаются в досудебном порядке путем переговоров, в том числе путем направления претензий.</w:t>
      </w:r>
    </w:p>
    <w:p w14:paraId="1CE7552B" w14:textId="77777777" w:rsidR="0037185E" w:rsidRPr="00581D5F" w:rsidRDefault="0037185E" w:rsidP="0037185E">
      <w:pPr>
        <w:spacing w:after="0" w:line="240" w:lineRule="auto"/>
        <w:ind w:firstLine="720"/>
        <w:jc w:val="both"/>
        <w:rPr>
          <w:rFonts w:ascii="Times New Roman" w:hAnsi="Times New Roman" w:cs="Times New Roman"/>
          <w:spacing w:val="-4"/>
        </w:rPr>
      </w:pPr>
      <w:r w:rsidRPr="00581D5F">
        <w:rPr>
          <w:rFonts w:ascii="Times New Roman" w:hAnsi="Times New Roman" w:cs="Times New Roman"/>
          <w:spacing w:val="-4"/>
        </w:rPr>
        <w:t>13.</w:t>
      </w:r>
      <w:r>
        <w:rPr>
          <w:rFonts w:ascii="Times New Roman" w:hAnsi="Times New Roman" w:cs="Times New Roman"/>
          <w:spacing w:val="-4"/>
        </w:rPr>
        <w:t>2</w:t>
      </w:r>
      <w:r w:rsidRPr="00581D5F">
        <w:rPr>
          <w:rFonts w:ascii="Times New Roman" w:hAnsi="Times New Roman" w:cs="Times New Roman"/>
          <w:spacing w:val="-4"/>
        </w:rPr>
        <w:t>. Срок рассмотрения писем, уведомлений или претензий не может превышать 10 (десять) календарных дней со дня их получения, если Договором не предусмотрены иные сроки рассмотрения. Переписка Сторон может осуществляться в виде письма, телеграммы, а также электронного сообщения с последующим представлением оригинала документа.</w:t>
      </w:r>
    </w:p>
    <w:p w14:paraId="71BB117C" w14:textId="77777777" w:rsidR="0037185E" w:rsidRPr="00581D5F" w:rsidRDefault="0037185E" w:rsidP="0037185E">
      <w:pPr>
        <w:spacing w:after="0" w:line="240" w:lineRule="auto"/>
        <w:ind w:firstLine="720"/>
        <w:jc w:val="both"/>
        <w:rPr>
          <w:rFonts w:ascii="Times New Roman" w:hAnsi="Times New Roman" w:cs="Times New Roman"/>
          <w:spacing w:val="-4"/>
        </w:rPr>
      </w:pPr>
      <w:r w:rsidRPr="00581D5F">
        <w:rPr>
          <w:rFonts w:ascii="Times New Roman" w:hAnsi="Times New Roman" w:cs="Times New Roman"/>
          <w:spacing w:val="-4"/>
        </w:rPr>
        <w:t>13.</w:t>
      </w:r>
      <w:r>
        <w:rPr>
          <w:rFonts w:ascii="Times New Roman" w:hAnsi="Times New Roman" w:cs="Times New Roman"/>
          <w:spacing w:val="-4"/>
        </w:rPr>
        <w:t>3</w:t>
      </w:r>
      <w:r w:rsidRPr="00581D5F">
        <w:rPr>
          <w:rFonts w:ascii="Times New Roman" w:hAnsi="Times New Roman" w:cs="Times New Roman"/>
          <w:spacing w:val="-4"/>
        </w:rPr>
        <w:t xml:space="preserve">. При не урегулировании Сторонами в досудебном порядке спор передается на разрешение в Арбитражный суд Республики Коми согласно порядку, установленному законодательством Российской Федерации. </w:t>
      </w:r>
    </w:p>
    <w:p w14:paraId="309AAB19" w14:textId="77777777" w:rsidR="0037185E" w:rsidRPr="00581D5F" w:rsidRDefault="0037185E" w:rsidP="0037185E">
      <w:pPr>
        <w:suppressAutoHyphens/>
        <w:spacing w:after="0" w:line="240" w:lineRule="auto"/>
        <w:ind w:firstLine="709"/>
        <w:contextualSpacing/>
        <w:jc w:val="both"/>
        <w:rPr>
          <w:rFonts w:ascii="Times New Roman" w:hAnsi="Times New Roman" w:cs="Times New Roman"/>
          <w:spacing w:val="-4"/>
        </w:rPr>
      </w:pPr>
    </w:p>
    <w:p w14:paraId="38A2AB09" w14:textId="77777777" w:rsidR="0037185E" w:rsidRPr="00235620" w:rsidRDefault="0037185E" w:rsidP="0037185E">
      <w:pPr>
        <w:suppressAutoHyphens/>
        <w:spacing w:after="0" w:line="240" w:lineRule="auto"/>
        <w:contextualSpacing/>
        <w:jc w:val="center"/>
        <w:rPr>
          <w:rFonts w:ascii="Times New Roman" w:hAnsi="Times New Roman" w:cs="Times New Roman"/>
          <w:b/>
          <w:spacing w:val="-4"/>
        </w:rPr>
      </w:pPr>
      <w:bookmarkStart w:id="41" w:name="bookmark16"/>
      <w:r w:rsidRPr="00235620">
        <w:rPr>
          <w:rFonts w:ascii="Times New Roman" w:hAnsi="Times New Roman" w:cs="Times New Roman"/>
          <w:b/>
          <w:spacing w:val="-4"/>
        </w:rPr>
        <w:t>14. Особые условия</w:t>
      </w:r>
      <w:bookmarkEnd w:id="41"/>
    </w:p>
    <w:p w14:paraId="538840A6" w14:textId="68B6FD6F" w:rsidR="0037185E" w:rsidRPr="00F70355" w:rsidRDefault="0037185E" w:rsidP="0037185E">
      <w:pPr>
        <w:suppressAutoHyphens/>
        <w:spacing w:after="0" w:line="240" w:lineRule="auto"/>
        <w:ind w:firstLine="709"/>
        <w:contextualSpacing/>
        <w:jc w:val="both"/>
        <w:rPr>
          <w:rFonts w:ascii="Times New Roman" w:hAnsi="Times New Roman" w:cs="Times New Roman"/>
          <w:spacing w:val="-4"/>
        </w:rPr>
      </w:pPr>
      <w:r w:rsidRPr="0071458F">
        <w:rPr>
          <w:rFonts w:ascii="Times New Roman" w:hAnsi="Times New Roman" w:cs="Times New Roman"/>
          <w:spacing w:val="-4"/>
        </w:rPr>
        <w:t xml:space="preserve">14.1. Договор вступает в силу с момента его заключения и </w:t>
      </w:r>
      <w:r w:rsidRPr="00F70355">
        <w:rPr>
          <w:rFonts w:ascii="Times New Roman" w:hAnsi="Times New Roman" w:cs="Times New Roman"/>
          <w:spacing w:val="-4"/>
        </w:rPr>
        <w:t xml:space="preserve">действует по </w:t>
      </w:r>
      <w:r w:rsidR="00986FC8">
        <w:rPr>
          <w:rFonts w:ascii="Times New Roman" w:hAnsi="Times New Roman" w:cs="Times New Roman"/>
          <w:spacing w:val="-4"/>
        </w:rPr>
        <w:t>3</w:t>
      </w:r>
      <w:r w:rsidR="009E27DE">
        <w:rPr>
          <w:rFonts w:ascii="Times New Roman" w:hAnsi="Times New Roman" w:cs="Times New Roman"/>
          <w:spacing w:val="-4"/>
        </w:rPr>
        <w:t>1</w:t>
      </w:r>
      <w:r w:rsidR="000E6FDE">
        <w:rPr>
          <w:rFonts w:ascii="Times New Roman" w:hAnsi="Times New Roman" w:cs="Times New Roman"/>
          <w:spacing w:val="-4"/>
        </w:rPr>
        <w:t xml:space="preserve"> </w:t>
      </w:r>
      <w:r w:rsidR="00986FC8">
        <w:rPr>
          <w:rFonts w:ascii="Times New Roman" w:hAnsi="Times New Roman" w:cs="Times New Roman"/>
          <w:spacing w:val="-4"/>
        </w:rPr>
        <w:t>октября</w:t>
      </w:r>
      <w:r w:rsidR="00C7787E">
        <w:rPr>
          <w:rFonts w:ascii="Times New Roman" w:hAnsi="Times New Roman" w:cs="Times New Roman"/>
          <w:spacing w:val="-4"/>
        </w:rPr>
        <w:t xml:space="preserve"> </w:t>
      </w:r>
      <w:r w:rsidR="00986FC8">
        <w:rPr>
          <w:rFonts w:ascii="Times New Roman" w:hAnsi="Times New Roman" w:cs="Times New Roman"/>
          <w:spacing w:val="-4"/>
        </w:rPr>
        <w:t>2021</w:t>
      </w:r>
      <w:r w:rsidRPr="00F70355">
        <w:rPr>
          <w:rFonts w:ascii="Times New Roman" w:hAnsi="Times New Roman" w:cs="Times New Roman"/>
          <w:spacing w:val="-4"/>
        </w:rPr>
        <w:t xml:space="preserve"> года включительно, а в части оплаты и гарантийных обязательств – до полного исполнения Заказчиком своих обязательств.</w:t>
      </w:r>
    </w:p>
    <w:p w14:paraId="2D250BFA" w14:textId="77777777" w:rsidR="0037185E" w:rsidRPr="00581D5F" w:rsidRDefault="0037185E" w:rsidP="0037185E">
      <w:pPr>
        <w:suppressAutoHyphens/>
        <w:spacing w:after="0" w:line="240" w:lineRule="auto"/>
        <w:ind w:firstLine="709"/>
        <w:contextualSpacing/>
        <w:jc w:val="both"/>
        <w:rPr>
          <w:rFonts w:ascii="Times New Roman" w:hAnsi="Times New Roman" w:cs="Times New Roman"/>
          <w:spacing w:val="-4"/>
        </w:rPr>
      </w:pPr>
      <w:r w:rsidRPr="00F70355">
        <w:rPr>
          <w:rFonts w:ascii="Times New Roman" w:hAnsi="Times New Roman" w:cs="Times New Roman"/>
          <w:spacing w:val="-4"/>
        </w:rPr>
        <w:t>14.2. Окончание срока действия Договора влечет прекращение обязательств Сторон по нему</w:t>
      </w:r>
      <w:r w:rsidRPr="00581D5F">
        <w:rPr>
          <w:rFonts w:ascii="Times New Roman" w:hAnsi="Times New Roman" w:cs="Times New Roman"/>
          <w:spacing w:val="-4"/>
        </w:rPr>
        <w:t>, за исключением гарантийных обязательств, но не освобождает Стороны от ответственности за ненадлежащее исполнение или неисполнение обязательств Сторонами по Договору, если таковые имели место при исполнении Договора.</w:t>
      </w:r>
    </w:p>
    <w:p w14:paraId="01495056" w14:textId="77777777" w:rsidR="0037185E" w:rsidRPr="00581D5F" w:rsidRDefault="0037185E" w:rsidP="0037185E">
      <w:pPr>
        <w:suppressAutoHyphens/>
        <w:spacing w:after="0" w:line="240" w:lineRule="auto"/>
        <w:ind w:firstLine="709"/>
        <w:contextualSpacing/>
        <w:jc w:val="both"/>
        <w:rPr>
          <w:rFonts w:ascii="Times New Roman" w:hAnsi="Times New Roman" w:cs="Times New Roman"/>
          <w:spacing w:val="-4"/>
        </w:rPr>
      </w:pPr>
      <w:r w:rsidRPr="00581D5F">
        <w:rPr>
          <w:rFonts w:ascii="Times New Roman" w:hAnsi="Times New Roman" w:cs="Times New Roman"/>
          <w:spacing w:val="-4"/>
        </w:rPr>
        <w:t>14.3. При выполнении Договора Стороны руководствуются законодательством Российской Федерации.</w:t>
      </w:r>
    </w:p>
    <w:p w14:paraId="749BB6E6" w14:textId="77777777" w:rsidR="0037185E" w:rsidRPr="00581D5F" w:rsidRDefault="0037185E" w:rsidP="0037185E">
      <w:pPr>
        <w:suppressAutoHyphens/>
        <w:spacing w:after="0" w:line="240" w:lineRule="auto"/>
        <w:ind w:firstLine="709"/>
        <w:contextualSpacing/>
        <w:jc w:val="both"/>
        <w:rPr>
          <w:rFonts w:ascii="Times New Roman" w:hAnsi="Times New Roman" w:cs="Times New Roman"/>
          <w:spacing w:val="-4"/>
        </w:rPr>
      </w:pPr>
      <w:r w:rsidRPr="00581D5F">
        <w:rPr>
          <w:rFonts w:ascii="Times New Roman" w:hAnsi="Times New Roman" w:cs="Times New Roman"/>
          <w:spacing w:val="-4"/>
        </w:rPr>
        <w:t>14.4. При исполнении Договора не допускается перемена Подрядчика, за исключением случаев, если новый Подрядчик является правопреемником Подрядчика вследствие реорганизации юридического лица в форме преобразования, слияния или присоединения.</w:t>
      </w:r>
    </w:p>
    <w:p w14:paraId="14C49696" w14:textId="77777777" w:rsidR="0037185E" w:rsidRPr="00581D5F" w:rsidRDefault="0037185E" w:rsidP="0037185E">
      <w:pPr>
        <w:suppressAutoHyphens/>
        <w:spacing w:after="0" w:line="240" w:lineRule="auto"/>
        <w:ind w:firstLine="709"/>
        <w:contextualSpacing/>
        <w:jc w:val="both"/>
        <w:rPr>
          <w:rFonts w:ascii="Times New Roman" w:eastAsia="Batang" w:hAnsi="Times New Roman" w:cs="Times New Roman"/>
          <w:spacing w:val="-4"/>
        </w:rPr>
      </w:pPr>
      <w:r w:rsidRPr="00581D5F">
        <w:rPr>
          <w:rFonts w:ascii="Times New Roman" w:hAnsi="Times New Roman" w:cs="Times New Roman"/>
          <w:spacing w:val="-4"/>
        </w:rPr>
        <w:t xml:space="preserve">14.5. </w:t>
      </w:r>
      <w:r w:rsidRPr="00581D5F">
        <w:rPr>
          <w:rFonts w:ascii="Times New Roman" w:eastAsia="Batang" w:hAnsi="Times New Roman" w:cs="Times New Roman"/>
          <w:spacing w:val="-4"/>
        </w:rPr>
        <w:t xml:space="preserve">Стороны обязаны передавать оригиналы документов на бумажном носителе, с обязательной регистрацией в журнале входящей корреспонденции. </w:t>
      </w:r>
    </w:p>
    <w:p w14:paraId="54D1AF44" w14:textId="77777777" w:rsidR="0037185E" w:rsidRDefault="0037185E" w:rsidP="0037185E">
      <w:pPr>
        <w:spacing w:after="0" w:line="240" w:lineRule="auto"/>
        <w:ind w:firstLine="709"/>
        <w:jc w:val="both"/>
        <w:rPr>
          <w:rFonts w:ascii="Times New Roman" w:hAnsi="Times New Roman" w:cs="Times New Roman"/>
          <w:spacing w:val="-4"/>
        </w:rPr>
      </w:pPr>
      <w:r w:rsidRPr="00581D5F">
        <w:rPr>
          <w:rFonts w:ascii="Times New Roman" w:eastAsia="Batang" w:hAnsi="Times New Roman" w:cs="Times New Roman"/>
          <w:spacing w:val="-4"/>
        </w:rPr>
        <w:t xml:space="preserve">14.6. </w:t>
      </w:r>
      <w:r w:rsidRPr="00581D5F">
        <w:rPr>
          <w:rFonts w:ascii="Times New Roman" w:hAnsi="Times New Roman" w:cs="Times New Roman"/>
          <w:spacing w:val="-4"/>
        </w:rPr>
        <w:t xml:space="preserve">В случае изменения наименования, юридического адреса, банковских реквизитов Стороны обязаны предупредить об этом друг друга не позднее 5 (пяти) рабочих дней после регистрации таких изменений. </w:t>
      </w:r>
    </w:p>
    <w:p w14:paraId="0B3D9514" w14:textId="77777777" w:rsidR="0037185E" w:rsidRPr="00581D5F" w:rsidRDefault="0037185E" w:rsidP="0037185E">
      <w:pPr>
        <w:spacing w:after="0" w:line="240" w:lineRule="auto"/>
        <w:ind w:firstLine="709"/>
        <w:jc w:val="both"/>
        <w:rPr>
          <w:rFonts w:ascii="Times New Roman" w:hAnsi="Times New Roman" w:cs="Times New Roman"/>
          <w:spacing w:val="-4"/>
        </w:rPr>
      </w:pPr>
    </w:p>
    <w:p w14:paraId="548CDDC8" w14:textId="77777777" w:rsidR="0037185E" w:rsidRPr="00235620" w:rsidRDefault="0037185E" w:rsidP="0037185E">
      <w:pPr>
        <w:suppressAutoHyphens/>
        <w:spacing w:after="0" w:line="240" w:lineRule="auto"/>
        <w:contextualSpacing/>
        <w:jc w:val="center"/>
        <w:rPr>
          <w:rFonts w:ascii="Times New Roman" w:hAnsi="Times New Roman" w:cs="Times New Roman"/>
          <w:b/>
          <w:spacing w:val="-4"/>
        </w:rPr>
      </w:pPr>
      <w:r w:rsidRPr="00235620">
        <w:rPr>
          <w:rFonts w:ascii="Times New Roman" w:hAnsi="Times New Roman" w:cs="Times New Roman"/>
          <w:b/>
          <w:spacing w:val="-4"/>
        </w:rPr>
        <w:t>15. Заключительные положения</w:t>
      </w:r>
    </w:p>
    <w:p w14:paraId="3B25205E" w14:textId="77777777" w:rsidR="0037185E" w:rsidRPr="00581D5F" w:rsidRDefault="0037185E" w:rsidP="0037185E">
      <w:pPr>
        <w:suppressAutoHyphens/>
        <w:spacing w:after="0" w:line="240" w:lineRule="auto"/>
        <w:ind w:firstLine="709"/>
        <w:contextualSpacing/>
        <w:jc w:val="both"/>
        <w:rPr>
          <w:rFonts w:ascii="Times New Roman" w:hAnsi="Times New Roman" w:cs="Times New Roman"/>
          <w:spacing w:val="-4"/>
        </w:rPr>
      </w:pPr>
      <w:r w:rsidRPr="00581D5F">
        <w:rPr>
          <w:rFonts w:ascii="Times New Roman" w:hAnsi="Times New Roman" w:cs="Times New Roman"/>
          <w:spacing w:val="-4"/>
        </w:rPr>
        <w:t>15.1. Договор составлен в двух экземплярах, имеющих равную юридическую силу, по одному для каждой из Сторон.</w:t>
      </w:r>
    </w:p>
    <w:p w14:paraId="1A578068" w14:textId="77777777" w:rsidR="0037185E" w:rsidRPr="00581D5F" w:rsidRDefault="0037185E" w:rsidP="0037185E">
      <w:pPr>
        <w:suppressAutoHyphens/>
        <w:spacing w:after="0" w:line="240" w:lineRule="auto"/>
        <w:ind w:firstLine="709"/>
        <w:contextualSpacing/>
        <w:jc w:val="both"/>
        <w:rPr>
          <w:rFonts w:ascii="Times New Roman" w:hAnsi="Times New Roman" w:cs="Times New Roman"/>
          <w:spacing w:val="-4"/>
        </w:rPr>
      </w:pPr>
      <w:r w:rsidRPr="00581D5F">
        <w:rPr>
          <w:rFonts w:ascii="Times New Roman" w:hAnsi="Times New Roman" w:cs="Times New Roman"/>
          <w:spacing w:val="-4"/>
        </w:rPr>
        <w:t xml:space="preserve">Настоящий Договор составлен в форме электронного документа, подписанного Сторонами усиленной электронной подписью в соответствии с законодательством Российской Федерации. После заключения Договора Стороны вправе изготовить и подписать копии Договора в письменной форме на бумажном носителе для каждой из Сторон. </w:t>
      </w:r>
    </w:p>
    <w:p w14:paraId="29E5C97C" w14:textId="77777777" w:rsidR="0037185E" w:rsidRPr="00D35B60" w:rsidRDefault="0037185E" w:rsidP="0037185E">
      <w:pPr>
        <w:suppressAutoHyphens/>
        <w:spacing w:after="0" w:line="240" w:lineRule="auto"/>
        <w:ind w:firstLine="709"/>
        <w:contextualSpacing/>
        <w:jc w:val="both"/>
        <w:rPr>
          <w:rFonts w:ascii="Times New Roman" w:hAnsi="Times New Roman" w:cs="Times New Roman"/>
          <w:spacing w:val="-4"/>
        </w:rPr>
      </w:pPr>
      <w:r w:rsidRPr="00D35B60">
        <w:rPr>
          <w:rFonts w:ascii="Times New Roman" w:hAnsi="Times New Roman" w:cs="Times New Roman"/>
          <w:spacing w:val="-4"/>
        </w:rPr>
        <w:t>15.2. К Договору прилага</w:t>
      </w:r>
      <w:r>
        <w:rPr>
          <w:rFonts w:ascii="Times New Roman" w:hAnsi="Times New Roman" w:cs="Times New Roman"/>
          <w:spacing w:val="-4"/>
        </w:rPr>
        <w:t>е</w:t>
      </w:r>
      <w:r w:rsidRPr="00D35B60">
        <w:rPr>
          <w:rFonts w:ascii="Times New Roman" w:hAnsi="Times New Roman" w:cs="Times New Roman"/>
          <w:spacing w:val="-4"/>
        </w:rPr>
        <w:t xml:space="preserve">тся и являются его неотъемлемой частью: </w:t>
      </w:r>
    </w:p>
    <w:p w14:paraId="6F6F5A42" w14:textId="1A2BAC2C" w:rsidR="0037185E" w:rsidRDefault="0037185E" w:rsidP="0037185E">
      <w:pPr>
        <w:suppressAutoHyphens/>
        <w:spacing w:after="0" w:line="240" w:lineRule="auto"/>
        <w:ind w:firstLine="709"/>
        <w:contextualSpacing/>
        <w:jc w:val="both"/>
        <w:rPr>
          <w:rFonts w:ascii="Times New Roman" w:hAnsi="Times New Roman" w:cs="Times New Roman"/>
          <w:spacing w:val="-4"/>
        </w:rPr>
      </w:pPr>
      <w:r w:rsidRPr="00D35B60">
        <w:rPr>
          <w:rFonts w:ascii="Times New Roman" w:hAnsi="Times New Roman" w:cs="Times New Roman"/>
          <w:spacing w:val="-4"/>
        </w:rPr>
        <w:t>15.2.1. Приложение № 1 к Договору «</w:t>
      </w:r>
      <w:r>
        <w:rPr>
          <w:rFonts w:ascii="Times New Roman" w:hAnsi="Times New Roman" w:cs="Times New Roman"/>
          <w:spacing w:val="-4"/>
        </w:rPr>
        <w:t>Сметная</w:t>
      </w:r>
      <w:r w:rsidRPr="00D35B60">
        <w:rPr>
          <w:rFonts w:ascii="Times New Roman" w:hAnsi="Times New Roman" w:cs="Times New Roman"/>
          <w:spacing w:val="-4"/>
        </w:rPr>
        <w:t xml:space="preserve"> документация</w:t>
      </w:r>
      <w:r w:rsidR="00986FC8">
        <w:rPr>
          <w:rFonts w:ascii="Times New Roman" w:hAnsi="Times New Roman" w:cs="Times New Roman"/>
          <w:spacing w:val="-4"/>
        </w:rPr>
        <w:t xml:space="preserve"> 2 этап</w:t>
      </w:r>
      <w:r w:rsidRPr="00D35B60">
        <w:rPr>
          <w:rFonts w:ascii="Times New Roman" w:hAnsi="Times New Roman" w:cs="Times New Roman"/>
          <w:spacing w:val="-4"/>
        </w:rPr>
        <w:t>».</w:t>
      </w:r>
    </w:p>
    <w:p w14:paraId="1DE6895E" w14:textId="6F126E4F" w:rsidR="00306A78" w:rsidRDefault="00306A78" w:rsidP="0037185E">
      <w:pPr>
        <w:suppressAutoHyphens/>
        <w:spacing w:after="0" w:line="240" w:lineRule="auto"/>
        <w:ind w:firstLine="709"/>
        <w:contextualSpacing/>
        <w:jc w:val="both"/>
        <w:rPr>
          <w:rFonts w:ascii="Times New Roman" w:hAnsi="Times New Roman" w:cs="Times New Roman"/>
          <w:spacing w:val="-4"/>
        </w:rPr>
      </w:pPr>
      <w:r>
        <w:rPr>
          <w:rFonts w:ascii="Times New Roman" w:hAnsi="Times New Roman" w:cs="Times New Roman"/>
          <w:spacing w:val="-4"/>
        </w:rPr>
        <w:t xml:space="preserve">             Приложение № 2 к Договору «Техническое задание</w:t>
      </w:r>
      <w:r w:rsidR="00986FC8">
        <w:rPr>
          <w:rFonts w:ascii="Times New Roman" w:hAnsi="Times New Roman" w:cs="Times New Roman"/>
          <w:spacing w:val="-4"/>
        </w:rPr>
        <w:t xml:space="preserve"> ПСД</w:t>
      </w:r>
      <w:r>
        <w:rPr>
          <w:rFonts w:ascii="Times New Roman" w:hAnsi="Times New Roman" w:cs="Times New Roman"/>
          <w:spacing w:val="-4"/>
        </w:rPr>
        <w:t>»</w:t>
      </w:r>
    </w:p>
    <w:p w14:paraId="3030AA80" w14:textId="77777777" w:rsidR="00306A78" w:rsidRPr="00D35B60" w:rsidRDefault="00306A78" w:rsidP="0037185E">
      <w:pPr>
        <w:suppressAutoHyphens/>
        <w:spacing w:after="0" w:line="240" w:lineRule="auto"/>
        <w:ind w:firstLine="709"/>
        <w:contextualSpacing/>
        <w:jc w:val="both"/>
        <w:rPr>
          <w:rFonts w:ascii="Times New Roman" w:hAnsi="Times New Roman" w:cs="Times New Roman"/>
          <w:spacing w:val="-4"/>
        </w:rPr>
      </w:pPr>
      <w:r>
        <w:rPr>
          <w:rFonts w:ascii="Times New Roman" w:hAnsi="Times New Roman" w:cs="Times New Roman"/>
          <w:spacing w:val="-4"/>
        </w:rPr>
        <w:t xml:space="preserve">             Приложение № 3 к </w:t>
      </w:r>
      <w:r w:rsidR="008C3A4B">
        <w:rPr>
          <w:rFonts w:ascii="Times New Roman" w:hAnsi="Times New Roman" w:cs="Times New Roman"/>
          <w:spacing w:val="-4"/>
        </w:rPr>
        <w:t>Договору «</w:t>
      </w:r>
      <w:r>
        <w:rPr>
          <w:rFonts w:ascii="Times New Roman" w:hAnsi="Times New Roman" w:cs="Times New Roman"/>
          <w:spacing w:val="-4"/>
        </w:rPr>
        <w:t>График выполнения работ»</w:t>
      </w:r>
    </w:p>
    <w:p w14:paraId="5609B1B0" w14:textId="77777777" w:rsidR="0037185E" w:rsidRDefault="0037185E" w:rsidP="0037185E">
      <w:pPr>
        <w:suppressAutoHyphens/>
        <w:spacing w:after="0" w:line="240" w:lineRule="auto"/>
        <w:ind w:firstLine="709"/>
        <w:contextualSpacing/>
        <w:jc w:val="both"/>
        <w:rPr>
          <w:rFonts w:ascii="Times New Roman" w:hAnsi="Times New Roman" w:cs="Times New Roman"/>
          <w:spacing w:val="-4"/>
        </w:rPr>
      </w:pPr>
    </w:p>
    <w:p w14:paraId="4CF287D3" w14:textId="77777777" w:rsidR="0037185E" w:rsidRPr="00D35B60" w:rsidRDefault="0037185E" w:rsidP="0037185E">
      <w:pPr>
        <w:suppressAutoHyphens/>
        <w:spacing w:after="0" w:line="240" w:lineRule="auto"/>
        <w:ind w:firstLine="709"/>
        <w:contextualSpacing/>
        <w:jc w:val="both"/>
        <w:rPr>
          <w:rFonts w:ascii="Times New Roman" w:hAnsi="Times New Roman" w:cs="Times New Roman"/>
          <w:spacing w:val="-4"/>
        </w:rPr>
      </w:pPr>
    </w:p>
    <w:p w14:paraId="0F519028" w14:textId="77777777" w:rsidR="0037185E" w:rsidRPr="00235620" w:rsidRDefault="0037185E" w:rsidP="0037185E">
      <w:pPr>
        <w:suppressAutoHyphens/>
        <w:spacing w:after="0" w:line="240" w:lineRule="auto"/>
        <w:contextualSpacing/>
        <w:jc w:val="center"/>
        <w:rPr>
          <w:rFonts w:ascii="Times New Roman" w:hAnsi="Times New Roman" w:cs="Times New Roman"/>
          <w:b/>
          <w:spacing w:val="-4"/>
        </w:rPr>
      </w:pPr>
      <w:r w:rsidRPr="00235620">
        <w:rPr>
          <w:rFonts w:ascii="Times New Roman" w:hAnsi="Times New Roman" w:cs="Times New Roman"/>
          <w:b/>
          <w:spacing w:val="-4"/>
        </w:rPr>
        <w:t xml:space="preserve">16. Адреса и банковские реквизиты Сторон </w:t>
      </w:r>
    </w:p>
    <w:p w14:paraId="47141497" w14:textId="77777777" w:rsidR="0037185E" w:rsidRPr="00581D5F" w:rsidRDefault="0037185E" w:rsidP="0037185E">
      <w:pPr>
        <w:autoSpaceDE w:val="0"/>
        <w:autoSpaceDN w:val="0"/>
        <w:adjustRightInd w:val="0"/>
        <w:spacing w:after="0" w:line="240" w:lineRule="auto"/>
        <w:ind w:firstLine="720"/>
        <w:jc w:val="both"/>
        <w:rPr>
          <w:rFonts w:ascii="Times New Roman" w:hAnsi="Times New Roman" w:cs="Times New Roman"/>
          <w:spacing w:val="-4"/>
        </w:rPr>
      </w:pPr>
    </w:p>
    <w:tbl>
      <w:tblPr>
        <w:tblW w:w="9457" w:type="dxa"/>
        <w:jc w:val="center"/>
        <w:tblLayout w:type="fixed"/>
        <w:tblLook w:val="04A0" w:firstRow="1" w:lastRow="0" w:firstColumn="1" w:lastColumn="0" w:noHBand="0" w:noVBand="1"/>
      </w:tblPr>
      <w:tblGrid>
        <w:gridCol w:w="4566"/>
        <w:gridCol w:w="325"/>
        <w:gridCol w:w="4566"/>
      </w:tblGrid>
      <w:tr w:rsidR="0037185E" w:rsidRPr="00581D5F" w14:paraId="118963D8" w14:textId="77777777" w:rsidTr="00FF63A0">
        <w:trPr>
          <w:jc w:val="center"/>
        </w:trPr>
        <w:tc>
          <w:tcPr>
            <w:tcW w:w="4566" w:type="dxa"/>
            <w:shd w:val="clear" w:color="auto" w:fill="auto"/>
          </w:tcPr>
          <w:p w14:paraId="6866B853" w14:textId="77777777" w:rsidR="0037185E" w:rsidRPr="00581D5F" w:rsidRDefault="0037185E" w:rsidP="0037185E">
            <w:pPr>
              <w:autoSpaceDE w:val="0"/>
              <w:autoSpaceDN w:val="0"/>
              <w:adjustRightInd w:val="0"/>
              <w:spacing w:after="0" w:line="240" w:lineRule="auto"/>
              <w:jc w:val="center"/>
              <w:rPr>
                <w:rFonts w:ascii="Times New Roman" w:eastAsia="Times New Roman" w:hAnsi="Times New Roman" w:cs="Times New Roman"/>
                <w:spacing w:val="-4"/>
              </w:rPr>
            </w:pPr>
            <w:r w:rsidRPr="00581D5F">
              <w:rPr>
                <w:rFonts w:ascii="Times New Roman" w:eastAsia="Times New Roman" w:hAnsi="Times New Roman" w:cs="Times New Roman"/>
                <w:spacing w:val="-4"/>
              </w:rPr>
              <w:t>Заказчик</w:t>
            </w:r>
          </w:p>
        </w:tc>
        <w:tc>
          <w:tcPr>
            <w:tcW w:w="325" w:type="dxa"/>
            <w:shd w:val="clear" w:color="auto" w:fill="auto"/>
          </w:tcPr>
          <w:p w14:paraId="47BA2F54" w14:textId="77777777" w:rsidR="0037185E" w:rsidRPr="00581D5F" w:rsidRDefault="0037185E" w:rsidP="0037185E">
            <w:pPr>
              <w:autoSpaceDE w:val="0"/>
              <w:autoSpaceDN w:val="0"/>
              <w:adjustRightInd w:val="0"/>
              <w:spacing w:after="0" w:line="240" w:lineRule="auto"/>
              <w:ind w:firstLine="720"/>
              <w:jc w:val="center"/>
              <w:rPr>
                <w:rFonts w:ascii="Times New Roman" w:eastAsia="Times New Roman" w:hAnsi="Times New Roman" w:cs="Times New Roman"/>
                <w:spacing w:val="-4"/>
              </w:rPr>
            </w:pPr>
          </w:p>
        </w:tc>
        <w:tc>
          <w:tcPr>
            <w:tcW w:w="4566" w:type="dxa"/>
            <w:tcBorders>
              <w:left w:val="nil"/>
            </w:tcBorders>
            <w:shd w:val="clear" w:color="auto" w:fill="auto"/>
          </w:tcPr>
          <w:p w14:paraId="4CB687ED" w14:textId="77777777" w:rsidR="0037185E" w:rsidRPr="00581D5F" w:rsidRDefault="0037185E" w:rsidP="0037185E">
            <w:pPr>
              <w:autoSpaceDE w:val="0"/>
              <w:autoSpaceDN w:val="0"/>
              <w:adjustRightInd w:val="0"/>
              <w:spacing w:after="0" w:line="240" w:lineRule="auto"/>
              <w:jc w:val="center"/>
              <w:rPr>
                <w:rFonts w:ascii="Times New Roman" w:eastAsia="Times New Roman" w:hAnsi="Times New Roman" w:cs="Times New Roman"/>
                <w:spacing w:val="-4"/>
              </w:rPr>
            </w:pPr>
            <w:r w:rsidRPr="00581D5F">
              <w:rPr>
                <w:rFonts w:ascii="Times New Roman" w:eastAsia="Times New Roman" w:hAnsi="Times New Roman" w:cs="Times New Roman"/>
                <w:spacing w:val="-4"/>
              </w:rPr>
              <w:t>Подрядчик</w:t>
            </w:r>
          </w:p>
        </w:tc>
      </w:tr>
      <w:tr w:rsidR="0037185E" w:rsidRPr="00581D5F" w14:paraId="70543DCD" w14:textId="77777777" w:rsidTr="00FF63A0">
        <w:trPr>
          <w:trHeight w:val="491"/>
          <w:jc w:val="center"/>
        </w:trPr>
        <w:tc>
          <w:tcPr>
            <w:tcW w:w="4566" w:type="dxa"/>
            <w:shd w:val="clear" w:color="auto" w:fill="auto"/>
          </w:tcPr>
          <w:p w14:paraId="5EC819A7" w14:textId="77777777" w:rsidR="0037185E" w:rsidRPr="00581D5F" w:rsidRDefault="0037185E" w:rsidP="0037185E">
            <w:pPr>
              <w:autoSpaceDE w:val="0"/>
              <w:autoSpaceDN w:val="0"/>
              <w:adjustRightInd w:val="0"/>
              <w:spacing w:after="0" w:line="240" w:lineRule="auto"/>
              <w:jc w:val="both"/>
              <w:rPr>
                <w:rFonts w:ascii="Times New Roman" w:eastAsia="Times New Roman" w:hAnsi="Times New Roman" w:cs="Times New Roman"/>
              </w:rPr>
            </w:pPr>
          </w:p>
          <w:p w14:paraId="3D8D00BF" w14:textId="77777777" w:rsidR="0037185E" w:rsidRPr="00581D5F" w:rsidRDefault="0037185E" w:rsidP="0037185E">
            <w:pPr>
              <w:autoSpaceDE w:val="0"/>
              <w:autoSpaceDN w:val="0"/>
              <w:adjustRightInd w:val="0"/>
              <w:spacing w:after="0" w:line="240" w:lineRule="auto"/>
              <w:jc w:val="both"/>
              <w:rPr>
                <w:rFonts w:ascii="Times New Roman" w:eastAsia="Times New Roman" w:hAnsi="Times New Roman" w:cs="Times New Roman"/>
              </w:rPr>
            </w:pPr>
          </w:p>
          <w:p w14:paraId="65627A7F" w14:textId="77777777" w:rsidR="0037185E" w:rsidRPr="00581D5F" w:rsidRDefault="0037185E" w:rsidP="0037185E">
            <w:pPr>
              <w:autoSpaceDE w:val="0"/>
              <w:autoSpaceDN w:val="0"/>
              <w:adjustRightInd w:val="0"/>
              <w:spacing w:after="0" w:line="240" w:lineRule="auto"/>
              <w:jc w:val="center"/>
              <w:rPr>
                <w:rFonts w:ascii="Times New Roman" w:eastAsia="Times New Roman" w:hAnsi="Times New Roman" w:cs="Times New Roman"/>
              </w:rPr>
            </w:pPr>
            <w:r w:rsidRPr="00581D5F">
              <w:rPr>
                <w:rFonts w:ascii="Times New Roman" w:eastAsia="Times New Roman" w:hAnsi="Times New Roman" w:cs="Times New Roman"/>
              </w:rPr>
              <w:t>______________ / _______________ /</w:t>
            </w:r>
          </w:p>
          <w:p w14:paraId="0E02558C" w14:textId="77777777" w:rsidR="0037185E" w:rsidRPr="00581D5F" w:rsidRDefault="0037185E" w:rsidP="0037185E">
            <w:pPr>
              <w:autoSpaceDE w:val="0"/>
              <w:autoSpaceDN w:val="0"/>
              <w:adjustRightInd w:val="0"/>
              <w:spacing w:after="0" w:line="240" w:lineRule="auto"/>
              <w:jc w:val="both"/>
              <w:rPr>
                <w:rFonts w:ascii="Times New Roman" w:eastAsia="Times New Roman" w:hAnsi="Times New Roman" w:cs="Times New Roman"/>
              </w:rPr>
            </w:pPr>
            <w:r w:rsidRPr="00581D5F">
              <w:rPr>
                <w:rFonts w:ascii="Times New Roman" w:eastAsia="Times New Roman" w:hAnsi="Times New Roman" w:cs="Times New Roman"/>
              </w:rPr>
              <w:tab/>
            </w:r>
            <w:proofErr w:type="spellStart"/>
            <w:r w:rsidRPr="00581D5F">
              <w:rPr>
                <w:rFonts w:ascii="Times New Roman" w:eastAsia="Times New Roman" w:hAnsi="Times New Roman" w:cs="Times New Roman"/>
              </w:rPr>
              <w:t>м.п</w:t>
            </w:r>
            <w:proofErr w:type="spellEnd"/>
            <w:r w:rsidRPr="00581D5F">
              <w:rPr>
                <w:rFonts w:ascii="Times New Roman" w:eastAsia="Times New Roman" w:hAnsi="Times New Roman" w:cs="Times New Roman"/>
              </w:rPr>
              <w:t>.</w:t>
            </w:r>
          </w:p>
        </w:tc>
        <w:tc>
          <w:tcPr>
            <w:tcW w:w="325" w:type="dxa"/>
            <w:shd w:val="clear" w:color="auto" w:fill="auto"/>
          </w:tcPr>
          <w:p w14:paraId="0A98958F" w14:textId="77777777" w:rsidR="0037185E" w:rsidRPr="00581D5F" w:rsidRDefault="0037185E" w:rsidP="0037185E">
            <w:pPr>
              <w:autoSpaceDE w:val="0"/>
              <w:autoSpaceDN w:val="0"/>
              <w:adjustRightInd w:val="0"/>
              <w:spacing w:after="0" w:line="240" w:lineRule="auto"/>
              <w:ind w:firstLine="720"/>
              <w:jc w:val="both"/>
              <w:rPr>
                <w:rFonts w:ascii="Times New Roman" w:eastAsia="Times New Roman" w:hAnsi="Times New Roman" w:cs="Times New Roman"/>
              </w:rPr>
            </w:pPr>
          </w:p>
          <w:p w14:paraId="1AAE3D2F" w14:textId="77777777" w:rsidR="0037185E" w:rsidRPr="00581D5F" w:rsidRDefault="0037185E" w:rsidP="0037185E">
            <w:pPr>
              <w:autoSpaceDE w:val="0"/>
              <w:autoSpaceDN w:val="0"/>
              <w:adjustRightInd w:val="0"/>
              <w:spacing w:after="0" w:line="240" w:lineRule="auto"/>
              <w:ind w:firstLine="720"/>
              <w:jc w:val="both"/>
              <w:rPr>
                <w:rFonts w:ascii="Times New Roman" w:eastAsia="Times New Roman" w:hAnsi="Times New Roman" w:cs="Times New Roman"/>
              </w:rPr>
            </w:pPr>
          </w:p>
          <w:p w14:paraId="296DEA53" w14:textId="77777777" w:rsidR="0037185E" w:rsidRPr="00581D5F" w:rsidRDefault="0037185E" w:rsidP="0037185E">
            <w:pPr>
              <w:autoSpaceDE w:val="0"/>
              <w:autoSpaceDN w:val="0"/>
              <w:adjustRightInd w:val="0"/>
              <w:spacing w:after="0" w:line="240" w:lineRule="auto"/>
              <w:ind w:firstLine="720"/>
              <w:jc w:val="both"/>
              <w:rPr>
                <w:rFonts w:ascii="Times New Roman" w:eastAsia="Times New Roman" w:hAnsi="Times New Roman" w:cs="Times New Roman"/>
              </w:rPr>
            </w:pPr>
          </w:p>
        </w:tc>
        <w:tc>
          <w:tcPr>
            <w:tcW w:w="4566" w:type="dxa"/>
            <w:tcBorders>
              <w:left w:val="nil"/>
            </w:tcBorders>
            <w:shd w:val="clear" w:color="auto" w:fill="auto"/>
          </w:tcPr>
          <w:p w14:paraId="78C3391B" w14:textId="77777777" w:rsidR="0037185E" w:rsidRPr="00581D5F" w:rsidRDefault="0037185E" w:rsidP="0037185E">
            <w:pPr>
              <w:autoSpaceDE w:val="0"/>
              <w:autoSpaceDN w:val="0"/>
              <w:adjustRightInd w:val="0"/>
              <w:spacing w:after="0" w:line="240" w:lineRule="auto"/>
              <w:jc w:val="both"/>
              <w:rPr>
                <w:rFonts w:ascii="Times New Roman" w:eastAsia="Times New Roman" w:hAnsi="Times New Roman" w:cs="Times New Roman"/>
              </w:rPr>
            </w:pPr>
          </w:p>
          <w:p w14:paraId="7472C188" w14:textId="77777777" w:rsidR="0037185E" w:rsidRPr="00581D5F" w:rsidRDefault="0037185E" w:rsidP="0037185E">
            <w:pPr>
              <w:autoSpaceDE w:val="0"/>
              <w:autoSpaceDN w:val="0"/>
              <w:adjustRightInd w:val="0"/>
              <w:spacing w:after="0" w:line="240" w:lineRule="auto"/>
              <w:jc w:val="both"/>
              <w:rPr>
                <w:rFonts w:ascii="Times New Roman" w:eastAsia="Times New Roman" w:hAnsi="Times New Roman" w:cs="Times New Roman"/>
              </w:rPr>
            </w:pPr>
          </w:p>
          <w:p w14:paraId="71778101" w14:textId="77777777" w:rsidR="0037185E" w:rsidRPr="00581D5F" w:rsidRDefault="0037185E" w:rsidP="0037185E">
            <w:pPr>
              <w:autoSpaceDE w:val="0"/>
              <w:autoSpaceDN w:val="0"/>
              <w:adjustRightInd w:val="0"/>
              <w:spacing w:after="0" w:line="240" w:lineRule="auto"/>
              <w:jc w:val="center"/>
              <w:rPr>
                <w:rFonts w:ascii="Times New Roman" w:eastAsia="Times New Roman" w:hAnsi="Times New Roman" w:cs="Times New Roman"/>
              </w:rPr>
            </w:pPr>
            <w:r w:rsidRPr="00581D5F">
              <w:rPr>
                <w:rFonts w:ascii="Times New Roman" w:eastAsia="Times New Roman" w:hAnsi="Times New Roman" w:cs="Times New Roman"/>
              </w:rPr>
              <w:t>______________ / _______________ /</w:t>
            </w:r>
          </w:p>
          <w:p w14:paraId="109CF449" w14:textId="77777777" w:rsidR="0037185E" w:rsidRPr="00581D5F" w:rsidRDefault="0037185E" w:rsidP="0037185E">
            <w:pPr>
              <w:autoSpaceDE w:val="0"/>
              <w:autoSpaceDN w:val="0"/>
              <w:adjustRightInd w:val="0"/>
              <w:spacing w:after="0" w:line="240" w:lineRule="auto"/>
              <w:jc w:val="both"/>
              <w:rPr>
                <w:rFonts w:ascii="Times New Roman" w:eastAsia="Times New Roman" w:hAnsi="Times New Roman" w:cs="Times New Roman"/>
              </w:rPr>
            </w:pPr>
            <w:r w:rsidRPr="00581D5F">
              <w:rPr>
                <w:rFonts w:ascii="Times New Roman" w:eastAsia="Times New Roman" w:hAnsi="Times New Roman" w:cs="Times New Roman"/>
              </w:rPr>
              <w:tab/>
            </w:r>
            <w:proofErr w:type="spellStart"/>
            <w:r w:rsidRPr="00581D5F">
              <w:rPr>
                <w:rFonts w:ascii="Times New Roman" w:eastAsia="Times New Roman" w:hAnsi="Times New Roman" w:cs="Times New Roman"/>
              </w:rPr>
              <w:t>м.п</w:t>
            </w:r>
            <w:proofErr w:type="spellEnd"/>
            <w:r w:rsidRPr="00581D5F">
              <w:rPr>
                <w:rFonts w:ascii="Times New Roman" w:eastAsia="Times New Roman" w:hAnsi="Times New Roman" w:cs="Times New Roman"/>
              </w:rPr>
              <w:t>.</w:t>
            </w:r>
          </w:p>
        </w:tc>
      </w:tr>
    </w:tbl>
    <w:p w14:paraId="6AD3E4E5" w14:textId="77777777" w:rsidR="0037185E" w:rsidRDefault="0037185E" w:rsidP="0037185E">
      <w:pPr>
        <w:spacing w:after="0" w:line="240" w:lineRule="auto"/>
        <w:ind w:left="5103"/>
        <w:jc w:val="both"/>
        <w:rPr>
          <w:rFonts w:ascii="Times New Roman" w:hAnsi="Times New Roman" w:cs="Times New Roman"/>
        </w:rPr>
      </w:pPr>
    </w:p>
    <w:p w14:paraId="5E01161B" w14:textId="77777777" w:rsidR="0037185E" w:rsidRDefault="0037185E" w:rsidP="0037185E">
      <w:pPr>
        <w:spacing w:after="0" w:line="240" w:lineRule="auto"/>
        <w:ind w:left="5103" w:right="425"/>
        <w:jc w:val="right"/>
        <w:rPr>
          <w:rFonts w:ascii="Times New Roman" w:hAnsi="Times New Roman" w:cs="Times New Roman"/>
          <w:bCs/>
        </w:rPr>
      </w:pPr>
    </w:p>
    <w:p w14:paraId="6AB9FFD2" w14:textId="77777777" w:rsidR="0037185E" w:rsidRDefault="0037185E" w:rsidP="0037185E">
      <w:pPr>
        <w:spacing w:after="0" w:line="240" w:lineRule="auto"/>
        <w:ind w:left="5103" w:right="425"/>
        <w:jc w:val="right"/>
        <w:rPr>
          <w:rFonts w:ascii="Times New Roman" w:hAnsi="Times New Roman" w:cs="Times New Roman"/>
          <w:bCs/>
        </w:rPr>
      </w:pPr>
    </w:p>
    <w:p w14:paraId="7C97F859" w14:textId="77777777" w:rsidR="0037185E" w:rsidRDefault="0037185E" w:rsidP="0037185E">
      <w:pPr>
        <w:spacing w:after="0" w:line="240" w:lineRule="auto"/>
        <w:ind w:left="5103" w:right="425"/>
        <w:jc w:val="right"/>
        <w:rPr>
          <w:rFonts w:ascii="Times New Roman" w:hAnsi="Times New Roman" w:cs="Times New Roman"/>
          <w:bCs/>
        </w:rPr>
      </w:pPr>
    </w:p>
    <w:p w14:paraId="6D1F5F19" w14:textId="77777777" w:rsidR="0037185E" w:rsidRDefault="0037185E" w:rsidP="0037185E">
      <w:pPr>
        <w:spacing w:after="0" w:line="240" w:lineRule="auto"/>
        <w:ind w:left="5103" w:right="425"/>
        <w:jc w:val="right"/>
        <w:rPr>
          <w:rFonts w:ascii="Times New Roman" w:hAnsi="Times New Roman" w:cs="Times New Roman"/>
          <w:bCs/>
        </w:rPr>
      </w:pPr>
    </w:p>
    <w:p w14:paraId="67902A28" w14:textId="39F85074" w:rsidR="0037185E" w:rsidRPr="00D35B60" w:rsidRDefault="0037185E" w:rsidP="0037185E">
      <w:pPr>
        <w:spacing w:after="0" w:line="240" w:lineRule="auto"/>
        <w:ind w:left="5103" w:right="425"/>
        <w:jc w:val="right"/>
        <w:rPr>
          <w:rFonts w:ascii="Times New Roman" w:hAnsi="Times New Roman" w:cs="Times New Roman"/>
          <w:bCs/>
        </w:rPr>
      </w:pPr>
      <w:r w:rsidRPr="00D35B60">
        <w:rPr>
          <w:rFonts w:ascii="Times New Roman" w:hAnsi="Times New Roman" w:cs="Times New Roman"/>
          <w:bCs/>
        </w:rPr>
        <w:t xml:space="preserve">Приложение № </w:t>
      </w:r>
      <w:r>
        <w:rPr>
          <w:rFonts w:ascii="Times New Roman" w:hAnsi="Times New Roman" w:cs="Times New Roman"/>
          <w:bCs/>
        </w:rPr>
        <w:t>1</w:t>
      </w:r>
      <w:r w:rsidRPr="00D35B60">
        <w:rPr>
          <w:rFonts w:ascii="Times New Roman" w:hAnsi="Times New Roman" w:cs="Times New Roman"/>
          <w:bCs/>
        </w:rPr>
        <w:t xml:space="preserve"> к </w:t>
      </w:r>
      <w:r w:rsidR="009972C4">
        <w:rPr>
          <w:rFonts w:ascii="Times New Roman" w:hAnsi="Times New Roman" w:cs="Times New Roman"/>
          <w:bCs/>
        </w:rPr>
        <w:t>контракту</w:t>
      </w:r>
      <w:r w:rsidRPr="00D35B60">
        <w:rPr>
          <w:rFonts w:ascii="Times New Roman" w:hAnsi="Times New Roman" w:cs="Times New Roman"/>
          <w:bCs/>
        </w:rPr>
        <w:t xml:space="preserve"> № </w:t>
      </w:r>
      <w:r w:rsidRPr="00D35B60">
        <w:rPr>
          <w:rFonts w:ascii="Times New Roman" w:hAnsi="Times New Roman" w:cs="Times New Roman"/>
          <w:bCs/>
          <w:u w:val="single"/>
        </w:rPr>
        <w:t>______________</w:t>
      </w:r>
      <w:r w:rsidRPr="00D35B60">
        <w:rPr>
          <w:rFonts w:ascii="Times New Roman" w:hAnsi="Times New Roman" w:cs="Times New Roman"/>
          <w:bCs/>
        </w:rPr>
        <w:t>от«</w:t>
      </w:r>
      <w:r w:rsidRPr="00D35B60">
        <w:rPr>
          <w:rFonts w:ascii="Times New Roman" w:hAnsi="Times New Roman" w:cs="Times New Roman"/>
          <w:bCs/>
          <w:u w:val="single"/>
        </w:rPr>
        <w:t>___</w:t>
      </w:r>
      <w:r w:rsidRPr="00D35B60">
        <w:rPr>
          <w:rFonts w:ascii="Times New Roman" w:hAnsi="Times New Roman" w:cs="Times New Roman"/>
          <w:bCs/>
        </w:rPr>
        <w:t>»</w:t>
      </w:r>
      <w:r w:rsidRPr="00D35B60">
        <w:rPr>
          <w:rFonts w:ascii="Times New Roman" w:hAnsi="Times New Roman" w:cs="Times New Roman"/>
          <w:bCs/>
          <w:u w:val="single"/>
        </w:rPr>
        <w:t>_________</w:t>
      </w:r>
      <w:r w:rsidRPr="00D35B60">
        <w:rPr>
          <w:rFonts w:ascii="Times New Roman" w:hAnsi="Times New Roman" w:cs="Times New Roman"/>
          <w:bCs/>
        </w:rPr>
        <w:t>20</w:t>
      </w:r>
      <w:r w:rsidR="00306A78">
        <w:rPr>
          <w:rFonts w:ascii="Times New Roman" w:hAnsi="Times New Roman" w:cs="Times New Roman"/>
          <w:bCs/>
        </w:rPr>
        <w:t>2</w:t>
      </w:r>
      <w:r w:rsidR="00E35B52">
        <w:rPr>
          <w:rFonts w:ascii="Times New Roman" w:hAnsi="Times New Roman" w:cs="Times New Roman"/>
          <w:bCs/>
        </w:rPr>
        <w:t>1</w:t>
      </w:r>
      <w:r w:rsidR="00306A78">
        <w:rPr>
          <w:rFonts w:ascii="Times New Roman" w:hAnsi="Times New Roman" w:cs="Times New Roman"/>
          <w:bCs/>
        </w:rPr>
        <w:t xml:space="preserve"> </w:t>
      </w:r>
      <w:r w:rsidRPr="00D35B60">
        <w:rPr>
          <w:rFonts w:ascii="Times New Roman" w:hAnsi="Times New Roman" w:cs="Times New Roman"/>
          <w:bCs/>
        </w:rPr>
        <w:t>года</w:t>
      </w:r>
    </w:p>
    <w:p w14:paraId="20AE25E9" w14:textId="77777777" w:rsidR="0037185E" w:rsidRPr="00581D5F" w:rsidRDefault="0037185E" w:rsidP="0037185E">
      <w:pPr>
        <w:tabs>
          <w:tab w:val="left" w:pos="426"/>
          <w:tab w:val="left" w:pos="993"/>
        </w:tabs>
        <w:spacing w:after="0" w:line="240" w:lineRule="auto"/>
        <w:ind w:firstLine="720"/>
        <w:jc w:val="center"/>
        <w:rPr>
          <w:rFonts w:ascii="Times New Roman" w:hAnsi="Times New Roman" w:cs="Times New Roman"/>
          <w:color w:val="FF0000"/>
          <w:spacing w:val="-4"/>
          <w:highlight w:val="yellow"/>
        </w:rPr>
      </w:pPr>
    </w:p>
    <w:p w14:paraId="53F12C44" w14:textId="77777777" w:rsidR="0037185E" w:rsidRPr="00431437" w:rsidRDefault="0037185E" w:rsidP="0037185E">
      <w:pPr>
        <w:shd w:val="clear" w:color="auto" w:fill="FFFFFF"/>
        <w:tabs>
          <w:tab w:val="left" w:pos="426"/>
          <w:tab w:val="left" w:pos="993"/>
        </w:tabs>
        <w:spacing w:after="0" w:line="240" w:lineRule="auto"/>
        <w:ind w:firstLine="720"/>
        <w:jc w:val="center"/>
        <w:rPr>
          <w:rFonts w:ascii="Times New Roman" w:hAnsi="Times New Roman" w:cs="Times New Roman"/>
          <w:b/>
        </w:rPr>
      </w:pPr>
      <w:r w:rsidRPr="00431437">
        <w:rPr>
          <w:rFonts w:ascii="Times New Roman" w:hAnsi="Times New Roman" w:cs="Times New Roman"/>
          <w:b/>
        </w:rPr>
        <w:t>СМЕТНАЯ ДОКУМЕНТАЦИЯ</w:t>
      </w:r>
    </w:p>
    <w:p w14:paraId="686488AA" w14:textId="5E559417" w:rsidR="00E96EB5" w:rsidRDefault="00E96EB5" w:rsidP="00E96EB5">
      <w:pPr>
        <w:shd w:val="clear" w:color="auto" w:fill="FFFF00"/>
        <w:tabs>
          <w:tab w:val="left" w:pos="426"/>
          <w:tab w:val="left" w:pos="993"/>
        </w:tabs>
        <w:spacing w:after="0" w:line="240" w:lineRule="auto"/>
        <w:ind w:firstLine="720"/>
        <w:jc w:val="center"/>
        <w:rPr>
          <w:rFonts w:ascii="Times New Roman" w:hAnsi="Times New Roman" w:cs="Times New Roman"/>
        </w:rPr>
      </w:pPr>
      <w:r>
        <w:rPr>
          <w:rFonts w:ascii="Times New Roman" w:hAnsi="Times New Roman" w:cs="Times New Roman"/>
        </w:rPr>
        <w:t>Представлена отдельным файлом</w:t>
      </w:r>
    </w:p>
    <w:p w14:paraId="663C17A0" w14:textId="77777777" w:rsidR="0037185E" w:rsidRDefault="0037185E" w:rsidP="0037185E">
      <w:pPr>
        <w:spacing w:after="0" w:line="240" w:lineRule="auto"/>
        <w:ind w:left="5103"/>
        <w:jc w:val="both"/>
        <w:rPr>
          <w:rFonts w:ascii="Times New Roman" w:hAnsi="Times New Roman" w:cs="Times New Roman"/>
        </w:rPr>
      </w:pPr>
    </w:p>
    <w:tbl>
      <w:tblPr>
        <w:tblW w:w="9457" w:type="dxa"/>
        <w:jc w:val="center"/>
        <w:tblLayout w:type="fixed"/>
        <w:tblLook w:val="04A0" w:firstRow="1" w:lastRow="0" w:firstColumn="1" w:lastColumn="0" w:noHBand="0" w:noVBand="1"/>
      </w:tblPr>
      <w:tblGrid>
        <w:gridCol w:w="4536"/>
        <w:gridCol w:w="323"/>
        <w:gridCol w:w="4598"/>
      </w:tblGrid>
      <w:tr w:rsidR="0037185E" w:rsidRPr="00D35B60" w14:paraId="4417634F" w14:textId="77777777" w:rsidTr="00FF63A0">
        <w:trPr>
          <w:jc w:val="center"/>
        </w:trPr>
        <w:tc>
          <w:tcPr>
            <w:tcW w:w="4536" w:type="dxa"/>
            <w:shd w:val="clear" w:color="auto" w:fill="auto"/>
          </w:tcPr>
          <w:p w14:paraId="2A6336AF" w14:textId="77777777" w:rsidR="0037185E" w:rsidRPr="00D35B60" w:rsidRDefault="0037185E" w:rsidP="0037185E">
            <w:pPr>
              <w:autoSpaceDE w:val="0"/>
              <w:autoSpaceDN w:val="0"/>
              <w:adjustRightInd w:val="0"/>
              <w:spacing w:after="0" w:line="240" w:lineRule="auto"/>
              <w:jc w:val="center"/>
              <w:rPr>
                <w:rFonts w:ascii="Times New Roman" w:eastAsia="Times New Roman" w:hAnsi="Times New Roman" w:cs="Times New Roman"/>
              </w:rPr>
            </w:pPr>
            <w:r w:rsidRPr="00D35B60">
              <w:rPr>
                <w:rFonts w:ascii="Times New Roman" w:eastAsia="Times New Roman" w:hAnsi="Times New Roman" w:cs="Times New Roman"/>
              </w:rPr>
              <w:t>Заказчик</w:t>
            </w:r>
          </w:p>
        </w:tc>
        <w:tc>
          <w:tcPr>
            <w:tcW w:w="323" w:type="dxa"/>
            <w:shd w:val="clear" w:color="auto" w:fill="auto"/>
          </w:tcPr>
          <w:p w14:paraId="3B359E15" w14:textId="77777777" w:rsidR="0037185E" w:rsidRPr="00D35B60" w:rsidRDefault="0037185E" w:rsidP="0037185E">
            <w:pPr>
              <w:autoSpaceDE w:val="0"/>
              <w:autoSpaceDN w:val="0"/>
              <w:adjustRightInd w:val="0"/>
              <w:spacing w:after="0" w:line="240" w:lineRule="auto"/>
              <w:ind w:firstLine="720"/>
              <w:jc w:val="center"/>
              <w:rPr>
                <w:rFonts w:ascii="Times New Roman" w:eastAsia="Times New Roman" w:hAnsi="Times New Roman" w:cs="Times New Roman"/>
              </w:rPr>
            </w:pPr>
          </w:p>
        </w:tc>
        <w:tc>
          <w:tcPr>
            <w:tcW w:w="4598" w:type="dxa"/>
            <w:tcBorders>
              <w:left w:val="nil"/>
            </w:tcBorders>
            <w:shd w:val="clear" w:color="auto" w:fill="auto"/>
          </w:tcPr>
          <w:p w14:paraId="12FE628C" w14:textId="77777777" w:rsidR="0037185E" w:rsidRPr="00D35B60" w:rsidRDefault="0037185E" w:rsidP="0037185E">
            <w:pPr>
              <w:autoSpaceDE w:val="0"/>
              <w:autoSpaceDN w:val="0"/>
              <w:adjustRightInd w:val="0"/>
              <w:spacing w:after="0" w:line="240" w:lineRule="auto"/>
              <w:jc w:val="center"/>
              <w:rPr>
                <w:rFonts w:ascii="Times New Roman" w:eastAsia="Times New Roman" w:hAnsi="Times New Roman" w:cs="Times New Roman"/>
              </w:rPr>
            </w:pPr>
            <w:r w:rsidRPr="00D35B60">
              <w:rPr>
                <w:rFonts w:ascii="Times New Roman" w:eastAsia="Times New Roman" w:hAnsi="Times New Roman" w:cs="Times New Roman"/>
              </w:rPr>
              <w:t>Подрядчик</w:t>
            </w:r>
          </w:p>
        </w:tc>
      </w:tr>
      <w:tr w:rsidR="0037185E" w:rsidRPr="00581D5F" w14:paraId="711EC251" w14:textId="77777777" w:rsidTr="00FF63A0">
        <w:trPr>
          <w:trHeight w:val="491"/>
          <w:jc w:val="center"/>
        </w:trPr>
        <w:tc>
          <w:tcPr>
            <w:tcW w:w="4536" w:type="dxa"/>
            <w:shd w:val="clear" w:color="auto" w:fill="auto"/>
          </w:tcPr>
          <w:p w14:paraId="5049AE5B" w14:textId="77777777" w:rsidR="0037185E" w:rsidRPr="00D35B60" w:rsidRDefault="0037185E" w:rsidP="0037185E">
            <w:pPr>
              <w:autoSpaceDE w:val="0"/>
              <w:autoSpaceDN w:val="0"/>
              <w:adjustRightInd w:val="0"/>
              <w:spacing w:after="0" w:line="240" w:lineRule="auto"/>
              <w:jc w:val="both"/>
              <w:rPr>
                <w:rFonts w:ascii="Times New Roman" w:eastAsia="Times New Roman" w:hAnsi="Times New Roman" w:cs="Times New Roman"/>
              </w:rPr>
            </w:pPr>
          </w:p>
          <w:p w14:paraId="35B2BF09" w14:textId="77777777" w:rsidR="0037185E" w:rsidRPr="00D35B60" w:rsidRDefault="0037185E" w:rsidP="0037185E">
            <w:pPr>
              <w:autoSpaceDE w:val="0"/>
              <w:autoSpaceDN w:val="0"/>
              <w:adjustRightInd w:val="0"/>
              <w:spacing w:after="0" w:line="240" w:lineRule="auto"/>
              <w:jc w:val="center"/>
              <w:rPr>
                <w:rFonts w:ascii="Times New Roman" w:eastAsia="Times New Roman" w:hAnsi="Times New Roman" w:cs="Times New Roman"/>
              </w:rPr>
            </w:pPr>
            <w:r w:rsidRPr="00D35B60">
              <w:rPr>
                <w:rFonts w:ascii="Times New Roman" w:eastAsia="Times New Roman" w:hAnsi="Times New Roman" w:cs="Times New Roman"/>
              </w:rPr>
              <w:t>______________ / _______________ /</w:t>
            </w:r>
          </w:p>
          <w:p w14:paraId="25579E47" w14:textId="77777777" w:rsidR="0037185E" w:rsidRPr="00D35B60" w:rsidRDefault="0037185E" w:rsidP="0037185E">
            <w:pPr>
              <w:autoSpaceDE w:val="0"/>
              <w:autoSpaceDN w:val="0"/>
              <w:adjustRightInd w:val="0"/>
              <w:spacing w:after="0" w:line="240" w:lineRule="auto"/>
              <w:jc w:val="both"/>
              <w:rPr>
                <w:rFonts w:ascii="Times New Roman" w:eastAsia="Times New Roman" w:hAnsi="Times New Roman" w:cs="Times New Roman"/>
              </w:rPr>
            </w:pPr>
            <w:r w:rsidRPr="00D35B60">
              <w:rPr>
                <w:rFonts w:ascii="Times New Roman" w:eastAsia="Times New Roman" w:hAnsi="Times New Roman" w:cs="Times New Roman"/>
              </w:rPr>
              <w:tab/>
            </w:r>
            <w:proofErr w:type="spellStart"/>
            <w:r w:rsidRPr="00D35B60">
              <w:rPr>
                <w:rFonts w:ascii="Times New Roman" w:eastAsia="Times New Roman" w:hAnsi="Times New Roman" w:cs="Times New Roman"/>
              </w:rPr>
              <w:t>м.п</w:t>
            </w:r>
            <w:proofErr w:type="spellEnd"/>
            <w:r w:rsidRPr="00D35B60">
              <w:rPr>
                <w:rFonts w:ascii="Times New Roman" w:eastAsia="Times New Roman" w:hAnsi="Times New Roman" w:cs="Times New Roman"/>
              </w:rPr>
              <w:t>.</w:t>
            </w:r>
          </w:p>
        </w:tc>
        <w:tc>
          <w:tcPr>
            <w:tcW w:w="323" w:type="dxa"/>
            <w:shd w:val="clear" w:color="auto" w:fill="auto"/>
          </w:tcPr>
          <w:p w14:paraId="2D5FD3C0" w14:textId="77777777" w:rsidR="0037185E" w:rsidRPr="00D35B60" w:rsidRDefault="0037185E" w:rsidP="0037185E">
            <w:pPr>
              <w:autoSpaceDE w:val="0"/>
              <w:autoSpaceDN w:val="0"/>
              <w:adjustRightInd w:val="0"/>
              <w:spacing w:after="0" w:line="240" w:lineRule="auto"/>
              <w:ind w:firstLine="720"/>
              <w:jc w:val="both"/>
              <w:rPr>
                <w:rFonts w:ascii="Times New Roman" w:eastAsia="Times New Roman" w:hAnsi="Times New Roman" w:cs="Times New Roman"/>
              </w:rPr>
            </w:pPr>
          </w:p>
          <w:p w14:paraId="504B2AF1" w14:textId="77777777" w:rsidR="0037185E" w:rsidRPr="00D35B60" w:rsidRDefault="0037185E" w:rsidP="0037185E">
            <w:pPr>
              <w:autoSpaceDE w:val="0"/>
              <w:autoSpaceDN w:val="0"/>
              <w:adjustRightInd w:val="0"/>
              <w:spacing w:after="0" w:line="240" w:lineRule="auto"/>
              <w:ind w:firstLine="720"/>
              <w:jc w:val="both"/>
              <w:rPr>
                <w:rFonts w:ascii="Times New Roman" w:eastAsia="Times New Roman" w:hAnsi="Times New Roman" w:cs="Times New Roman"/>
              </w:rPr>
            </w:pPr>
          </w:p>
          <w:p w14:paraId="6EBB303F" w14:textId="77777777" w:rsidR="0037185E" w:rsidRPr="00D35B60" w:rsidRDefault="0037185E" w:rsidP="0037185E">
            <w:pPr>
              <w:autoSpaceDE w:val="0"/>
              <w:autoSpaceDN w:val="0"/>
              <w:adjustRightInd w:val="0"/>
              <w:spacing w:after="0" w:line="240" w:lineRule="auto"/>
              <w:ind w:firstLine="720"/>
              <w:jc w:val="both"/>
              <w:rPr>
                <w:rFonts w:ascii="Times New Roman" w:eastAsia="Times New Roman" w:hAnsi="Times New Roman" w:cs="Times New Roman"/>
              </w:rPr>
            </w:pPr>
          </w:p>
        </w:tc>
        <w:tc>
          <w:tcPr>
            <w:tcW w:w="4598" w:type="dxa"/>
            <w:tcBorders>
              <w:left w:val="nil"/>
            </w:tcBorders>
            <w:shd w:val="clear" w:color="auto" w:fill="auto"/>
          </w:tcPr>
          <w:p w14:paraId="1E36D2C8" w14:textId="77777777" w:rsidR="0037185E" w:rsidRPr="00D35B60" w:rsidRDefault="0037185E" w:rsidP="0037185E">
            <w:pPr>
              <w:autoSpaceDE w:val="0"/>
              <w:autoSpaceDN w:val="0"/>
              <w:adjustRightInd w:val="0"/>
              <w:spacing w:after="0" w:line="240" w:lineRule="auto"/>
              <w:jc w:val="both"/>
              <w:rPr>
                <w:rFonts w:ascii="Times New Roman" w:eastAsia="Times New Roman" w:hAnsi="Times New Roman" w:cs="Times New Roman"/>
              </w:rPr>
            </w:pPr>
          </w:p>
          <w:p w14:paraId="3840F9BB" w14:textId="77777777" w:rsidR="0037185E" w:rsidRPr="00D35B60" w:rsidRDefault="0037185E" w:rsidP="0037185E">
            <w:pPr>
              <w:autoSpaceDE w:val="0"/>
              <w:autoSpaceDN w:val="0"/>
              <w:adjustRightInd w:val="0"/>
              <w:spacing w:after="0" w:line="240" w:lineRule="auto"/>
              <w:jc w:val="center"/>
              <w:rPr>
                <w:rFonts w:ascii="Times New Roman" w:eastAsia="Times New Roman" w:hAnsi="Times New Roman" w:cs="Times New Roman"/>
              </w:rPr>
            </w:pPr>
            <w:r w:rsidRPr="00D35B60">
              <w:rPr>
                <w:rFonts w:ascii="Times New Roman" w:eastAsia="Times New Roman" w:hAnsi="Times New Roman" w:cs="Times New Roman"/>
              </w:rPr>
              <w:t>______________ / _______________ /</w:t>
            </w:r>
          </w:p>
          <w:p w14:paraId="2FB941D1" w14:textId="77777777" w:rsidR="0037185E" w:rsidRPr="00581D5F" w:rsidRDefault="0037185E" w:rsidP="0037185E">
            <w:pPr>
              <w:autoSpaceDE w:val="0"/>
              <w:autoSpaceDN w:val="0"/>
              <w:adjustRightInd w:val="0"/>
              <w:spacing w:after="0" w:line="240" w:lineRule="auto"/>
              <w:jc w:val="both"/>
              <w:rPr>
                <w:rFonts w:ascii="Times New Roman" w:eastAsia="Times New Roman" w:hAnsi="Times New Roman" w:cs="Times New Roman"/>
              </w:rPr>
            </w:pPr>
            <w:r w:rsidRPr="00D35B60">
              <w:rPr>
                <w:rFonts w:ascii="Times New Roman" w:eastAsia="Times New Roman" w:hAnsi="Times New Roman" w:cs="Times New Roman"/>
              </w:rPr>
              <w:tab/>
            </w:r>
            <w:proofErr w:type="spellStart"/>
            <w:r w:rsidRPr="00D35B60">
              <w:rPr>
                <w:rFonts w:ascii="Times New Roman" w:eastAsia="Times New Roman" w:hAnsi="Times New Roman" w:cs="Times New Roman"/>
              </w:rPr>
              <w:t>м.п</w:t>
            </w:r>
            <w:proofErr w:type="spellEnd"/>
            <w:r w:rsidRPr="00D35B60">
              <w:rPr>
                <w:rFonts w:ascii="Times New Roman" w:eastAsia="Times New Roman" w:hAnsi="Times New Roman" w:cs="Times New Roman"/>
              </w:rPr>
              <w:t>.</w:t>
            </w:r>
          </w:p>
        </w:tc>
      </w:tr>
    </w:tbl>
    <w:p w14:paraId="4411A3FF" w14:textId="77777777" w:rsidR="00235620" w:rsidRPr="00D35B60" w:rsidRDefault="00235620" w:rsidP="00581D5F">
      <w:pPr>
        <w:spacing w:after="0" w:line="240" w:lineRule="auto"/>
        <w:ind w:left="5103"/>
        <w:jc w:val="both"/>
        <w:rPr>
          <w:rFonts w:ascii="Times New Roman" w:hAnsi="Times New Roman" w:cs="Times New Roman"/>
          <w:bCs/>
        </w:rPr>
      </w:pPr>
    </w:p>
    <w:p w14:paraId="73CD502A" w14:textId="77777777" w:rsidR="00581D5F" w:rsidRPr="00581D5F" w:rsidRDefault="00581D5F" w:rsidP="00581D5F">
      <w:pPr>
        <w:autoSpaceDE w:val="0"/>
        <w:autoSpaceDN w:val="0"/>
        <w:adjustRightInd w:val="0"/>
        <w:spacing w:after="0" w:line="240" w:lineRule="auto"/>
        <w:ind w:firstLine="720"/>
        <w:jc w:val="both"/>
        <w:rPr>
          <w:rFonts w:ascii="Times New Roman" w:hAnsi="Times New Roman" w:cs="Times New Roman"/>
        </w:rPr>
      </w:pPr>
    </w:p>
    <w:p w14:paraId="268955FE" w14:textId="77777777" w:rsidR="00306A78" w:rsidRDefault="00306A78" w:rsidP="00306A78">
      <w:pPr>
        <w:spacing w:after="0" w:line="240" w:lineRule="auto"/>
        <w:ind w:left="5103" w:right="425"/>
        <w:jc w:val="right"/>
        <w:rPr>
          <w:rFonts w:ascii="Times New Roman" w:hAnsi="Times New Roman" w:cs="Times New Roman"/>
          <w:bCs/>
        </w:rPr>
      </w:pPr>
    </w:p>
    <w:p w14:paraId="7DB4B920" w14:textId="7BBD572B" w:rsidR="00306A78" w:rsidRPr="00D35B60" w:rsidRDefault="00306A78" w:rsidP="00306A78">
      <w:pPr>
        <w:spacing w:after="0" w:line="240" w:lineRule="auto"/>
        <w:ind w:left="5103" w:right="425"/>
        <w:jc w:val="right"/>
        <w:rPr>
          <w:rFonts w:ascii="Times New Roman" w:hAnsi="Times New Roman" w:cs="Times New Roman"/>
          <w:bCs/>
        </w:rPr>
      </w:pPr>
      <w:r w:rsidRPr="00D35B60">
        <w:rPr>
          <w:rFonts w:ascii="Times New Roman" w:hAnsi="Times New Roman" w:cs="Times New Roman"/>
          <w:bCs/>
        </w:rPr>
        <w:t xml:space="preserve">Приложение № </w:t>
      </w:r>
      <w:r>
        <w:rPr>
          <w:rFonts w:ascii="Times New Roman" w:hAnsi="Times New Roman" w:cs="Times New Roman"/>
          <w:bCs/>
        </w:rPr>
        <w:t>2</w:t>
      </w:r>
      <w:r w:rsidRPr="00D35B60">
        <w:rPr>
          <w:rFonts w:ascii="Times New Roman" w:hAnsi="Times New Roman" w:cs="Times New Roman"/>
          <w:bCs/>
        </w:rPr>
        <w:t xml:space="preserve"> к </w:t>
      </w:r>
      <w:r w:rsidR="009972C4">
        <w:rPr>
          <w:rFonts w:ascii="Times New Roman" w:hAnsi="Times New Roman" w:cs="Times New Roman"/>
          <w:bCs/>
        </w:rPr>
        <w:t>контракту</w:t>
      </w:r>
      <w:r w:rsidR="009972C4" w:rsidRPr="00D35B60">
        <w:rPr>
          <w:rFonts w:ascii="Times New Roman" w:hAnsi="Times New Roman" w:cs="Times New Roman"/>
          <w:bCs/>
        </w:rPr>
        <w:t xml:space="preserve"> </w:t>
      </w:r>
      <w:r w:rsidRPr="00D35B60">
        <w:rPr>
          <w:rFonts w:ascii="Times New Roman" w:hAnsi="Times New Roman" w:cs="Times New Roman"/>
          <w:bCs/>
        </w:rPr>
        <w:t xml:space="preserve">№ </w:t>
      </w:r>
      <w:r w:rsidRPr="00D35B60">
        <w:rPr>
          <w:rFonts w:ascii="Times New Roman" w:hAnsi="Times New Roman" w:cs="Times New Roman"/>
          <w:bCs/>
          <w:u w:val="single"/>
        </w:rPr>
        <w:t>______________</w:t>
      </w:r>
      <w:r w:rsidRPr="00D35B60">
        <w:rPr>
          <w:rFonts w:ascii="Times New Roman" w:hAnsi="Times New Roman" w:cs="Times New Roman"/>
          <w:bCs/>
        </w:rPr>
        <w:t>от«</w:t>
      </w:r>
      <w:r w:rsidRPr="00D35B60">
        <w:rPr>
          <w:rFonts w:ascii="Times New Roman" w:hAnsi="Times New Roman" w:cs="Times New Roman"/>
          <w:bCs/>
          <w:u w:val="single"/>
        </w:rPr>
        <w:t>___</w:t>
      </w:r>
      <w:r w:rsidRPr="00D35B60">
        <w:rPr>
          <w:rFonts w:ascii="Times New Roman" w:hAnsi="Times New Roman" w:cs="Times New Roman"/>
          <w:bCs/>
        </w:rPr>
        <w:t>»</w:t>
      </w:r>
      <w:r w:rsidRPr="00D35B60">
        <w:rPr>
          <w:rFonts w:ascii="Times New Roman" w:hAnsi="Times New Roman" w:cs="Times New Roman"/>
          <w:bCs/>
          <w:u w:val="single"/>
        </w:rPr>
        <w:t>_________</w:t>
      </w:r>
      <w:r w:rsidRPr="00D35B60">
        <w:rPr>
          <w:rFonts w:ascii="Times New Roman" w:hAnsi="Times New Roman" w:cs="Times New Roman"/>
          <w:bCs/>
        </w:rPr>
        <w:t>20</w:t>
      </w:r>
      <w:r>
        <w:rPr>
          <w:rFonts w:ascii="Times New Roman" w:hAnsi="Times New Roman" w:cs="Times New Roman"/>
          <w:bCs/>
        </w:rPr>
        <w:t>2</w:t>
      </w:r>
      <w:r w:rsidR="00E35B52">
        <w:rPr>
          <w:rFonts w:ascii="Times New Roman" w:hAnsi="Times New Roman" w:cs="Times New Roman"/>
          <w:bCs/>
        </w:rPr>
        <w:t>1</w:t>
      </w:r>
      <w:r>
        <w:rPr>
          <w:rFonts w:ascii="Times New Roman" w:hAnsi="Times New Roman" w:cs="Times New Roman"/>
          <w:bCs/>
        </w:rPr>
        <w:t xml:space="preserve"> </w:t>
      </w:r>
      <w:r w:rsidRPr="00D35B60">
        <w:rPr>
          <w:rFonts w:ascii="Times New Roman" w:hAnsi="Times New Roman" w:cs="Times New Roman"/>
          <w:bCs/>
        </w:rPr>
        <w:t>года</w:t>
      </w:r>
    </w:p>
    <w:p w14:paraId="192F083F" w14:textId="77777777" w:rsidR="00306A78" w:rsidRPr="00581D5F" w:rsidRDefault="00306A78" w:rsidP="00306A78">
      <w:pPr>
        <w:tabs>
          <w:tab w:val="left" w:pos="426"/>
          <w:tab w:val="left" w:pos="993"/>
        </w:tabs>
        <w:spacing w:after="0" w:line="240" w:lineRule="auto"/>
        <w:ind w:firstLine="720"/>
        <w:jc w:val="center"/>
        <w:rPr>
          <w:rFonts w:ascii="Times New Roman" w:hAnsi="Times New Roman" w:cs="Times New Roman"/>
          <w:color w:val="FF0000"/>
          <w:spacing w:val="-4"/>
          <w:highlight w:val="yellow"/>
        </w:rPr>
      </w:pPr>
    </w:p>
    <w:p w14:paraId="3C5C2A09" w14:textId="77777777" w:rsidR="00306A78" w:rsidRPr="00431437" w:rsidRDefault="00306A78" w:rsidP="00306A78">
      <w:pPr>
        <w:shd w:val="clear" w:color="auto" w:fill="FFFFFF"/>
        <w:tabs>
          <w:tab w:val="left" w:pos="426"/>
          <w:tab w:val="left" w:pos="993"/>
        </w:tabs>
        <w:spacing w:after="0" w:line="240" w:lineRule="auto"/>
        <w:ind w:firstLine="720"/>
        <w:jc w:val="center"/>
        <w:rPr>
          <w:rFonts w:ascii="Times New Roman" w:hAnsi="Times New Roman" w:cs="Times New Roman"/>
          <w:b/>
        </w:rPr>
      </w:pPr>
      <w:r w:rsidRPr="00431437">
        <w:rPr>
          <w:rFonts w:ascii="Times New Roman" w:hAnsi="Times New Roman" w:cs="Times New Roman"/>
          <w:b/>
        </w:rPr>
        <w:t>ТЕХНИЧЕСКОЕ ЗАДАНИЕ</w:t>
      </w:r>
    </w:p>
    <w:p w14:paraId="7E0AC2F9" w14:textId="77777777" w:rsidR="00986FC8" w:rsidRPr="00595FB6" w:rsidRDefault="00986FC8" w:rsidP="00986FC8">
      <w:pPr>
        <w:widowControl w:val="0"/>
        <w:autoSpaceDE w:val="0"/>
        <w:autoSpaceDN w:val="0"/>
        <w:spacing w:after="0" w:line="240" w:lineRule="auto"/>
        <w:ind w:firstLine="709"/>
        <w:jc w:val="both"/>
        <w:rPr>
          <w:rFonts w:ascii="Times New Roman" w:eastAsia="Calibri" w:hAnsi="Times New Roman" w:cs="Times New Roman"/>
          <w:sz w:val="24"/>
          <w:szCs w:val="24"/>
          <w:lang w:eastAsia="en-US"/>
        </w:rPr>
      </w:pPr>
      <w:r w:rsidRPr="00595FB6">
        <w:rPr>
          <w:rFonts w:ascii="Times New Roman" w:eastAsia="Calibri" w:hAnsi="Times New Roman" w:cs="Times New Roman"/>
          <w:sz w:val="24"/>
          <w:szCs w:val="24"/>
          <w:lang w:eastAsia="en-US"/>
        </w:rPr>
        <w:t>Наименование объекта закупки:</w:t>
      </w:r>
      <w:r w:rsidRPr="00595FB6">
        <w:rPr>
          <w:rFonts w:ascii="Times New Roman" w:eastAsia="Calibri" w:hAnsi="Times New Roman" w:cs="Times New Roman"/>
          <w:b/>
          <w:sz w:val="24"/>
          <w:szCs w:val="24"/>
          <w:lang w:eastAsia="en-US"/>
        </w:rPr>
        <w:t xml:space="preserve"> </w:t>
      </w:r>
      <w:r w:rsidRPr="00595FB6">
        <w:rPr>
          <w:rFonts w:ascii="Times New Roman" w:eastAsiaTheme="minorHAnsi" w:hAnsi="Times New Roman" w:cs="Times New Roman"/>
          <w:iCs/>
          <w:sz w:val="24"/>
          <w:szCs w:val="24"/>
          <w:lang w:eastAsia="en-US"/>
        </w:rPr>
        <w:t xml:space="preserve">Капитальный ремонт </w:t>
      </w:r>
      <w:r w:rsidRPr="00595FB6">
        <w:rPr>
          <w:rFonts w:ascii="Times New Roman" w:eastAsia="Calibri" w:hAnsi="Times New Roman" w:cs="Times New Roman"/>
          <w:sz w:val="24"/>
          <w:szCs w:val="24"/>
          <w:lang w:eastAsia="en-US"/>
        </w:rPr>
        <w:t>помещений  здания МАУК «</w:t>
      </w:r>
      <w:proofErr w:type="spellStart"/>
      <w:r w:rsidRPr="00595FB6">
        <w:rPr>
          <w:rFonts w:ascii="Times New Roman" w:eastAsia="Calibri" w:hAnsi="Times New Roman" w:cs="Times New Roman"/>
          <w:sz w:val="24"/>
          <w:szCs w:val="24"/>
          <w:lang w:eastAsia="en-US"/>
        </w:rPr>
        <w:t>ПМЦКиД</w:t>
      </w:r>
      <w:proofErr w:type="spellEnd"/>
      <w:r w:rsidRPr="00595FB6">
        <w:rPr>
          <w:rFonts w:ascii="Times New Roman" w:eastAsia="Calibri" w:hAnsi="Times New Roman" w:cs="Times New Roman"/>
          <w:sz w:val="24"/>
          <w:szCs w:val="24"/>
          <w:lang w:eastAsia="en-US"/>
        </w:rPr>
        <w:t>» по адресу: Республика Коми, Прилузский район, с. Объячево, ул. Мира, д. 81</w:t>
      </w:r>
    </w:p>
    <w:p w14:paraId="7DE6BC6B" w14:textId="77777777" w:rsidR="00986FC8" w:rsidRDefault="00986FC8" w:rsidP="00986FC8">
      <w:pPr>
        <w:tabs>
          <w:tab w:val="left" w:pos="1005"/>
          <w:tab w:val="center" w:pos="5386"/>
          <w:tab w:val="left" w:pos="10915"/>
        </w:tabs>
        <w:spacing w:after="0" w:line="240" w:lineRule="auto"/>
        <w:ind w:firstLine="709"/>
        <w:jc w:val="both"/>
        <w:rPr>
          <w:rFonts w:ascii="Times New Roman" w:eastAsia="Times New Roman" w:hAnsi="Times New Roman" w:cs="Times New Roman"/>
          <w:b/>
          <w:sz w:val="24"/>
          <w:szCs w:val="24"/>
        </w:rPr>
      </w:pPr>
    </w:p>
    <w:p w14:paraId="17D75FB7" w14:textId="77777777" w:rsidR="00986FC8" w:rsidRPr="00595FB6" w:rsidRDefault="00986FC8" w:rsidP="00986FC8">
      <w:pPr>
        <w:tabs>
          <w:tab w:val="left" w:pos="1005"/>
          <w:tab w:val="center" w:pos="5386"/>
          <w:tab w:val="left" w:pos="10915"/>
        </w:tabs>
        <w:spacing w:after="0" w:line="240" w:lineRule="auto"/>
        <w:ind w:firstLine="709"/>
        <w:jc w:val="both"/>
        <w:rPr>
          <w:rFonts w:ascii="Times New Roman" w:eastAsia="Times New Roman" w:hAnsi="Times New Roman" w:cs="Times New Roman"/>
          <w:b/>
          <w:sz w:val="24"/>
          <w:szCs w:val="24"/>
        </w:rPr>
      </w:pPr>
      <w:r w:rsidRPr="00595FB6">
        <w:rPr>
          <w:rFonts w:ascii="Times New Roman" w:eastAsia="Times New Roman" w:hAnsi="Times New Roman" w:cs="Times New Roman"/>
          <w:b/>
          <w:sz w:val="24"/>
          <w:szCs w:val="24"/>
        </w:rPr>
        <w:t>Часть 1. Описание объекта закупки:</w:t>
      </w:r>
    </w:p>
    <w:p w14:paraId="3C7FB949" w14:textId="77777777" w:rsidR="00986FC8" w:rsidRPr="00595FB6" w:rsidRDefault="00986FC8" w:rsidP="00986FC8">
      <w:pPr>
        <w:tabs>
          <w:tab w:val="left" w:pos="1005"/>
          <w:tab w:val="center" w:pos="5386"/>
          <w:tab w:val="left" w:pos="10915"/>
        </w:tabs>
        <w:spacing w:after="0" w:line="240" w:lineRule="auto"/>
        <w:ind w:firstLine="709"/>
        <w:jc w:val="both"/>
        <w:rPr>
          <w:rFonts w:ascii="Times New Roman" w:eastAsia="Times New Roman" w:hAnsi="Times New Roman" w:cs="Times New Roman"/>
          <w:sz w:val="24"/>
          <w:szCs w:val="24"/>
        </w:rPr>
      </w:pPr>
      <w:r w:rsidRPr="00595FB6">
        <w:rPr>
          <w:rFonts w:ascii="Times New Roman" w:eastAsia="Times New Roman" w:hAnsi="Times New Roman" w:cs="Times New Roman"/>
          <w:sz w:val="24"/>
          <w:szCs w:val="24"/>
        </w:rPr>
        <w:t xml:space="preserve">1.В рамках Договора необходимо выполнить работы </w:t>
      </w:r>
      <w:r w:rsidRPr="00595FB6">
        <w:rPr>
          <w:rFonts w:ascii="Times New Roman" w:eastAsia="Times New Roman" w:hAnsi="Times New Roman" w:cs="Times New Roman"/>
          <w:bCs/>
          <w:sz w:val="24"/>
          <w:szCs w:val="24"/>
        </w:rPr>
        <w:t xml:space="preserve">в соответствии с проектно-сметной документацией </w:t>
      </w:r>
      <w:r>
        <w:rPr>
          <w:rFonts w:ascii="Times New Roman" w:eastAsia="Times New Roman" w:hAnsi="Times New Roman" w:cs="Times New Roman"/>
          <w:bCs/>
          <w:sz w:val="24"/>
          <w:szCs w:val="24"/>
          <w:highlight w:val="yellow"/>
        </w:rPr>
        <w:t>в объеме, предусмотренно</w:t>
      </w:r>
      <w:r w:rsidRPr="00595FB6">
        <w:rPr>
          <w:rFonts w:ascii="Times New Roman" w:eastAsia="Times New Roman" w:hAnsi="Times New Roman" w:cs="Times New Roman"/>
          <w:bCs/>
          <w:sz w:val="24"/>
          <w:szCs w:val="24"/>
          <w:highlight w:val="yellow"/>
        </w:rPr>
        <w:t xml:space="preserve">м </w:t>
      </w:r>
      <w:r>
        <w:rPr>
          <w:rFonts w:ascii="Times New Roman" w:eastAsia="Times New Roman" w:hAnsi="Times New Roman" w:cs="Times New Roman"/>
          <w:bCs/>
          <w:sz w:val="24"/>
          <w:szCs w:val="24"/>
          <w:highlight w:val="yellow"/>
        </w:rPr>
        <w:t>2</w:t>
      </w:r>
      <w:r w:rsidRPr="00595FB6">
        <w:rPr>
          <w:rFonts w:ascii="Times New Roman" w:eastAsia="Times New Roman" w:hAnsi="Times New Roman" w:cs="Times New Roman"/>
          <w:bCs/>
          <w:sz w:val="24"/>
          <w:szCs w:val="24"/>
          <w:highlight w:val="yellow"/>
        </w:rPr>
        <w:t xml:space="preserve"> (</w:t>
      </w:r>
      <w:r>
        <w:rPr>
          <w:rFonts w:ascii="Times New Roman" w:eastAsia="Times New Roman" w:hAnsi="Times New Roman" w:cs="Times New Roman"/>
          <w:bCs/>
          <w:sz w:val="24"/>
          <w:szCs w:val="24"/>
          <w:highlight w:val="yellow"/>
        </w:rPr>
        <w:t>вторым</w:t>
      </w:r>
      <w:r w:rsidRPr="00595FB6">
        <w:rPr>
          <w:rFonts w:ascii="Times New Roman" w:eastAsia="Times New Roman" w:hAnsi="Times New Roman" w:cs="Times New Roman"/>
          <w:bCs/>
          <w:sz w:val="24"/>
          <w:szCs w:val="24"/>
          <w:highlight w:val="yellow"/>
        </w:rPr>
        <w:t>) этапом</w:t>
      </w:r>
      <w:r w:rsidRPr="00595FB6">
        <w:rPr>
          <w:rFonts w:ascii="Times New Roman" w:eastAsia="Times New Roman" w:hAnsi="Times New Roman" w:cs="Times New Roman"/>
          <w:bCs/>
          <w:sz w:val="24"/>
          <w:szCs w:val="24"/>
        </w:rPr>
        <w:t xml:space="preserve"> (представлена отдельными файлами</w:t>
      </w:r>
      <w:r>
        <w:rPr>
          <w:rFonts w:ascii="Times New Roman" w:eastAsia="Times New Roman" w:hAnsi="Times New Roman" w:cs="Times New Roman"/>
          <w:bCs/>
          <w:sz w:val="24"/>
          <w:szCs w:val="24"/>
        </w:rPr>
        <w:t xml:space="preserve"> – «Сметная документация 2 этап»</w:t>
      </w:r>
      <w:r w:rsidRPr="00595FB6">
        <w:rPr>
          <w:rFonts w:ascii="Times New Roman" w:eastAsia="Times New Roman" w:hAnsi="Times New Roman" w:cs="Times New Roman"/>
          <w:bCs/>
          <w:sz w:val="24"/>
          <w:szCs w:val="24"/>
        </w:rPr>
        <w:t>), действующими СНиП, с действующими правилами пожарной безопасности, техники безопасности и охраны окружающей среды, условиями Договора и другими нормативно-техническими документами, действующими на момент передачи результата работ Заказчику</w:t>
      </w:r>
      <w:r w:rsidRPr="00595FB6">
        <w:rPr>
          <w:rFonts w:ascii="Times New Roman" w:eastAsia="Times New Roman" w:hAnsi="Times New Roman" w:cs="Times New Roman"/>
          <w:sz w:val="24"/>
          <w:szCs w:val="24"/>
        </w:rPr>
        <w:t>.</w:t>
      </w:r>
    </w:p>
    <w:p w14:paraId="0AF3FC24" w14:textId="77777777" w:rsidR="00986FC8" w:rsidRPr="00595FB6" w:rsidRDefault="00986FC8" w:rsidP="00986FC8">
      <w:pPr>
        <w:widowControl w:val="0"/>
        <w:spacing w:after="0" w:line="240" w:lineRule="auto"/>
        <w:ind w:firstLine="709"/>
        <w:jc w:val="both"/>
        <w:rPr>
          <w:rFonts w:ascii="Times New Roman" w:eastAsia="Times New Roman" w:hAnsi="Times New Roman" w:cs="Times New Roman"/>
          <w:sz w:val="24"/>
          <w:szCs w:val="24"/>
        </w:rPr>
      </w:pPr>
    </w:p>
    <w:p w14:paraId="4D1CA3A7" w14:textId="77777777" w:rsidR="00986FC8" w:rsidRPr="00595FB6" w:rsidRDefault="00986FC8" w:rsidP="00986FC8">
      <w:pPr>
        <w:widowControl w:val="0"/>
        <w:spacing w:after="0" w:line="240" w:lineRule="auto"/>
        <w:ind w:firstLine="709"/>
        <w:jc w:val="both"/>
        <w:rPr>
          <w:rFonts w:ascii="Times New Roman" w:eastAsia="Times New Roman" w:hAnsi="Times New Roman" w:cs="Times New Roman"/>
          <w:b/>
          <w:bCs/>
          <w:sz w:val="24"/>
          <w:szCs w:val="24"/>
        </w:rPr>
      </w:pPr>
      <w:r w:rsidRPr="00595FB6">
        <w:rPr>
          <w:rFonts w:ascii="Times New Roman" w:eastAsia="Times New Roman" w:hAnsi="Times New Roman" w:cs="Times New Roman"/>
          <w:b/>
          <w:bCs/>
          <w:sz w:val="24"/>
          <w:szCs w:val="24"/>
        </w:rPr>
        <w:t xml:space="preserve">Объем выполняемых работ: </w:t>
      </w:r>
    </w:p>
    <w:p w14:paraId="5EBF2ECF" w14:textId="77777777" w:rsidR="00986FC8" w:rsidRPr="00595FB6" w:rsidRDefault="00986FC8" w:rsidP="00986FC8">
      <w:pPr>
        <w:spacing w:line="240" w:lineRule="auto"/>
        <w:ind w:firstLine="709"/>
        <w:jc w:val="both"/>
        <w:rPr>
          <w:rFonts w:ascii="Times New Roman" w:eastAsia="Times New Roman" w:hAnsi="Times New Roman" w:cs="Times New Roman"/>
          <w:bCs/>
          <w:sz w:val="24"/>
          <w:szCs w:val="24"/>
        </w:rPr>
      </w:pPr>
      <w:r w:rsidRPr="00595FB6">
        <w:rPr>
          <w:rFonts w:ascii="Times New Roman" w:eastAsia="Times New Roman" w:hAnsi="Times New Roman" w:cs="Times New Roman"/>
          <w:bCs/>
          <w:sz w:val="24"/>
          <w:szCs w:val="24"/>
        </w:rPr>
        <w:t xml:space="preserve">1 </w:t>
      </w:r>
      <w:proofErr w:type="spellStart"/>
      <w:r w:rsidRPr="00595FB6">
        <w:rPr>
          <w:rFonts w:ascii="Times New Roman" w:eastAsia="Times New Roman" w:hAnsi="Times New Roman" w:cs="Times New Roman"/>
          <w:bCs/>
          <w:sz w:val="24"/>
          <w:szCs w:val="24"/>
        </w:rPr>
        <w:t>усл</w:t>
      </w:r>
      <w:proofErr w:type="spellEnd"/>
      <w:r w:rsidRPr="00595FB6">
        <w:rPr>
          <w:rFonts w:ascii="Times New Roman" w:eastAsia="Times New Roman" w:hAnsi="Times New Roman" w:cs="Times New Roman"/>
          <w:bCs/>
          <w:sz w:val="24"/>
          <w:szCs w:val="24"/>
        </w:rPr>
        <w:t>. ед.</w:t>
      </w:r>
      <w:proofErr w:type="gramStart"/>
      <w:r w:rsidRPr="00595FB6">
        <w:rPr>
          <w:rFonts w:ascii="Times New Roman" w:eastAsia="Times New Roman" w:hAnsi="Times New Roman" w:cs="Times New Roman"/>
          <w:bCs/>
          <w:sz w:val="24"/>
          <w:szCs w:val="24"/>
        </w:rPr>
        <w:t xml:space="preserve"> :</w:t>
      </w:r>
      <w:proofErr w:type="gramEnd"/>
      <w:r w:rsidRPr="00595FB6">
        <w:rPr>
          <w:rFonts w:eastAsiaTheme="minorHAnsi"/>
          <w:sz w:val="24"/>
          <w:szCs w:val="24"/>
          <w:lang w:eastAsia="en-US"/>
        </w:rPr>
        <w:t xml:space="preserve"> </w:t>
      </w:r>
      <w:r w:rsidRPr="00595FB6">
        <w:rPr>
          <w:rFonts w:ascii="Times New Roman" w:eastAsia="Times New Roman" w:hAnsi="Times New Roman" w:cs="Times New Roman"/>
          <w:bCs/>
          <w:sz w:val="24"/>
          <w:szCs w:val="24"/>
        </w:rPr>
        <w:t>Капитальный ремонт помещений  здания МАУК «</w:t>
      </w:r>
      <w:proofErr w:type="spellStart"/>
      <w:r w:rsidRPr="00595FB6">
        <w:rPr>
          <w:rFonts w:ascii="Times New Roman" w:eastAsia="Times New Roman" w:hAnsi="Times New Roman" w:cs="Times New Roman"/>
          <w:bCs/>
          <w:sz w:val="24"/>
          <w:szCs w:val="24"/>
        </w:rPr>
        <w:t>ПМЦКиД</w:t>
      </w:r>
      <w:proofErr w:type="spellEnd"/>
      <w:r w:rsidRPr="00595FB6">
        <w:rPr>
          <w:rFonts w:ascii="Times New Roman" w:eastAsia="Times New Roman" w:hAnsi="Times New Roman" w:cs="Times New Roman"/>
          <w:bCs/>
          <w:sz w:val="24"/>
          <w:szCs w:val="24"/>
        </w:rPr>
        <w:t xml:space="preserve">» по адресу: </w:t>
      </w:r>
      <w:proofErr w:type="gramStart"/>
      <w:r w:rsidRPr="00595FB6">
        <w:rPr>
          <w:rFonts w:ascii="Times New Roman" w:eastAsia="Times New Roman" w:hAnsi="Times New Roman" w:cs="Times New Roman"/>
          <w:bCs/>
          <w:sz w:val="24"/>
          <w:szCs w:val="24"/>
        </w:rPr>
        <w:t xml:space="preserve">Республика Коми, Прилузский район, с. Объячево, ул. Мира, д. 81 </w:t>
      </w:r>
      <w:r>
        <w:rPr>
          <w:rFonts w:ascii="Times New Roman" w:eastAsia="Times New Roman" w:hAnsi="Times New Roman" w:cs="Times New Roman"/>
          <w:bCs/>
          <w:sz w:val="24"/>
          <w:szCs w:val="24"/>
          <w:highlight w:val="yellow"/>
        </w:rPr>
        <w:t xml:space="preserve">в объеме, предусмотренном Сметной документацией 2 </w:t>
      </w:r>
      <w:r w:rsidRPr="00595FB6">
        <w:rPr>
          <w:rFonts w:ascii="Times New Roman" w:eastAsia="Times New Roman" w:hAnsi="Times New Roman" w:cs="Times New Roman"/>
          <w:bCs/>
          <w:sz w:val="24"/>
          <w:szCs w:val="24"/>
          <w:highlight w:val="yellow"/>
        </w:rPr>
        <w:t>(</w:t>
      </w:r>
      <w:r>
        <w:rPr>
          <w:rFonts w:ascii="Times New Roman" w:eastAsia="Times New Roman" w:hAnsi="Times New Roman" w:cs="Times New Roman"/>
          <w:bCs/>
          <w:sz w:val="24"/>
          <w:szCs w:val="24"/>
          <w:highlight w:val="yellow"/>
        </w:rPr>
        <w:t>второго</w:t>
      </w:r>
      <w:r w:rsidRPr="00595FB6">
        <w:rPr>
          <w:rFonts w:ascii="Times New Roman" w:eastAsia="Times New Roman" w:hAnsi="Times New Roman" w:cs="Times New Roman"/>
          <w:bCs/>
          <w:sz w:val="24"/>
          <w:szCs w:val="24"/>
          <w:highlight w:val="yellow"/>
        </w:rPr>
        <w:t xml:space="preserve">) </w:t>
      </w:r>
      <w:r>
        <w:rPr>
          <w:rFonts w:ascii="Times New Roman" w:eastAsia="Times New Roman" w:hAnsi="Times New Roman" w:cs="Times New Roman"/>
          <w:bCs/>
          <w:sz w:val="24"/>
          <w:szCs w:val="24"/>
        </w:rPr>
        <w:t>этапа</w:t>
      </w:r>
      <w:r w:rsidRPr="00595FB6">
        <w:rPr>
          <w:rFonts w:ascii="Times New Roman" w:eastAsia="Times New Roman" w:hAnsi="Times New Roman" w:cs="Times New Roman"/>
          <w:bCs/>
          <w:sz w:val="24"/>
          <w:szCs w:val="24"/>
        </w:rPr>
        <w:t>.</w:t>
      </w:r>
      <w:proofErr w:type="gramEnd"/>
    </w:p>
    <w:p w14:paraId="567E6104" w14:textId="69C920DE" w:rsidR="00986FC8" w:rsidRPr="00595FB6" w:rsidRDefault="00986FC8" w:rsidP="00986FC8">
      <w:pPr>
        <w:tabs>
          <w:tab w:val="left" w:pos="426"/>
        </w:tabs>
        <w:spacing w:line="240" w:lineRule="auto"/>
        <w:ind w:firstLine="709"/>
        <w:jc w:val="both"/>
        <w:rPr>
          <w:rFonts w:ascii="Times New Roman" w:eastAsiaTheme="minorHAnsi" w:hAnsi="Times New Roman" w:cs="Times New Roman"/>
          <w:sz w:val="24"/>
          <w:szCs w:val="24"/>
          <w:lang w:eastAsia="en-US"/>
        </w:rPr>
      </w:pPr>
      <w:r w:rsidRPr="00C52D62">
        <w:rPr>
          <w:rFonts w:ascii="Times New Roman" w:eastAsiaTheme="minorHAnsi" w:hAnsi="Times New Roman" w:cs="Times New Roman"/>
          <w:sz w:val="24"/>
          <w:szCs w:val="24"/>
          <w:lang w:eastAsia="en-US"/>
        </w:rPr>
        <w:t>Срок выпол</w:t>
      </w:r>
      <w:r w:rsidR="00C52D62" w:rsidRPr="00C52D62">
        <w:rPr>
          <w:rFonts w:ascii="Times New Roman" w:eastAsiaTheme="minorHAnsi" w:hAnsi="Times New Roman" w:cs="Times New Roman"/>
          <w:sz w:val="24"/>
          <w:szCs w:val="24"/>
          <w:lang w:eastAsia="en-US"/>
        </w:rPr>
        <w:t xml:space="preserve">нения работ: </w:t>
      </w:r>
      <w:proofErr w:type="gramStart"/>
      <w:r w:rsidRPr="00C52D62">
        <w:rPr>
          <w:rFonts w:ascii="Times New Roman" w:eastAsiaTheme="minorHAnsi" w:hAnsi="Times New Roman" w:cs="Times New Roman"/>
          <w:sz w:val="24"/>
          <w:szCs w:val="24"/>
          <w:lang w:eastAsia="en-US"/>
        </w:rPr>
        <w:t>с даты заключения</w:t>
      </w:r>
      <w:proofErr w:type="gramEnd"/>
      <w:r w:rsidRPr="00C52D62">
        <w:rPr>
          <w:rFonts w:ascii="Times New Roman" w:eastAsiaTheme="minorHAnsi" w:hAnsi="Times New Roman" w:cs="Times New Roman"/>
          <w:sz w:val="24"/>
          <w:szCs w:val="24"/>
          <w:lang w:eastAsia="en-US"/>
        </w:rPr>
        <w:t xml:space="preserve"> контракта по 3</w:t>
      </w:r>
      <w:r w:rsidR="009E27DE">
        <w:rPr>
          <w:rFonts w:ascii="Times New Roman" w:eastAsiaTheme="minorHAnsi" w:hAnsi="Times New Roman" w:cs="Times New Roman"/>
          <w:sz w:val="24"/>
          <w:szCs w:val="24"/>
          <w:lang w:eastAsia="en-US"/>
        </w:rPr>
        <w:t>1</w:t>
      </w:r>
      <w:r w:rsidRPr="00C52D62">
        <w:rPr>
          <w:rFonts w:ascii="Times New Roman" w:eastAsiaTheme="minorHAnsi" w:hAnsi="Times New Roman" w:cs="Times New Roman"/>
          <w:sz w:val="24"/>
          <w:szCs w:val="24"/>
          <w:lang w:eastAsia="en-US"/>
        </w:rPr>
        <w:t>.10.2021 г.</w:t>
      </w:r>
    </w:p>
    <w:p w14:paraId="495CBCBB" w14:textId="77777777" w:rsidR="00986FC8" w:rsidRPr="00595FB6" w:rsidRDefault="00986FC8" w:rsidP="00986FC8">
      <w:pPr>
        <w:tabs>
          <w:tab w:val="left" w:pos="426"/>
        </w:tabs>
        <w:spacing w:line="240" w:lineRule="auto"/>
        <w:ind w:firstLine="709"/>
        <w:jc w:val="both"/>
        <w:rPr>
          <w:rFonts w:ascii="Times New Roman" w:eastAsiaTheme="minorHAnsi" w:hAnsi="Times New Roman" w:cs="Times New Roman"/>
          <w:b/>
          <w:sz w:val="24"/>
          <w:szCs w:val="24"/>
          <w:lang w:eastAsia="en-US"/>
        </w:rPr>
      </w:pPr>
      <w:r w:rsidRPr="00595FB6">
        <w:rPr>
          <w:rFonts w:ascii="Times New Roman" w:eastAsiaTheme="minorHAnsi" w:hAnsi="Times New Roman" w:cs="Times New Roman"/>
          <w:b/>
          <w:sz w:val="24"/>
          <w:szCs w:val="24"/>
          <w:lang w:eastAsia="en-US"/>
        </w:rPr>
        <w:t>Перечень и объем выполняемых работ</w:t>
      </w:r>
    </w:p>
    <w:p w14:paraId="05C12974" w14:textId="77777777" w:rsidR="00986FC8" w:rsidRPr="00595FB6" w:rsidRDefault="00986FC8" w:rsidP="00986FC8">
      <w:pPr>
        <w:autoSpaceDE w:val="0"/>
        <w:autoSpaceDN w:val="0"/>
        <w:adjustRightInd w:val="0"/>
        <w:spacing w:line="240" w:lineRule="auto"/>
        <w:ind w:firstLine="709"/>
        <w:jc w:val="both"/>
        <w:rPr>
          <w:rFonts w:ascii="Times New Roman" w:eastAsiaTheme="minorHAnsi" w:hAnsi="Times New Roman" w:cs="Times New Roman"/>
          <w:sz w:val="24"/>
          <w:szCs w:val="24"/>
          <w:lang w:eastAsia="en-US"/>
        </w:rPr>
      </w:pPr>
      <w:r w:rsidRPr="00595FB6">
        <w:rPr>
          <w:rFonts w:ascii="Times New Roman" w:eastAsiaTheme="minorHAnsi" w:hAnsi="Times New Roman" w:cs="Times New Roman"/>
          <w:sz w:val="24"/>
          <w:szCs w:val="24"/>
          <w:lang w:eastAsia="en-US"/>
        </w:rPr>
        <w:t xml:space="preserve">Подрядчик должен выполнить работы в соответствии со сметной и рабочей документацией, </w:t>
      </w:r>
      <w:r w:rsidRPr="00595FB6">
        <w:rPr>
          <w:rFonts w:ascii="Times New Roman" w:eastAsiaTheme="minorHAnsi" w:hAnsi="Times New Roman" w:cs="Times New Roman"/>
          <w:sz w:val="24"/>
          <w:szCs w:val="24"/>
          <w:highlight w:val="yellow"/>
          <w:lang w:eastAsia="en-US"/>
        </w:rPr>
        <w:t xml:space="preserve">в </w:t>
      </w:r>
      <w:proofErr w:type="gramStart"/>
      <w:r w:rsidRPr="00595FB6">
        <w:rPr>
          <w:rFonts w:ascii="Times New Roman" w:eastAsiaTheme="minorHAnsi" w:hAnsi="Times New Roman" w:cs="Times New Roman"/>
          <w:sz w:val="24"/>
          <w:szCs w:val="24"/>
          <w:highlight w:val="yellow"/>
          <w:lang w:eastAsia="en-US"/>
        </w:rPr>
        <w:t>объеме</w:t>
      </w:r>
      <w:proofErr w:type="gramEnd"/>
      <w:r w:rsidRPr="00595FB6">
        <w:rPr>
          <w:rFonts w:ascii="Times New Roman" w:eastAsiaTheme="minorHAnsi" w:hAnsi="Times New Roman" w:cs="Times New Roman"/>
          <w:sz w:val="24"/>
          <w:szCs w:val="24"/>
          <w:highlight w:val="yellow"/>
          <w:lang w:eastAsia="en-US"/>
        </w:rPr>
        <w:t xml:space="preserve"> предусмотренном </w:t>
      </w:r>
      <w:r>
        <w:rPr>
          <w:rFonts w:ascii="Times New Roman" w:eastAsiaTheme="minorHAnsi" w:hAnsi="Times New Roman" w:cs="Times New Roman"/>
          <w:sz w:val="24"/>
          <w:szCs w:val="24"/>
          <w:highlight w:val="yellow"/>
          <w:lang w:eastAsia="en-US"/>
        </w:rPr>
        <w:t>2</w:t>
      </w:r>
      <w:r w:rsidRPr="00595FB6">
        <w:rPr>
          <w:rFonts w:ascii="Times New Roman" w:eastAsiaTheme="minorHAnsi" w:hAnsi="Times New Roman" w:cs="Times New Roman"/>
          <w:sz w:val="24"/>
          <w:szCs w:val="24"/>
          <w:highlight w:val="yellow"/>
          <w:lang w:eastAsia="en-US"/>
        </w:rPr>
        <w:t xml:space="preserve"> (</w:t>
      </w:r>
      <w:r>
        <w:rPr>
          <w:rFonts w:ascii="Times New Roman" w:eastAsiaTheme="minorHAnsi" w:hAnsi="Times New Roman" w:cs="Times New Roman"/>
          <w:sz w:val="24"/>
          <w:szCs w:val="24"/>
          <w:highlight w:val="yellow"/>
          <w:lang w:eastAsia="en-US"/>
        </w:rPr>
        <w:t>вторым</w:t>
      </w:r>
      <w:r w:rsidRPr="00595FB6">
        <w:rPr>
          <w:rFonts w:ascii="Times New Roman" w:eastAsiaTheme="minorHAnsi" w:hAnsi="Times New Roman" w:cs="Times New Roman"/>
          <w:sz w:val="24"/>
          <w:szCs w:val="24"/>
          <w:highlight w:val="yellow"/>
          <w:lang w:eastAsia="en-US"/>
        </w:rPr>
        <w:t>) этапом</w:t>
      </w:r>
      <w:r w:rsidRPr="00595FB6">
        <w:rPr>
          <w:rFonts w:ascii="Times New Roman" w:eastAsiaTheme="minorHAnsi" w:hAnsi="Times New Roman" w:cs="Times New Roman"/>
          <w:sz w:val="24"/>
          <w:szCs w:val="24"/>
          <w:lang w:eastAsia="en-US"/>
        </w:rPr>
        <w:t xml:space="preserve"> (приложены отдельными файлами к аукционной документации).</w:t>
      </w:r>
    </w:p>
    <w:p w14:paraId="5E60009C" w14:textId="77777777" w:rsidR="00986FC8" w:rsidRPr="00595FB6" w:rsidRDefault="00986FC8" w:rsidP="00986FC8">
      <w:pPr>
        <w:tabs>
          <w:tab w:val="left" w:pos="426"/>
        </w:tabs>
        <w:spacing w:line="240" w:lineRule="auto"/>
        <w:ind w:firstLine="709"/>
        <w:jc w:val="both"/>
        <w:rPr>
          <w:rFonts w:ascii="Times New Roman" w:eastAsiaTheme="minorHAnsi" w:hAnsi="Times New Roman" w:cs="Times New Roman"/>
          <w:b/>
          <w:sz w:val="24"/>
          <w:szCs w:val="24"/>
          <w:lang w:eastAsia="en-US"/>
        </w:rPr>
      </w:pPr>
      <w:r w:rsidRPr="00595FB6">
        <w:rPr>
          <w:rFonts w:ascii="Times New Roman" w:eastAsiaTheme="minorHAnsi" w:hAnsi="Times New Roman" w:cs="Times New Roman"/>
          <w:b/>
          <w:sz w:val="24"/>
          <w:szCs w:val="24"/>
          <w:lang w:eastAsia="en-US"/>
        </w:rPr>
        <w:t>Качество, условия и безопасность выполнения работ:</w:t>
      </w:r>
    </w:p>
    <w:p w14:paraId="240446BA" w14:textId="77777777" w:rsidR="00986FC8" w:rsidRPr="00595FB6" w:rsidRDefault="00986FC8" w:rsidP="00986FC8">
      <w:pPr>
        <w:widowControl w:val="0"/>
        <w:autoSpaceDE w:val="0"/>
        <w:autoSpaceDN w:val="0"/>
        <w:spacing w:after="0" w:line="240" w:lineRule="auto"/>
        <w:ind w:firstLine="709"/>
        <w:jc w:val="both"/>
        <w:rPr>
          <w:rFonts w:ascii="Times New Roman" w:eastAsia="Calibri" w:hAnsi="Times New Roman" w:cs="Times New Roman"/>
          <w:b/>
          <w:sz w:val="24"/>
          <w:szCs w:val="24"/>
          <w:lang w:eastAsia="en-US"/>
        </w:rPr>
      </w:pPr>
      <w:r w:rsidRPr="00595FB6">
        <w:rPr>
          <w:rFonts w:ascii="Times New Roman" w:eastAsiaTheme="minorHAnsi" w:hAnsi="Times New Roman" w:cs="Times New Roman"/>
          <w:sz w:val="24"/>
          <w:szCs w:val="24"/>
          <w:lang w:eastAsia="en-US"/>
        </w:rPr>
        <w:t xml:space="preserve">Работы должны быть выполнены в полном объеме </w:t>
      </w:r>
      <w:r w:rsidRPr="00595FB6">
        <w:rPr>
          <w:rFonts w:ascii="Times New Roman" w:eastAsiaTheme="minorHAnsi" w:hAnsi="Times New Roman" w:cs="Times New Roman"/>
          <w:sz w:val="24"/>
          <w:szCs w:val="24"/>
          <w:highlight w:val="yellow"/>
          <w:lang w:eastAsia="en-US"/>
        </w:rPr>
        <w:t xml:space="preserve">(в рамках </w:t>
      </w:r>
      <w:r>
        <w:rPr>
          <w:rFonts w:ascii="Times New Roman" w:eastAsiaTheme="minorHAnsi" w:hAnsi="Times New Roman" w:cs="Times New Roman"/>
          <w:sz w:val="24"/>
          <w:szCs w:val="24"/>
          <w:highlight w:val="yellow"/>
          <w:lang w:eastAsia="en-US"/>
        </w:rPr>
        <w:t>2</w:t>
      </w:r>
      <w:r w:rsidRPr="00595FB6">
        <w:rPr>
          <w:rFonts w:ascii="Times New Roman" w:eastAsiaTheme="minorHAnsi" w:hAnsi="Times New Roman" w:cs="Times New Roman"/>
          <w:sz w:val="24"/>
          <w:szCs w:val="24"/>
          <w:highlight w:val="yellow"/>
          <w:lang w:eastAsia="en-US"/>
        </w:rPr>
        <w:t xml:space="preserve"> (</w:t>
      </w:r>
      <w:r>
        <w:rPr>
          <w:rFonts w:ascii="Times New Roman" w:eastAsiaTheme="minorHAnsi" w:hAnsi="Times New Roman" w:cs="Times New Roman"/>
          <w:sz w:val="24"/>
          <w:szCs w:val="24"/>
          <w:highlight w:val="yellow"/>
          <w:lang w:eastAsia="en-US"/>
        </w:rPr>
        <w:t>второго</w:t>
      </w:r>
      <w:r w:rsidRPr="00595FB6">
        <w:rPr>
          <w:rFonts w:ascii="Times New Roman" w:eastAsiaTheme="minorHAnsi" w:hAnsi="Times New Roman" w:cs="Times New Roman"/>
          <w:sz w:val="24"/>
          <w:szCs w:val="24"/>
          <w:highlight w:val="yellow"/>
          <w:lang w:eastAsia="en-US"/>
        </w:rPr>
        <w:t>) этапа)</w:t>
      </w:r>
      <w:r w:rsidRPr="00595FB6">
        <w:rPr>
          <w:rFonts w:ascii="Times New Roman" w:eastAsiaTheme="minorHAnsi" w:hAnsi="Times New Roman" w:cs="Times New Roman"/>
          <w:sz w:val="24"/>
          <w:szCs w:val="24"/>
          <w:lang w:eastAsia="en-US"/>
        </w:rPr>
        <w:t xml:space="preserve">, качественно и с учетом требований строительных норм и правил, а также в соответствии со сметной и рабочей документацией объекта </w:t>
      </w:r>
      <w:r w:rsidRPr="00595FB6">
        <w:rPr>
          <w:rFonts w:ascii="Times New Roman" w:eastAsiaTheme="minorHAnsi" w:hAnsi="Times New Roman" w:cs="Times New Roman"/>
          <w:iCs/>
          <w:sz w:val="24"/>
          <w:szCs w:val="24"/>
          <w:lang w:eastAsia="en-US"/>
        </w:rPr>
        <w:t xml:space="preserve">«Капитальный ремонт </w:t>
      </w:r>
      <w:r w:rsidRPr="00595FB6">
        <w:rPr>
          <w:rFonts w:ascii="Times New Roman" w:eastAsia="Calibri" w:hAnsi="Times New Roman" w:cs="Times New Roman"/>
          <w:b/>
          <w:sz w:val="24"/>
          <w:szCs w:val="24"/>
          <w:lang w:eastAsia="en-US"/>
        </w:rPr>
        <w:t>помещений  здания МАУК «</w:t>
      </w:r>
      <w:proofErr w:type="spellStart"/>
      <w:r w:rsidRPr="00595FB6">
        <w:rPr>
          <w:rFonts w:ascii="Times New Roman" w:eastAsia="Calibri" w:hAnsi="Times New Roman" w:cs="Times New Roman"/>
          <w:b/>
          <w:sz w:val="24"/>
          <w:szCs w:val="24"/>
          <w:lang w:eastAsia="en-US"/>
        </w:rPr>
        <w:t>ПМЦКиД</w:t>
      </w:r>
      <w:proofErr w:type="spellEnd"/>
      <w:r w:rsidRPr="00595FB6">
        <w:rPr>
          <w:rFonts w:ascii="Times New Roman" w:eastAsia="Calibri" w:hAnsi="Times New Roman" w:cs="Times New Roman"/>
          <w:b/>
          <w:sz w:val="24"/>
          <w:szCs w:val="24"/>
          <w:lang w:eastAsia="en-US"/>
        </w:rPr>
        <w:t xml:space="preserve">» по адресу: </w:t>
      </w:r>
      <w:proofErr w:type="gramStart"/>
      <w:r w:rsidRPr="00595FB6">
        <w:rPr>
          <w:rFonts w:ascii="Times New Roman" w:eastAsia="Calibri" w:hAnsi="Times New Roman" w:cs="Times New Roman"/>
          <w:b/>
          <w:sz w:val="24"/>
          <w:szCs w:val="24"/>
          <w:lang w:eastAsia="en-US"/>
        </w:rPr>
        <w:t xml:space="preserve">Республика Коми, Прилузский район, с. Объячево, ул. Мира, д. 81  </w:t>
      </w:r>
      <w:r w:rsidRPr="00595FB6">
        <w:rPr>
          <w:rFonts w:ascii="Times New Roman" w:eastAsiaTheme="minorHAnsi" w:hAnsi="Times New Roman" w:cs="Times New Roman"/>
          <w:iCs/>
          <w:sz w:val="24"/>
          <w:szCs w:val="24"/>
          <w:lang w:eastAsia="en-US"/>
        </w:rPr>
        <w:t xml:space="preserve">и </w:t>
      </w:r>
      <w:r w:rsidRPr="00595FB6">
        <w:rPr>
          <w:rFonts w:ascii="Times New Roman" w:eastAsiaTheme="minorHAnsi" w:hAnsi="Times New Roman" w:cs="Times New Roman"/>
          <w:sz w:val="24"/>
          <w:szCs w:val="24"/>
          <w:lang w:eastAsia="en-US"/>
        </w:rPr>
        <w:t xml:space="preserve">иными нормативными документами, действующими в данной сфере деятельности. </w:t>
      </w:r>
      <w:proofErr w:type="gramEnd"/>
    </w:p>
    <w:p w14:paraId="531A102E" w14:textId="77777777" w:rsidR="00986FC8" w:rsidRPr="00595FB6" w:rsidRDefault="00986FC8" w:rsidP="00986FC8">
      <w:pPr>
        <w:spacing w:after="0" w:line="240" w:lineRule="auto"/>
        <w:ind w:firstLine="709"/>
        <w:jc w:val="both"/>
        <w:rPr>
          <w:rFonts w:ascii="Times New Roman" w:eastAsiaTheme="minorHAnsi" w:hAnsi="Times New Roman" w:cs="Times New Roman"/>
          <w:sz w:val="24"/>
          <w:szCs w:val="24"/>
          <w:lang w:eastAsia="en-US"/>
        </w:rPr>
      </w:pPr>
      <w:r w:rsidRPr="00595FB6">
        <w:rPr>
          <w:rFonts w:ascii="Times New Roman" w:eastAsiaTheme="minorHAnsi" w:hAnsi="Times New Roman" w:cs="Times New Roman"/>
          <w:sz w:val="24"/>
          <w:szCs w:val="24"/>
          <w:lang w:eastAsia="en-US"/>
        </w:rPr>
        <w:t>Во время проведения работ должны быть обеспечены необходимые противопожарные мероприятия, мероприятия по технике безопасности, охране окружающей среды.</w:t>
      </w:r>
    </w:p>
    <w:p w14:paraId="29EBA0E9" w14:textId="77777777" w:rsidR="00986FC8" w:rsidRPr="00595FB6" w:rsidRDefault="00986FC8" w:rsidP="00986FC8">
      <w:pPr>
        <w:spacing w:after="0" w:line="240" w:lineRule="auto"/>
        <w:ind w:firstLine="709"/>
        <w:jc w:val="both"/>
        <w:rPr>
          <w:rFonts w:ascii="Times New Roman" w:eastAsiaTheme="minorHAnsi" w:hAnsi="Times New Roman" w:cs="Times New Roman"/>
          <w:sz w:val="24"/>
          <w:szCs w:val="24"/>
          <w:lang w:eastAsia="en-US"/>
        </w:rPr>
      </w:pPr>
      <w:r w:rsidRPr="00595FB6">
        <w:rPr>
          <w:rFonts w:ascii="Times New Roman" w:eastAsiaTheme="minorHAnsi" w:hAnsi="Times New Roman" w:cs="Times New Roman"/>
          <w:sz w:val="24"/>
          <w:szCs w:val="24"/>
          <w:lang w:eastAsia="en-US"/>
        </w:rPr>
        <w:t>При завершении работ выполнить сопровождение при передаче объекта в эксплуатацию обслуживающей организации.</w:t>
      </w:r>
    </w:p>
    <w:p w14:paraId="4F88C936" w14:textId="77777777" w:rsidR="00986FC8" w:rsidRPr="00595FB6" w:rsidRDefault="00986FC8" w:rsidP="00986FC8">
      <w:pPr>
        <w:spacing w:after="0" w:line="240" w:lineRule="auto"/>
        <w:ind w:firstLine="708"/>
        <w:jc w:val="both"/>
        <w:rPr>
          <w:rFonts w:ascii="Times New Roman" w:eastAsiaTheme="minorHAnsi" w:hAnsi="Times New Roman" w:cs="Times New Roman"/>
          <w:sz w:val="24"/>
          <w:szCs w:val="24"/>
          <w:lang w:eastAsia="en-US"/>
        </w:rPr>
      </w:pPr>
      <w:r w:rsidRPr="00595FB6">
        <w:rPr>
          <w:rFonts w:ascii="Times New Roman" w:eastAsiaTheme="minorHAnsi" w:hAnsi="Times New Roman" w:cs="Times New Roman"/>
          <w:sz w:val="24"/>
          <w:szCs w:val="24"/>
          <w:lang w:eastAsia="en-US"/>
        </w:rPr>
        <w:lastRenderedPageBreak/>
        <w:t>Материалы, предлагаемые к использованию, а также оборудование, их качество и комплектация,  должны соответствовать требованиям действующих государственных стандартов (ГОСТ, ОСТ), технических условий (ТУ), требованиям иных нормативных документов, а также требованиям действующего законодательства Российской Федерации, что должно подтверждаться при поставке наличием у Исполнителя соответствующих документов (сертификаты качества, сертификаты соответствия, сертификаты пожарной безопасности, санитарно-эпидемиологические заключения).</w:t>
      </w:r>
    </w:p>
    <w:p w14:paraId="4D9BE9CB" w14:textId="77777777" w:rsidR="00986FC8" w:rsidRPr="00595FB6" w:rsidRDefault="00986FC8" w:rsidP="00986FC8">
      <w:pPr>
        <w:tabs>
          <w:tab w:val="left" w:pos="1005"/>
          <w:tab w:val="center" w:pos="5386"/>
          <w:tab w:val="left" w:pos="10915"/>
        </w:tabs>
        <w:spacing w:after="0" w:line="240" w:lineRule="auto"/>
        <w:ind w:firstLine="709"/>
        <w:jc w:val="both"/>
        <w:rPr>
          <w:rFonts w:ascii="Times New Roman" w:eastAsia="Times New Roman" w:hAnsi="Times New Roman" w:cs="Times New Roman"/>
          <w:b/>
          <w:bCs/>
          <w:sz w:val="24"/>
          <w:szCs w:val="24"/>
        </w:rPr>
      </w:pPr>
      <w:r w:rsidRPr="00595FB6">
        <w:rPr>
          <w:rFonts w:ascii="Times New Roman" w:eastAsia="Times New Roman" w:hAnsi="Times New Roman" w:cs="Times New Roman"/>
          <w:b/>
          <w:bCs/>
          <w:sz w:val="24"/>
          <w:szCs w:val="24"/>
        </w:rPr>
        <w:t>Гарантийный срок:</w:t>
      </w:r>
    </w:p>
    <w:p w14:paraId="7164EE07" w14:textId="77777777" w:rsidR="00986FC8" w:rsidRPr="00595FB6" w:rsidRDefault="00986FC8" w:rsidP="00986FC8">
      <w:pPr>
        <w:tabs>
          <w:tab w:val="left" w:pos="1005"/>
          <w:tab w:val="center" w:pos="5386"/>
          <w:tab w:val="left" w:pos="10915"/>
        </w:tabs>
        <w:spacing w:after="0" w:line="240" w:lineRule="auto"/>
        <w:ind w:firstLine="709"/>
        <w:jc w:val="both"/>
        <w:rPr>
          <w:rFonts w:ascii="Times New Roman" w:eastAsia="Times New Roman" w:hAnsi="Times New Roman" w:cs="Times New Roman"/>
          <w:sz w:val="24"/>
          <w:szCs w:val="24"/>
        </w:rPr>
      </w:pPr>
      <w:r w:rsidRPr="00595FB6">
        <w:rPr>
          <w:rFonts w:ascii="Times New Roman" w:eastAsia="Times New Roman" w:hAnsi="Times New Roman" w:cs="Times New Roman"/>
          <w:sz w:val="24"/>
          <w:szCs w:val="24"/>
        </w:rPr>
        <w:t>Подрядчик несет гарантийную ответственность за выполненные работы, за исключением случаев преднамеренного повреждения со стороны третьих лиц, в течение 60 месяцев с момента подписания Сторонами акта о приёмке рабочей комиссией законченного капитальным ремонтом объекта. Гарантийные обязательства Подрядчика распространяются, в том числе на случаи обнаружения скрытых дефектов выполненных работ, независимо от факта приемки выполненных работ Заказчиком.</w:t>
      </w:r>
    </w:p>
    <w:p w14:paraId="480C8837" w14:textId="77777777" w:rsidR="00986FC8" w:rsidRPr="00595FB6" w:rsidRDefault="00986FC8" w:rsidP="00986FC8">
      <w:pPr>
        <w:tabs>
          <w:tab w:val="left" w:pos="1005"/>
          <w:tab w:val="center" w:pos="5386"/>
          <w:tab w:val="left" w:pos="10915"/>
        </w:tabs>
        <w:spacing w:after="0" w:line="240" w:lineRule="auto"/>
        <w:ind w:firstLine="709"/>
        <w:jc w:val="both"/>
        <w:rPr>
          <w:rFonts w:ascii="Times New Roman" w:eastAsia="Times New Roman" w:hAnsi="Times New Roman" w:cs="Times New Roman"/>
          <w:sz w:val="24"/>
          <w:szCs w:val="24"/>
        </w:rPr>
      </w:pPr>
    </w:p>
    <w:p w14:paraId="4A979F0F" w14:textId="0E03A036" w:rsidR="005B41C7" w:rsidRDefault="00986FC8" w:rsidP="005B41C7">
      <w:pPr>
        <w:widowControl w:val="0"/>
        <w:autoSpaceDE w:val="0"/>
        <w:autoSpaceDN w:val="0"/>
        <w:adjustRightInd w:val="0"/>
        <w:spacing w:after="0" w:line="240" w:lineRule="auto"/>
        <w:ind w:firstLine="709"/>
        <w:jc w:val="both"/>
        <w:rPr>
          <w:rFonts w:ascii="Times New Roman" w:eastAsiaTheme="minorHAnsi" w:hAnsi="Times New Roman"/>
          <w:i/>
          <w:color w:val="1F497D" w:themeColor="text2"/>
          <w:sz w:val="24"/>
          <w:szCs w:val="24"/>
          <w:lang w:eastAsia="en-US"/>
        </w:rPr>
      </w:pPr>
      <w:r w:rsidRPr="00595FB6">
        <w:rPr>
          <w:rFonts w:ascii="Times New Roman" w:eastAsiaTheme="minorHAnsi" w:hAnsi="Times New Roman"/>
          <w:b/>
          <w:sz w:val="24"/>
          <w:szCs w:val="24"/>
          <w:lang w:eastAsia="en-US"/>
        </w:rPr>
        <w:t>Часть 2. Проектно-сметная документация</w:t>
      </w:r>
      <w:r w:rsidRPr="00595FB6">
        <w:rPr>
          <w:rFonts w:ascii="Times New Roman" w:eastAsiaTheme="minorHAnsi" w:hAnsi="Times New Roman"/>
          <w:i/>
          <w:sz w:val="24"/>
          <w:szCs w:val="24"/>
          <w:lang w:eastAsia="en-US"/>
        </w:rPr>
        <w:t xml:space="preserve"> </w:t>
      </w:r>
      <w:r w:rsidR="005B41C7" w:rsidRPr="000050CF">
        <w:rPr>
          <w:rFonts w:ascii="Times New Roman" w:eastAsiaTheme="minorHAnsi" w:hAnsi="Times New Roman"/>
          <w:i/>
          <w:sz w:val="24"/>
          <w:szCs w:val="24"/>
          <w:lang w:eastAsia="en-US"/>
        </w:rPr>
        <w:t xml:space="preserve">(работы выполняются по 2 этапу в объеме предусмотренном «Сметная документация 2 этап») </w:t>
      </w:r>
      <w:r w:rsidR="005B41C7" w:rsidRPr="000050CF">
        <w:rPr>
          <w:rFonts w:ascii="Times New Roman" w:eastAsiaTheme="minorHAnsi" w:hAnsi="Times New Roman"/>
          <w:i/>
          <w:color w:val="FF0000"/>
          <w:sz w:val="24"/>
          <w:szCs w:val="24"/>
          <w:lang w:eastAsia="en-US"/>
        </w:rPr>
        <w:t xml:space="preserve">представлена отдельным файлом, ссылка для просмотра файла: представлена отдельным файлом, ссылка для просмотра файла: </w:t>
      </w:r>
      <w:r w:rsidR="005B41C7" w:rsidRPr="005B41C7">
        <w:rPr>
          <w:color w:val="FF0000"/>
          <w:highlight w:val="green"/>
        </w:rPr>
        <w:t>https://disk.yandex.ru/d/JZEjAcQ-xuVCjA</w:t>
      </w:r>
    </w:p>
    <w:p w14:paraId="6D95B2EB" w14:textId="3DB7ADE9" w:rsidR="00E96EB5" w:rsidRPr="00E96EB5" w:rsidRDefault="00E96EB5" w:rsidP="00986FC8">
      <w:pPr>
        <w:shd w:val="clear" w:color="auto" w:fill="FFFFFF"/>
        <w:tabs>
          <w:tab w:val="left" w:pos="426"/>
          <w:tab w:val="left" w:pos="993"/>
        </w:tabs>
        <w:spacing w:after="0" w:line="240" w:lineRule="auto"/>
        <w:ind w:firstLine="720"/>
        <w:jc w:val="center"/>
        <w:rPr>
          <w:rFonts w:ascii="Times New Roman" w:hAnsi="Times New Roman" w:cs="Times New Roman"/>
          <w:color w:val="FF0000"/>
        </w:rPr>
      </w:pPr>
    </w:p>
    <w:p w14:paraId="36C56A3F" w14:textId="77777777" w:rsidR="00306A78" w:rsidRDefault="00306A78" w:rsidP="00306A78">
      <w:pPr>
        <w:spacing w:after="0" w:line="240" w:lineRule="auto"/>
        <w:ind w:left="5103"/>
        <w:jc w:val="both"/>
        <w:rPr>
          <w:rFonts w:ascii="Times New Roman" w:hAnsi="Times New Roman" w:cs="Times New Roman"/>
        </w:rPr>
      </w:pPr>
    </w:p>
    <w:tbl>
      <w:tblPr>
        <w:tblW w:w="9457" w:type="dxa"/>
        <w:jc w:val="center"/>
        <w:tblLayout w:type="fixed"/>
        <w:tblLook w:val="04A0" w:firstRow="1" w:lastRow="0" w:firstColumn="1" w:lastColumn="0" w:noHBand="0" w:noVBand="1"/>
      </w:tblPr>
      <w:tblGrid>
        <w:gridCol w:w="4536"/>
        <w:gridCol w:w="323"/>
        <w:gridCol w:w="4598"/>
      </w:tblGrid>
      <w:tr w:rsidR="00306A78" w:rsidRPr="00D35B60" w14:paraId="5A0D320D" w14:textId="77777777" w:rsidTr="00FF63A0">
        <w:trPr>
          <w:jc w:val="center"/>
        </w:trPr>
        <w:tc>
          <w:tcPr>
            <w:tcW w:w="4536" w:type="dxa"/>
            <w:shd w:val="clear" w:color="auto" w:fill="auto"/>
          </w:tcPr>
          <w:p w14:paraId="4E89B798" w14:textId="77777777" w:rsidR="00306A78" w:rsidRPr="00D35B60" w:rsidRDefault="00306A78" w:rsidP="00587E63">
            <w:pPr>
              <w:autoSpaceDE w:val="0"/>
              <w:autoSpaceDN w:val="0"/>
              <w:adjustRightInd w:val="0"/>
              <w:spacing w:after="0" w:line="240" w:lineRule="auto"/>
              <w:jc w:val="center"/>
              <w:rPr>
                <w:rFonts w:ascii="Times New Roman" w:eastAsia="Times New Roman" w:hAnsi="Times New Roman" w:cs="Times New Roman"/>
              </w:rPr>
            </w:pPr>
            <w:r w:rsidRPr="00D35B60">
              <w:rPr>
                <w:rFonts w:ascii="Times New Roman" w:eastAsia="Times New Roman" w:hAnsi="Times New Roman" w:cs="Times New Roman"/>
              </w:rPr>
              <w:t>Заказчик</w:t>
            </w:r>
          </w:p>
        </w:tc>
        <w:tc>
          <w:tcPr>
            <w:tcW w:w="323" w:type="dxa"/>
            <w:shd w:val="clear" w:color="auto" w:fill="auto"/>
          </w:tcPr>
          <w:p w14:paraId="145531B7" w14:textId="77777777" w:rsidR="00306A78" w:rsidRPr="00D35B60" w:rsidRDefault="00306A78" w:rsidP="00587E63">
            <w:pPr>
              <w:autoSpaceDE w:val="0"/>
              <w:autoSpaceDN w:val="0"/>
              <w:adjustRightInd w:val="0"/>
              <w:spacing w:after="0" w:line="240" w:lineRule="auto"/>
              <w:ind w:firstLine="720"/>
              <w:jc w:val="center"/>
              <w:rPr>
                <w:rFonts w:ascii="Times New Roman" w:eastAsia="Times New Roman" w:hAnsi="Times New Roman" w:cs="Times New Roman"/>
              </w:rPr>
            </w:pPr>
          </w:p>
        </w:tc>
        <w:tc>
          <w:tcPr>
            <w:tcW w:w="4598" w:type="dxa"/>
            <w:tcBorders>
              <w:left w:val="nil"/>
            </w:tcBorders>
            <w:shd w:val="clear" w:color="auto" w:fill="auto"/>
          </w:tcPr>
          <w:p w14:paraId="2360F7BF" w14:textId="77777777" w:rsidR="00306A78" w:rsidRPr="00D35B60" w:rsidRDefault="00306A78" w:rsidP="00587E63">
            <w:pPr>
              <w:autoSpaceDE w:val="0"/>
              <w:autoSpaceDN w:val="0"/>
              <w:adjustRightInd w:val="0"/>
              <w:spacing w:after="0" w:line="240" w:lineRule="auto"/>
              <w:jc w:val="center"/>
              <w:rPr>
                <w:rFonts w:ascii="Times New Roman" w:eastAsia="Times New Roman" w:hAnsi="Times New Roman" w:cs="Times New Roman"/>
              </w:rPr>
            </w:pPr>
            <w:r w:rsidRPr="00D35B60">
              <w:rPr>
                <w:rFonts w:ascii="Times New Roman" w:eastAsia="Times New Roman" w:hAnsi="Times New Roman" w:cs="Times New Roman"/>
              </w:rPr>
              <w:t>Подрядчик</w:t>
            </w:r>
          </w:p>
        </w:tc>
      </w:tr>
      <w:tr w:rsidR="00306A78" w:rsidRPr="00581D5F" w14:paraId="5C3FAF72" w14:textId="77777777" w:rsidTr="00FF63A0">
        <w:trPr>
          <w:trHeight w:val="491"/>
          <w:jc w:val="center"/>
        </w:trPr>
        <w:tc>
          <w:tcPr>
            <w:tcW w:w="4536" w:type="dxa"/>
            <w:shd w:val="clear" w:color="auto" w:fill="auto"/>
          </w:tcPr>
          <w:p w14:paraId="47460A7E" w14:textId="77777777" w:rsidR="00306A78" w:rsidRPr="00D35B60" w:rsidRDefault="00306A78" w:rsidP="00587E63">
            <w:pPr>
              <w:autoSpaceDE w:val="0"/>
              <w:autoSpaceDN w:val="0"/>
              <w:adjustRightInd w:val="0"/>
              <w:spacing w:after="0" w:line="240" w:lineRule="auto"/>
              <w:jc w:val="both"/>
              <w:rPr>
                <w:rFonts w:ascii="Times New Roman" w:eastAsia="Times New Roman" w:hAnsi="Times New Roman" w:cs="Times New Roman"/>
              </w:rPr>
            </w:pPr>
          </w:p>
          <w:p w14:paraId="650D6195" w14:textId="77777777" w:rsidR="00306A78" w:rsidRPr="00D35B60" w:rsidRDefault="00306A78" w:rsidP="00587E63">
            <w:pPr>
              <w:autoSpaceDE w:val="0"/>
              <w:autoSpaceDN w:val="0"/>
              <w:adjustRightInd w:val="0"/>
              <w:spacing w:after="0" w:line="240" w:lineRule="auto"/>
              <w:jc w:val="center"/>
              <w:rPr>
                <w:rFonts w:ascii="Times New Roman" w:eastAsia="Times New Roman" w:hAnsi="Times New Roman" w:cs="Times New Roman"/>
              </w:rPr>
            </w:pPr>
            <w:r w:rsidRPr="00D35B60">
              <w:rPr>
                <w:rFonts w:ascii="Times New Roman" w:eastAsia="Times New Roman" w:hAnsi="Times New Roman" w:cs="Times New Roman"/>
              </w:rPr>
              <w:t>______________ / _______________ /</w:t>
            </w:r>
          </w:p>
          <w:p w14:paraId="4D657ADA" w14:textId="77777777" w:rsidR="00306A78" w:rsidRPr="00D35B60" w:rsidRDefault="00306A78" w:rsidP="00587E63">
            <w:pPr>
              <w:autoSpaceDE w:val="0"/>
              <w:autoSpaceDN w:val="0"/>
              <w:adjustRightInd w:val="0"/>
              <w:spacing w:after="0" w:line="240" w:lineRule="auto"/>
              <w:jc w:val="both"/>
              <w:rPr>
                <w:rFonts w:ascii="Times New Roman" w:eastAsia="Times New Roman" w:hAnsi="Times New Roman" w:cs="Times New Roman"/>
              </w:rPr>
            </w:pPr>
            <w:r w:rsidRPr="00D35B60">
              <w:rPr>
                <w:rFonts w:ascii="Times New Roman" w:eastAsia="Times New Roman" w:hAnsi="Times New Roman" w:cs="Times New Roman"/>
              </w:rPr>
              <w:tab/>
            </w:r>
            <w:proofErr w:type="spellStart"/>
            <w:r w:rsidRPr="00D35B60">
              <w:rPr>
                <w:rFonts w:ascii="Times New Roman" w:eastAsia="Times New Roman" w:hAnsi="Times New Roman" w:cs="Times New Roman"/>
              </w:rPr>
              <w:t>м.п</w:t>
            </w:r>
            <w:proofErr w:type="spellEnd"/>
            <w:r w:rsidRPr="00D35B60">
              <w:rPr>
                <w:rFonts w:ascii="Times New Roman" w:eastAsia="Times New Roman" w:hAnsi="Times New Roman" w:cs="Times New Roman"/>
              </w:rPr>
              <w:t>.</w:t>
            </w:r>
          </w:p>
        </w:tc>
        <w:tc>
          <w:tcPr>
            <w:tcW w:w="323" w:type="dxa"/>
            <w:shd w:val="clear" w:color="auto" w:fill="auto"/>
          </w:tcPr>
          <w:p w14:paraId="4926E259" w14:textId="77777777" w:rsidR="00306A78" w:rsidRPr="00D35B60" w:rsidRDefault="00306A78" w:rsidP="00587E63">
            <w:pPr>
              <w:autoSpaceDE w:val="0"/>
              <w:autoSpaceDN w:val="0"/>
              <w:adjustRightInd w:val="0"/>
              <w:spacing w:after="0" w:line="240" w:lineRule="auto"/>
              <w:ind w:firstLine="720"/>
              <w:jc w:val="both"/>
              <w:rPr>
                <w:rFonts w:ascii="Times New Roman" w:eastAsia="Times New Roman" w:hAnsi="Times New Roman" w:cs="Times New Roman"/>
              </w:rPr>
            </w:pPr>
          </w:p>
          <w:p w14:paraId="73C65269" w14:textId="77777777" w:rsidR="00306A78" w:rsidRPr="00D35B60" w:rsidRDefault="00306A78" w:rsidP="00587E63">
            <w:pPr>
              <w:autoSpaceDE w:val="0"/>
              <w:autoSpaceDN w:val="0"/>
              <w:adjustRightInd w:val="0"/>
              <w:spacing w:after="0" w:line="240" w:lineRule="auto"/>
              <w:ind w:firstLine="720"/>
              <w:jc w:val="both"/>
              <w:rPr>
                <w:rFonts w:ascii="Times New Roman" w:eastAsia="Times New Roman" w:hAnsi="Times New Roman" w:cs="Times New Roman"/>
              </w:rPr>
            </w:pPr>
          </w:p>
          <w:p w14:paraId="1A547D6F" w14:textId="77777777" w:rsidR="00306A78" w:rsidRPr="00D35B60" w:rsidRDefault="00306A78" w:rsidP="00587E63">
            <w:pPr>
              <w:autoSpaceDE w:val="0"/>
              <w:autoSpaceDN w:val="0"/>
              <w:adjustRightInd w:val="0"/>
              <w:spacing w:after="0" w:line="240" w:lineRule="auto"/>
              <w:ind w:firstLine="720"/>
              <w:jc w:val="both"/>
              <w:rPr>
                <w:rFonts w:ascii="Times New Roman" w:eastAsia="Times New Roman" w:hAnsi="Times New Roman" w:cs="Times New Roman"/>
              </w:rPr>
            </w:pPr>
          </w:p>
        </w:tc>
        <w:tc>
          <w:tcPr>
            <w:tcW w:w="4598" w:type="dxa"/>
            <w:tcBorders>
              <w:left w:val="nil"/>
            </w:tcBorders>
            <w:shd w:val="clear" w:color="auto" w:fill="auto"/>
          </w:tcPr>
          <w:p w14:paraId="365CC565" w14:textId="77777777" w:rsidR="00306A78" w:rsidRPr="00D35B60" w:rsidRDefault="00306A78" w:rsidP="00587E63">
            <w:pPr>
              <w:autoSpaceDE w:val="0"/>
              <w:autoSpaceDN w:val="0"/>
              <w:adjustRightInd w:val="0"/>
              <w:spacing w:after="0" w:line="240" w:lineRule="auto"/>
              <w:jc w:val="both"/>
              <w:rPr>
                <w:rFonts w:ascii="Times New Roman" w:eastAsia="Times New Roman" w:hAnsi="Times New Roman" w:cs="Times New Roman"/>
              </w:rPr>
            </w:pPr>
          </w:p>
          <w:p w14:paraId="200D84C4" w14:textId="77777777" w:rsidR="00306A78" w:rsidRPr="00D35B60" w:rsidRDefault="00306A78" w:rsidP="00587E63">
            <w:pPr>
              <w:autoSpaceDE w:val="0"/>
              <w:autoSpaceDN w:val="0"/>
              <w:adjustRightInd w:val="0"/>
              <w:spacing w:after="0" w:line="240" w:lineRule="auto"/>
              <w:jc w:val="center"/>
              <w:rPr>
                <w:rFonts w:ascii="Times New Roman" w:eastAsia="Times New Roman" w:hAnsi="Times New Roman" w:cs="Times New Roman"/>
              </w:rPr>
            </w:pPr>
            <w:r w:rsidRPr="00D35B60">
              <w:rPr>
                <w:rFonts w:ascii="Times New Roman" w:eastAsia="Times New Roman" w:hAnsi="Times New Roman" w:cs="Times New Roman"/>
              </w:rPr>
              <w:t>______________ / _______________ /</w:t>
            </w:r>
          </w:p>
          <w:p w14:paraId="41AB1B36" w14:textId="77777777" w:rsidR="00306A78" w:rsidRPr="00581D5F" w:rsidRDefault="00306A78" w:rsidP="00587E63">
            <w:pPr>
              <w:autoSpaceDE w:val="0"/>
              <w:autoSpaceDN w:val="0"/>
              <w:adjustRightInd w:val="0"/>
              <w:spacing w:after="0" w:line="240" w:lineRule="auto"/>
              <w:jc w:val="both"/>
              <w:rPr>
                <w:rFonts w:ascii="Times New Roman" w:eastAsia="Times New Roman" w:hAnsi="Times New Roman" w:cs="Times New Roman"/>
              </w:rPr>
            </w:pPr>
            <w:r w:rsidRPr="00D35B60">
              <w:rPr>
                <w:rFonts w:ascii="Times New Roman" w:eastAsia="Times New Roman" w:hAnsi="Times New Roman" w:cs="Times New Roman"/>
              </w:rPr>
              <w:tab/>
            </w:r>
            <w:proofErr w:type="spellStart"/>
            <w:r w:rsidRPr="00D35B60">
              <w:rPr>
                <w:rFonts w:ascii="Times New Roman" w:eastAsia="Times New Roman" w:hAnsi="Times New Roman" w:cs="Times New Roman"/>
              </w:rPr>
              <w:t>м.п</w:t>
            </w:r>
            <w:proofErr w:type="spellEnd"/>
            <w:r w:rsidRPr="00D35B60">
              <w:rPr>
                <w:rFonts w:ascii="Times New Roman" w:eastAsia="Times New Roman" w:hAnsi="Times New Roman" w:cs="Times New Roman"/>
              </w:rPr>
              <w:t>.</w:t>
            </w:r>
          </w:p>
        </w:tc>
      </w:tr>
    </w:tbl>
    <w:p w14:paraId="6792996D" w14:textId="77777777" w:rsidR="00306A78" w:rsidRDefault="00306A78" w:rsidP="00581D5F">
      <w:pPr>
        <w:widowControl w:val="0"/>
        <w:spacing w:after="0" w:line="240" w:lineRule="exact"/>
        <w:jc w:val="both"/>
        <w:rPr>
          <w:rFonts w:ascii="Times New Roman" w:eastAsia="Times New Roman" w:hAnsi="Times New Roman" w:cs="Times New Roman"/>
          <w:b/>
          <w:caps/>
          <w:sz w:val="24"/>
        </w:rPr>
      </w:pPr>
    </w:p>
    <w:p w14:paraId="03750CAA" w14:textId="77777777" w:rsidR="00306A78" w:rsidRDefault="00306A78" w:rsidP="00581D5F">
      <w:pPr>
        <w:widowControl w:val="0"/>
        <w:spacing w:after="0" w:line="240" w:lineRule="exact"/>
        <w:jc w:val="both"/>
        <w:rPr>
          <w:rFonts w:ascii="Times New Roman" w:eastAsia="Times New Roman" w:hAnsi="Times New Roman" w:cs="Times New Roman"/>
          <w:b/>
          <w:caps/>
          <w:sz w:val="24"/>
        </w:rPr>
      </w:pPr>
    </w:p>
    <w:p w14:paraId="3C73996B" w14:textId="77777777" w:rsidR="00306A78" w:rsidRDefault="00306A78" w:rsidP="00581D5F">
      <w:pPr>
        <w:widowControl w:val="0"/>
        <w:spacing w:after="0" w:line="240" w:lineRule="exact"/>
        <w:jc w:val="both"/>
        <w:rPr>
          <w:rFonts w:ascii="Times New Roman" w:eastAsia="Times New Roman" w:hAnsi="Times New Roman" w:cs="Times New Roman"/>
          <w:b/>
          <w:caps/>
          <w:sz w:val="24"/>
        </w:rPr>
      </w:pPr>
    </w:p>
    <w:p w14:paraId="39D17889" w14:textId="77777777" w:rsidR="00306A78" w:rsidRDefault="00306A78" w:rsidP="00581D5F">
      <w:pPr>
        <w:widowControl w:val="0"/>
        <w:spacing w:after="0" w:line="240" w:lineRule="exact"/>
        <w:jc w:val="both"/>
        <w:rPr>
          <w:rFonts w:ascii="Times New Roman" w:eastAsia="Times New Roman" w:hAnsi="Times New Roman" w:cs="Times New Roman"/>
          <w:b/>
          <w:caps/>
          <w:sz w:val="24"/>
        </w:rPr>
      </w:pPr>
    </w:p>
    <w:p w14:paraId="462A856B" w14:textId="77777777" w:rsidR="00306A78" w:rsidRDefault="00306A78" w:rsidP="00581D5F">
      <w:pPr>
        <w:widowControl w:val="0"/>
        <w:spacing w:after="0" w:line="240" w:lineRule="exact"/>
        <w:jc w:val="both"/>
        <w:rPr>
          <w:rFonts w:ascii="Times New Roman" w:eastAsia="Times New Roman" w:hAnsi="Times New Roman" w:cs="Times New Roman"/>
          <w:b/>
          <w:caps/>
          <w:sz w:val="24"/>
        </w:rPr>
      </w:pPr>
    </w:p>
    <w:p w14:paraId="684D3069" w14:textId="77777777" w:rsidR="00306A78" w:rsidRDefault="00306A78" w:rsidP="00581D5F">
      <w:pPr>
        <w:widowControl w:val="0"/>
        <w:spacing w:after="0" w:line="240" w:lineRule="exact"/>
        <w:jc w:val="both"/>
        <w:rPr>
          <w:rFonts w:ascii="Times New Roman" w:eastAsia="Times New Roman" w:hAnsi="Times New Roman" w:cs="Times New Roman"/>
          <w:b/>
          <w:caps/>
          <w:sz w:val="24"/>
        </w:rPr>
        <w:sectPr w:rsidR="00306A78" w:rsidSect="00E931F2">
          <w:headerReference w:type="default" r:id="rId11"/>
          <w:footerReference w:type="even" r:id="rId12"/>
          <w:pgSz w:w="11906" w:h="16838"/>
          <w:pgMar w:top="426" w:right="282" w:bottom="284" w:left="567" w:header="284" w:footer="285" w:gutter="0"/>
          <w:cols w:space="708"/>
          <w:titlePg/>
          <w:docGrid w:linePitch="360"/>
        </w:sectPr>
      </w:pPr>
    </w:p>
    <w:p w14:paraId="7447247A" w14:textId="77777777" w:rsidR="00306A78" w:rsidRDefault="00306A78" w:rsidP="00581D5F">
      <w:pPr>
        <w:widowControl w:val="0"/>
        <w:spacing w:after="0" w:line="240" w:lineRule="exact"/>
        <w:jc w:val="both"/>
        <w:rPr>
          <w:rFonts w:ascii="Times New Roman" w:eastAsia="Times New Roman" w:hAnsi="Times New Roman" w:cs="Times New Roman"/>
          <w:b/>
          <w:caps/>
          <w:sz w:val="24"/>
        </w:rPr>
      </w:pPr>
    </w:p>
    <w:p w14:paraId="684F5195" w14:textId="77777777" w:rsidR="00306A78" w:rsidRDefault="00306A78" w:rsidP="00581D5F">
      <w:pPr>
        <w:widowControl w:val="0"/>
        <w:spacing w:after="0" w:line="240" w:lineRule="exact"/>
        <w:jc w:val="both"/>
        <w:rPr>
          <w:rFonts w:ascii="Times New Roman" w:eastAsia="Times New Roman" w:hAnsi="Times New Roman" w:cs="Times New Roman"/>
          <w:b/>
          <w:caps/>
          <w:sz w:val="24"/>
        </w:rPr>
      </w:pPr>
    </w:p>
    <w:p w14:paraId="45F9A54F" w14:textId="77777777" w:rsidR="00306A78" w:rsidRDefault="00306A78" w:rsidP="00581D5F">
      <w:pPr>
        <w:widowControl w:val="0"/>
        <w:spacing w:after="0" w:line="240" w:lineRule="exact"/>
        <w:jc w:val="both"/>
        <w:rPr>
          <w:rFonts w:ascii="Times New Roman" w:eastAsia="Times New Roman" w:hAnsi="Times New Roman" w:cs="Times New Roman"/>
          <w:b/>
          <w:caps/>
          <w:sz w:val="24"/>
        </w:rPr>
      </w:pPr>
    </w:p>
    <w:p w14:paraId="15479BEC" w14:textId="77777777" w:rsidR="00306A78" w:rsidRDefault="00306A78" w:rsidP="00581D5F">
      <w:pPr>
        <w:widowControl w:val="0"/>
        <w:spacing w:after="0" w:line="240" w:lineRule="exact"/>
        <w:jc w:val="both"/>
        <w:rPr>
          <w:rFonts w:ascii="Times New Roman" w:eastAsia="Times New Roman" w:hAnsi="Times New Roman" w:cs="Times New Roman"/>
          <w:b/>
          <w:caps/>
          <w:sz w:val="24"/>
        </w:rPr>
      </w:pPr>
    </w:p>
    <w:p w14:paraId="77356680" w14:textId="77777777" w:rsidR="00306A78" w:rsidRPr="00E56630" w:rsidRDefault="00306A78" w:rsidP="00306A78">
      <w:pPr>
        <w:spacing w:after="0" w:line="240" w:lineRule="auto"/>
        <w:ind w:left="5103" w:right="425"/>
        <w:jc w:val="right"/>
        <w:rPr>
          <w:rFonts w:ascii="Times New Roman" w:hAnsi="Times New Roman" w:cs="Times New Roman"/>
          <w:bCs/>
        </w:rPr>
      </w:pPr>
    </w:p>
    <w:p w14:paraId="56AA3E6D" w14:textId="3B243F59" w:rsidR="00E56630" w:rsidRDefault="00306A78" w:rsidP="00306A78">
      <w:pPr>
        <w:spacing w:after="0" w:line="240" w:lineRule="auto"/>
        <w:ind w:left="5103" w:right="425"/>
        <w:jc w:val="right"/>
        <w:rPr>
          <w:rFonts w:ascii="Times New Roman" w:hAnsi="Times New Roman" w:cs="Times New Roman"/>
          <w:bCs/>
        </w:rPr>
      </w:pPr>
      <w:r w:rsidRPr="00E56630">
        <w:rPr>
          <w:rFonts w:ascii="Times New Roman" w:hAnsi="Times New Roman" w:cs="Times New Roman"/>
          <w:bCs/>
        </w:rPr>
        <w:t xml:space="preserve">Приложение № 3 к </w:t>
      </w:r>
      <w:r w:rsidR="00C52D62">
        <w:rPr>
          <w:rFonts w:ascii="Times New Roman" w:hAnsi="Times New Roman" w:cs="Times New Roman"/>
          <w:bCs/>
        </w:rPr>
        <w:t>контракту</w:t>
      </w:r>
      <w:r w:rsidR="00C52D62" w:rsidRPr="00D35B60">
        <w:rPr>
          <w:rFonts w:ascii="Times New Roman" w:hAnsi="Times New Roman" w:cs="Times New Roman"/>
          <w:bCs/>
        </w:rPr>
        <w:t xml:space="preserve"> </w:t>
      </w:r>
      <w:r w:rsidRPr="00E56630">
        <w:rPr>
          <w:rFonts w:ascii="Times New Roman" w:hAnsi="Times New Roman" w:cs="Times New Roman"/>
          <w:bCs/>
        </w:rPr>
        <w:t xml:space="preserve">№ </w:t>
      </w:r>
    </w:p>
    <w:p w14:paraId="5C29B43D" w14:textId="4F5A6342" w:rsidR="00306A78" w:rsidRPr="00E56630" w:rsidRDefault="00306A78" w:rsidP="00306A78">
      <w:pPr>
        <w:spacing w:after="0" w:line="240" w:lineRule="auto"/>
        <w:ind w:left="5103" w:right="425"/>
        <w:jc w:val="right"/>
        <w:rPr>
          <w:rFonts w:ascii="Times New Roman" w:hAnsi="Times New Roman" w:cs="Times New Roman"/>
          <w:bCs/>
        </w:rPr>
      </w:pPr>
      <w:r w:rsidRPr="00E56630">
        <w:rPr>
          <w:rFonts w:ascii="Times New Roman" w:hAnsi="Times New Roman" w:cs="Times New Roman"/>
          <w:bCs/>
          <w:u w:val="single"/>
        </w:rPr>
        <w:t>______________</w:t>
      </w:r>
      <w:r w:rsidRPr="00E56630">
        <w:rPr>
          <w:rFonts w:ascii="Times New Roman" w:hAnsi="Times New Roman" w:cs="Times New Roman"/>
          <w:bCs/>
        </w:rPr>
        <w:t>от</w:t>
      </w:r>
      <w:r w:rsidR="00C52D62">
        <w:rPr>
          <w:rFonts w:ascii="Times New Roman" w:hAnsi="Times New Roman" w:cs="Times New Roman"/>
          <w:bCs/>
        </w:rPr>
        <w:t xml:space="preserve"> </w:t>
      </w:r>
      <w:r w:rsidRPr="00E56630">
        <w:rPr>
          <w:rFonts w:ascii="Times New Roman" w:hAnsi="Times New Roman" w:cs="Times New Roman"/>
          <w:bCs/>
        </w:rPr>
        <w:t>«</w:t>
      </w:r>
      <w:r w:rsidRPr="00E56630">
        <w:rPr>
          <w:rFonts w:ascii="Times New Roman" w:hAnsi="Times New Roman" w:cs="Times New Roman"/>
          <w:bCs/>
          <w:u w:val="single"/>
        </w:rPr>
        <w:t>___</w:t>
      </w:r>
      <w:r w:rsidRPr="00E56630">
        <w:rPr>
          <w:rFonts w:ascii="Times New Roman" w:hAnsi="Times New Roman" w:cs="Times New Roman"/>
          <w:bCs/>
        </w:rPr>
        <w:t>»</w:t>
      </w:r>
      <w:r w:rsidRPr="00E56630">
        <w:rPr>
          <w:rFonts w:ascii="Times New Roman" w:hAnsi="Times New Roman" w:cs="Times New Roman"/>
          <w:bCs/>
          <w:u w:val="single"/>
        </w:rPr>
        <w:t>_________</w:t>
      </w:r>
      <w:r w:rsidRPr="00E56630">
        <w:rPr>
          <w:rFonts w:ascii="Times New Roman" w:hAnsi="Times New Roman" w:cs="Times New Roman"/>
          <w:bCs/>
        </w:rPr>
        <w:t>202</w:t>
      </w:r>
      <w:r w:rsidR="00C52D62">
        <w:rPr>
          <w:rFonts w:ascii="Times New Roman" w:hAnsi="Times New Roman" w:cs="Times New Roman"/>
          <w:bCs/>
        </w:rPr>
        <w:t>1</w:t>
      </w:r>
      <w:r w:rsidRPr="00E56630">
        <w:rPr>
          <w:rFonts w:ascii="Times New Roman" w:hAnsi="Times New Roman" w:cs="Times New Roman"/>
          <w:bCs/>
        </w:rPr>
        <w:t xml:space="preserve"> года</w:t>
      </w:r>
    </w:p>
    <w:p w14:paraId="46F45D6E" w14:textId="77777777" w:rsidR="00306A78" w:rsidRPr="00E56630" w:rsidRDefault="00306A78" w:rsidP="00306A78">
      <w:pPr>
        <w:spacing w:after="0" w:line="240" w:lineRule="auto"/>
        <w:ind w:left="5103" w:right="425"/>
        <w:jc w:val="right"/>
        <w:rPr>
          <w:rFonts w:ascii="Times New Roman" w:hAnsi="Times New Roman" w:cs="Times New Roman"/>
          <w:bCs/>
        </w:rPr>
      </w:pPr>
    </w:p>
    <w:p w14:paraId="27B11390" w14:textId="77777777" w:rsidR="00306A78" w:rsidRPr="00E56630" w:rsidRDefault="00306A78" w:rsidP="00306A78">
      <w:pPr>
        <w:spacing w:after="0" w:line="240" w:lineRule="auto"/>
        <w:ind w:left="5103" w:right="425"/>
        <w:jc w:val="right"/>
        <w:rPr>
          <w:rFonts w:ascii="Times New Roman" w:hAnsi="Times New Roman" w:cs="Times New Roman"/>
          <w:bCs/>
        </w:rPr>
      </w:pPr>
    </w:p>
    <w:tbl>
      <w:tblPr>
        <w:tblpPr w:leftFromText="180" w:rightFromText="180" w:vertAnchor="text" w:tblpX="1101" w:tblpY="1"/>
        <w:tblOverlap w:val="never"/>
        <w:tblW w:w="13484" w:type="dxa"/>
        <w:tblLayout w:type="fixed"/>
        <w:tblLook w:val="04A0" w:firstRow="1" w:lastRow="0" w:firstColumn="1" w:lastColumn="0" w:noHBand="0" w:noVBand="1"/>
      </w:tblPr>
      <w:tblGrid>
        <w:gridCol w:w="959"/>
        <w:gridCol w:w="2126"/>
        <w:gridCol w:w="1418"/>
        <w:gridCol w:w="971"/>
        <w:gridCol w:w="1602"/>
        <w:gridCol w:w="1602"/>
        <w:gridCol w:w="1602"/>
        <w:gridCol w:w="1602"/>
        <w:gridCol w:w="1551"/>
        <w:gridCol w:w="51"/>
      </w:tblGrid>
      <w:tr w:rsidR="00306A78" w:rsidRPr="00E56630" w14:paraId="0449A4C3" w14:textId="77777777" w:rsidTr="00C7787E">
        <w:trPr>
          <w:gridAfter w:val="1"/>
          <w:wAfter w:w="51" w:type="dxa"/>
          <w:trHeight w:val="345"/>
        </w:trPr>
        <w:tc>
          <w:tcPr>
            <w:tcW w:w="13433" w:type="dxa"/>
            <w:gridSpan w:val="9"/>
            <w:noWrap/>
            <w:vAlign w:val="center"/>
            <w:hideMark/>
          </w:tcPr>
          <w:p w14:paraId="4F48438B" w14:textId="77777777" w:rsidR="00306A78" w:rsidRPr="00E56630" w:rsidRDefault="00C7787E" w:rsidP="00C7787E">
            <w:pPr>
              <w:spacing w:after="0" w:line="240" w:lineRule="auto"/>
              <w:rPr>
                <w:rFonts w:ascii="Times New Roman" w:eastAsia="Times New Roman" w:hAnsi="Times New Roman" w:cs="Times New Roman"/>
                <w:b/>
                <w:bCs/>
                <w:color w:val="000000"/>
              </w:rPr>
            </w:pPr>
            <w:r w:rsidRPr="00E56630">
              <w:rPr>
                <w:rFonts w:ascii="Times New Roman" w:eastAsia="Times New Roman" w:hAnsi="Times New Roman" w:cs="Times New Roman"/>
                <w:b/>
                <w:bCs/>
                <w:color w:val="000000"/>
              </w:rPr>
              <w:t>«</w:t>
            </w:r>
            <w:r w:rsidR="00D95E1E" w:rsidRPr="00E56630">
              <w:rPr>
                <w:rFonts w:ascii="Times New Roman" w:eastAsia="Times New Roman" w:hAnsi="Times New Roman" w:cs="Times New Roman"/>
                <w:b/>
                <w:bCs/>
                <w:color w:val="000000"/>
              </w:rPr>
              <w:t xml:space="preserve">Утверждаю»  </w:t>
            </w:r>
            <w:r w:rsidRPr="00E56630">
              <w:rPr>
                <w:rFonts w:ascii="Times New Roman" w:eastAsia="Times New Roman" w:hAnsi="Times New Roman" w:cs="Times New Roman"/>
                <w:b/>
                <w:bCs/>
                <w:color w:val="000000"/>
              </w:rPr>
              <w:t xml:space="preserve">                                                                                                                                                            «Согласовано»</w:t>
            </w:r>
          </w:p>
          <w:p w14:paraId="2254093C" w14:textId="77777777" w:rsidR="00C7787E" w:rsidRPr="00E56630" w:rsidRDefault="00C7787E" w:rsidP="00C7787E">
            <w:pPr>
              <w:spacing w:after="0" w:line="240" w:lineRule="auto"/>
              <w:jc w:val="center"/>
              <w:rPr>
                <w:rFonts w:ascii="Times New Roman" w:eastAsia="Times New Roman" w:hAnsi="Times New Roman" w:cs="Times New Roman"/>
                <w:b/>
                <w:bCs/>
                <w:color w:val="000000"/>
              </w:rPr>
            </w:pPr>
          </w:p>
          <w:p w14:paraId="0CF2FF31" w14:textId="77777777" w:rsidR="00C7787E" w:rsidRPr="00E56630" w:rsidRDefault="00C7787E" w:rsidP="00C7787E">
            <w:pPr>
              <w:spacing w:after="0" w:line="240" w:lineRule="auto"/>
              <w:jc w:val="center"/>
              <w:rPr>
                <w:rFonts w:ascii="Times New Roman" w:eastAsia="Times New Roman" w:hAnsi="Times New Roman" w:cs="Times New Roman"/>
                <w:b/>
                <w:bCs/>
                <w:color w:val="000000"/>
              </w:rPr>
            </w:pPr>
          </w:p>
          <w:p w14:paraId="6134BDB6" w14:textId="77777777" w:rsidR="00306A78" w:rsidRPr="00E56630" w:rsidRDefault="00306A78" w:rsidP="00C7787E">
            <w:pPr>
              <w:spacing w:after="0" w:line="240" w:lineRule="auto"/>
              <w:jc w:val="center"/>
              <w:rPr>
                <w:rFonts w:ascii="Times New Roman" w:eastAsia="Times New Roman" w:hAnsi="Times New Roman" w:cs="Times New Roman"/>
                <w:b/>
                <w:bCs/>
                <w:color w:val="000000"/>
              </w:rPr>
            </w:pPr>
            <w:r w:rsidRPr="00E56630">
              <w:rPr>
                <w:rFonts w:ascii="Times New Roman" w:eastAsia="Times New Roman" w:hAnsi="Times New Roman" w:cs="Times New Roman"/>
                <w:b/>
                <w:bCs/>
                <w:color w:val="000000"/>
              </w:rPr>
              <w:t>ГРАФИК ВЫПОЛНЕНИЯ РАБОТ</w:t>
            </w:r>
          </w:p>
          <w:p w14:paraId="3F5ED0D3" w14:textId="77777777" w:rsidR="001A4C67" w:rsidRPr="00E56630" w:rsidRDefault="001A4C67" w:rsidP="00C7787E">
            <w:pPr>
              <w:spacing w:after="0" w:line="240" w:lineRule="auto"/>
              <w:jc w:val="center"/>
              <w:rPr>
                <w:rFonts w:ascii="Times New Roman" w:eastAsia="Times New Roman" w:hAnsi="Times New Roman" w:cs="Times New Roman"/>
                <w:b/>
                <w:bCs/>
                <w:color w:val="000000"/>
              </w:rPr>
            </w:pPr>
          </w:p>
          <w:p w14:paraId="337E0319" w14:textId="77777777" w:rsidR="00C7787E" w:rsidRPr="00E56630" w:rsidRDefault="00C7787E" w:rsidP="00C7787E">
            <w:pPr>
              <w:spacing w:after="0" w:line="240" w:lineRule="auto"/>
              <w:jc w:val="center"/>
              <w:rPr>
                <w:rFonts w:ascii="Times New Roman" w:eastAsia="Times New Roman" w:hAnsi="Times New Roman" w:cs="Times New Roman"/>
                <w:b/>
                <w:bCs/>
                <w:color w:val="000000"/>
              </w:rPr>
            </w:pPr>
          </w:p>
        </w:tc>
      </w:tr>
      <w:tr w:rsidR="00306A78" w:rsidRPr="00E56630" w14:paraId="4DA8316E" w14:textId="77777777" w:rsidTr="00C7787E">
        <w:trPr>
          <w:trHeight w:val="509"/>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184275AE" w14:textId="77777777" w:rsidR="00306A78" w:rsidRPr="00E56630" w:rsidRDefault="00306A78" w:rsidP="00C7787E">
            <w:pPr>
              <w:spacing w:after="0" w:line="240" w:lineRule="auto"/>
              <w:jc w:val="center"/>
              <w:rPr>
                <w:rFonts w:ascii="Times New Roman" w:eastAsia="Times New Roman" w:hAnsi="Times New Roman" w:cs="Times New Roman"/>
                <w:color w:val="000000"/>
              </w:rPr>
            </w:pPr>
            <w:r w:rsidRPr="00E56630">
              <w:rPr>
                <w:rFonts w:ascii="Times New Roman" w:eastAsia="Times New Roman" w:hAnsi="Times New Roman" w:cs="Times New Roman"/>
                <w:color w:val="000000"/>
              </w:rPr>
              <w:t>№ п/п</w:t>
            </w: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14:paraId="48A94776" w14:textId="77777777" w:rsidR="00306A78" w:rsidRPr="00E56630" w:rsidRDefault="00306A78" w:rsidP="00C7787E">
            <w:pPr>
              <w:spacing w:after="0" w:line="240" w:lineRule="auto"/>
              <w:jc w:val="center"/>
              <w:rPr>
                <w:rFonts w:ascii="Times New Roman" w:eastAsia="Times New Roman" w:hAnsi="Times New Roman" w:cs="Times New Roman"/>
                <w:color w:val="000000"/>
              </w:rPr>
            </w:pPr>
            <w:r w:rsidRPr="00E56630">
              <w:rPr>
                <w:rFonts w:ascii="Times New Roman" w:eastAsia="Times New Roman" w:hAnsi="Times New Roman" w:cs="Times New Roman"/>
                <w:color w:val="000000"/>
              </w:rPr>
              <w:t>Наименование работ</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21275D00" w14:textId="77777777" w:rsidR="00306A78" w:rsidRPr="00E56630" w:rsidRDefault="00306A78" w:rsidP="00C7787E">
            <w:pPr>
              <w:spacing w:after="0" w:line="240" w:lineRule="auto"/>
              <w:jc w:val="center"/>
              <w:rPr>
                <w:rFonts w:ascii="Times New Roman" w:eastAsia="Times New Roman" w:hAnsi="Times New Roman" w:cs="Times New Roman"/>
                <w:color w:val="000000"/>
              </w:rPr>
            </w:pPr>
            <w:r w:rsidRPr="00E56630">
              <w:rPr>
                <w:rFonts w:ascii="Times New Roman" w:eastAsia="Times New Roman" w:hAnsi="Times New Roman" w:cs="Times New Roman"/>
                <w:color w:val="000000"/>
              </w:rPr>
              <w:t>Продолжительность работ                  (месяц)</w:t>
            </w:r>
          </w:p>
        </w:tc>
        <w:tc>
          <w:tcPr>
            <w:tcW w:w="8981" w:type="dxa"/>
            <w:gridSpan w:val="7"/>
            <w:vMerge w:val="restart"/>
            <w:tcBorders>
              <w:top w:val="single" w:sz="4" w:space="0" w:color="auto"/>
              <w:left w:val="single" w:sz="4" w:space="0" w:color="auto"/>
              <w:bottom w:val="single" w:sz="4" w:space="0" w:color="auto"/>
              <w:right w:val="single" w:sz="4" w:space="0" w:color="auto"/>
            </w:tcBorders>
            <w:vAlign w:val="center"/>
            <w:hideMark/>
          </w:tcPr>
          <w:p w14:paraId="7E278863" w14:textId="77777777" w:rsidR="00306A78" w:rsidRPr="00E56630" w:rsidRDefault="00306A78" w:rsidP="00C7787E">
            <w:pPr>
              <w:spacing w:after="0" w:line="240" w:lineRule="auto"/>
              <w:jc w:val="center"/>
              <w:rPr>
                <w:rFonts w:ascii="Times New Roman" w:eastAsia="Times New Roman" w:hAnsi="Times New Roman" w:cs="Times New Roman"/>
                <w:color w:val="000000"/>
              </w:rPr>
            </w:pPr>
            <w:r w:rsidRPr="00E56630">
              <w:rPr>
                <w:rFonts w:ascii="Times New Roman" w:eastAsia="Times New Roman" w:hAnsi="Times New Roman" w:cs="Times New Roman"/>
                <w:color w:val="000000"/>
              </w:rPr>
              <w:t xml:space="preserve">Разделение по месяцам, с момента заключения Договора </w:t>
            </w:r>
          </w:p>
        </w:tc>
      </w:tr>
      <w:tr w:rsidR="00306A78" w:rsidRPr="00E56630" w14:paraId="6EB79716" w14:textId="77777777" w:rsidTr="00C7787E">
        <w:trPr>
          <w:trHeight w:val="509"/>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487D1F5A" w14:textId="77777777" w:rsidR="00306A78" w:rsidRPr="00E56630" w:rsidRDefault="00306A78" w:rsidP="00C7787E">
            <w:pPr>
              <w:spacing w:after="0" w:line="240" w:lineRule="auto"/>
              <w:rPr>
                <w:rFonts w:ascii="Times New Roman" w:eastAsia="Times New Roman" w:hAnsi="Times New Roman" w:cs="Times New Roman"/>
                <w:color w:val="000000"/>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0328AA19" w14:textId="77777777" w:rsidR="00306A78" w:rsidRPr="00E56630" w:rsidRDefault="00306A78" w:rsidP="00C7787E">
            <w:pPr>
              <w:spacing w:after="0" w:line="240" w:lineRule="auto"/>
              <w:rPr>
                <w:rFonts w:ascii="Times New Roman" w:eastAsia="Times New Roman" w:hAnsi="Times New Roman" w:cs="Times New Roman"/>
                <w:color w:val="00000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4A1231DC" w14:textId="77777777" w:rsidR="00306A78" w:rsidRPr="00E56630" w:rsidRDefault="00306A78" w:rsidP="00C7787E">
            <w:pPr>
              <w:spacing w:after="0" w:line="240" w:lineRule="auto"/>
              <w:rPr>
                <w:rFonts w:ascii="Times New Roman" w:eastAsia="Times New Roman" w:hAnsi="Times New Roman" w:cs="Times New Roman"/>
                <w:color w:val="000000"/>
              </w:rPr>
            </w:pPr>
          </w:p>
        </w:tc>
        <w:tc>
          <w:tcPr>
            <w:tcW w:w="8981" w:type="dxa"/>
            <w:gridSpan w:val="7"/>
            <w:vMerge/>
            <w:tcBorders>
              <w:top w:val="single" w:sz="4" w:space="0" w:color="auto"/>
              <w:left w:val="single" w:sz="4" w:space="0" w:color="auto"/>
              <w:bottom w:val="single" w:sz="4" w:space="0" w:color="auto"/>
              <w:right w:val="single" w:sz="4" w:space="0" w:color="auto"/>
            </w:tcBorders>
            <w:vAlign w:val="center"/>
            <w:hideMark/>
          </w:tcPr>
          <w:p w14:paraId="370FA848" w14:textId="77777777" w:rsidR="00306A78" w:rsidRPr="00E56630" w:rsidRDefault="00306A78" w:rsidP="00C7787E">
            <w:pPr>
              <w:spacing w:after="0" w:line="240" w:lineRule="auto"/>
              <w:rPr>
                <w:rFonts w:ascii="Times New Roman" w:eastAsia="Times New Roman" w:hAnsi="Times New Roman" w:cs="Times New Roman"/>
                <w:color w:val="000000"/>
              </w:rPr>
            </w:pPr>
          </w:p>
        </w:tc>
      </w:tr>
      <w:tr w:rsidR="00306A78" w:rsidRPr="00E56630" w14:paraId="0CE123CF" w14:textId="77777777" w:rsidTr="00C7787E">
        <w:trPr>
          <w:trHeight w:val="63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142C2B65" w14:textId="77777777" w:rsidR="00306A78" w:rsidRPr="00E56630" w:rsidRDefault="00306A78" w:rsidP="00C7787E">
            <w:pPr>
              <w:spacing w:after="0" w:line="240" w:lineRule="auto"/>
              <w:rPr>
                <w:rFonts w:ascii="Times New Roman" w:eastAsia="Times New Roman" w:hAnsi="Times New Roman" w:cs="Times New Roman"/>
                <w:color w:val="000000"/>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7D8973AA" w14:textId="77777777" w:rsidR="00306A78" w:rsidRPr="00E56630" w:rsidRDefault="00306A78" w:rsidP="00C7787E">
            <w:pPr>
              <w:spacing w:after="0" w:line="240" w:lineRule="auto"/>
              <w:rPr>
                <w:rFonts w:ascii="Times New Roman" w:eastAsia="Times New Roman" w:hAnsi="Times New Roman" w:cs="Times New Roman"/>
                <w:color w:val="00000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1D2746E2" w14:textId="77777777" w:rsidR="00306A78" w:rsidRPr="00E56630" w:rsidRDefault="00306A78" w:rsidP="00C7787E">
            <w:pPr>
              <w:spacing w:after="0" w:line="240" w:lineRule="auto"/>
              <w:rPr>
                <w:rFonts w:ascii="Times New Roman" w:eastAsia="Times New Roman" w:hAnsi="Times New Roman" w:cs="Times New Roman"/>
                <w:color w:val="000000"/>
              </w:rPr>
            </w:pPr>
          </w:p>
        </w:tc>
        <w:tc>
          <w:tcPr>
            <w:tcW w:w="971" w:type="dxa"/>
            <w:tcBorders>
              <w:top w:val="nil"/>
              <w:left w:val="nil"/>
              <w:bottom w:val="single" w:sz="4" w:space="0" w:color="auto"/>
              <w:right w:val="single" w:sz="4" w:space="0" w:color="auto"/>
            </w:tcBorders>
            <w:vAlign w:val="center"/>
          </w:tcPr>
          <w:p w14:paraId="06D704FA" w14:textId="77777777" w:rsidR="00306A78" w:rsidRPr="00E56630" w:rsidRDefault="00306A78" w:rsidP="00C7787E">
            <w:pPr>
              <w:spacing w:after="0" w:line="240" w:lineRule="auto"/>
              <w:rPr>
                <w:rFonts w:ascii="Times New Roman" w:eastAsia="Times New Roman" w:hAnsi="Times New Roman" w:cs="Times New Roman"/>
                <w:color w:val="000000"/>
              </w:rPr>
            </w:pPr>
          </w:p>
        </w:tc>
        <w:tc>
          <w:tcPr>
            <w:tcW w:w="1602" w:type="dxa"/>
            <w:tcBorders>
              <w:top w:val="nil"/>
              <w:left w:val="nil"/>
              <w:bottom w:val="single" w:sz="4" w:space="0" w:color="auto"/>
              <w:right w:val="single" w:sz="4" w:space="0" w:color="auto"/>
            </w:tcBorders>
            <w:vAlign w:val="center"/>
          </w:tcPr>
          <w:p w14:paraId="01E69921" w14:textId="77777777" w:rsidR="00306A78" w:rsidRPr="00E56630" w:rsidRDefault="00306A78" w:rsidP="00C7787E">
            <w:pPr>
              <w:spacing w:after="0" w:line="240" w:lineRule="auto"/>
              <w:jc w:val="center"/>
              <w:rPr>
                <w:rFonts w:ascii="Times New Roman" w:eastAsia="Times New Roman" w:hAnsi="Times New Roman" w:cs="Times New Roman"/>
                <w:color w:val="000000"/>
              </w:rPr>
            </w:pPr>
          </w:p>
        </w:tc>
        <w:tc>
          <w:tcPr>
            <w:tcW w:w="1602" w:type="dxa"/>
            <w:tcBorders>
              <w:top w:val="nil"/>
              <w:left w:val="nil"/>
              <w:bottom w:val="single" w:sz="4" w:space="0" w:color="auto"/>
              <w:right w:val="single" w:sz="4" w:space="0" w:color="auto"/>
            </w:tcBorders>
            <w:vAlign w:val="center"/>
          </w:tcPr>
          <w:p w14:paraId="068D4435" w14:textId="77777777" w:rsidR="00306A78" w:rsidRPr="00E56630" w:rsidRDefault="00306A78" w:rsidP="00C7787E">
            <w:pPr>
              <w:spacing w:after="0" w:line="240" w:lineRule="auto"/>
              <w:jc w:val="center"/>
              <w:rPr>
                <w:rFonts w:ascii="Times New Roman" w:eastAsia="Times New Roman" w:hAnsi="Times New Roman" w:cs="Times New Roman"/>
                <w:color w:val="000000"/>
              </w:rPr>
            </w:pPr>
          </w:p>
        </w:tc>
        <w:tc>
          <w:tcPr>
            <w:tcW w:w="1602" w:type="dxa"/>
            <w:tcBorders>
              <w:top w:val="nil"/>
              <w:left w:val="nil"/>
              <w:bottom w:val="single" w:sz="4" w:space="0" w:color="auto"/>
              <w:right w:val="single" w:sz="4" w:space="0" w:color="auto"/>
            </w:tcBorders>
            <w:vAlign w:val="center"/>
          </w:tcPr>
          <w:p w14:paraId="747E6817" w14:textId="77777777" w:rsidR="00306A78" w:rsidRPr="00E56630" w:rsidRDefault="00306A78" w:rsidP="00C7787E">
            <w:pPr>
              <w:spacing w:after="0" w:line="240" w:lineRule="auto"/>
              <w:jc w:val="center"/>
              <w:rPr>
                <w:rFonts w:ascii="Times New Roman" w:eastAsia="Times New Roman" w:hAnsi="Times New Roman" w:cs="Times New Roman"/>
                <w:color w:val="000000"/>
              </w:rPr>
            </w:pPr>
          </w:p>
        </w:tc>
        <w:tc>
          <w:tcPr>
            <w:tcW w:w="1602" w:type="dxa"/>
            <w:tcBorders>
              <w:top w:val="nil"/>
              <w:left w:val="nil"/>
              <w:bottom w:val="single" w:sz="4" w:space="0" w:color="auto"/>
              <w:right w:val="single" w:sz="4" w:space="0" w:color="auto"/>
            </w:tcBorders>
            <w:vAlign w:val="center"/>
          </w:tcPr>
          <w:p w14:paraId="306C2C17" w14:textId="77777777" w:rsidR="00306A78" w:rsidRPr="00E56630" w:rsidRDefault="00306A78" w:rsidP="00C7787E">
            <w:pPr>
              <w:spacing w:after="0" w:line="240" w:lineRule="auto"/>
              <w:jc w:val="center"/>
              <w:rPr>
                <w:rFonts w:ascii="Times New Roman" w:eastAsia="Times New Roman" w:hAnsi="Times New Roman" w:cs="Times New Roman"/>
                <w:color w:val="000000"/>
              </w:rPr>
            </w:pPr>
          </w:p>
        </w:tc>
        <w:tc>
          <w:tcPr>
            <w:tcW w:w="1602" w:type="dxa"/>
            <w:gridSpan w:val="2"/>
            <w:tcBorders>
              <w:top w:val="nil"/>
              <w:left w:val="nil"/>
              <w:bottom w:val="single" w:sz="4" w:space="0" w:color="auto"/>
              <w:right w:val="single" w:sz="4" w:space="0" w:color="auto"/>
            </w:tcBorders>
            <w:vAlign w:val="center"/>
          </w:tcPr>
          <w:p w14:paraId="40E42EB8" w14:textId="77777777" w:rsidR="00306A78" w:rsidRPr="00E56630" w:rsidRDefault="00306A78" w:rsidP="00C7787E">
            <w:pPr>
              <w:spacing w:after="0" w:line="240" w:lineRule="auto"/>
              <w:jc w:val="center"/>
              <w:rPr>
                <w:rFonts w:ascii="Times New Roman" w:eastAsia="Times New Roman" w:hAnsi="Times New Roman" w:cs="Times New Roman"/>
                <w:color w:val="000000"/>
              </w:rPr>
            </w:pPr>
          </w:p>
        </w:tc>
      </w:tr>
      <w:tr w:rsidR="00431437" w:rsidRPr="00E56630" w14:paraId="09A0B601" w14:textId="77777777" w:rsidTr="00C7787E">
        <w:trPr>
          <w:trHeight w:val="630"/>
        </w:trPr>
        <w:tc>
          <w:tcPr>
            <w:tcW w:w="959" w:type="dxa"/>
            <w:tcBorders>
              <w:top w:val="single" w:sz="4" w:space="0" w:color="auto"/>
              <w:left w:val="single" w:sz="4" w:space="0" w:color="auto"/>
              <w:bottom w:val="single" w:sz="4" w:space="0" w:color="auto"/>
              <w:right w:val="single" w:sz="4" w:space="0" w:color="auto"/>
            </w:tcBorders>
            <w:vAlign w:val="center"/>
          </w:tcPr>
          <w:p w14:paraId="35AB3A22" w14:textId="77777777" w:rsidR="00431437" w:rsidRPr="00E56630" w:rsidRDefault="00431437" w:rsidP="00C7787E">
            <w:pPr>
              <w:spacing w:after="0" w:line="240" w:lineRule="auto"/>
              <w:rPr>
                <w:rFonts w:ascii="Times New Roman" w:eastAsia="Times New Roman" w:hAnsi="Times New Roman" w:cs="Times New Roman"/>
                <w:color w:val="000000"/>
              </w:rPr>
            </w:pPr>
          </w:p>
        </w:tc>
        <w:tc>
          <w:tcPr>
            <w:tcW w:w="2126" w:type="dxa"/>
            <w:tcBorders>
              <w:top w:val="single" w:sz="4" w:space="0" w:color="auto"/>
              <w:left w:val="single" w:sz="4" w:space="0" w:color="auto"/>
              <w:bottom w:val="single" w:sz="4" w:space="0" w:color="auto"/>
              <w:right w:val="single" w:sz="4" w:space="0" w:color="auto"/>
            </w:tcBorders>
            <w:vAlign w:val="center"/>
          </w:tcPr>
          <w:p w14:paraId="04E20611" w14:textId="77777777" w:rsidR="00431437" w:rsidRPr="00E56630" w:rsidRDefault="00431437" w:rsidP="00C7787E">
            <w:pPr>
              <w:spacing w:after="0" w:line="240" w:lineRule="auto"/>
              <w:rPr>
                <w:rFonts w:ascii="Times New Roman" w:eastAsia="Times New Roman" w:hAnsi="Times New Roman" w:cs="Times New Roman"/>
                <w:color w:val="000000"/>
              </w:rPr>
            </w:pPr>
          </w:p>
        </w:tc>
        <w:tc>
          <w:tcPr>
            <w:tcW w:w="1418" w:type="dxa"/>
            <w:tcBorders>
              <w:top w:val="single" w:sz="4" w:space="0" w:color="auto"/>
              <w:left w:val="single" w:sz="4" w:space="0" w:color="auto"/>
              <w:bottom w:val="single" w:sz="4" w:space="0" w:color="auto"/>
              <w:right w:val="single" w:sz="4" w:space="0" w:color="auto"/>
            </w:tcBorders>
            <w:vAlign w:val="center"/>
          </w:tcPr>
          <w:p w14:paraId="6E0F7A3D" w14:textId="77777777" w:rsidR="00431437" w:rsidRPr="00E56630" w:rsidRDefault="00431437" w:rsidP="00C7787E">
            <w:pPr>
              <w:spacing w:after="0" w:line="240" w:lineRule="auto"/>
              <w:rPr>
                <w:rFonts w:ascii="Times New Roman" w:eastAsia="Times New Roman" w:hAnsi="Times New Roman" w:cs="Times New Roman"/>
                <w:color w:val="000000"/>
              </w:rPr>
            </w:pPr>
          </w:p>
        </w:tc>
        <w:tc>
          <w:tcPr>
            <w:tcW w:w="971" w:type="dxa"/>
            <w:tcBorders>
              <w:top w:val="nil"/>
              <w:left w:val="nil"/>
              <w:bottom w:val="single" w:sz="4" w:space="0" w:color="auto"/>
              <w:right w:val="single" w:sz="4" w:space="0" w:color="auto"/>
            </w:tcBorders>
            <w:vAlign w:val="center"/>
          </w:tcPr>
          <w:p w14:paraId="62D15B9C" w14:textId="77777777" w:rsidR="00431437" w:rsidRPr="00E56630" w:rsidRDefault="00431437" w:rsidP="00C7787E">
            <w:pPr>
              <w:spacing w:after="0" w:line="240" w:lineRule="auto"/>
              <w:rPr>
                <w:rFonts w:ascii="Times New Roman" w:eastAsia="Times New Roman" w:hAnsi="Times New Roman" w:cs="Times New Roman"/>
                <w:color w:val="000000"/>
              </w:rPr>
            </w:pPr>
          </w:p>
        </w:tc>
        <w:tc>
          <w:tcPr>
            <w:tcW w:w="1602" w:type="dxa"/>
            <w:tcBorders>
              <w:top w:val="nil"/>
              <w:left w:val="nil"/>
              <w:bottom w:val="single" w:sz="4" w:space="0" w:color="auto"/>
              <w:right w:val="single" w:sz="4" w:space="0" w:color="auto"/>
            </w:tcBorders>
            <w:vAlign w:val="center"/>
          </w:tcPr>
          <w:p w14:paraId="14B46DC7" w14:textId="77777777" w:rsidR="00431437" w:rsidRPr="00E56630" w:rsidRDefault="00431437" w:rsidP="00C7787E">
            <w:pPr>
              <w:spacing w:after="0" w:line="240" w:lineRule="auto"/>
              <w:jc w:val="center"/>
              <w:rPr>
                <w:rFonts w:ascii="Times New Roman" w:eastAsia="Times New Roman" w:hAnsi="Times New Roman" w:cs="Times New Roman"/>
                <w:color w:val="000000"/>
              </w:rPr>
            </w:pPr>
          </w:p>
        </w:tc>
        <w:tc>
          <w:tcPr>
            <w:tcW w:w="1602" w:type="dxa"/>
            <w:tcBorders>
              <w:top w:val="nil"/>
              <w:left w:val="nil"/>
              <w:bottom w:val="single" w:sz="4" w:space="0" w:color="auto"/>
              <w:right w:val="single" w:sz="4" w:space="0" w:color="auto"/>
            </w:tcBorders>
            <w:vAlign w:val="center"/>
          </w:tcPr>
          <w:p w14:paraId="68E439AA" w14:textId="77777777" w:rsidR="00431437" w:rsidRPr="00E56630" w:rsidRDefault="00431437" w:rsidP="00C7787E">
            <w:pPr>
              <w:spacing w:after="0" w:line="240" w:lineRule="auto"/>
              <w:jc w:val="center"/>
              <w:rPr>
                <w:rFonts w:ascii="Times New Roman" w:eastAsia="Times New Roman" w:hAnsi="Times New Roman" w:cs="Times New Roman"/>
                <w:color w:val="000000"/>
              </w:rPr>
            </w:pPr>
          </w:p>
        </w:tc>
        <w:tc>
          <w:tcPr>
            <w:tcW w:w="1602" w:type="dxa"/>
            <w:tcBorders>
              <w:top w:val="nil"/>
              <w:left w:val="nil"/>
              <w:bottom w:val="single" w:sz="4" w:space="0" w:color="auto"/>
              <w:right w:val="single" w:sz="4" w:space="0" w:color="auto"/>
            </w:tcBorders>
            <w:vAlign w:val="center"/>
          </w:tcPr>
          <w:p w14:paraId="16852ED0" w14:textId="77777777" w:rsidR="00431437" w:rsidRPr="00E56630" w:rsidRDefault="00431437" w:rsidP="00C7787E">
            <w:pPr>
              <w:spacing w:after="0" w:line="240" w:lineRule="auto"/>
              <w:jc w:val="center"/>
              <w:rPr>
                <w:rFonts w:ascii="Times New Roman" w:eastAsia="Times New Roman" w:hAnsi="Times New Roman" w:cs="Times New Roman"/>
                <w:color w:val="000000"/>
              </w:rPr>
            </w:pPr>
          </w:p>
        </w:tc>
        <w:tc>
          <w:tcPr>
            <w:tcW w:w="1602" w:type="dxa"/>
            <w:tcBorders>
              <w:top w:val="nil"/>
              <w:left w:val="nil"/>
              <w:bottom w:val="single" w:sz="4" w:space="0" w:color="auto"/>
              <w:right w:val="single" w:sz="4" w:space="0" w:color="auto"/>
            </w:tcBorders>
            <w:vAlign w:val="center"/>
          </w:tcPr>
          <w:p w14:paraId="0E61A54D" w14:textId="77777777" w:rsidR="00431437" w:rsidRPr="00E56630" w:rsidRDefault="00431437" w:rsidP="00C7787E">
            <w:pPr>
              <w:spacing w:after="0" w:line="240" w:lineRule="auto"/>
              <w:jc w:val="center"/>
              <w:rPr>
                <w:rFonts w:ascii="Times New Roman" w:eastAsia="Times New Roman" w:hAnsi="Times New Roman" w:cs="Times New Roman"/>
                <w:color w:val="000000"/>
              </w:rPr>
            </w:pPr>
          </w:p>
        </w:tc>
        <w:tc>
          <w:tcPr>
            <w:tcW w:w="1602" w:type="dxa"/>
            <w:gridSpan w:val="2"/>
            <w:tcBorders>
              <w:top w:val="nil"/>
              <w:left w:val="nil"/>
              <w:bottom w:val="single" w:sz="4" w:space="0" w:color="auto"/>
              <w:right w:val="single" w:sz="4" w:space="0" w:color="auto"/>
            </w:tcBorders>
            <w:vAlign w:val="center"/>
          </w:tcPr>
          <w:p w14:paraId="530F363D" w14:textId="77777777" w:rsidR="00431437" w:rsidRPr="00E56630" w:rsidRDefault="00431437" w:rsidP="00C7787E">
            <w:pPr>
              <w:spacing w:after="0" w:line="240" w:lineRule="auto"/>
              <w:jc w:val="center"/>
              <w:rPr>
                <w:rFonts w:ascii="Times New Roman" w:eastAsia="Times New Roman" w:hAnsi="Times New Roman" w:cs="Times New Roman"/>
                <w:color w:val="000000"/>
              </w:rPr>
            </w:pPr>
          </w:p>
        </w:tc>
      </w:tr>
      <w:tr w:rsidR="00431437" w:rsidRPr="00E56630" w14:paraId="779D08D3" w14:textId="77777777" w:rsidTr="00C7787E">
        <w:trPr>
          <w:trHeight w:val="630"/>
        </w:trPr>
        <w:tc>
          <w:tcPr>
            <w:tcW w:w="959" w:type="dxa"/>
            <w:tcBorders>
              <w:top w:val="single" w:sz="4" w:space="0" w:color="auto"/>
              <w:left w:val="single" w:sz="4" w:space="0" w:color="auto"/>
              <w:bottom w:val="single" w:sz="4" w:space="0" w:color="auto"/>
              <w:right w:val="single" w:sz="4" w:space="0" w:color="auto"/>
            </w:tcBorders>
            <w:vAlign w:val="center"/>
          </w:tcPr>
          <w:p w14:paraId="0F6C128A" w14:textId="77777777" w:rsidR="00431437" w:rsidRPr="00E56630" w:rsidRDefault="00431437" w:rsidP="00C7787E">
            <w:pPr>
              <w:spacing w:after="0" w:line="240" w:lineRule="auto"/>
              <w:rPr>
                <w:rFonts w:ascii="Times New Roman" w:eastAsia="Times New Roman" w:hAnsi="Times New Roman" w:cs="Times New Roman"/>
                <w:color w:val="000000"/>
              </w:rPr>
            </w:pPr>
          </w:p>
        </w:tc>
        <w:tc>
          <w:tcPr>
            <w:tcW w:w="2126" w:type="dxa"/>
            <w:tcBorders>
              <w:top w:val="single" w:sz="4" w:space="0" w:color="auto"/>
              <w:left w:val="single" w:sz="4" w:space="0" w:color="auto"/>
              <w:bottom w:val="single" w:sz="4" w:space="0" w:color="auto"/>
              <w:right w:val="single" w:sz="4" w:space="0" w:color="auto"/>
            </w:tcBorders>
            <w:vAlign w:val="center"/>
          </w:tcPr>
          <w:p w14:paraId="400FF640" w14:textId="77777777" w:rsidR="00431437" w:rsidRPr="00E56630" w:rsidRDefault="00431437" w:rsidP="00C7787E">
            <w:pPr>
              <w:spacing w:after="0" w:line="240" w:lineRule="auto"/>
              <w:rPr>
                <w:rFonts w:ascii="Times New Roman" w:eastAsia="Times New Roman" w:hAnsi="Times New Roman" w:cs="Times New Roman"/>
                <w:color w:val="000000"/>
              </w:rPr>
            </w:pPr>
          </w:p>
        </w:tc>
        <w:tc>
          <w:tcPr>
            <w:tcW w:w="1418" w:type="dxa"/>
            <w:tcBorders>
              <w:top w:val="single" w:sz="4" w:space="0" w:color="auto"/>
              <w:left w:val="single" w:sz="4" w:space="0" w:color="auto"/>
              <w:bottom w:val="single" w:sz="4" w:space="0" w:color="auto"/>
              <w:right w:val="single" w:sz="4" w:space="0" w:color="auto"/>
            </w:tcBorders>
            <w:vAlign w:val="center"/>
          </w:tcPr>
          <w:p w14:paraId="3F66BEFB" w14:textId="77777777" w:rsidR="00431437" w:rsidRPr="00E56630" w:rsidRDefault="00431437" w:rsidP="00C7787E">
            <w:pPr>
              <w:spacing w:after="0" w:line="240" w:lineRule="auto"/>
              <w:rPr>
                <w:rFonts w:ascii="Times New Roman" w:eastAsia="Times New Roman" w:hAnsi="Times New Roman" w:cs="Times New Roman"/>
                <w:color w:val="000000"/>
              </w:rPr>
            </w:pPr>
          </w:p>
        </w:tc>
        <w:tc>
          <w:tcPr>
            <w:tcW w:w="971" w:type="dxa"/>
            <w:tcBorders>
              <w:top w:val="nil"/>
              <w:left w:val="nil"/>
              <w:bottom w:val="single" w:sz="4" w:space="0" w:color="auto"/>
              <w:right w:val="single" w:sz="4" w:space="0" w:color="auto"/>
            </w:tcBorders>
            <w:vAlign w:val="center"/>
          </w:tcPr>
          <w:p w14:paraId="63B972D5" w14:textId="77777777" w:rsidR="00431437" w:rsidRPr="00E56630" w:rsidRDefault="00431437" w:rsidP="00C7787E">
            <w:pPr>
              <w:spacing w:after="0" w:line="240" w:lineRule="auto"/>
              <w:rPr>
                <w:rFonts w:ascii="Times New Roman" w:eastAsia="Times New Roman" w:hAnsi="Times New Roman" w:cs="Times New Roman"/>
                <w:color w:val="000000"/>
              </w:rPr>
            </w:pPr>
          </w:p>
        </w:tc>
        <w:tc>
          <w:tcPr>
            <w:tcW w:w="1602" w:type="dxa"/>
            <w:tcBorders>
              <w:top w:val="nil"/>
              <w:left w:val="nil"/>
              <w:bottom w:val="single" w:sz="4" w:space="0" w:color="auto"/>
              <w:right w:val="single" w:sz="4" w:space="0" w:color="auto"/>
            </w:tcBorders>
            <w:vAlign w:val="center"/>
          </w:tcPr>
          <w:p w14:paraId="5C773270" w14:textId="77777777" w:rsidR="00431437" w:rsidRPr="00E56630" w:rsidRDefault="00431437" w:rsidP="00C7787E">
            <w:pPr>
              <w:spacing w:after="0" w:line="240" w:lineRule="auto"/>
              <w:jc w:val="center"/>
              <w:rPr>
                <w:rFonts w:ascii="Times New Roman" w:eastAsia="Times New Roman" w:hAnsi="Times New Roman" w:cs="Times New Roman"/>
                <w:color w:val="000000"/>
              </w:rPr>
            </w:pPr>
          </w:p>
        </w:tc>
        <w:tc>
          <w:tcPr>
            <w:tcW w:w="1602" w:type="dxa"/>
            <w:tcBorders>
              <w:top w:val="nil"/>
              <w:left w:val="nil"/>
              <w:bottom w:val="single" w:sz="4" w:space="0" w:color="auto"/>
              <w:right w:val="single" w:sz="4" w:space="0" w:color="auto"/>
            </w:tcBorders>
            <w:vAlign w:val="center"/>
          </w:tcPr>
          <w:p w14:paraId="63D6E374" w14:textId="77777777" w:rsidR="00431437" w:rsidRPr="00E56630" w:rsidRDefault="00431437" w:rsidP="00C7787E">
            <w:pPr>
              <w:spacing w:after="0" w:line="240" w:lineRule="auto"/>
              <w:jc w:val="center"/>
              <w:rPr>
                <w:rFonts w:ascii="Times New Roman" w:eastAsia="Times New Roman" w:hAnsi="Times New Roman" w:cs="Times New Roman"/>
                <w:color w:val="000000"/>
              </w:rPr>
            </w:pPr>
          </w:p>
        </w:tc>
        <w:tc>
          <w:tcPr>
            <w:tcW w:w="1602" w:type="dxa"/>
            <w:tcBorders>
              <w:top w:val="nil"/>
              <w:left w:val="nil"/>
              <w:bottom w:val="single" w:sz="4" w:space="0" w:color="auto"/>
              <w:right w:val="single" w:sz="4" w:space="0" w:color="auto"/>
            </w:tcBorders>
            <w:vAlign w:val="center"/>
          </w:tcPr>
          <w:p w14:paraId="45E0C124" w14:textId="77777777" w:rsidR="00431437" w:rsidRPr="00E56630" w:rsidRDefault="00431437" w:rsidP="00C7787E">
            <w:pPr>
              <w:spacing w:after="0" w:line="240" w:lineRule="auto"/>
              <w:jc w:val="center"/>
              <w:rPr>
                <w:rFonts w:ascii="Times New Roman" w:eastAsia="Times New Roman" w:hAnsi="Times New Roman" w:cs="Times New Roman"/>
                <w:color w:val="000000"/>
              </w:rPr>
            </w:pPr>
          </w:p>
        </w:tc>
        <w:tc>
          <w:tcPr>
            <w:tcW w:w="1602" w:type="dxa"/>
            <w:tcBorders>
              <w:top w:val="nil"/>
              <w:left w:val="nil"/>
              <w:bottom w:val="single" w:sz="4" w:space="0" w:color="auto"/>
              <w:right w:val="single" w:sz="4" w:space="0" w:color="auto"/>
            </w:tcBorders>
            <w:vAlign w:val="center"/>
          </w:tcPr>
          <w:p w14:paraId="5A5E6069" w14:textId="77777777" w:rsidR="00431437" w:rsidRPr="00E56630" w:rsidRDefault="00431437" w:rsidP="00C7787E">
            <w:pPr>
              <w:spacing w:after="0" w:line="240" w:lineRule="auto"/>
              <w:jc w:val="center"/>
              <w:rPr>
                <w:rFonts w:ascii="Times New Roman" w:eastAsia="Times New Roman" w:hAnsi="Times New Roman" w:cs="Times New Roman"/>
                <w:color w:val="000000"/>
              </w:rPr>
            </w:pPr>
          </w:p>
        </w:tc>
        <w:tc>
          <w:tcPr>
            <w:tcW w:w="1602" w:type="dxa"/>
            <w:gridSpan w:val="2"/>
            <w:tcBorders>
              <w:top w:val="nil"/>
              <w:left w:val="nil"/>
              <w:bottom w:val="single" w:sz="4" w:space="0" w:color="auto"/>
              <w:right w:val="single" w:sz="4" w:space="0" w:color="auto"/>
            </w:tcBorders>
            <w:vAlign w:val="center"/>
          </w:tcPr>
          <w:p w14:paraId="71A59048" w14:textId="77777777" w:rsidR="00431437" w:rsidRPr="00E56630" w:rsidRDefault="00431437" w:rsidP="00C7787E">
            <w:pPr>
              <w:spacing w:after="0" w:line="240" w:lineRule="auto"/>
              <w:jc w:val="center"/>
              <w:rPr>
                <w:rFonts w:ascii="Times New Roman" w:eastAsia="Times New Roman" w:hAnsi="Times New Roman" w:cs="Times New Roman"/>
                <w:color w:val="000000"/>
              </w:rPr>
            </w:pPr>
          </w:p>
        </w:tc>
      </w:tr>
      <w:tr w:rsidR="00431437" w:rsidRPr="00E56630" w14:paraId="0E5E5233" w14:textId="77777777" w:rsidTr="00C7787E">
        <w:trPr>
          <w:trHeight w:val="630"/>
        </w:trPr>
        <w:tc>
          <w:tcPr>
            <w:tcW w:w="959" w:type="dxa"/>
            <w:tcBorders>
              <w:top w:val="single" w:sz="4" w:space="0" w:color="auto"/>
              <w:left w:val="single" w:sz="4" w:space="0" w:color="auto"/>
              <w:bottom w:val="single" w:sz="4" w:space="0" w:color="auto"/>
              <w:right w:val="single" w:sz="4" w:space="0" w:color="auto"/>
            </w:tcBorders>
            <w:vAlign w:val="center"/>
          </w:tcPr>
          <w:p w14:paraId="6B437425" w14:textId="77777777" w:rsidR="00431437" w:rsidRPr="00E56630" w:rsidRDefault="00431437" w:rsidP="00C7787E">
            <w:pPr>
              <w:spacing w:after="0" w:line="240" w:lineRule="auto"/>
              <w:rPr>
                <w:rFonts w:ascii="Times New Roman" w:eastAsia="Times New Roman" w:hAnsi="Times New Roman" w:cs="Times New Roman"/>
                <w:color w:val="000000"/>
              </w:rPr>
            </w:pPr>
          </w:p>
        </w:tc>
        <w:tc>
          <w:tcPr>
            <w:tcW w:w="2126" w:type="dxa"/>
            <w:tcBorders>
              <w:top w:val="single" w:sz="4" w:space="0" w:color="auto"/>
              <w:left w:val="single" w:sz="4" w:space="0" w:color="auto"/>
              <w:bottom w:val="single" w:sz="4" w:space="0" w:color="auto"/>
              <w:right w:val="single" w:sz="4" w:space="0" w:color="auto"/>
            </w:tcBorders>
            <w:vAlign w:val="center"/>
          </w:tcPr>
          <w:p w14:paraId="15CB8DB4" w14:textId="77777777" w:rsidR="00431437" w:rsidRPr="00E56630" w:rsidRDefault="00431437" w:rsidP="00C7787E">
            <w:pPr>
              <w:spacing w:after="0" w:line="240" w:lineRule="auto"/>
              <w:rPr>
                <w:rFonts w:ascii="Times New Roman" w:eastAsia="Times New Roman" w:hAnsi="Times New Roman" w:cs="Times New Roman"/>
                <w:color w:val="000000"/>
              </w:rPr>
            </w:pPr>
          </w:p>
        </w:tc>
        <w:tc>
          <w:tcPr>
            <w:tcW w:w="1418" w:type="dxa"/>
            <w:tcBorders>
              <w:top w:val="single" w:sz="4" w:space="0" w:color="auto"/>
              <w:left w:val="single" w:sz="4" w:space="0" w:color="auto"/>
              <w:bottom w:val="single" w:sz="4" w:space="0" w:color="auto"/>
              <w:right w:val="single" w:sz="4" w:space="0" w:color="auto"/>
            </w:tcBorders>
            <w:vAlign w:val="center"/>
          </w:tcPr>
          <w:p w14:paraId="3D07F959" w14:textId="77777777" w:rsidR="00431437" w:rsidRPr="00E56630" w:rsidRDefault="00431437" w:rsidP="00C7787E">
            <w:pPr>
              <w:spacing w:after="0" w:line="240" w:lineRule="auto"/>
              <w:rPr>
                <w:rFonts w:ascii="Times New Roman" w:eastAsia="Times New Roman" w:hAnsi="Times New Roman" w:cs="Times New Roman"/>
                <w:color w:val="000000"/>
              </w:rPr>
            </w:pPr>
          </w:p>
        </w:tc>
        <w:tc>
          <w:tcPr>
            <w:tcW w:w="971" w:type="dxa"/>
            <w:tcBorders>
              <w:top w:val="nil"/>
              <w:left w:val="nil"/>
              <w:bottom w:val="single" w:sz="4" w:space="0" w:color="auto"/>
              <w:right w:val="single" w:sz="4" w:space="0" w:color="auto"/>
            </w:tcBorders>
            <w:vAlign w:val="center"/>
          </w:tcPr>
          <w:p w14:paraId="75F5A5B1" w14:textId="77777777" w:rsidR="00431437" w:rsidRPr="00E56630" w:rsidRDefault="00431437" w:rsidP="00C7787E">
            <w:pPr>
              <w:spacing w:after="0" w:line="240" w:lineRule="auto"/>
              <w:rPr>
                <w:rFonts w:ascii="Times New Roman" w:eastAsia="Times New Roman" w:hAnsi="Times New Roman" w:cs="Times New Roman"/>
                <w:color w:val="000000"/>
              </w:rPr>
            </w:pPr>
          </w:p>
        </w:tc>
        <w:tc>
          <w:tcPr>
            <w:tcW w:w="1602" w:type="dxa"/>
            <w:tcBorders>
              <w:top w:val="nil"/>
              <w:left w:val="nil"/>
              <w:bottom w:val="single" w:sz="4" w:space="0" w:color="auto"/>
              <w:right w:val="single" w:sz="4" w:space="0" w:color="auto"/>
            </w:tcBorders>
            <w:vAlign w:val="center"/>
          </w:tcPr>
          <w:p w14:paraId="6BE279C0" w14:textId="77777777" w:rsidR="00431437" w:rsidRPr="00E56630" w:rsidRDefault="00431437" w:rsidP="00C7787E">
            <w:pPr>
              <w:spacing w:after="0" w:line="240" w:lineRule="auto"/>
              <w:jc w:val="center"/>
              <w:rPr>
                <w:rFonts w:ascii="Times New Roman" w:eastAsia="Times New Roman" w:hAnsi="Times New Roman" w:cs="Times New Roman"/>
                <w:color w:val="000000"/>
              </w:rPr>
            </w:pPr>
          </w:p>
        </w:tc>
        <w:tc>
          <w:tcPr>
            <w:tcW w:w="1602" w:type="dxa"/>
            <w:tcBorders>
              <w:top w:val="nil"/>
              <w:left w:val="nil"/>
              <w:bottom w:val="single" w:sz="4" w:space="0" w:color="auto"/>
              <w:right w:val="single" w:sz="4" w:space="0" w:color="auto"/>
            </w:tcBorders>
            <w:vAlign w:val="center"/>
          </w:tcPr>
          <w:p w14:paraId="6A659DBA" w14:textId="77777777" w:rsidR="00431437" w:rsidRPr="00E56630" w:rsidRDefault="00431437" w:rsidP="00C7787E">
            <w:pPr>
              <w:spacing w:after="0" w:line="240" w:lineRule="auto"/>
              <w:jc w:val="center"/>
              <w:rPr>
                <w:rFonts w:ascii="Times New Roman" w:eastAsia="Times New Roman" w:hAnsi="Times New Roman" w:cs="Times New Roman"/>
                <w:color w:val="000000"/>
              </w:rPr>
            </w:pPr>
          </w:p>
        </w:tc>
        <w:tc>
          <w:tcPr>
            <w:tcW w:w="1602" w:type="dxa"/>
            <w:tcBorders>
              <w:top w:val="nil"/>
              <w:left w:val="nil"/>
              <w:bottom w:val="single" w:sz="4" w:space="0" w:color="auto"/>
              <w:right w:val="single" w:sz="4" w:space="0" w:color="auto"/>
            </w:tcBorders>
            <w:vAlign w:val="center"/>
          </w:tcPr>
          <w:p w14:paraId="5760E6D3" w14:textId="77777777" w:rsidR="00431437" w:rsidRPr="00E56630" w:rsidRDefault="00431437" w:rsidP="00C7787E">
            <w:pPr>
              <w:spacing w:after="0" w:line="240" w:lineRule="auto"/>
              <w:jc w:val="center"/>
              <w:rPr>
                <w:rFonts w:ascii="Times New Roman" w:eastAsia="Times New Roman" w:hAnsi="Times New Roman" w:cs="Times New Roman"/>
                <w:color w:val="000000"/>
              </w:rPr>
            </w:pPr>
          </w:p>
        </w:tc>
        <w:tc>
          <w:tcPr>
            <w:tcW w:w="1602" w:type="dxa"/>
            <w:tcBorders>
              <w:top w:val="nil"/>
              <w:left w:val="nil"/>
              <w:bottom w:val="single" w:sz="4" w:space="0" w:color="auto"/>
              <w:right w:val="single" w:sz="4" w:space="0" w:color="auto"/>
            </w:tcBorders>
            <w:vAlign w:val="center"/>
          </w:tcPr>
          <w:p w14:paraId="3B8408F7" w14:textId="77777777" w:rsidR="00431437" w:rsidRPr="00E56630" w:rsidRDefault="00431437" w:rsidP="00C7787E">
            <w:pPr>
              <w:spacing w:after="0" w:line="240" w:lineRule="auto"/>
              <w:jc w:val="center"/>
              <w:rPr>
                <w:rFonts w:ascii="Times New Roman" w:eastAsia="Times New Roman" w:hAnsi="Times New Roman" w:cs="Times New Roman"/>
                <w:color w:val="000000"/>
              </w:rPr>
            </w:pPr>
          </w:p>
        </w:tc>
        <w:tc>
          <w:tcPr>
            <w:tcW w:w="1602" w:type="dxa"/>
            <w:gridSpan w:val="2"/>
            <w:tcBorders>
              <w:top w:val="nil"/>
              <w:left w:val="nil"/>
              <w:bottom w:val="single" w:sz="4" w:space="0" w:color="auto"/>
              <w:right w:val="single" w:sz="4" w:space="0" w:color="auto"/>
            </w:tcBorders>
            <w:vAlign w:val="center"/>
          </w:tcPr>
          <w:p w14:paraId="5358BD2D" w14:textId="77777777" w:rsidR="00431437" w:rsidRPr="00E56630" w:rsidRDefault="00431437" w:rsidP="00C7787E">
            <w:pPr>
              <w:spacing w:after="0" w:line="240" w:lineRule="auto"/>
              <w:jc w:val="center"/>
              <w:rPr>
                <w:rFonts w:ascii="Times New Roman" w:eastAsia="Times New Roman" w:hAnsi="Times New Roman" w:cs="Times New Roman"/>
                <w:color w:val="000000"/>
              </w:rPr>
            </w:pPr>
          </w:p>
        </w:tc>
      </w:tr>
      <w:tr w:rsidR="00C7787E" w:rsidRPr="00E56630" w14:paraId="341ADB19" w14:textId="77777777" w:rsidTr="00C7787E">
        <w:trPr>
          <w:trHeight w:val="255"/>
        </w:trPr>
        <w:tc>
          <w:tcPr>
            <w:tcW w:w="959" w:type="dxa"/>
            <w:noWrap/>
            <w:vAlign w:val="center"/>
          </w:tcPr>
          <w:p w14:paraId="3427834F" w14:textId="77777777" w:rsidR="00C7787E" w:rsidRPr="00E56630" w:rsidRDefault="00C7787E" w:rsidP="00C7787E">
            <w:pPr>
              <w:spacing w:after="0" w:line="256" w:lineRule="auto"/>
              <w:rPr>
                <w:rFonts w:ascii="Calibri" w:eastAsia="Calibri" w:hAnsi="Calibri" w:cs="Times New Roman"/>
              </w:rPr>
            </w:pPr>
          </w:p>
        </w:tc>
        <w:tc>
          <w:tcPr>
            <w:tcW w:w="2126" w:type="dxa"/>
            <w:noWrap/>
            <w:vAlign w:val="center"/>
          </w:tcPr>
          <w:p w14:paraId="6AE52FA2" w14:textId="77777777" w:rsidR="00C7787E" w:rsidRPr="00E56630" w:rsidRDefault="00C7787E" w:rsidP="00C7787E">
            <w:pPr>
              <w:spacing w:after="0" w:line="240" w:lineRule="auto"/>
              <w:rPr>
                <w:rFonts w:ascii="Times New Roman" w:eastAsia="Times New Roman" w:hAnsi="Times New Roman" w:cs="Times New Roman"/>
                <w:color w:val="000000"/>
              </w:rPr>
            </w:pPr>
          </w:p>
        </w:tc>
        <w:tc>
          <w:tcPr>
            <w:tcW w:w="1418" w:type="dxa"/>
            <w:noWrap/>
            <w:vAlign w:val="center"/>
          </w:tcPr>
          <w:p w14:paraId="7561540F" w14:textId="77777777" w:rsidR="00C7787E" w:rsidRPr="00E56630" w:rsidRDefault="00C7787E" w:rsidP="00C7787E">
            <w:pPr>
              <w:spacing w:after="0" w:line="256" w:lineRule="auto"/>
              <w:rPr>
                <w:rFonts w:ascii="Calibri" w:eastAsia="Calibri" w:hAnsi="Calibri" w:cs="Times New Roman"/>
              </w:rPr>
            </w:pPr>
          </w:p>
        </w:tc>
        <w:tc>
          <w:tcPr>
            <w:tcW w:w="2573" w:type="dxa"/>
            <w:gridSpan w:val="2"/>
            <w:noWrap/>
            <w:vAlign w:val="center"/>
          </w:tcPr>
          <w:p w14:paraId="31E2A72E" w14:textId="77777777" w:rsidR="00C7787E" w:rsidRPr="00E56630" w:rsidRDefault="00C7787E" w:rsidP="00C7787E">
            <w:pPr>
              <w:spacing w:after="0" w:line="256" w:lineRule="auto"/>
              <w:rPr>
                <w:rFonts w:ascii="Calibri" w:eastAsia="Calibri" w:hAnsi="Calibri" w:cs="Times New Roman"/>
              </w:rPr>
            </w:pPr>
          </w:p>
        </w:tc>
        <w:tc>
          <w:tcPr>
            <w:tcW w:w="3204" w:type="dxa"/>
            <w:gridSpan w:val="2"/>
            <w:noWrap/>
            <w:vAlign w:val="center"/>
          </w:tcPr>
          <w:p w14:paraId="5F34608F" w14:textId="77777777" w:rsidR="00C7787E" w:rsidRPr="00E56630" w:rsidRDefault="00C7787E" w:rsidP="00C7787E">
            <w:pPr>
              <w:spacing w:after="0" w:line="256" w:lineRule="auto"/>
              <w:rPr>
                <w:rFonts w:ascii="Calibri" w:eastAsia="Calibri" w:hAnsi="Calibri" w:cs="Times New Roman"/>
              </w:rPr>
            </w:pPr>
          </w:p>
        </w:tc>
        <w:tc>
          <w:tcPr>
            <w:tcW w:w="1602" w:type="dxa"/>
            <w:noWrap/>
            <w:vAlign w:val="center"/>
          </w:tcPr>
          <w:p w14:paraId="77692769" w14:textId="77777777" w:rsidR="00C7787E" w:rsidRPr="00E56630" w:rsidRDefault="00C7787E" w:rsidP="00C7787E">
            <w:pPr>
              <w:spacing w:after="0" w:line="256" w:lineRule="auto"/>
              <w:rPr>
                <w:rFonts w:ascii="Calibri" w:eastAsia="Calibri" w:hAnsi="Calibri" w:cs="Times New Roman"/>
              </w:rPr>
            </w:pPr>
          </w:p>
        </w:tc>
        <w:tc>
          <w:tcPr>
            <w:tcW w:w="1602" w:type="dxa"/>
            <w:gridSpan w:val="2"/>
            <w:noWrap/>
            <w:vAlign w:val="center"/>
          </w:tcPr>
          <w:p w14:paraId="1819E2B4" w14:textId="77777777" w:rsidR="00C7787E" w:rsidRPr="00E56630" w:rsidRDefault="00C7787E" w:rsidP="00C7787E">
            <w:pPr>
              <w:spacing w:after="0" w:line="256" w:lineRule="auto"/>
              <w:rPr>
                <w:rFonts w:ascii="Calibri" w:eastAsia="Calibri" w:hAnsi="Calibri" w:cs="Times New Roman"/>
              </w:rPr>
            </w:pPr>
          </w:p>
        </w:tc>
      </w:tr>
    </w:tbl>
    <w:p w14:paraId="7572F0CB" w14:textId="77777777" w:rsidR="00431437" w:rsidRPr="00EB4235" w:rsidRDefault="00431437" w:rsidP="00306A78">
      <w:pPr>
        <w:spacing w:after="0" w:line="240" w:lineRule="auto"/>
        <w:ind w:left="5103" w:right="425"/>
        <w:jc w:val="right"/>
        <w:rPr>
          <w:rFonts w:ascii="Times New Roman" w:eastAsia="Times New Roman" w:hAnsi="Times New Roman" w:cs="Times New Roman"/>
          <w:b/>
          <w:bCs/>
        </w:rPr>
      </w:pPr>
    </w:p>
    <w:p w14:paraId="05542168" w14:textId="77777777" w:rsidR="00306A78" w:rsidRPr="00E56630" w:rsidRDefault="00306A78" w:rsidP="00306A78">
      <w:pPr>
        <w:spacing w:after="0" w:line="240" w:lineRule="auto"/>
        <w:ind w:left="5103" w:right="425"/>
        <w:jc w:val="right"/>
        <w:rPr>
          <w:rFonts w:ascii="Times New Roman" w:hAnsi="Times New Roman" w:cs="Times New Roman"/>
          <w:bCs/>
        </w:rPr>
      </w:pPr>
      <w:r w:rsidRPr="00E56630">
        <w:rPr>
          <w:rFonts w:ascii="Times New Roman" w:eastAsia="Times New Roman" w:hAnsi="Times New Roman" w:cs="Times New Roman"/>
          <w:b/>
          <w:bCs/>
        </w:rPr>
        <w:br w:type="textWrapping" w:clear="all"/>
      </w:r>
    </w:p>
    <w:p w14:paraId="079245A9" w14:textId="77777777" w:rsidR="00C7787E" w:rsidRPr="00E56630" w:rsidRDefault="00C7787E" w:rsidP="00306A78">
      <w:pPr>
        <w:spacing w:after="0" w:line="240" w:lineRule="auto"/>
        <w:ind w:left="5103" w:right="425"/>
        <w:jc w:val="right"/>
        <w:rPr>
          <w:rFonts w:ascii="Times New Roman" w:hAnsi="Times New Roman" w:cs="Times New Roman"/>
          <w:bCs/>
        </w:rPr>
      </w:pPr>
    </w:p>
    <w:p w14:paraId="118724B0" w14:textId="77777777" w:rsidR="00C7787E" w:rsidRPr="00E56630" w:rsidRDefault="00C7787E" w:rsidP="00306A78">
      <w:pPr>
        <w:spacing w:after="0" w:line="240" w:lineRule="auto"/>
        <w:ind w:left="5103" w:right="425"/>
        <w:jc w:val="right"/>
        <w:rPr>
          <w:rFonts w:ascii="Times New Roman" w:hAnsi="Times New Roman" w:cs="Times New Roman"/>
          <w:bCs/>
        </w:rPr>
      </w:pPr>
    </w:p>
    <w:p w14:paraId="08972193" w14:textId="77777777" w:rsidR="00C7787E" w:rsidRPr="00E56630" w:rsidRDefault="00C7787E" w:rsidP="00306A78">
      <w:pPr>
        <w:spacing w:after="0" w:line="240" w:lineRule="auto"/>
        <w:ind w:left="5103" w:right="425"/>
        <w:jc w:val="right"/>
        <w:rPr>
          <w:rFonts w:ascii="Times New Roman" w:hAnsi="Times New Roman" w:cs="Times New Roman"/>
          <w:bCs/>
        </w:rPr>
      </w:pPr>
    </w:p>
    <w:p w14:paraId="28EFA945" w14:textId="77777777" w:rsidR="00C7787E" w:rsidRPr="00E56630" w:rsidRDefault="00C7787E" w:rsidP="00306A78">
      <w:pPr>
        <w:spacing w:after="0" w:line="240" w:lineRule="auto"/>
        <w:ind w:left="5103" w:right="425"/>
        <w:jc w:val="right"/>
        <w:rPr>
          <w:rFonts w:ascii="Times New Roman" w:hAnsi="Times New Roman" w:cs="Times New Roman"/>
          <w:bCs/>
        </w:rPr>
      </w:pPr>
    </w:p>
    <w:p w14:paraId="0D3D7DA2" w14:textId="77777777" w:rsidR="00C7787E" w:rsidRPr="00E56630" w:rsidRDefault="00C7787E" w:rsidP="00C7787E">
      <w:pPr>
        <w:spacing w:after="0" w:line="240" w:lineRule="auto"/>
        <w:ind w:left="5103" w:right="425"/>
        <w:jc w:val="center"/>
        <w:rPr>
          <w:rFonts w:ascii="Times New Roman" w:hAnsi="Times New Roman" w:cs="Times New Roman"/>
          <w:bCs/>
        </w:rPr>
      </w:pPr>
    </w:p>
    <w:tbl>
      <w:tblPr>
        <w:tblW w:w="14771" w:type="dxa"/>
        <w:tblLayout w:type="fixed"/>
        <w:tblLook w:val="04A0" w:firstRow="1" w:lastRow="0" w:firstColumn="1" w:lastColumn="0" w:noHBand="0" w:noVBand="1"/>
      </w:tblPr>
      <w:tblGrid>
        <w:gridCol w:w="4536"/>
        <w:gridCol w:w="5637"/>
        <w:gridCol w:w="4598"/>
      </w:tblGrid>
      <w:tr w:rsidR="00C7787E" w:rsidRPr="00E56630" w14:paraId="445B758D" w14:textId="77777777" w:rsidTr="00285B91">
        <w:tc>
          <w:tcPr>
            <w:tcW w:w="4536" w:type="dxa"/>
            <w:shd w:val="clear" w:color="auto" w:fill="auto"/>
          </w:tcPr>
          <w:p w14:paraId="0B0960DC" w14:textId="77777777" w:rsidR="00C7787E" w:rsidRPr="00E56630" w:rsidRDefault="00C7787E" w:rsidP="00C7787E">
            <w:pPr>
              <w:autoSpaceDE w:val="0"/>
              <w:autoSpaceDN w:val="0"/>
              <w:adjustRightInd w:val="0"/>
              <w:spacing w:after="0" w:line="240" w:lineRule="auto"/>
              <w:jc w:val="center"/>
              <w:rPr>
                <w:rFonts w:ascii="Times New Roman" w:eastAsia="Times New Roman" w:hAnsi="Times New Roman" w:cs="Times New Roman"/>
              </w:rPr>
            </w:pPr>
            <w:r w:rsidRPr="00E56630">
              <w:rPr>
                <w:rFonts w:ascii="Times New Roman" w:eastAsia="Times New Roman" w:hAnsi="Times New Roman" w:cs="Times New Roman"/>
              </w:rPr>
              <w:t>Заказчик</w:t>
            </w:r>
          </w:p>
        </w:tc>
        <w:tc>
          <w:tcPr>
            <w:tcW w:w="5637" w:type="dxa"/>
            <w:shd w:val="clear" w:color="auto" w:fill="auto"/>
          </w:tcPr>
          <w:p w14:paraId="01D58376" w14:textId="77777777" w:rsidR="00C7787E" w:rsidRPr="00E56630" w:rsidRDefault="00C7787E" w:rsidP="00C7787E">
            <w:pPr>
              <w:autoSpaceDE w:val="0"/>
              <w:autoSpaceDN w:val="0"/>
              <w:adjustRightInd w:val="0"/>
              <w:spacing w:after="0" w:line="240" w:lineRule="auto"/>
              <w:ind w:firstLine="720"/>
              <w:jc w:val="center"/>
              <w:rPr>
                <w:rFonts w:ascii="Times New Roman" w:eastAsia="Times New Roman" w:hAnsi="Times New Roman" w:cs="Times New Roman"/>
              </w:rPr>
            </w:pPr>
          </w:p>
        </w:tc>
        <w:tc>
          <w:tcPr>
            <w:tcW w:w="4598" w:type="dxa"/>
            <w:tcBorders>
              <w:left w:val="nil"/>
            </w:tcBorders>
            <w:shd w:val="clear" w:color="auto" w:fill="auto"/>
          </w:tcPr>
          <w:p w14:paraId="7720E76F" w14:textId="77777777" w:rsidR="00C7787E" w:rsidRPr="00E56630" w:rsidRDefault="00C7787E" w:rsidP="00C7787E">
            <w:pPr>
              <w:autoSpaceDE w:val="0"/>
              <w:autoSpaceDN w:val="0"/>
              <w:adjustRightInd w:val="0"/>
              <w:spacing w:after="0" w:line="240" w:lineRule="auto"/>
              <w:jc w:val="center"/>
              <w:rPr>
                <w:rFonts w:ascii="Times New Roman" w:eastAsia="Times New Roman" w:hAnsi="Times New Roman" w:cs="Times New Roman"/>
              </w:rPr>
            </w:pPr>
            <w:r w:rsidRPr="00E56630">
              <w:rPr>
                <w:rFonts w:ascii="Times New Roman" w:eastAsia="Times New Roman" w:hAnsi="Times New Roman" w:cs="Times New Roman"/>
              </w:rPr>
              <w:t>Подрядчик</w:t>
            </w:r>
          </w:p>
        </w:tc>
      </w:tr>
      <w:tr w:rsidR="00C7787E" w:rsidRPr="00E56630" w14:paraId="522B3059" w14:textId="77777777" w:rsidTr="00285B91">
        <w:trPr>
          <w:trHeight w:val="491"/>
        </w:trPr>
        <w:tc>
          <w:tcPr>
            <w:tcW w:w="4536" w:type="dxa"/>
            <w:shd w:val="clear" w:color="auto" w:fill="auto"/>
          </w:tcPr>
          <w:p w14:paraId="03B9861B" w14:textId="77777777" w:rsidR="00C7787E" w:rsidRPr="00E56630" w:rsidRDefault="00C7787E" w:rsidP="00C7787E">
            <w:pPr>
              <w:autoSpaceDE w:val="0"/>
              <w:autoSpaceDN w:val="0"/>
              <w:adjustRightInd w:val="0"/>
              <w:spacing w:after="0" w:line="240" w:lineRule="auto"/>
              <w:jc w:val="center"/>
              <w:rPr>
                <w:rFonts w:ascii="Times New Roman" w:eastAsia="Times New Roman" w:hAnsi="Times New Roman" w:cs="Times New Roman"/>
              </w:rPr>
            </w:pPr>
          </w:p>
          <w:p w14:paraId="7F5A7227" w14:textId="77777777" w:rsidR="00C7787E" w:rsidRPr="00E56630" w:rsidRDefault="00C7787E" w:rsidP="00C7787E">
            <w:pPr>
              <w:autoSpaceDE w:val="0"/>
              <w:autoSpaceDN w:val="0"/>
              <w:adjustRightInd w:val="0"/>
              <w:spacing w:after="0" w:line="240" w:lineRule="auto"/>
              <w:jc w:val="center"/>
              <w:rPr>
                <w:rFonts w:ascii="Times New Roman" w:eastAsia="Times New Roman" w:hAnsi="Times New Roman" w:cs="Times New Roman"/>
              </w:rPr>
            </w:pPr>
            <w:r w:rsidRPr="00E56630">
              <w:rPr>
                <w:rFonts w:ascii="Times New Roman" w:eastAsia="Times New Roman" w:hAnsi="Times New Roman" w:cs="Times New Roman"/>
              </w:rPr>
              <w:t>______________ / _______________ /</w:t>
            </w:r>
          </w:p>
          <w:p w14:paraId="4BDA32C9" w14:textId="77777777" w:rsidR="00C7787E" w:rsidRPr="00E56630" w:rsidRDefault="00C7787E" w:rsidP="00C7787E">
            <w:pPr>
              <w:autoSpaceDE w:val="0"/>
              <w:autoSpaceDN w:val="0"/>
              <w:adjustRightInd w:val="0"/>
              <w:spacing w:after="0" w:line="240" w:lineRule="auto"/>
              <w:jc w:val="center"/>
              <w:rPr>
                <w:rFonts w:ascii="Times New Roman" w:eastAsia="Times New Roman" w:hAnsi="Times New Roman" w:cs="Times New Roman"/>
              </w:rPr>
            </w:pPr>
            <w:proofErr w:type="spellStart"/>
            <w:r w:rsidRPr="00E56630">
              <w:rPr>
                <w:rFonts w:ascii="Times New Roman" w:eastAsia="Times New Roman" w:hAnsi="Times New Roman" w:cs="Times New Roman"/>
              </w:rPr>
              <w:t>м.п</w:t>
            </w:r>
            <w:proofErr w:type="spellEnd"/>
            <w:r w:rsidRPr="00E56630">
              <w:rPr>
                <w:rFonts w:ascii="Times New Roman" w:eastAsia="Times New Roman" w:hAnsi="Times New Roman" w:cs="Times New Roman"/>
              </w:rPr>
              <w:t>.</w:t>
            </w:r>
          </w:p>
        </w:tc>
        <w:tc>
          <w:tcPr>
            <w:tcW w:w="5637" w:type="dxa"/>
            <w:shd w:val="clear" w:color="auto" w:fill="auto"/>
          </w:tcPr>
          <w:p w14:paraId="0CDB2329" w14:textId="77777777" w:rsidR="00C7787E" w:rsidRPr="00E56630" w:rsidRDefault="00C7787E" w:rsidP="00C7787E">
            <w:pPr>
              <w:autoSpaceDE w:val="0"/>
              <w:autoSpaceDN w:val="0"/>
              <w:adjustRightInd w:val="0"/>
              <w:spacing w:after="0" w:line="240" w:lineRule="auto"/>
              <w:ind w:firstLine="720"/>
              <w:jc w:val="center"/>
              <w:rPr>
                <w:rFonts w:ascii="Times New Roman" w:eastAsia="Times New Roman" w:hAnsi="Times New Roman" w:cs="Times New Roman"/>
              </w:rPr>
            </w:pPr>
          </w:p>
          <w:p w14:paraId="4DE0A313" w14:textId="77777777" w:rsidR="00C7787E" w:rsidRPr="00E56630" w:rsidRDefault="00C7787E" w:rsidP="00C7787E">
            <w:pPr>
              <w:autoSpaceDE w:val="0"/>
              <w:autoSpaceDN w:val="0"/>
              <w:adjustRightInd w:val="0"/>
              <w:spacing w:after="0" w:line="240" w:lineRule="auto"/>
              <w:ind w:firstLine="720"/>
              <w:jc w:val="center"/>
              <w:rPr>
                <w:rFonts w:ascii="Times New Roman" w:eastAsia="Times New Roman" w:hAnsi="Times New Roman" w:cs="Times New Roman"/>
              </w:rPr>
            </w:pPr>
          </w:p>
          <w:p w14:paraId="3DDCFF2C" w14:textId="77777777" w:rsidR="00C7787E" w:rsidRPr="00E56630" w:rsidRDefault="00C7787E" w:rsidP="00C7787E">
            <w:pPr>
              <w:autoSpaceDE w:val="0"/>
              <w:autoSpaceDN w:val="0"/>
              <w:adjustRightInd w:val="0"/>
              <w:spacing w:after="0" w:line="240" w:lineRule="auto"/>
              <w:ind w:firstLine="720"/>
              <w:jc w:val="center"/>
              <w:rPr>
                <w:rFonts w:ascii="Times New Roman" w:eastAsia="Times New Roman" w:hAnsi="Times New Roman" w:cs="Times New Roman"/>
              </w:rPr>
            </w:pPr>
          </w:p>
        </w:tc>
        <w:tc>
          <w:tcPr>
            <w:tcW w:w="4598" w:type="dxa"/>
            <w:tcBorders>
              <w:left w:val="nil"/>
            </w:tcBorders>
            <w:shd w:val="clear" w:color="auto" w:fill="auto"/>
          </w:tcPr>
          <w:p w14:paraId="62360AB5" w14:textId="77777777" w:rsidR="00C7787E" w:rsidRPr="00E56630" w:rsidRDefault="00C7787E" w:rsidP="00C7787E">
            <w:pPr>
              <w:autoSpaceDE w:val="0"/>
              <w:autoSpaceDN w:val="0"/>
              <w:adjustRightInd w:val="0"/>
              <w:spacing w:after="0" w:line="240" w:lineRule="auto"/>
              <w:jc w:val="center"/>
              <w:rPr>
                <w:rFonts w:ascii="Times New Roman" w:eastAsia="Times New Roman" w:hAnsi="Times New Roman" w:cs="Times New Roman"/>
              </w:rPr>
            </w:pPr>
          </w:p>
          <w:p w14:paraId="4E45A5C8" w14:textId="77777777" w:rsidR="00C7787E" w:rsidRPr="00E56630" w:rsidRDefault="00C7787E" w:rsidP="00C7787E">
            <w:pPr>
              <w:autoSpaceDE w:val="0"/>
              <w:autoSpaceDN w:val="0"/>
              <w:adjustRightInd w:val="0"/>
              <w:spacing w:after="0" w:line="240" w:lineRule="auto"/>
              <w:jc w:val="center"/>
              <w:rPr>
                <w:rFonts w:ascii="Times New Roman" w:eastAsia="Times New Roman" w:hAnsi="Times New Roman" w:cs="Times New Roman"/>
              </w:rPr>
            </w:pPr>
            <w:r w:rsidRPr="00E56630">
              <w:rPr>
                <w:rFonts w:ascii="Times New Roman" w:eastAsia="Times New Roman" w:hAnsi="Times New Roman" w:cs="Times New Roman"/>
              </w:rPr>
              <w:t>______________ / _______________ /</w:t>
            </w:r>
          </w:p>
          <w:p w14:paraId="60F5D64D" w14:textId="77777777" w:rsidR="00C7787E" w:rsidRPr="00E56630" w:rsidRDefault="00C7787E" w:rsidP="00C7787E">
            <w:pPr>
              <w:autoSpaceDE w:val="0"/>
              <w:autoSpaceDN w:val="0"/>
              <w:adjustRightInd w:val="0"/>
              <w:spacing w:after="0" w:line="240" w:lineRule="auto"/>
              <w:jc w:val="center"/>
              <w:rPr>
                <w:rFonts w:ascii="Times New Roman" w:eastAsia="Times New Roman" w:hAnsi="Times New Roman" w:cs="Times New Roman"/>
              </w:rPr>
            </w:pPr>
            <w:proofErr w:type="spellStart"/>
            <w:r w:rsidRPr="00E56630">
              <w:rPr>
                <w:rFonts w:ascii="Times New Roman" w:eastAsia="Times New Roman" w:hAnsi="Times New Roman" w:cs="Times New Roman"/>
              </w:rPr>
              <w:t>м.п</w:t>
            </w:r>
            <w:proofErr w:type="spellEnd"/>
            <w:r w:rsidRPr="00E56630">
              <w:rPr>
                <w:rFonts w:ascii="Times New Roman" w:eastAsia="Times New Roman" w:hAnsi="Times New Roman" w:cs="Times New Roman"/>
              </w:rPr>
              <w:t>.</w:t>
            </w:r>
          </w:p>
        </w:tc>
      </w:tr>
      <w:bookmarkEnd w:id="14"/>
    </w:tbl>
    <w:p w14:paraId="5DEAA125" w14:textId="77777777" w:rsidR="00C7787E" w:rsidRDefault="00C7787E" w:rsidP="00306A78">
      <w:pPr>
        <w:spacing w:after="0" w:line="240" w:lineRule="auto"/>
        <w:ind w:left="5103" w:right="425"/>
        <w:jc w:val="right"/>
        <w:rPr>
          <w:rFonts w:ascii="Times New Roman" w:hAnsi="Times New Roman" w:cs="Times New Roman"/>
          <w:bCs/>
        </w:rPr>
      </w:pPr>
    </w:p>
    <w:sectPr w:rsidR="00C7787E" w:rsidSect="00C7787E">
      <w:pgSz w:w="16838" w:h="11906" w:orient="landscape"/>
      <w:pgMar w:top="567" w:right="426" w:bottom="282" w:left="426" w:header="284" w:footer="28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80B29E" w14:textId="77777777" w:rsidR="00494A5C" w:rsidRDefault="00494A5C">
      <w:pPr>
        <w:spacing w:after="0" w:line="240" w:lineRule="auto"/>
      </w:pPr>
      <w:r>
        <w:separator/>
      </w:r>
    </w:p>
  </w:endnote>
  <w:endnote w:type="continuationSeparator" w:id="0">
    <w:p w14:paraId="20AFA4C6" w14:textId="77777777" w:rsidR="00494A5C" w:rsidRDefault="00494A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OpenSymbol">
    <w:altName w:val="Times New Roman"/>
    <w:charset w:val="00"/>
    <w:family w:val="auto"/>
    <w:pitch w:val="variable"/>
    <w:sig w:usb0="00000003"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altName w:val="Verdana"/>
    <w:panose1 w:val="020B0604030504040204"/>
    <w:charset w:val="CC"/>
    <w:family w:val="swiss"/>
    <w:pitch w:val="variable"/>
    <w:sig w:usb0="A10006FF" w:usb1="4000205B" w:usb2="00000010" w:usb3="00000000" w:csb0="0000019F" w:csb1="00000000"/>
  </w:font>
  <w:font w:name="Andale Sans UI">
    <w:altName w:val="Arial Unicode MS"/>
    <w:charset w:val="00"/>
    <w:family w:val="auto"/>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MS Sans Serif">
    <w:altName w:val="Arial"/>
    <w:panose1 w:val="00000000000000000000"/>
    <w:charset w:val="00"/>
    <w:family w:val="auto"/>
    <w:notTrueType/>
    <w:pitch w:val="default"/>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SchoolBook">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3C52C4" w14:textId="77777777" w:rsidR="00494A5C" w:rsidRPr="00074983" w:rsidRDefault="00494A5C" w:rsidP="00C53A38">
    <w:r>
      <w:fldChar w:fldCharType="begin"/>
    </w:r>
    <w:r>
      <w:instrText xml:space="preserve">PAGE  </w:instrText>
    </w:r>
    <w:r>
      <w:fldChar w:fldCharType="separate"/>
    </w:r>
    <w:r w:rsidRPr="00074983">
      <w:t>19</w:t>
    </w:r>
    <w:r>
      <w:fldChar w:fldCharType="end"/>
    </w:r>
  </w:p>
  <w:p w14:paraId="003FEBD2" w14:textId="77777777" w:rsidR="00494A5C" w:rsidRPr="00074983" w:rsidRDefault="00494A5C" w:rsidP="00C53A3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DFB311" w14:textId="77777777" w:rsidR="00494A5C" w:rsidRDefault="00494A5C">
      <w:pPr>
        <w:spacing w:after="0" w:line="240" w:lineRule="auto"/>
      </w:pPr>
      <w:r>
        <w:separator/>
      </w:r>
    </w:p>
  </w:footnote>
  <w:footnote w:type="continuationSeparator" w:id="0">
    <w:p w14:paraId="12E65B78" w14:textId="77777777" w:rsidR="00494A5C" w:rsidRDefault="00494A5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4781668"/>
      <w:docPartObj>
        <w:docPartGallery w:val="Page Numbers (Top of Page)"/>
        <w:docPartUnique/>
      </w:docPartObj>
    </w:sdtPr>
    <w:sdtEndPr/>
    <w:sdtContent>
      <w:p w14:paraId="79D617CD" w14:textId="77777777" w:rsidR="00494A5C" w:rsidRDefault="00494A5C">
        <w:pPr>
          <w:pStyle w:val="af4"/>
          <w:jc w:val="center"/>
        </w:pPr>
        <w:r>
          <w:fldChar w:fldCharType="begin"/>
        </w:r>
        <w:r>
          <w:instrText>PAGE   \* MERGEFORMAT</w:instrText>
        </w:r>
        <w:r>
          <w:fldChar w:fldCharType="separate"/>
        </w:r>
        <w:r w:rsidR="000739A6">
          <w:rPr>
            <w:noProof/>
          </w:rPr>
          <w:t>40</w:t>
        </w:r>
        <w:r>
          <w:rPr>
            <w:noProof/>
          </w:rPr>
          <w:fldChar w:fldCharType="end"/>
        </w:r>
      </w:p>
    </w:sdtContent>
  </w:sdt>
  <w:p w14:paraId="255C122E" w14:textId="77777777" w:rsidR="00494A5C" w:rsidRDefault="00494A5C">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414E482"/>
    <w:lvl w:ilvl="0">
      <w:start w:val="1"/>
      <w:numFmt w:val="bullet"/>
      <w:pStyle w:val="1"/>
      <w:lvlText w:val=""/>
      <w:lvlJc w:val="left"/>
      <w:pPr>
        <w:tabs>
          <w:tab w:val="num" w:pos="360"/>
        </w:tabs>
        <w:ind w:left="360" w:hanging="360"/>
      </w:pPr>
      <w:rPr>
        <w:rFonts w:ascii="Symbol" w:hAnsi="Symbol"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rPr>
        <w:b/>
        <w:bCs/>
        <w:color w:val="000000"/>
      </w:rPr>
    </w:lvl>
    <w:lvl w:ilvl="1">
      <w:start w:val="1"/>
      <w:numFmt w:val="none"/>
      <w:suff w:val="nothing"/>
      <w:lvlText w:val=""/>
      <w:lvlJc w:val="left"/>
      <w:pPr>
        <w:tabs>
          <w:tab w:val="num" w:pos="0"/>
        </w:tabs>
        <w:ind w:left="576" w:hanging="576"/>
      </w:pPr>
      <w:rPr>
        <w:b w:val="0"/>
        <w:color w:val="000000"/>
        <w:sz w:val="24"/>
        <w:szCs w:val="24"/>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decimal"/>
      <w:lvlText w:val="%1."/>
      <w:lvlJc w:val="left"/>
      <w:pPr>
        <w:tabs>
          <w:tab w:val="num" w:pos="360"/>
        </w:tabs>
        <w:ind w:left="360" w:hanging="360"/>
      </w:pPr>
    </w:lvl>
    <w:lvl w:ilvl="1">
      <w:start w:val="1"/>
      <w:numFmt w:val="decimal"/>
      <w:lvlText w:val="3.%2."/>
      <w:lvlJc w:val="left"/>
      <w:pPr>
        <w:tabs>
          <w:tab w:val="num" w:pos="1283"/>
        </w:tabs>
        <w:ind w:left="1283" w:hanging="432"/>
      </w:pPr>
    </w:lvl>
    <w:lvl w:ilvl="2">
      <w:start w:val="1"/>
      <w:numFmt w:val="none"/>
      <w:suff w:val="nothing"/>
      <w:lvlText w:val="2.3.1."/>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4.%5.."/>
      <w:lvlJc w:val="left"/>
      <w:pPr>
        <w:tabs>
          <w:tab w:val="num" w:pos="2232"/>
        </w:tabs>
        <w:ind w:left="2232" w:hanging="792"/>
      </w:pPr>
    </w:lvl>
    <w:lvl w:ilvl="5">
      <w:start w:val="1"/>
      <w:numFmt w:val="decimal"/>
      <w:lvlText w:val="%5.%6.."/>
      <w:lvlJc w:val="left"/>
      <w:pPr>
        <w:tabs>
          <w:tab w:val="num" w:pos="2736"/>
        </w:tabs>
        <w:ind w:left="2736" w:hanging="936"/>
      </w:pPr>
    </w:lvl>
    <w:lvl w:ilvl="6">
      <w:start w:val="1"/>
      <w:numFmt w:val="decimal"/>
      <w:lvlText w:val="%4.%5.%6.%7."/>
      <w:lvlJc w:val="left"/>
      <w:pPr>
        <w:tabs>
          <w:tab w:val="num" w:pos="3240"/>
        </w:tabs>
        <w:ind w:left="3240" w:hanging="1080"/>
      </w:pPr>
    </w:lvl>
    <w:lvl w:ilvl="7">
      <w:start w:val="1"/>
      <w:numFmt w:val="decimal"/>
      <w:lvlText w:val="%4.%5.%6.%7.%8."/>
      <w:lvlJc w:val="left"/>
      <w:pPr>
        <w:tabs>
          <w:tab w:val="num" w:pos="3744"/>
        </w:tabs>
        <w:ind w:left="3744" w:hanging="1224"/>
      </w:pPr>
    </w:lvl>
    <w:lvl w:ilvl="8">
      <w:start w:val="1"/>
      <w:numFmt w:val="decimal"/>
      <w:lvlText w:val="%4.%5.%6.%7.%8.%9."/>
      <w:lvlJc w:val="left"/>
      <w:pPr>
        <w:tabs>
          <w:tab w:val="num" w:pos="4320"/>
        </w:tabs>
        <w:ind w:left="4320" w:hanging="1440"/>
      </w:pPr>
    </w:lvl>
  </w:abstractNum>
  <w:abstractNum w:abstractNumId="3">
    <w:nsid w:val="00000005"/>
    <w:multiLevelType w:val="multilevel"/>
    <w:tmpl w:val="00000005"/>
    <w:name w:val="WW8Num5"/>
    <w:lvl w:ilvl="0">
      <w:start w:val="1"/>
      <w:numFmt w:val="decimal"/>
      <w:lvlText w:val="%1."/>
      <w:lvlJc w:val="left"/>
      <w:pPr>
        <w:tabs>
          <w:tab w:val="num" w:pos="360"/>
        </w:tabs>
        <w:ind w:left="360" w:hanging="360"/>
      </w:pPr>
    </w:lvl>
    <w:lvl w:ilvl="1">
      <w:start w:val="1"/>
      <w:numFmt w:val="decimal"/>
      <w:lvlText w:val="2.%2."/>
      <w:lvlJc w:val="left"/>
      <w:pPr>
        <w:tabs>
          <w:tab w:val="num" w:pos="792"/>
        </w:tabs>
        <w:ind w:left="792" w:hanging="432"/>
      </w:pPr>
    </w:lvl>
    <w:lvl w:ilvl="2">
      <w:start w:val="1"/>
      <w:numFmt w:val="none"/>
      <w:suff w:val="nothing"/>
      <w:lvlText w:val="2.3.1."/>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4.%5.."/>
      <w:lvlJc w:val="left"/>
      <w:pPr>
        <w:tabs>
          <w:tab w:val="num" w:pos="2232"/>
        </w:tabs>
        <w:ind w:left="2232" w:hanging="792"/>
      </w:pPr>
    </w:lvl>
    <w:lvl w:ilvl="5">
      <w:start w:val="1"/>
      <w:numFmt w:val="decimal"/>
      <w:lvlText w:val="%5.%6.."/>
      <w:lvlJc w:val="left"/>
      <w:pPr>
        <w:tabs>
          <w:tab w:val="num" w:pos="2736"/>
        </w:tabs>
        <w:ind w:left="2736" w:hanging="936"/>
      </w:pPr>
    </w:lvl>
    <w:lvl w:ilvl="6">
      <w:start w:val="1"/>
      <w:numFmt w:val="decimal"/>
      <w:lvlText w:val="%4.%5.%6.%7."/>
      <w:lvlJc w:val="left"/>
      <w:pPr>
        <w:tabs>
          <w:tab w:val="num" w:pos="3240"/>
        </w:tabs>
        <w:ind w:left="3240" w:hanging="1080"/>
      </w:pPr>
    </w:lvl>
    <w:lvl w:ilvl="7">
      <w:start w:val="1"/>
      <w:numFmt w:val="decimal"/>
      <w:lvlText w:val="%4.%5.%6.%7.%8."/>
      <w:lvlJc w:val="left"/>
      <w:pPr>
        <w:tabs>
          <w:tab w:val="num" w:pos="3744"/>
        </w:tabs>
        <w:ind w:left="3744" w:hanging="1224"/>
      </w:pPr>
    </w:lvl>
    <w:lvl w:ilvl="8">
      <w:start w:val="1"/>
      <w:numFmt w:val="decimal"/>
      <w:lvlText w:val="%4.%5.%6.%7.%8.%9."/>
      <w:lvlJc w:val="left"/>
      <w:pPr>
        <w:tabs>
          <w:tab w:val="num" w:pos="4320"/>
        </w:tabs>
        <w:ind w:left="4320" w:hanging="1440"/>
      </w:pPr>
    </w:lvl>
  </w:abstractNum>
  <w:abstractNum w:abstractNumId="4">
    <w:nsid w:val="00000006"/>
    <w:multiLevelType w:val="multilevel"/>
    <w:tmpl w:val="00000006"/>
    <w:name w:val="WW8Num6"/>
    <w:lvl w:ilvl="0">
      <w:start w:val="1"/>
      <w:numFmt w:val="decimal"/>
      <w:lvlText w:val="2.1.%1."/>
      <w:lvlJc w:val="left"/>
      <w:pPr>
        <w:tabs>
          <w:tab w:val="num" w:pos="360"/>
        </w:tabs>
        <w:ind w:left="360" w:hanging="360"/>
      </w:pPr>
    </w:lvl>
    <w:lvl w:ilvl="1">
      <w:start w:val="1"/>
      <w:numFmt w:val="decimal"/>
      <w:lvlText w:val="2.%2."/>
      <w:lvlJc w:val="left"/>
      <w:pPr>
        <w:tabs>
          <w:tab w:val="num" w:pos="792"/>
        </w:tabs>
        <w:ind w:left="792" w:hanging="432"/>
      </w:pPr>
    </w:lvl>
    <w:lvl w:ilvl="2">
      <w:start w:val="1"/>
      <w:numFmt w:val="decimal"/>
      <w:lvlText w:val="2.3.%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nsid w:val="00000007"/>
    <w:multiLevelType w:val="multilevel"/>
    <w:tmpl w:val="14C40F7A"/>
    <w:name w:val="WW8Num7"/>
    <w:lvl w:ilvl="0">
      <w:start w:val="1"/>
      <w:numFmt w:val="decimal"/>
      <w:lvlText w:val="2.2.%1."/>
      <w:lvlJc w:val="left"/>
      <w:pPr>
        <w:tabs>
          <w:tab w:val="num" w:pos="360"/>
        </w:tabs>
        <w:ind w:left="360" w:hanging="360"/>
      </w:pPr>
      <w:rPr>
        <w:rFonts w:hint="default"/>
      </w:rPr>
    </w:lvl>
    <w:lvl w:ilvl="1">
      <w:start w:val="1"/>
      <w:numFmt w:val="decimal"/>
      <w:lvlText w:val="6.%2."/>
      <w:lvlJc w:val="left"/>
      <w:pPr>
        <w:tabs>
          <w:tab w:val="num" w:pos="792"/>
        </w:tabs>
        <w:ind w:left="792" w:hanging="432"/>
      </w:pPr>
      <w:rPr>
        <w:rFonts w:hint="default"/>
      </w:rPr>
    </w:lvl>
    <w:lvl w:ilvl="2">
      <w:start w:val="1"/>
      <w:numFmt w:val="decimal"/>
      <w:lvlText w:val="2.3.%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nsid w:val="00000008"/>
    <w:multiLevelType w:val="multilevel"/>
    <w:tmpl w:val="00000008"/>
    <w:name w:val="WW8Num8"/>
    <w:lvl w:ilvl="0">
      <w:start w:val="1"/>
      <w:numFmt w:val="decimal"/>
      <w:lvlText w:val="2.3.%1."/>
      <w:lvlJc w:val="left"/>
      <w:pPr>
        <w:tabs>
          <w:tab w:val="num" w:pos="360"/>
        </w:tabs>
        <w:ind w:left="360" w:hanging="360"/>
      </w:pPr>
    </w:lvl>
    <w:lvl w:ilvl="1">
      <w:start w:val="1"/>
      <w:numFmt w:val="decimal"/>
      <w:lvlText w:val="2.%2."/>
      <w:lvlJc w:val="left"/>
      <w:pPr>
        <w:tabs>
          <w:tab w:val="num" w:pos="792"/>
        </w:tabs>
        <w:ind w:left="792" w:hanging="432"/>
      </w:pPr>
    </w:lvl>
    <w:lvl w:ilvl="2">
      <w:start w:val="1"/>
      <w:numFmt w:val="decimal"/>
      <w:lvlText w:val="2.3.%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00000009"/>
    <w:multiLevelType w:val="multilevel"/>
    <w:tmpl w:val="00000009"/>
    <w:name w:val="WW8Num9"/>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Symbol" w:hAnsi="Symbol"/>
        <w:color w:val="auto"/>
      </w:rPr>
    </w:lvl>
    <w:lvl w:ilvl="2">
      <w:start w:val="1"/>
      <w:numFmt w:val="none"/>
      <w:suff w:val="nothing"/>
      <w:lvlText w:val="2.3.1."/>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4.%5.."/>
      <w:lvlJc w:val="left"/>
      <w:pPr>
        <w:tabs>
          <w:tab w:val="num" w:pos="2232"/>
        </w:tabs>
        <w:ind w:left="2232" w:hanging="792"/>
      </w:pPr>
    </w:lvl>
    <w:lvl w:ilvl="5">
      <w:start w:val="1"/>
      <w:numFmt w:val="decimal"/>
      <w:lvlText w:val="%5.%6.."/>
      <w:lvlJc w:val="left"/>
      <w:pPr>
        <w:tabs>
          <w:tab w:val="num" w:pos="2736"/>
        </w:tabs>
        <w:ind w:left="2736" w:hanging="936"/>
      </w:pPr>
    </w:lvl>
    <w:lvl w:ilvl="6">
      <w:start w:val="1"/>
      <w:numFmt w:val="decimal"/>
      <w:lvlText w:val="%4.%5.%6.%7."/>
      <w:lvlJc w:val="left"/>
      <w:pPr>
        <w:tabs>
          <w:tab w:val="num" w:pos="3240"/>
        </w:tabs>
        <w:ind w:left="3240" w:hanging="1080"/>
      </w:pPr>
    </w:lvl>
    <w:lvl w:ilvl="7">
      <w:start w:val="1"/>
      <w:numFmt w:val="decimal"/>
      <w:lvlText w:val="%4.%5.%6.%7.%8."/>
      <w:lvlJc w:val="left"/>
      <w:pPr>
        <w:tabs>
          <w:tab w:val="num" w:pos="3744"/>
        </w:tabs>
        <w:ind w:left="3744" w:hanging="1224"/>
      </w:pPr>
    </w:lvl>
    <w:lvl w:ilvl="8">
      <w:start w:val="1"/>
      <w:numFmt w:val="decimal"/>
      <w:lvlText w:val="%4.%5.%6.%7.%8.%9."/>
      <w:lvlJc w:val="left"/>
      <w:pPr>
        <w:tabs>
          <w:tab w:val="num" w:pos="4320"/>
        </w:tabs>
        <w:ind w:left="4320" w:hanging="1440"/>
      </w:pPr>
    </w:lvl>
  </w:abstractNum>
  <w:abstractNum w:abstractNumId="8">
    <w:nsid w:val="0000000A"/>
    <w:multiLevelType w:val="multilevel"/>
    <w:tmpl w:val="0000000A"/>
    <w:name w:val="WW8Num10"/>
    <w:lvl w:ilvl="0">
      <w:start w:val="1"/>
      <w:numFmt w:val="decimal"/>
      <w:lvlText w:val="%1."/>
      <w:lvlJc w:val="left"/>
      <w:pPr>
        <w:tabs>
          <w:tab w:val="num" w:pos="360"/>
        </w:tabs>
        <w:ind w:left="360" w:hanging="360"/>
      </w:pPr>
    </w:lvl>
    <w:lvl w:ilvl="1">
      <w:start w:val="1"/>
      <w:numFmt w:val="decimal"/>
      <w:lvlText w:val="4.%2."/>
      <w:lvlJc w:val="left"/>
      <w:pPr>
        <w:tabs>
          <w:tab w:val="num" w:pos="792"/>
        </w:tabs>
        <w:ind w:left="792" w:hanging="432"/>
      </w:pPr>
    </w:lvl>
    <w:lvl w:ilvl="2">
      <w:start w:val="1"/>
      <w:numFmt w:val="none"/>
      <w:suff w:val="nothing"/>
      <w:lvlText w:val="2.3.1."/>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4.%5.."/>
      <w:lvlJc w:val="left"/>
      <w:pPr>
        <w:tabs>
          <w:tab w:val="num" w:pos="2232"/>
        </w:tabs>
        <w:ind w:left="2232" w:hanging="792"/>
      </w:pPr>
    </w:lvl>
    <w:lvl w:ilvl="5">
      <w:start w:val="1"/>
      <w:numFmt w:val="decimal"/>
      <w:lvlText w:val="%5.%6.."/>
      <w:lvlJc w:val="left"/>
      <w:pPr>
        <w:tabs>
          <w:tab w:val="num" w:pos="2736"/>
        </w:tabs>
        <w:ind w:left="2736" w:hanging="936"/>
      </w:pPr>
    </w:lvl>
    <w:lvl w:ilvl="6">
      <w:start w:val="1"/>
      <w:numFmt w:val="decimal"/>
      <w:lvlText w:val="%4.%5.%6.%7."/>
      <w:lvlJc w:val="left"/>
      <w:pPr>
        <w:tabs>
          <w:tab w:val="num" w:pos="3240"/>
        </w:tabs>
        <w:ind w:left="3240" w:hanging="1080"/>
      </w:pPr>
    </w:lvl>
    <w:lvl w:ilvl="7">
      <w:start w:val="1"/>
      <w:numFmt w:val="decimal"/>
      <w:lvlText w:val="%4.%5.%6.%7.%8."/>
      <w:lvlJc w:val="left"/>
      <w:pPr>
        <w:tabs>
          <w:tab w:val="num" w:pos="3744"/>
        </w:tabs>
        <w:ind w:left="3744" w:hanging="1224"/>
      </w:pPr>
    </w:lvl>
    <w:lvl w:ilvl="8">
      <w:start w:val="1"/>
      <w:numFmt w:val="decimal"/>
      <w:lvlText w:val="%4.%5.%6.%7.%8.%9."/>
      <w:lvlJc w:val="left"/>
      <w:pPr>
        <w:tabs>
          <w:tab w:val="num" w:pos="4320"/>
        </w:tabs>
        <w:ind w:left="4320" w:hanging="1440"/>
      </w:pPr>
    </w:lvl>
  </w:abstractNum>
  <w:abstractNum w:abstractNumId="9">
    <w:nsid w:val="0000000B"/>
    <w:multiLevelType w:val="multilevel"/>
    <w:tmpl w:val="0000000B"/>
    <w:name w:val="WW8Num11"/>
    <w:lvl w:ilvl="0">
      <w:start w:val="1"/>
      <w:numFmt w:val="bullet"/>
      <w:lvlText w:val=""/>
      <w:lvlJc w:val="left"/>
      <w:pPr>
        <w:tabs>
          <w:tab w:val="num" w:pos="360"/>
        </w:tabs>
        <w:ind w:left="360" w:hanging="360"/>
      </w:pPr>
      <w:rPr>
        <w:rFonts w:ascii="Symbol" w:hAnsi="Symbol"/>
      </w:rPr>
    </w:lvl>
    <w:lvl w:ilvl="1">
      <w:start w:val="1"/>
      <w:numFmt w:val="decimal"/>
      <w:lvlText w:val="4.%2."/>
      <w:lvlJc w:val="left"/>
      <w:pPr>
        <w:tabs>
          <w:tab w:val="num" w:pos="1152"/>
        </w:tabs>
        <w:ind w:left="1152" w:hanging="432"/>
      </w:pPr>
      <w:rPr>
        <w:rFonts w:ascii="Courier New" w:hAnsi="Courier New" w:cs="Courier New"/>
      </w:rPr>
    </w:lvl>
    <w:lvl w:ilvl="2">
      <w:start w:val="1"/>
      <w:numFmt w:val="none"/>
      <w:suff w:val="nothing"/>
      <w:lvlText w:val="2.3.1."/>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4.%5.."/>
      <w:lvlJc w:val="left"/>
      <w:pPr>
        <w:tabs>
          <w:tab w:val="num" w:pos="2232"/>
        </w:tabs>
        <w:ind w:left="2232" w:hanging="792"/>
      </w:pPr>
    </w:lvl>
    <w:lvl w:ilvl="5">
      <w:start w:val="1"/>
      <w:numFmt w:val="decimal"/>
      <w:lvlText w:val="%5.%6.."/>
      <w:lvlJc w:val="left"/>
      <w:pPr>
        <w:tabs>
          <w:tab w:val="num" w:pos="2736"/>
        </w:tabs>
        <w:ind w:left="2736" w:hanging="936"/>
      </w:pPr>
    </w:lvl>
    <w:lvl w:ilvl="6">
      <w:start w:val="1"/>
      <w:numFmt w:val="decimal"/>
      <w:lvlText w:val="%4.%5.%6.%7."/>
      <w:lvlJc w:val="left"/>
      <w:pPr>
        <w:tabs>
          <w:tab w:val="num" w:pos="3240"/>
        </w:tabs>
        <w:ind w:left="3240" w:hanging="1080"/>
      </w:pPr>
    </w:lvl>
    <w:lvl w:ilvl="7">
      <w:start w:val="1"/>
      <w:numFmt w:val="decimal"/>
      <w:lvlText w:val="%4.%5.%6.%7.%8."/>
      <w:lvlJc w:val="left"/>
      <w:pPr>
        <w:tabs>
          <w:tab w:val="num" w:pos="3744"/>
        </w:tabs>
        <w:ind w:left="3744" w:hanging="1224"/>
      </w:pPr>
    </w:lvl>
    <w:lvl w:ilvl="8">
      <w:start w:val="1"/>
      <w:numFmt w:val="decimal"/>
      <w:lvlText w:val="%4.%5.%6.%7.%8.%9."/>
      <w:lvlJc w:val="left"/>
      <w:pPr>
        <w:tabs>
          <w:tab w:val="num" w:pos="4320"/>
        </w:tabs>
        <w:ind w:left="4320" w:hanging="1440"/>
      </w:pPr>
    </w:lvl>
  </w:abstractNum>
  <w:abstractNum w:abstractNumId="10">
    <w:nsid w:val="0000000C"/>
    <w:multiLevelType w:val="multilevel"/>
    <w:tmpl w:val="0000000C"/>
    <w:name w:val="WW8Num12"/>
    <w:lvl w:ilvl="0">
      <w:start w:val="1"/>
      <w:numFmt w:val="decimal"/>
      <w:lvlText w:val="%1."/>
      <w:lvlJc w:val="left"/>
      <w:pPr>
        <w:tabs>
          <w:tab w:val="num" w:pos="360"/>
        </w:tabs>
        <w:ind w:left="360" w:hanging="360"/>
      </w:pPr>
    </w:lvl>
    <w:lvl w:ilvl="1">
      <w:start w:val="1"/>
      <w:numFmt w:val="decimal"/>
      <w:lvlText w:val="5.%2."/>
      <w:lvlJc w:val="left"/>
      <w:pPr>
        <w:tabs>
          <w:tab w:val="num" w:pos="792"/>
        </w:tabs>
        <w:ind w:left="792" w:hanging="432"/>
      </w:pPr>
    </w:lvl>
    <w:lvl w:ilvl="2">
      <w:start w:val="1"/>
      <w:numFmt w:val="none"/>
      <w:suff w:val="nothing"/>
      <w:lvlText w:val="2.3.1."/>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4.%5.."/>
      <w:lvlJc w:val="left"/>
      <w:pPr>
        <w:tabs>
          <w:tab w:val="num" w:pos="2232"/>
        </w:tabs>
        <w:ind w:left="2232" w:hanging="792"/>
      </w:pPr>
    </w:lvl>
    <w:lvl w:ilvl="5">
      <w:start w:val="1"/>
      <w:numFmt w:val="decimal"/>
      <w:lvlText w:val="%5.%6.."/>
      <w:lvlJc w:val="left"/>
      <w:pPr>
        <w:tabs>
          <w:tab w:val="num" w:pos="2736"/>
        </w:tabs>
        <w:ind w:left="2736" w:hanging="936"/>
      </w:pPr>
    </w:lvl>
    <w:lvl w:ilvl="6">
      <w:start w:val="1"/>
      <w:numFmt w:val="decimal"/>
      <w:lvlText w:val="%4.%5.%6.%7."/>
      <w:lvlJc w:val="left"/>
      <w:pPr>
        <w:tabs>
          <w:tab w:val="num" w:pos="3240"/>
        </w:tabs>
        <w:ind w:left="3240" w:hanging="1080"/>
      </w:pPr>
    </w:lvl>
    <w:lvl w:ilvl="7">
      <w:start w:val="1"/>
      <w:numFmt w:val="decimal"/>
      <w:lvlText w:val="%4.%5.%6.%7.%8."/>
      <w:lvlJc w:val="left"/>
      <w:pPr>
        <w:tabs>
          <w:tab w:val="num" w:pos="3744"/>
        </w:tabs>
        <w:ind w:left="3744" w:hanging="1224"/>
      </w:pPr>
    </w:lvl>
    <w:lvl w:ilvl="8">
      <w:start w:val="1"/>
      <w:numFmt w:val="decimal"/>
      <w:lvlText w:val="%4.%5.%6.%7.%8.%9."/>
      <w:lvlJc w:val="left"/>
      <w:pPr>
        <w:tabs>
          <w:tab w:val="num" w:pos="4320"/>
        </w:tabs>
        <w:ind w:left="4320" w:hanging="1440"/>
      </w:pPr>
    </w:lvl>
  </w:abstractNum>
  <w:abstractNum w:abstractNumId="11">
    <w:nsid w:val="0000000D"/>
    <w:multiLevelType w:val="multilevel"/>
    <w:tmpl w:val="0000000D"/>
    <w:name w:val="WW8Num13"/>
    <w:lvl w:ilvl="0">
      <w:start w:val="1"/>
      <w:numFmt w:val="decimal"/>
      <w:lvlText w:val="%1."/>
      <w:lvlJc w:val="left"/>
      <w:pPr>
        <w:tabs>
          <w:tab w:val="num" w:pos="360"/>
        </w:tabs>
        <w:ind w:left="360" w:hanging="360"/>
      </w:pPr>
    </w:lvl>
    <w:lvl w:ilvl="1">
      <w:start w:val="1"/>
      <w:numFmt w:val="decimal"/>
      <w:lvlText w:val="6.%2."/>
      <w:lvlJc w:val="left"/>
      <w:pPr>
        <w:tabs>
          <w:tab w:val="num" w:pos="792"/>
        </w:tabs>
        <w:ind w:left="792" w:hanging="432"/>
      </w:pPr>
    </w:lvl>
    <w:lvl w:ilvl="2">
      <w:start w:val="1"/>
      <w:numFmt w:val="none"/>
      <w:suff w:val="nothing"/>
      <w:lvlText w:val="2.3.1."/>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4.%5.."/>
      <w:lvlJc w:val="left"/>
      <w:pPr>
        <w:tabs>
          <w:tab w:val="num" w:pos="2232"/>
        </w:tabs>
        <w:ind w:left="2232" w:hanging="792"/>
      </w:pPr>
    </w:lvl>
    <w:lvl w:ilvl="5">
      <w:start w:val="1"/>
      <w:numFmt w:val="decimal"/>
      <w:lvlText w:val="%5.%6.."/>
      <w:lvlJc w:val="left"/>
      <w:pPr>
        <w:tabs>
          <w:tab w:val="num" w:pos="2736"/>
        </w:tabs>
        <w:ind w:left="2736" w:hanging="936"/>
      </w:pPr>
    </w:lvl>
    <w:lvl w:ilvl="6">
      <w:start w:val="1"/>
      <w:numFmt w:val="decimal"/>
      <w:lvlText w:val="%4.%5.%6.%7."/>
      <w:lvlJc w:val="left"/>
      <w:pPr>
        <w:tabs>
          <w:tab w:val="num" w:pos="3240"/>
        </w:tabs>
        <w:ind w:left="3240" w:hanging="1080"/>
      </w:pPr>
    </w:lvl>
    <w:lvl w:ilvl="7">
      <w:start w:val="1"/>
      <w:numFmt w:val="decimal"/>
      <w:lvlText w:val="%4.%5.%6.%7.%8."/>
      <w:lvlJc w:val="left"/>
      <w:pPr>
        <w:tabs>
          <w:tab w:val="num" w:pos="3744"/>
        </w:tabs>
        <w:ind w:left="3744" w:hanging="1224"/>
      </w:pPr>
    </w:lvl>
    <w:lvl w:ilvl="8">
      <w:start w:val="1"/>
      <w:numFmt w:val="decimal"/>
      <w:lvlText w:val="%4.%5.%6.%7.%8.%9."/>
      <w:lvlJc w:val="left"/>
      <w:pPr>
        <w:tabs>
          <w:tab w:val="num" w:pos="4320"/>
        </w:tabs>
        <w:ind w:left="4320" w:hanging="1440"/>
      </w:pPr>
    </w:lvl>
  </w:abstractNum>
  <w:abstractNum w:abstractNumId="12">
    <w:nsid w:val="0000000E"/>
    <w:multiLevelType w:val="multilevel"/>
    <w:tmpl w:val="85D0DF98"/>
    <w:name w:val="WW8Num14"/>
    <w:lvl w:ilvl="0">
      <w:start w:val="1"/>
      <w:numFmt w:val="bullet"/>
      <w:lvlText w:val=""/>
      <w:lvlJc w:val="left"/>
      <w:pPr>
        <w:tabs>
          <w:tab w:val="num" w:pos="360"/>
        </w:tabs>
        <w:ind w:left="360" w:hanging="360"/>
      </w:pPr>
      <w:rPr>
        <w:rFonts w:ascii="Symbol" w:hAnsi="Symbol" w:hint="default"/>
        <w:color w:val="000000"/>
      </w:rPr>
    </w:lvl>
    <w:lvl w:ilvl="1">
      <w:start w:val="1"/>
      <w:numFmt w:val="decimal"/>
      <w:lvlText w:val="7.%2."/>
      <w:lvlJc w:val="left"/>
      <w:pPr>
        <w:tabs>
          <w:tab w:val="num" w:pos="510"/>
        </w:tabs>
        <w:ind w:left="737" w:hanging="737"/>
      </w:pPr>
      <w:rPr>
        <w:rFonts w:hint="default"/>
        <w:color w:val="auto"/>
      </w:rPr>
    </w:lvl>
    <w:lvl w:ilvl="2">
      <w:start w:val="1"/>
      <w:numFmt w:val="decimal"/>
      <w:lvlText w:val="%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13">
    <w:nsid w:val="00000010"/>
    <w:multiLevelType w:val="multilevel"/>
    <w:tmpl w:val="9BCC6690"/>
    <w:name w:val="WW8Num16"/>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792"/>
        </w:tabs>
        <w:ind w:left="792" w:hanging="432"/>
      </w:pPr>
      <w:rPr>
        <w:rFonts w:hint="default"/>
      </w:rPr>
    </w:lvl>
    <w:lvl w:ilvl="2">
      <w:start w:val="1"/>
      <w:numFmt w:val="none"/>
      <w:suff w:val="nothing"/>
      <w:lvlText w:val="2.3.1."/>
      <w:lvlJc w:val="left"/>
      <w:pPr>
        <w:ind w:left="1224" w:hanging="504"/>
      </w:pPr>
      <w:rPr>
        <w:rFonts w:hint="default"/>
      </w:rPr>
    </w:lvl>
    <w:lvl w:ilvl="3">
      <w:start w:val="1"/>
      <w:numFmt w:val="decimal"/>
      <w:lvlText w:val="%4.."/>
      <w:lvlJc w:val="left"/>
      <w:pPr>
        <w:tabs>
          <w:tab w:val="num" w:pos="1728"/>
        </w:tabs>
        <w:ind w:left="1728" w:hanging="648"/>
      </w:pPr>
      <w:rPr>
        <w:rFonts w:hint="default"/>
      </w:rPr>
    </w:lvl>
    <w:lvl w:ilvl="4">
      <w:start w:val="1"/>
      <w:numFmt w:val="decimal"/>
      <w:lvlText w:val="%4.%5.."/>
      <w:lvlJc w:val="left"/>
      <w:pPr>
        <w:tabs>
          <w:tab w:val="num" w:pos="2232"/>
        </w:tabs>
        <w:ind w:left="2232" w:hanging="792"/>
      </w:pPr>
      <w:rPr>
        <w:rFonts w:hint="default"/>
      </w:rPr>
    </w:lvl>
    <w:lvl w:ilvl="5">
      <w:start w:val="1"/>
      <w:numFmt w:val="decimal"/>
      <w:lvlText w:val="%5.%6.."/>
      <w:lvlJc w:val="left"/>
      <w:pPr>
        <w:tabs>
          <w:tab w:val="num" w:pos="2736"/>
        </w:tabs>
        <w:ind w:left="2736" w:hanging="936"/>
      </w:pPr>
      <w:rPr>
        <w:rFonts w:hint="default"/>
      </w:rPr>
    </w:lvl>
    <w:lvl w:ilvl="6">
      <w:start w:val="1"/>
      <w:numFmt w:val="decimal"/>
      <w:lvlText w:val="%4.%5.%6.%7."/>
      <w:lvlJc w:val="left"/>
      <w:pPr>
        <w:tabs>
          <w:tab w:val="num" w:pos="3240"/>
        </w:tabs>
        <w:ind w:left="3240" w:hanging="1080"/>
      </w:pPr>
      <w:rPr>
        <w:rFonts w:hint="default"/>
      </w:rPr>
    </w:lvl>
    <w:lvl w:ilvl="7">
      <w:start w:val="1"/>
      <w:numFmt w:val="decimal"/>
      <w:lvlText w:val="%4.%5.%6.%7.%8."/>
      <w:lvlJc w:val="left"/>
      <w:pPr>
        <w:tabs>
          <w:tab w:val="num" w:pos="3744"/>
        </w:tabs>
        <w:ind w:left="3744" w:hanging="1224"/>
      </w:pPr>
      <w:rPr>
        <w:rFonts w:hint="default"/>
      </w:rPr>
    </w:lvl>
    <w:lvl w:ilvl="8">
      <w:start w:val="1"/>
      <w:numFmt w:val="decimal"/>
      <w:lvlText w:val="%4.%5.%6.%7.%8.%9."/>
      <w:lvlJc w:val="left"/>
      <w:pPr>
        <w:tabs>
          <w:tab w:val="num" w:pos="4320"/>
        </w:tabs>
        <w:ind w:left="4320" w:hanging="1440"/>
      </w:pPr>
      <w:rPr>
        <w:rFonts w:hint="default"/>
      </w:rPr>
    </w:lvl>
  </w:abstractNum>
  <w:abstractNum w:abstractNumId="14">
    <w:nsid w:val="08F13900"/>
    <w:multiLevelType w:val="multilevel"/>
    <w:tmpl w:val="15D84D56"/>
    <w:lvl w:ilvl="0">
      <w:start w:val="2"/>
      <w:numFmt w:val="decimal"/>
      <w:lvlText w:val="%1."/>
      <w:lvlJc w:val="left"/>
      <w:pPr>
        <w:ind w:left="360" w:hanging="360"/>
      </w:pPr>
      <w:rPr>
        <w:b/>
      </w:rPr>
    </w:lvl>
    <w:lvl w:ilvl="1">
      <w:start w:val="1"/>
      <w:numFmt w:val="decimal"/>
      <w:lvlText w:val="%1.%2."/>
      <w:lvlJc w:val="left"/>
      <w:pPr>
        <w:ind w:left="1778" w:hanging="36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15">
    <w:nsid w:val="115A5D66"/>
    <w:multiLevelType w:val="hybridMultilevel"/>
    <w:tmpl w:val="B5B69734"/>
    <w:name w:val="WW8Num4"/>
    <w:lvl w:ilvl="0" w:tplc="00000004">
      <w:start w:val="684"/>
      <w:numFmt w:val="bullet"/>
      <w:lvlText w:val="-"/>
      <w:lvlJc w:val="left"/>
      <w:pPr>
        <w:tabs>
          <w:tab w:val="num" w:pos="751"/>
        </w:tabs>
        <w:ind w:left="751" w:hanging="360"/>
      </w:pPr>
      <w:rPr>
        <w:rFonts w:ascii="OpenSymbol" w:hAnsi="OpenSymbol"/>
      </w:rPr>
    </w:lvl>
    <w:lvl w:ilvl="1" w:tplc="04190003" w:tentative="1">
      <w:start w:val="1"/>
      <w:numFmt w:val="bullet"/>
      <w:lvlText w:val="o"/>
      <w:lvlJc w:val="left"/>
      <w:pPr>
        <w:tabs>
          <w:tab w:val="num" w:pos="1831"/>
        </w:tabs>
        <w:ind w:left="1831" w:hanging="360"/>
      </w:pPr>
      <w:rPr>
        <w:rFonts w:ascii="Courier New" w:hAnsi="Courier New" w:cs="Courier New" w:hint="default"/>
      </w:rPr>
    </w:lvl>
    <w:lvl w:ilvl="2" w:tplc="04190005" w:tentative="1">
      <w:start w:val="1"/>
      <w:numFmt w:val="bullet"/>
      <w:lvlText w:val=""/>
      <w:lvlJc w:val="left"/>
      <w:pPr>
        <w:tabs>
          <w:tab w:val="num" w:pos="2551"/>
        </w:tabs>
        <w:ind w:left="2551" w:hanging="360"/>
      </w:pPr>
      <w:rPr>
        <w:rFonts w:ascii="Wingdings" w:hAnsi="Wingdings" w:hint="default"/>
      </w:rPr>
    </w:lvl>
    <w:lvl w:ilvl="3" w:tplc="04190001" w:tentative="1">
      <w:start w:val="1"/>
      <w:numFmt w:val="bullet"/>
      <w:lvlText w:val=""/>
      <w:lvlJc w:val="left"/>
      <w:pPr>
        <w:tabs>
          <w:tab w:val="num" w:pos="3271"/>
        </w:tabs>
        <w:ind w:left="3271" w:hanging="360"/>
      </w:pPr>
      <w:rPr>
        <w:rFonts w:ascii="Symbol" w:hAnsi="Symbol" w:hint="default"/>
      </w:rPr>
    </w:lvl>
    <w:lvl w:ilvl="4" w:tplc="04190003" w:tentative="1">
      <w:start w:val="1"/>
      <w:numFmt w:val="bullet"/>
      <w:lvlText w:val="o"/>
      <w:lvlJc w:val="left"/>
      <w:pPr>
        <w:tabs>
          <w:tab w:val="num" w:pos="3991"/>
        </w:tabs>
        <w:ind w:left="3991" w:hanging="360"/>
      </w:pPr>
      <w:rPr>
        <w:rFonts w:ascii="Courier New" w:hAnsi="Courier New" w:cs="Courier New" w:hint="default"/>
      </w:rPr>
    </w:lvl>
    <w:lvl w:ilvl="5" w:tplc="04190005" w:tentative="1">
      <w:start w:val="1"/>
      <w:numFmt w:val="bullet"/>
      <w:lvlText w:val=""/>
      <w:lvlJc w:val="left"/>
      <w:pPr>
        <w:tabs>
          <w:tab w:val="num" w:pos="4711"/>
        </w:tabs>
        <w:ind w:left="4711" w:hanging="360"/>
      </w:pPr>
      <w:rPr>
        <w:rFonts w:ascii="Wingdings" w:hAnsi="Wingdings" w:hint="default"/>
      </w:rPr>
    </w:lvl>
    <w:lvl w:ilvl="6" w:tplc="04190001" w:tentative="1">
      <w:start w:val="1"/>
      <w:numFmt w:val="bullet"/>
      <w:lvlText w:val=""/>
      <w:lvlJc w:val="left"/>
      <w:pPr>
        <w:tabs>
          <w:tab w:val="num" w:pos="5431"/>
        </w:tabs>
        <w:ind w:left="5431" w:hanging="360"/>
      </w:pPr>
      <w:rPr>
        <w:rFonts w:ascii="Symbol" w:hAnsi="Symbol" w:hint="default"/>
      </w:rPr>
    </w:lvl>
    <w:lvl w:ilvl="7" w:tplc="04190003" w:tentative="1">
      <w:start w:val="1"/>
      <w:numFmt w:val="bullet"/>
      <w:lvlText w:val="o"/>
      <w:lvlJc w:val="left"/>
      <w:pPr>
        <w:tabs>
          <w:tab w:val="num" w:pos="6151"/>
        </w:tabs>
        <w:ind w:left="6151" w:hanging="360"/>
      </w:pPr>
      <w:rPr>
        <w:rFonts w:ascii="Courier New" w:hAnsi="Courier New" w:cs="Courier New" w:hint="default"/>
      </w:rPr>
    </w:lvl>
    <w:lvl w:ilvl="8" w:tplc="04190005" w:tentative="1">
      <w:start w:val="1"/>
      <w:numFmt w:val="bullet"/>
      <w:lvlText w:val=""/>
      <w:lvlJc w:val="left"/>
      <w:pPr>
        <w:tabs>
          <w:tab w:val="num" w:pos="6871"/>
        </w:tabs>
        <w:ind w:left="6871" w:hanging="360"/>
      </w:pPr>
      <w:rPr>
        <w:rFonts w:ascii="Wingdings" w:hAnsi="Wingdings" w:hint="default"/>
      </w:rPr>
    </w:lvl>
  </w:abstractNum>
  <w:abstractNum w:abstractNumId="16">
    <w:nsid w:val="1D5B762C"/>
    <w:multiLevelType w:val="multilevel"/>
    <w:tmpl w:val="87D4699C"/>
    <w:lvl w:ilvl="0">
      <w:start w:val="1"/>
      <w:numFmt w:val="decimal"/>
      <w:lvlText w:val="%1."/>
      <w:lvlJc w:val="left"/>
      <w:pPr>
        <w:ind w:left="398" w:hanging="360"/>
      </w:pPr>
      <w:rPr>
        <w:rFonts w:hint="default"/>
        <w:b/>
      </w:rPr>
    </w:lvl>
    <w:lvl w:ilvl="1">
      <w:start w:val="1"/>
      <w:numFmt w:val="decimal"/>
      <w:isLgl/>
      <w:lvlText w:val="%1.%2."/>
      <w:lvlJc w:val="left"/>
      <w:pPr>
        <w:ind w:left="1115" w:hanging="405"/>
      </w:pPr>
      <w:rPr>
        <w:rFonts w:hint="default"/>
        <w:color w:val="auto"/>
      </w:rPr>
    </w:lvl>
    <w:lvl w:ilvl="2">
      <w:start w:val="1"/>
      <w:numFmt w:val="decimal"/>
      <w:isLgl/>
      <w:lvlText w:val="%1.%2.%3."/>
      <w:lvlJc w:val="left"/>
      <w:pPr>
        <w:ind w:left="2100" w:hanging="720"/>
      </w:pPr>
      <w:rPr>
        <w:rFonts w:hint="default"/>
        <w:color w:val="auto"/>
      </w:rPr>
    </w:lvl>
    <w:lvl w:ilvl="3">
      <w:start w:val="1"/>
      <w:numFmt w:val="decimal"/>
      <w:isLgl/>
      <w:lvlText w:val="%1.%2.%3.%4."/>
      <w:lvlJc w:val="left"/>
      <w:pPr>
        <w:ind w:left="2771" w:hanging="720"/>
      </w:pPr>
      <w:rPr>
        <w:rFonts w:hint="default"/>
        <w:color w:val="auto"/>
      </w:rPr>
    </w:lvl>
    <w:lvl w:ilvl="4">
      <w:start w:val="1"/>
      <w:numFmt w:val="decimal"/>
      <w:isLgl/>
      <w:lvlText w:val="%1.%2.%3.%4.%5."/>
      <w:lvlJc w:val="left"/>
      <w:pPr>
        <w:ind w:left="3802" w:hanging="1080"/>
      </w:pPr>
      <w:rPr>
        <w:rFonts w:hint="default"/>
        <w:color w:val="auto"/>
      </w:rPr>
    </w:lvl>
    <w:lvl w:ilvl="5">
      <w:start w:val="1"/>
      <w:numFmt w:val="decimal"/>
      <w:isLgl/>
      <w:lvlText w:val="%1.%2.%3.%4.%5.%6."/>
      <w:lvlJc w:val="left"/>
      <w:pPr>
        <w:ind w:left="4473" w:hanging="1080"/>
      </w:pPr>
      <w:rPr>
        <w:rFonts w:hint="default"/>
        <w:color w:val="auto"/>
      </w:rPr>
    </w:lvl>
    <w:lvl w:ilvl="6">
      <w:start w:val="1"/>
      <w:numFmt w:val="decimal"/>
      <w:isLgl/>
      <w:lvlText w:val="%1.%2.%3.%4.%5.%6.%7."/>
      <w:lvlJc w:val="left"/>
      <w:pPr>
        <w:ind w:left="5504" w:hanging="1440"/>
      </w:pPr>
      <w:rPr>
        <w:rFonts w:hint="default"/>
        <w:color w:val="auto"/>
      </w:rPr>
    </w:lvl>
    <w:lvl w:ilvl="7">
      <w:start w:val="1"/>
      <w:numFmt w:val="decimal"/>
      <w:isLgl/>
      <w:lvlText w:val="%1.%2.%3.%4.%5.%6.%7.%8."/>
      <w:lvlJc w:val="left"/>
      <w:pPr>
        <w:ind w:left="6175" w:hanging="1440"/>
      </w:pPr>
      <w:rPr>
        <w:rFonts w:hint="default"/>
        <w:color w:val="auto"/>
      </w:rPr>
    </w:lvl>
    <w:lvl w:ilvl="8">
      <w:start w:val="1"/>
      <w:numFmt w:val="decimal"/>
      <w:isLgl/>
      <w:lvlText w:val="%1.%2.%3.%4.%5.%6.%7.%8.%9."/>
      <w:lvlJc w:val="left"/>
      <w:pPr>
        <w:ind w:left="6846" w:hanging="1440"/>
      </w:pPr>
      <w:rPr>
        <w:rFonts w:hint="default"/>
        <w:color w:val="auto"/>
      </w:rPr>
    </w:lvl>
  </w:abstractNum>
  <w:abstractNum w:abstractNumId="17">
    <w:nsid w:val="1E0967C9"/>
    <w:multiLevelType w:val="multilevel"/>
    <w:tmpl w:val="6BF2AC06"/>
    <w:lvl w:ilvl="0">
      <w:start w:val="1"/>
      <w:numFmt w:val="decimal"/>
      <w:pStyle w:val="3"/>
      <w:lvlText w:val="%1."/>
      <w:lvlJc w:val="left"/>
      <w:pPr>
        <w:tabs>
          <w:tab w:val="num" w:pos="567"/>
        </w:tabs>
        <w:ind w:left="567" w:hanging="567"/>
      </w:pPr>
    </w:lvl>
    <w:lvl w:ilvl="1">
      <w:start w:val="1"/>
      <w:numFmt w:val="decimal"/>
      <w:pStyle w:val="a"/>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nsid w:val="1E571AD9"/>
    <w:multiLevelType w:val="multilevel"/>
    <w:tmpl w:val="2F067F4C"/>
    <w:lvl w:ilvl="0">
      <w:start w:val="1"/>
      <w:numFmt w:val="decimal"/>
      <w:pStyle w:val="-"/>
      <w:lvlText w:val="%1."/>
      <w:lvlJc w:val="center"/>
      <w:pPr>
        <w:tabs>
          <w:tab w:val="num" w:pos="0"/>
        </w:tabs>
        <w:ind w:left="0" w:firstLine="0"/>
      </w:pPr>
      <w:rPr>
        <w:b/>
        <w:i w:val="0"/>
      </w:rPr>
    </w:lvl>
    <w:lvl w:ilvl="1">
      <w:start w:val="1"/>
      <w:numFmt w:val="decimal"/>
      <w:pStyle w:val="-0"/>
      <w:lvlText w:val="%1.%2"/>
      <w:lvlJc w:val="left"/>
      <w:pPr>
        <w:tabs>
          <w:tab w:val="num" w:pos="1571"/>
        </w:tabs>
        <w:ind w:left="153" w:firstLine="567"/>
      </w:pPr>
      <w:rPr>
        <w:rFonts w:cs="Times New Roman"/>
        <w:b w:val="0"/>
        <w:bCs w:val="0"/>
        <w:i w:val="0"/>
        <w:iCs w:val="0"/>
        <w:caps w:val="0"/>
        <w:strike w:val="0"/>
        <w:dstrike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1418"/>
        </w:tabs>
        <w:ind w:left="0" w:firstLine="567"/>
      </w:pPr>
      <w:rPr>
        <w:b w:val="0"/>
        <w:bCs w:val="0"/>
        <w:i w:val="0"/>
        <w:iCs w:val="0"/>
      </w:rPr>
    </w:lvl>
    <w:lvl w:ilvl="3">
      <w:start w:val="1"/>
      <w:numFmt w:val="russianLower"/>
      <w:lvlText w:val="%4)"/>
      <w:lvlJc w:val="left"/>
      <w:pPr>
        <w:tabs>
          <w:tab w:val="num" w:pos="851"/>
        </w:tabs>
        <w:ind w:left="-567"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19">
    <w:nsid w:val="268616EF"/>
    <w:multiLevelType w:val="multilevel"/>
    <w:tmpl w:val="88FCC386"/>
    <w:lvl w:ilvl="0">
      <w:start w:val="1"/>
      <w:numFmt w:val="decimal"/>
      <w:lvlText w:val="%1."/>
      <w:lvlJc w:val="left"/>
      <w:pPr>
        <w:ind w:left="928" w:hanging="360"/>
      </w:pPr>
      <w:rPr>
        <w:rFonts w:hint="default"/>
      </w:rPr>
    </w:lvl>
    <w:lvl w:ilvl="1">
      <w:start w:val="1"/>
      <w:numFmt w:val="decimal"/>
      <w:isLgl/>
      <w:lvlText w:val="%1.%2."/>
      <w:lvlJc w:val="left"/>
      <w:pPr>
        <w:ind w:left="1170" w:hanging="1170"/>
      </w:pPr>
      <w:rPr>
        <w:rFonts w:hint="default"/>
      </w:rPr>
    </w:lvl>
    <w:lvl w:ilvl="2">
      <w:start w:val="1"/>
      <w:numFmt w:val="decimal"/>
      <w:isLgl/>
      <w:lvlText w:val="%1.%2.%3."/>
      <w:lvlJc w:val="left"/>
      <w:pPr>
        <w:ind w:left="2020" w:hanging="1170"/>
      </w:pPr>
      <w:rPr>
        <w:rFonts w:hint="default"/>
      </w:rPr>
    </w:lvl>
    <w:lvl w:ilvl="3">
      <w:start w:val="1"/>
      <w:numFmt w:val="decimal"/>
      <w:isLgl/>
      <w:lvlText w:val="%1.%2.%3.%4."/>
      <w:lvlJc w:val="left"/>
      <w:pPr>
        <w:ind w:left="2161" w:hanging="1170"/>
      </w:pPr>
      <w:rPr>
        <w:rFonts w:hint="default"/>
      </w:rPr>
    </w:lvl>
    <w:lvl w:ilvl="4">
      <w:start w:val="1"/>
      <w:numFmt w:val="decimal"/>
      <w:isLgl/>
      <w:lvlText w:val="%1.%2.%3.%4.%5."/>
      <w:lvlJc w:val="left"/>
      <w:pPr>
        <w:ind w:left="2302" w:hanging="1170"/>
      </w:pPr>
      <w:rPr>
        <w:rFonts w:hint="default"/>
      </w:rPr>
    </w:lvl>
    <w:lvl w:ilvl="5">
      <w:start w:val="1"/>
      <w:numFmt w:val="decimal"/>
      <w:isLgl/>
      <w:lvlText w:val="%1.%2.%3.%4.%5.%6."/>
      <w:lvlJc w:val="left"/>
      <w:pPr>
        <w:ind w:left="2443" w:hanging="1170"/>
      </w:pPr>
      <w:rPr>
        <w:rFonts w:hint="default"/>
      </w:rPr>
    </w:lvl>
    <w:lvl w:ilvl="6">
      <w:start w:val="1"/>
      <w:numFmt w:val="decimal"/>
      <w:isLgl/>
      <w:lvlText w:val="%1.%2.%3.%4.%5.%6.%7."/>
      <w:lvlJc w:val="left"/>
      <w:pPr>
        <w:ind w:left="2854" w:hanging="1440"/>
      </w:pPr>
      <w:rPr>
        <w:rFonts w:hint="default"/>
      </w:rPr>
    </w:lvl>
    <w:lvl w:ilvl="7">
      <w:start w:val="1"/>
      <w:numFmt w:val="decimal"/>
      <w:isLgl/>
      <w:lvlText w:val="%1.%2.%3.%4.%5.%6.%7.%8."/>
      <w:lvlJc w:val="left"/>
      <w:pPr>
        <w:ind w:left="2995" w:hanging="1440"/>
      </w:pPr>
      <w:rPr>
        <w:rFonts w:hint="default"/>
      </w:rPr>
    </w:lvl>
    <w:lvl w:ilvl="8">
      <w:start w:val="1"/>
      <w:numFmt w:val="decimal"/>
      <w:isLgl/>
      <w:lvlText w:val="%1.%2.%3.%4.%5.%6.%7.%8.%9."/>
      <w:lvlJc w:val="left"/>
      <w:pPr>
        <w:ind w:left="3496" w:hanging="1800"/>
      </w:pPr>
      <w:rPr>
        <w:rFonts w:hint="default"/>
      </w:rPr>
    </w:lvl>
  </w:abstractNum>
  <w:abstractNum w:abstractNumId="20">
    <w:nsid w:val="51B85300"/>
    <w:multiLevelType w:val="hybridMultilevel"/>
    <w:tmpl w:val="F072CE5A"/>
    <w:lvl w:ilvl="0" w:tplc="880CC2D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4DC30AC"/>
    <w:multiLevelType w:val="hybridMultilevel"/>
    <w:tmpl w:val="673E0C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EF8260C"/>
    <w:multiLevelType w:val="multilevel"/>
    <w:tmpl w:val="D4043556"/>
    <w:lvl w:ilvl="0">
      <w:start w:val="1"/>
      <w:numFmt w:val="decimal"/>
      <w:pStyle w:val="10"/>
      <w:lvlText w:val="9.%1."/>
      <w:lvlJc w:val="left"/>
      <w:pPr>
        <w:tabs>
          <w:tab w:val="num" w:pos="480"/>
        </w:tabs>
        <w:ind w:left="480" w:hanging="480"/>
      </w:pPr>
      <w:rPr>
        <w:color w:val="auto"/>
        <w:sz w:val="22"/>
        <w:szCs w:val="22"/>
      </w:rPr>
    </w:lvl>
    <w:lvl w:ilvl="1">
      <w:start w:val="1"/>
      <w:numFmt w:val="decimal"/>
      <w:lvlText w:val="1.%2."/>
      <w:lvlJc w:val="left"/>
      <w:pPr>
        <w:tabs>
          <w:tab w:val="num" w:pos="2495"/>
        </w:tabs>
        <w:ind w:left="2722" w:hanging="737"/>
      </w:pPr>
      <w:rPr>
        <w:color w:val="auto"/>
      </w:r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720"/>
        </w:tabs>
        <w:ind w:left="720" w:hanging="720"/>
      </w:pPr>
      <w:rPr>
        <w:color w:val="auto"/>
      </w:rPr>
    </w:lvl>
    <w:lvl w:ilvl="4">
      <w:start w:val="1"/>
      <w:numFmt w:val="decimal"/>
      <w:lvlText w:val="%1.%2.%3.%4.%5."/>
      <w:lvlJc w:val="left"/>
      <w:pPr>
        <w:tabs>
          <w:tab w:val="num" w:pos="1080"/>
        </w:tabs>
        <w:ind w:left="1080" w:hanging="1080"/>
      </w:pPr>
      <w:rPr>
        <w:color w:val="auto"/>
      </w:rPr>
    </w:lvl>
    <w:lvl w:ilvl="5">
      <w:start w:val="1"/>
      <w:numFmt w:val="decimal"/>
      <w:lvlText w:val="%1.%2.%3.%4.%5.%6."/>
      <w:lvlJc w:val="left"/>
      <w:pPr>
        <w:tabs>
          <w:tab w:val="num" w:pos="1080"/>
        </w:tabs>
        <w:ind w:left="1080" w:hanging="1080"/>
      </w:pPr>
      <w:rPr>
        <w:color w:val="auto"/>
      </w:rPr>
    </w:lvl>
    <w:lvl w:ilvl="6">
      <w:start w:val="1"/>
      <w:numFmt w:val="decimal"/>
      <w:lvlText w:val="%1.%2.%3.%4.%5.%6.%7."/>
      <w:lvlJc w:val="left"/>
      <w:pPr>
        <w:tabs>
          <w:tab w:val="num" w:pos="1440"/>
        </w:tabs>
        <w:ind w:left="1440" w:hanging="1440"/>
      </w:pPr>
      <w:rPr>
        <w:color w:val="auto"/>
      </w:rPr>
    </w:lvl>
    <w:lvl w:ilvl="7">
      <w:start w:val="1"/>
      <w:numFmt w:val="decimal"/>
      <w:lvlText w:val="%1.%2.%3.%4.%5.%6.%7.%8."/>
      <w:lvlJc w:val="left"/>
      <w:pPr>
        <w:tabs>
          <w:tab w:val="num" w:pos="1440"/>
        </w:tabs>
        <w:ind w:left="1440" w:hanging="1440"/>
      </w:pPr>
      <w:rPr>
        <w:color w:val="auto"/>
      </w:rPr>
    </w:lvl>
    <w:lvl w:ilvl="8">
      <w:start w:val="1"/>
      <w:numFmt w:val="decimal"/>
      <w:lvlText w:val="%1.%2.%3.%4.%5.%6.%7.%8.%9."/>
      <w:lvlJc w:val="left"/>
      <w:pPr>
        <w:tabs>
          <w:tab w:val="num" w:pos="1440"/>
        </w:tabs>
        <w:ind w:left="1440" w:hanging="1440"/>
      </w:pPr>
      <w:rPr>
        <w:color w:val="auto"/>
      </w:rPr>
    </w:lvl>
  </w:abstractNum>
  <w:abstractNum w:abstractNumId="23">
    <w:nsid w:val="68C6447D"/>
    <w:multiLevelType w:val="hybridMultilevel"/>
    <w:tmpl w:val="464E6CD6"/>
    <w:lvl w:ilvl="0" w:tplc="880CC2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072C58"/>
    <w:multiLevelType w:val="multilevel"/>
    <w:tmpl w:val="16F0705A"/>
    <w:styleLink w:val="WW8Num31"/>
    <w:lvl w:ilvl="0">
      <w:start w:val="1"/>
      <w:numFmt w:val="decimal"/>
      <w:lvlText w:val="2.1.%1."/>
      <w:lvlJc w:val="left"/>
      <w:pPr>
        <w:tabs>
          <w:tab w:val="num" w:pos="5179"/>
        </w:tabs>
        <w:ind w:left="5179" w:hanging="360"/>
      </w:pPr>
    </w:lvl>
    <w:lvl w:ilvl="1">
      <w:start w:val="1"/>
      <w:numFmt w:val="decimal"/>
      <w:lvlText w:val="2.%2."/>
      <w:lvlJc w:val="left"/>
      <w:pPr>
        <w:tabs>
          <w:tab w:val="num" w:pos="792"/>
        </w:tabs>
        <w:ind w:left="792" w:hanging="432"/>
      </w:pPr>
    </w:lvl>
    <w:lvl w:ilvl="2">
      <w:start w:val="1"/>
      <w:numFmt w:val="decimal"/>
      <w:lvlText w:val="2.3.%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6"/>
  </w:num>
  <w:num w:numId="7">
    <w:abstractNumId w:val="21"/>
  </w:num>
  <w:num w:numId="8">
    <w:abstractNumId w:val="20"/>
  </w:num>
  <w:num w:numId="9">
    <w:abstractNumId w:val="23"/>
  </w:num>
  <w:num w:numId="10">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23"/>
  </w:num>
  <w:num w:numId="13">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1A3F"/>
    <w:rsid w:val="00000C85"/>
    <w:rsid w:val="00000D41"/>
    <w:rsid w:val="000025F1"/>
    <w:rsid w:val="00002656"/>
    <w:rsid w:val="00003BF9"/>
    <w:rsid w:val="00006AFD"/>
    <w:rsid w:val="000075D2"/>
    <w:rsid w:val="000076C2"/>
    <w:rsid w:val="00012E4D"/>
    <w:rsid w:val="00013183"/>
    <w:rsid w:val="00021A27"/>
    <w:rsid w:val="00022703"/>
    <w:rsid w:val="00022D80"/>
    <w:rsid w:val="00026FB2"/>
    <w:rsid w:val="00027AD7"/>
    <w:rsid w:val="00030F21"/>
    <w:rsid w:val="000318ED"/>
    <w:rsid w:val="000351BA"/>
    <w:rsid w:val="0003562A"/>
    <w:rsid w:val="0003578B"/>
    <w:rsid w:val="00036344"/>
    <w:rsid w:val="00036CAD"/>
    <w:rsid w:val="00036FC4"/>
    <w:rsid w:val="00037263"/>
    <w:rsid w:val="000405DE"/>
    <w:rsid w:val="0004117A"/>
    <w:rsid w:val="000415E1"/>
    <w:rsid w:val="00042809"/>
    <w:rsid w:val="00042A5C"/>
    <w:rsid w:val="00042DE3"/>
    <w:rsid w:val="00043AB8"/>
    <w:rsid w:val="000450EC"/>
    <w:rsid w:val="000460DD"/>
    <w:rsid w:val="00047B96"/>
    <w:rsid w:val="00052823"/>
    <w:rsid w:val="000545BF"/>
    <w:rsid w:val="00055FC2"/>
    <w:rsid w:val="000573AC"/>
    <w:rsid w:val="00057448"/>
    <w:rsid w:val="000615FA"/>
    <w:rsid w:val="00062EBA"/>
    <w:rsid w:val="00063FDB"/>
    <w:rsid w:val="000641D5"/>
    <w:rsid w:val="000648A1"/>
    <w:rsid w:val="00065671"/>
    <w:rsid w:val="00065B37"/>
    <w:rsid w:val="000672A4"/>
    <w:rsid w:val="00070D14"/>
    <w:rsid w:val="000739A6"/>
    <w:rsid w:val="000741F4"/>
    <w:rsid w:val="00076167"/>
    <w:rsid w:val="00076C81"/>
    <w:rsid w:val="0007705E"/>
    <w:rsid w:val="000776ED"/>
    <w:rsid w:val="00077AF2"/>
    <w:rsid w:val="00081DBE"/>
    <w:rsid w:val="0008363D"/>
    <w:rsid w:val="000865A2"/>
    <w:rsid w:val="000867E7"/>
    <w:rsid w:val="00086A37"/>
    <w:rsid w:val="00091645"/>
    <w:rsid w:val="00092C88"/>
    <w:rsid w:val="000978A7"/>
    <w:rsid w:val="000A03E9"/>
    <w:rsid w:val="000A184F"/>
    <w:rsid w:val="000A2BB2"/>
    <w:rsid w:val="000A3E83"/>
    <w:rsid w:val="000A4CEE"/>
    <w:rsid w:val="000A5915"/>
    <w:rsid w:val="000B5B8F"/>
    <w:rsid w:val="000B6723"/>
    <w:rsid w:val="000B79C0"/>
    <w:rsid w:val="000C16A6"/>
    <w:rsid w:val="000C2831"/>
    <w:rsid w:val="000C37D0"/>
    <w:rsid w:val="000C716F"/>
    <w:rsid w:val="000D1552"/>
    <w:rsid w:val="000D1DD1"/>
    <w:rsid w:val="000D227E"/>
    <w:rsid w:val="000D2C56"/>
    <w:rsid w:val="000D2F15"/>
    <w:rsid w:val="000D3218"/>
    <w:rsid w:val="000D393B"/>
    <w:rsid w:val="000D3BB9"/>
    <w:rsid w:val="000D6EF6"/>
    <w:rsid w:val="000E23A5"/>
    <w:rsid w:val="000E4987"/>
    <w:rsid w:val="000E61DC"/>
    <w:rsid w:val="000E6FDE"/>
    <w:rsid w:val="000F07E1"/>
    <w:rsid w:val="000F0BC7"/>
    <w:rsid w:val="000F0E3B"/>
    <w:rsid w:val="000F18B3"/>
    <w:rsid w:val="000F1B55"/>
    <w:rsid w:val="000F1D52"/>
    <w:rsid w:val="000F2BE0"/>
    <w:rsid w:val="000F5B81"/>
    <w:rsid w:val="000F7133"/>
    <w:rsid w:val="00100235"/>
    <w:rsid w:val="001031CC"/>
    <w:rsid w:val="00103F9B"/>
    <w:rsid w:val="0010434F"/>
    <w:rsid w:val="001056D7"/>
    <w:rsid w:val="001063BD"/>
    <w:rsid w:val="00111D74"/>
    <w:rsid w:val="00112449"/>
    <w:rsid w:val="00112DBE"/>
    <w:rsid w:val="00115E12"/>
    <w:rsid w:val="001164DF"/>
    <w:rsid w:val="00117211"/>
    <w:rsid w:val="001177AB"/>
    <w:rsid w:val="00117D89"/>
    <w:rsid w:val="00121757"/>
    <w:rsid w:val="001254FD"/>
    <w:rsid w:val="0012551A"/>
    <w:rsid w:val="00125D01"/>
    <w:rsid w:val="00126CDD"/>
    <w:rsid w:val="00126E16"/>
    <w:rsid w:val="00127B52"/>
    <w:rsid w:val="001318B3"/>
    <w:rsid w:val="00132484"/>
    <w:rsid w:val="00132AAA"/>
    <w:rsid w:val="00132DCF"/>
    <w:rsid w:val="0013362A"/>
    <w:rsid w:val="001339C0"/>
    <w:rsid w:val="00133C31"/>
    <w:rsid w:val="00134075"/>
    <w:rsid w:val="0013587E"/>
    <w:rsid w:val="001366E5"/>
    <w:rsid w:val="00136A44"/>
    <w:rsid w:val="00136D85"/>
    <w:rsid w:val="00137AAD"/>
    <w:rsid w:val="00137E89"/>
    <w:rsid w:val="00140202"/>
    <w:rsid w:val="00141E46"/>
    <w:rsid w:val="00143698"/>
    <w:rsid w:val="00144889"/>
    <w:rsid w:val="0014794C"/>
    <w:rsid w:val="0015068B"/>
    <w:rsid w:val="001508C1"/>
    <w:rsid w:val="0015286D"/>
    <w:rsid w:val="00152DD5"/>
    <w:rsid w:val="00154167"/>
    <w:rsid w:val="0015661C"/>
    <w:rsid w:val="00156E12"/>
    <w:rsid w:val="001625AD"/>
    <w:rsid w:val="001628BE"/>
    <w:rsid w:val="00162FE6"/>
    <w:rsid w:val="001654DD"/>
    <w:rsid w:val="00166902"/>
    <w:rsid w:val="001678B8"/>
    <w:rsid w:val="001705F2"/>
    <w:rsid w:val="0017270D"/>
    <w:rsid w:val="00173577"/>
    <w:rsid w:val="00174A7C"/>
    <w:rsid w:val="001752E1"/>
    <w:rsid w:val="00175728"/>
    <w:rsid w:val="00175CA8"/>
    <w:rsid w:val="0017612D"/>
    <w:rsid w:val="00180415"/>
    <w:rsid w:val="00180DFD"/>
    <w:rsid w:val="00183A68"/>
    <w:rsid w:val="00184E03"/>
    <w:rsid w:val="00185C38"/>
    <w:rsid w:val="00186697"/>
    <w:rsid w:val="001868BA"/>
    <w:rsid w:val="00187070"/>
    <w:rsid w:val="00187853"/>
    <w:rsid w:val="00190427"/>
    <w:rsid w:val="0019046B"/>
    <w:rsid w:val="001907D7"/>
    <w:rsid w:val="00195C3D"/>
    <w:rsid w:val="00196042"/>
    <w:rsid w:val="00196385"/>
    <w:rsid w:val="001A0A34"/>
    <w:rsid w:val="001A0B8C"/>
    <w:rsid w:val="001A23FB"/>
    <w:rsid w:val="001A4ADB"/>
    <w:rsid w:val="001A4C67"/>
    <w:rsid w:val="001A4F83"/>
    <w:rsid w:val="001A4FA7"/>
    <w:rsid w:val="001A5086"/>
    <w:rsid w:val="001A5A52"/>
    <w:rsid w:val="001A5CFC"/>
    <w:rsid w:val="001A727D"/>
    <w:rsid w:val="001B13B7"/>
    <w:rsid w:val="001B1D43"/>
    <w:rsid w:val="001B3CBC"/>
    <w:rsid w:val="001B6475"/>
    <w:rsid w:val="001C371D"/>
    <w:rsid w:val="001C3B0F"/>
    <w:rsid w:val="001C410A"/>
    <w:rsid w:val="001D03E8"/>
    <w:rsid w:val="001D1143"/>
    <w:rsid w:val="001D1578"/>
    <w:rsid w:val="001D20FC"/>
    <w:rsid w:val="001D31ED"/>
    <w:rsid w:val="001D42D8"/>
    <w:rsid w:val="001D5BF7"/>
    <w:rsid w:val="001D5D16"/>
    <w:rsid w:val="001D676D"/>
    <w:rsid w:val="001D7A57"/>
    <w:rsid w:val="001D7B96"/>
    <w:rsid w:val="001E0873"/>
    <w:rsid w:val="001E52E0"/>
    <w:rsid w:val="001E7080"/>
    <w:rsid w:val="001F047A"/>
    <w:rsid w:val="001F2797"/>
    <w:rsid w:val="001F2D08"/>
    <w:rsid w:val="001F7ABE"/>
    <w:rsid w:val="002007D4"/>
    <w:rsid w:val="00200C05"/>
    <w:rsid w:val="00200CC1"/>
    <w:rsid w:val="0020193D"/>
    <w:rsid w:val="002028AA"/>
    <w:rsid w:val="0020618C"/>
    <w:rsid w:val="00210CD8"/>
    <w:rsid w:val="00211424"/>
    <w:rsid w:val="0021149D"/>
    <w:rsid w:val="002135BF"/>
    <w:rsid w:val="0021589D"/>
    <w:rsid w:val="002162B9"/>
    <w:rsid w:val="00216515"/>
    <w:rsid w:val="002225E5"/>
    <w:rsid w:val="00223735"/>
    <w:rsid w:val="00224079"/>
    <w:rsid w:val="00225C22"/>
    <w:rsid w:val="00226182"/>
    <w:rsid w:val="00227263"/>
    <w:rsid w:val="0023105B"/>
    <w:rsid w:val="00231118"/>
    <w:rsid w:val="002316C7"/>
    <w:rsid w:val="002324DF"/>
    <w:rsid w:val="00233A66"/>
    <w:rsid w:val="0023541F"/>
    <w:rsid w:val="00235620"/>
    <w:rsid w:val="00240363"/>
    <w:rsid w:val="00240F6E"/>
    <w:rsid w:val="002414B3"/>
    <w:rsid w:val="00242BBA"/>
    <w:rsid w:val="002442E0"/>
    <w:rsid w:val="002478F5"/>
    <w:rsid w:val="002508F8"/>
    <w:rsid w:val="002509C9"/>
    <w:rsid w:val="00250CBB"/>
    <w:rsid w:val="00250F65"/>
    <w:rsid w:val="00251A51"/>
    <w:rsid w:val="00251C1B"/>
    <w:rsid w:val="002523DD"/>
    <w:rsid w:val="002525E5"/>
    <w:rsid w:val="0025627E"/>
    <w:rsid w:val="0025696E"/>
    <w:rsid w:val="00256F0E"/>
    <w:rsid w:val="0026541C"/>
    <w:rsid w:val="002661C4"/>
    <w:rsid w:val="0026644A"/>
    <w:rsid w:val="00267E5E"/>
    <w:rsid w:val="002767D5"/>
    <w:rsid w:val="00280949"/>
    <w:rsid w:val="00280EEC"/>
    <w:rsid w:val="00281CC1"/>
    <w:rsid w:val="00281F77"/>
    <w:rsid w:val="002827E1"/>
    <w:rsid w:val="002828DF"/>
    <w:rsid w:val="00283E23"/>
    <w:rsid w:val="00284DB7"/>
    <w:rsid w:val="00285B91"/>
    <w:rsid w:val="002900B3"/>
    <w:rsid w:val="00290DE3"/>
    <w:rsid w:val="00291033"/>
    <w:rsid w:val="00292044"/>
    <w:rsid w:val="00294306"/>
    <w:rsid w:val="00295CAE"/>
    <w:rsid w:val="002969B1"/>
    <w:rsid w:val="002A0D89"/>
    <w:rsid w:val="002A1252"/>
    <w:rsid w:val="002A1912"/>
    <w:rsid w:val="002A228E"/>
    <w:rsid w:val="002A2407"/>
    <w:rsid w:val="002A29FC"/>
    <w:rsid w:val="002A399D"/>
    <w:rsid w:val="002A4F13"/>
    <w:rsid w:val="002A55C2"/>
    <w:rsid w:val="002A5A80"/>
    <w:rsid w:val="002B0747"/>
    <w:rsid w:val="002B074F"/>
    <w:rsid w:val="002B0BEC"/>
    <w:rsid w:val="002B263D"/>
    <w:rsid w:val="002B6541"/>
    <w:rsid w:val="002C5A42"/>
    <w:rsid w:val="002C65DC"/>
    <w:rsid w:val="002C7770"/>
    <w:rsid w:val="002D10B4"/>
    <w:rsid w:val="002D10D8"/>
    <w:rsid w:val="002D135A"/>
    <w:rsid w:val="002D1472"/>
    <w:rsid w:val="002D2A1C"/>
    <w:rsid w:val="002D4B9A"/>
    <w:rsid w:val="002D4CA7"/>
    <w:rsid w:val="002D5D67"/>
    <w:rsid w:val="002E0524"/>
    <w:rsid w:val="002E1A2D"/>
    <w:rsid w:val="002E1AF8"/>
    <w:rsid w:val="002E1B28"/>
    <w:rsid w:val="002E2F31"/>
    <w:rsid w:val="002E31E9"/>
    <w:rsid w:val="002E4330"/>
    <w:rsid w:val="002E76AA"/>
    <w:rsid w:val="002F114A"/>
    <w:rsid w:val="002F39C8"/>
    <w:rsid w:val="002F4A76"/>
    <w:rsid w:val="002F61D5"/>
    <w:rsid w:val="002F6715"/>
    <w:rsid w:val="002F7AE8"/>
    <w:rsid w:val="00300504"/>
    <w:rsid w:val="00301ABC"/>
    <w:rsid w:val="00302C9A"/>
    <w:rsid w:val="00302ECB"/>
    <w:rsid w:val="00303402"/>
    <w:rsid w:val="003034BB"/>
    <w:rsid w:val="00303712"/>
    <w:rsid w:val="00303A7D"/>
    <w:rsid w:val="00303AD1"/>
    <w:rsid w:val="00303B39"/>
    <w:rsid w:val="00305614"/>
    <w:rsid w:val="00305970"/>
    <w:rsid w:val="00306A78"/>
    <w:rsid w:val="00306CDF"/>
    <w:rsid w:val="003072BF"/>
    <w:rsid w:val="0031000E"/>
    <w:rsid w:val="00312C78"/>
    <w:rsid w:val="003137A1"/>
    <w:rsid w:val="00314359"/>
    <w:rsid w:val="003147A2"/>
    <w:rsid w:val="0031629A"/>
    <w:rsid w:val="00316EF1"/>
    <w:rsid w:val="003219C2"/>
    <w:rsid w:val="00321C80"/>
    <w:rsid w:val="00322C03"/>
    <w:rsid w:val="00324390"/>
    <w:rsid w:val="00330405"/>
    <w:rsid w:val="0033222E"/>
    <w:rsid w:val="00333997"/>
    <w:rsid w:val="00333F44"/>
    <w:rsid w:val="0033464C"/>
    <w:rsid w:val="00334F3C"/>
    <w:rsid w:val="00334FEA"/>
    <w:rsid w:val="003360BB"/>
    <w:rsid w:val="003363E7"/>
    <w:rsid w:val="00336FA9"/>
    <w:rsid w:val="0034136A"/>
    <w:rsid w:val="00344DCC"/>
    <w:rsid w:val="00356AB7"/>
    <w:rsid w:val="003620F8"/>
    <w:rsid w:val="00362F0E"/>
    <w:rsid w:val="0036694B"/>
    <w:rsid w:val="00366C90"/>
    <w:rsid w:val="0036743E"/>
    <w:rsid w:val="003674AA"/>
    <w:rsid w:val="00367B9E"/>
    <w:rsid w:val="00370FCD"/>
    <w:rsid w:val="0037185E"/>
    <w:rsid w:val="00372EB1"/>
    <w:rsid w:val="00374CDA"/>
    <w:rsid w:val="00374E12"/>
    <w:rsid w:val="00375701"/>
    <w:rsid w:val="00382899"/>
    <w:rsid w:val="0038426A"/>
    <w:rsid w:val="00384C4A"/>
    <w:rsid w:val="00386516"/>
    <w:rsid w:val="00387F60"/>
    <w:rsid w:val="003927AC"/>
    <w:rsid w:val="00393334"/>
    <w:rsid w:val="00394412"/>
    <w:rsid w:val="003945D7"/>
    <w:rsid w:val="00394A99"/>
    <w:rsid w:val="0039626C"/>
    <w:rsid w:val="0039706E"/>
    <w:rsid w:val="0039743C"/>
    <w:rsid w:val="00397B63"/>
    <w:rsid w:val="003A10EA"/>
    <w:rsid w:val="003A1AE7"/>
    <w:rsid w:val="003A2781"/>
    <w:rsid w:val="003A3AAB"/>
    <w:rsid w:val="003A3CF4"/>
    <w:rsid w:val="003A472D"/>
    <w:rsid w:val="003A5270"/>
    <w:rsid w:val="003A5A76"/>
    <w:rsid w:val="003A5E04"/>
    <w:rsid w:val="003A689D"/>
    <w:rsid w:val="003A7D99"/>
    <w:rsid w:val="003B23FC"/>
    <w:rsid w:val="003B39D9"/>
    <w:rsid w:val="003B44CD"/>
    <w:rsid w:val="003B5554"/>
    <w:rsid w:val="003B59DA"/>
    <w:rsid w:val="003B5BB5"/>
    <w:rsid w:val="003B687D"/>
    <w:rsid w:val="003B69CD"/>
    <w:rsid w:val="003B7DCC"/>
    <w:rsid w:val="003C0340"/>
    <w:rsid w:val="003C0E31"/>
    <w:rsid w:val="003C23EB"/>
    <w:rsid w:val="003C2DB1"/>
    <w:rsid w:val="003C360D"/>
    <w:rsid w:val="003C4AA1"/>
    <w:rsid w:val="003C64C4"/>
    <w:rsid w:val="003D0138"/>
    <w:rsid w:val="003D0672"/>
    <w:rsid w:val="003D0B11"/>
    <w:rsid w:val="003D1317"/>
    <w:rsid w:val="003D1ACE"/>
    <w:rsid w:val="003D2258"/>
    <w:rsid w:val="003D3668"/>
    <w:rsid w:val="003D4113"/>
    <w:rsid w:val="003D432D"/>
    <w:rsid w:val="003D48A0"/>
    <w:rsid w:val="003D6D32"/>
    <w:rsid w:val="003E29D8"/>
    <w:rsid w:val="003E3BCB"/>
    <w:rsid w:val="003E499D"/>
    <w:rsid w:val="003E4D29"/>
    <w:rsid w:val="003E7E19"/>
    <w:rsid w:val="003F03AB"/>
    <w:rsid w:val="003F1CF8"/>
    <w:rsid w:val="003F2694"/>
    <w:rsid w:val="003F2696"/>
    <w:rsid w:val="003F2FC0"/>
    <w:rsid w:val="003F3670"/>
    <w:rsid w:val="003F5730"/>
    <w:rsid w:val="003F5BE4"/>
    <w:rsid w:val="003F7AD5"/>
    <w:rsid w:val="004005CA"/>
    <w:rsid w:val="00400B20"/>
    <w:rsid w:val="00403C9F"/>
    <w:rsid w:val="00404379"/>
    <w:rsid w:val="00404D44"/>
    <w:rsid w:val="00404FA9"/>
    <w:rsid w:val="004061B6"/>
    <w:rsid w:val="00406D33"/>
    <w:rsid w:val="004070D1"/>
    <w:rsid w:val="0041155C"/>
    <w:rsid w:val="004118F0"/>
    <w:rsid w:val="004123EF"/>
    <w:rsid w:val="00412B79"/>
    <w:rsid w:val="004139A2"/>
    <w:rsid w:val="00414774"/>
    <w:rsid w:val="00416F81"/>
    <w:rsid w:val="00423C9C"/>
    <w:rsid w:val="00426740"/>
    <w:rsid w:val="00426BFF"/>
    <w:rsid w:val="00427BF9"/>
    <w:rsid w:val="0043122A"/>
    <w:rsid w:val="00431437"/>
    <w:rsid w:val="00431E21"/>
    <w:rsid w:val="004323DD"/>
    <w:rsid w:val="00436933"/>
    <w:rsid w:val="004372A2"/>
    <w:rsid w:val="0044006C"/>
    <w:rsid w:val="004403AF"/>
    <w:rsid w:val="00442970"/>
    <w:rsid w:val="00443787"/>
    <w:rsid w:val="00445124"/>
    <w:rsid w:val="004453BB"/>
    <w:rsid w:val="004467FE"/>
    <w:rsid w:val="004502FC"/>
    <w:rsid w:val="00450985"/>
    <w:rsid w:val="00452E8C"/>
    <w:rsid w:val="00453973"/>
    <w:rsid w:val="0046126E"/>
    <w:rsid w:val="00461A3F"/>
    <w:rsid w:val="00462E48"/>
    <w:rsid w:val="00464DFA"/>
    <w:rsid w:val="0046631C"/>
    <w:rsid w:val="00470419"/>
    <w:rsid w:val="00472BE0"/>
    <w:rsid w:val="00472C19"/>
    <w:rsid w:val="00473622"/>
    <w:rsid w:val="00474DFF"/>
    <w:rsid w:val="0047541B"/>
    <w:rsid w:val="00475BC7"/>
    <w:rsid w:val="00480753"/>
    <w:rsid w:val="00481421"/>
    <w:rsid w:val="004847D7"/>
    <w:rsid w:val="00494A5C"/>
    <w:rsid w:val="00495363"/>
    <w:rsid w:val="00496AB4"/>
    <w:rsid w:val="004A242D"/>
    <w:rsid w:val="004A26C9"/>
    <w:rsid w:val="004A4688"/>
    <w:rsid w:val="004A4DF6"/>
    <w:rsid w:val="004A5066"/>
    <w:rsid w:val="004A51C5"/>
    <w:rsid w:val="004A6847"/>
    <w:rsid w:val="004A6DE2"/>
    <w:rsid w:val="004A7638"/>
    <w:rsid w:val="004B07CA"/>
    <w:rsid w:val="004B103B"/>
    <w:rsid w:val="004B1801"/>
    <w:rsid w:val="004B1DB3"/>
    <w:rsid w:val="004B2B4D"/>
    <w:rsid w:val="004B4E11"/>
    <w:rsid w:val="004B5966"/>
    <w:rsid w:val="004B6B60"/>
    <w:rsid w:val="004B71BF"/>
    <w:rsid w:val="004B71FB"/>
    <w:rsid w:val="004B7DE1"/>
    <w:rsid w:val="004C0127"/>
    <w:rsid w:val="004C0C7E"/>
    <w:rsid w:val="004C27FA"/>
    <w:rsid w:val="004C3130"/>
    <w:rsid w:val="004C3DE6"/>
    <w:rsid w:val="004C5094"/>
    <w:rsid w:val="004C6F39"/>
    <w:rsid w:val="004C7998"/>
    <w:rsid w:val="004C7FFB"/>
    <w:rsid w:val="004D066A"/>
    <w:rsid w:val="004D0D9F"/>
    <w:rsid w:val="004D0EBD"/>
    <w:rsid w:val="004D0F72"/>
    <w:rsid w:val="004D2E4A"/>
    <w:rsid w:val="004D49C1"/>
    <w:rsid w:val="004D5653"/>
    <w:rsid w:val="004D5A4B"/>
    <w:rsid w:val="004D5E42"/>
    <w:rsid w:val="004E157B"/>
    <w:rsid w:val="004E1C4D"/>
    <w:rsid w:val="004F0C13"/>
    <w:rsid w:val="004F224F"/>
    <w:rsid w:val="004F2925"/>
    <w:rsid w:val="004F4A84"/>
    <w:rsid w:val="004F6B2B"/>
    <w:rsid w:val="005013B0"/>
    <w:rsid w:val="00502037"/>
    <w:rsid w:val="005041F3"/>
    <w:rsid w:val="00504B8A"/>
    <w:rsid w:val="00504C1D"/>
    <w:rsid w:val="005052C8"/>
    <w:rsid w:val="00506A9B"/>
    <w:rsid w:val="00506CC9"/>
    <w:rsid w:val="005074CF"/>
    <w:rsid w:val="00507D08"/>
    <w:rsid w:val="005117E1"/>
    <w:rsid w:val="0051313E"/>
    <w:rsid w:val="005144DC"/>
    <w:rsid w:val="00514648"/>
    <w:rsid w:val="0051569C"/>
    <w:rsid w:val="00523DE6"/>
    <w:rsid w:val="005245C4"/>
    <w:rsid w:val="005258F9"/>
    <w:rsid w:val="0052595E"/>
    <w:rsid w:val="00526FA1"/>
    <w:rsid w:val="00530010"/>
    <w:rsid w:val="005328A4"/>
    <w:rsid w:val="00534970"/>
    <w:rsid w:val="00535B88"/>
    <w:rsid w:val="00536A92"/>
    <w:rsid w:val="00536D1E"/>
    <w:rsid w:val="00540F82"/>
    <w:rsid w:val="005410CD"/>
    <w:rsid w:val="0054256C"/>
    <w:rsid w:val="00543E75"/>
    <w:rsid w:val="00544AA7"/>
    <w:rsid w:val="005452CF"/>
    <w:rsid w:val="0054581E"/>
    <w:rsid w:val="0054595B"/>
    <w:rsid w:val="00554BFC"/>
    <w:rsid w:val="0055513F"/>
    <w:rsid w:val="0056188C"/>
    <w:rsid w:val="00562098"/>
    <w:rsid w:val="005627F8"/>
    <w:rsid w:val="00570E27"/>
    <w:rsid w:val="00571EAC"/>
    <w:rsid w:val="00573667"/>
    <w:rsid w:val="00573D19"/>
    <w:rsid w:val="00573F82"/>
    <w:rsid w:val="00574AF5"/>
    <w:rsid w:val="00575580"/>
    <w:rsid w:val="0057621B"/>
    <w:rsid w:val="00580345"/>
    <w:rsid w:val="00581689"/>
    <w:rsid w:val="00581D5F"/>
    <w:rsid w:val="0058274B"/>
    <w:rsid w:val="005858CE"/>
    <w:rsid w:val="00586A69"/>
    <w:rsid w:val="00587E63"/>
    <w:rsid w:val="00591048"/>
    <w:rsid w:val="005920AC"/>
    <w:rsid w:val="005934DB"/>
    <w:rsid w:val="005954D3"/>
    <w:rsid w:val="00595BB7"/>
    <w:rsid w:val="00595FB6"/>
    <w:rsid w:val="0059703B"/>
    <w:rsid w:val="005A1714"/>
    <w:rsid w:val="005A2944"/>
    <w:rsid w:val="005A35F4"/>
    <w:rsid w:val="005A4B0D"/>
    <w:rsid w:val="005A658F"/>
    <w:rsid w:val="005A6648"/>
    <w:rsid w:val="005A69AF"/>
    <w:rsid w:val="005A6D63"/>
    <w:rsid w:val="005A746A"/>
    <w:rsid w:val="005A7DC9"/>
    <w:rsid w:val="005B2019"/>
    <w:rsid w:val="005B41B6"/>
    <w:rsid w:val="005B41C7"/>
    <w:rsid w:val="005B49C3"/>
    <w:rsid w:val="005B5200"/>
    <w:rsid w:val="005C014F"/>
    <w:rsid w:val="005C1DF9"/>
    <w:rsid w:val="005C3D31"/>
    <w:rsid w:val="005C3F1B"/>
    <w:rsid w:val="005C5B24"/>
    <w:rsid w:val="005C6E4C"/>
    <w:rsid w:val="005D119A"/>
    <w:rsid w:val="005D16DD"/>
    <w:rsid w:val="005D2B32"/>
    <w:rsid w:val="005D683D"/>
    <w:rsid w:val="005E4510"/>
    <w:rsid w:val="005E6992"/>
    <w:rsid w:val="005E740F"/>
    <w:rsid w:val="005F0107"/>
    <w:rsid w:val="005F06BE"/>
    <w:rsid w:val="005F1782"/>
    <w:rsid w:val="005F1E4A"/>
    <w:rsid w:val="005F270B"/>
    <w:rsid w:val="005F2B66"/>
    <w:rsid w:val="005F2CF0"/>
    <w:rsid w:val="005F2EA9"/>
    <w:rsid w:val="005F472E"/>
    <w:rsid w:val="005F4D1B"/>
    <w:rsid w:val="005F4DA3"/>
    <w:rsid w:val="005F6985"/>
    <w:rsid w:val="005F7B85"/>
    <w:rsid w:val="00601B23"/>
    <w:rsid w:val="00602A42"/>
    <w:rsid w:val="00605CBC"/>
    <w:rsid w:val="0060663E"/>
    <w:rsid w:val="00606D5A"/>
    <w:rsid w:val="00610561"/>
    <w:rsid w:val="00610C1B"/>
    <w:rsid w:val="00611962"/>
    <w:rsid w:val="00613F03"/>
    <w:rsid w:val="00614709"/>
    <w:rsid w:val="00616422"/>
    <w:rsid w:val="00616E90"/>
    <w:rsid w:val="00617E61"/>
    <w:rsid w:val="00621467"/>
    <w:rsid w:val="0062403D"/>
    <w:rsid w:val="00624813"/>
    <w:rsid w:val="00625475"/>
    <w:rsid w:val="00625E50"/>
    <w:rsid w:val="006265FB"/>
    <w:rsid w:val="00627152"/>
    <w:rsid w:val="00627EBE"/>
    <w:rsid w:val="0063311B"/>
    <w:rsid w:val="006331D1"/>
    <w:rsid w:val="00634835"/>
    <w:rsid w:val="006364B4"/>
    <w:rsid w:val="00636A9E"/>
    <w:rsid w:val="00636EC8"/>
    <w:rsid w:val="00637062"/>
    <w:rsid w:val="00637C99"/>
    <w:rsid w:val="006403BB"/>
    <w:rsid w:val="0064042D"/>
    <w:rsid w:val="006425F5"/>
    <w:rsid w:val="00651BDE"/>
    <w:rsid w:val="00652449"/>
    <w:rsid w:val="006525FD"/>
    <w:rsid w:val="0065399B"/>
    <w:rsid w:val="00654098"/>
    <w:rsid w:val="006540E6"/>
    <w:rsid w:val="0065430A"/>
    <w:rsid w:val="00654870"/>
    <w:rsid w:val="00654E70"/>
    <w:rsid w:val="00655586"/>
    <w:rsid w:val="0065647B"/>
    <w:rsid w:val="0066383E"/>
    <w:rsid w:val="006642F7"/>
    <w:rsid w:val="00665131"/>
    <w:rsid w:val="00666C15"/>
    <w:rsid w:val="00666C94"/>
    <w:rsid w:val="006679FA"/>
    <w:rsid w:val="006714F6"/>
    <w:rsid w:val="00675340"/>
    <w:rsid w:val="00675701"/>
    <w:rsid w:val="006765C4"/>
    <w:rsid w:val="006771F5"/>
    <w:rsid w:val="006773AF"/>
    <w:rsid w:val="0067751C"/>
    <w:rsid w:val="00677C8C"/>
    <w:rsid w:val="00681D4C"/>
    <w:rsid w:val="0068405A"/>
    <w:rsid w:val="00684ADA"/>
    <w:rsid w:val="00686023"/>
    <w:rsid w:val="00687831"/>
    <w:rsid w:val="0069113E"/>
    <w:rsid w:val="00691407"/>
    <w:rsid w:val="00691CA1"/>
    <w:rsid w:val="00693C68"/>
    <w:rsid w:val="00694449"/>
    <w:rsid w:val="00694F1D"/>
    <w:rsid w:val="00696C21"/>
    <w:rsid w:val="006A2546"/>
    <w:rsid w:val="006A6F44"/>
    <w:rsid w:val="006B029E"/>
    <w:rsid w:val="006B1677"/>
    <w:rsid w:val="006B1966"/>
    <w:rsid w:val="006B1AC5"/>
    <w:rsid w:val="006B423D"/>
    <w:rsid w:val="006B73A0"/>
    <w:rsid w:val="006B754C"/>
    <w:rsid w:val="006B7E71"/>
    <w:rsid w:val="006C0A0F"/>
    <w:rsid w:val="006C1D67"/>
    <w:rsid w:val="006C1EAC"/>
    <w:rsid w:val="006C211D"/>
    <w:rsid w:val="006C261D"/>
    <w:rsid w:val="006C2E01"/>
    <w:rsid w:val="006C3DE1"/>
    <w:rsid w:val="006C3FAB"/>
    <w:rsid w:val="006C3FF6"/>
    <w:rsid w:val="006C4E48"/>
    <w:rsid w:val="006C7F48"/>
    <w:rsid w:val="006D1840"/>
    <w:rsid w:val="006D4D61"/>
    <w:rsid w:val="006D5749"/>
    <w:rsid w:val="006D5E52"/>
    <w:rsid w:val="006D6A44"/>
    <w:rsid w:val="006D793F"/>
    <w:rsid w:val="006E2BFD"/>
    <w:rsid w:val="006E4519"/>
    <w:rsid w:val="006E4C82"/>
    <w:rsid w:val="006E62A4"/>
    <w:rsid w:val="006F021E"/>
    <w:rsid w:val="006F0AB6"/>
    <w:rsid w:val="006F3830"/>
    <w:rsid w:val="006F3D8D"/>
    <w:rsid w:val="006F41B8"/>
    <w:rsid w:val="006F5C59"/>
    <w:rsid w:val="006F6516"/>
    <w:rsid w:val="006F6795"/>
    <w:rsid w:val="006F7145"/>
    <w:rsid w:val="00701652"/>
    <w:rsid w:val="00701872"/>
    <w:rsid w:val="0070230E"/>
    <w:rsid w:val="00702E86"/>
    <w:rsid w:val="00702FA3"/>
    <w:rsid w:val="00703358"/>
    <w:rsid w:val="00705A23"/>
    <w:rsid w:val="007060C2"/>
    <w:rsid w:val="00706239"/>
    <w:rsid w:val="00706A37"/>
    <w:rsid w:val="007075F1"/>
    <w:rsid w:val="007079E6"/>
    <w:rsid w:val="007112AC"/>
    <w:rsid w:val="007113D5"/>
    <w:rsid w:val="00712505"/>
    <w:rsid w:val="007132E9"/>
    <w:rsid w:val="00713C42"/>
    <w:rsid w:val="0071458F"/>
    <w:rsid w:val="00714CDF"/>
    <w:rsid w:val="00715CD3"/>
    <w:rsid w:val="007165A2"/>
    <w:rsid w:val="007173BF"/>
    <w:rsid w:val="007177F6"/>
    <w:rsid w:val="00720992"/>
    <w:rsid w:val="007214DA"/>
    <w:rsid w:val="007217EF"/>
    <w:rsid w:val="00721A74"/>
    <w:rsid w:val="00721CAA"/>
    <w:rsid w:val="00722003"/>
    <w:rsid w:val="007265CA"/>
    <w:rsid w:val="00726DCE"/>
    <w:rsid w:val="00726F21"/>
    <w:rsid w:val="007270F5"/>
    <w:rsid w:val="007273C7"/>
    <w:rsid w:val="00731755"/>
    <w:rsid w:val="00733524"/>
    <w:rsid w:val="0073389D"/>
    <w:rsid w:val="00742193"/>
    <w:rsid w:val="00743805"/>
    <w:rsid w:val="00743876"/>
    <w:rsid w:val="00743AAE"/>
    <w:rsid w:val="0074420D"/>
    <w:rsid w:val="00744255"/>
    <w:rsid w:val="00745872"/>
    <w:rsid w:val="007471FF"/>
    <w:rsid w:val="007473C3"/>
    <w:rsid w:val="00747CA0"/>
    <w:rsid w:val="00750911"/>
    <w:rsid w:val="0075122C"/>
    <w:rsid w:val="00751C4E"/>
    <w:rsid w:val="007523FC"/>
    <w:rsid w:val="00752FB1"/>
    <w:rsid w:val="007551EC"/>
    <w:rsid w:val="00757B71"/>
    <w:rsid w:val="007605C3"/>
    <w:rsid w:val="00760DAD"/>
    <w:rsid w:val="0076154B"/>
    <w:rsid w:val="00764C23"/>
    <w:rsid w:val="007659CA"/>
    <w:rsid w:val="0076705C"/>
    <w:rsid w:val="00770BC9"/>
    <w:rsid w:val="00772676"/>
    <w:rsid w:val="007728E4"/>
    <w:rsid w:val="00775151"/>
    <w:rsid w:val="00775D7B"/>
    <w:rsid w:val="00776D24"/>
    <w:rsid w:val="007800A9"/>
    <w:rsid w:val="007810E6"/>
    <w:rsid w:val="0078140E"/>
    <w:rsid w:val="00781519"/>
    <w:rsid w:val="007817BA"/>
    <w:rsid w:val="00781A04"/>
    <w:rsid w:val="00781C8C"/>
    <w:rsid w:val="0078547C"/>
    <w:rsid w:val="00792A64"/>
    <w:rsid w:val="00793045"/>
    <w:rsid w:val="007946C2"/>
    <w:rsid w:val="00796DED"/>
    <w:rsid w:val="0079701F"/>
    <w:rsid w:val="00797040"/>
    <w:rsid w:val="007A34C2"/>
    <w:rsid w:val="007A3F52"/>
    <w:rsid w:val="007A4B82"/>
    <w:rsid w:val="007B119F"/>
    <w:rsid w:val="007B2DE8"/>
    <w:rsid w:val="007B33BE"/>
    <w:rsid w:val="007B37BB"/>
    <w:rsid w:val="007B4FAA"/>
    <w:rsid w:val="007B5836"/>
    <w:rsid w:val="007B58E3"/>
    <w:rsid w:val="007B6974"/>
    <w:rsid w:val="007B72B6"/>
    <w:rsid w:val="007B7EE4"/>
    <w:rsid w:val="007B7FAC"/>
    <w:rsid w:val="007C1141"/>
    <w:rsid w:val="007C17E5"/>
    <w:rsid w:val="007C1EF5"/>
    <w:rsid w:val="007C2059"/>
    <w:rsid w:val="007C2607"/>
    <w:rsid w:val="007C4D7D"/>
    <w:rsid w:val="007C4DFE"/>
    <w:rsid w:val="007D0304"/>
    <w:rsid w:val="007D0D09"/>
    <w:rsid w:val="007D0D26"/>
    <w:rsid w:val="007D2EDB"/>
    <w:rsid w:val="007D3EE8"/>
    <w:rsid w:val="007D5D0E"/>
    <w:rsid w:val="007D748E"/>
    <w:rsid w:val="007D7E05"/>
    <w:rsid w:val="007E2CEA"/>
    <w:rsid w:val="007E47DC"/>
    <w:rsid w:val="007E796C"/>
    <w:rsid w:val="007F3985"/>
    <w:rsid w:val="007F6D61"/>
    <w:rsid w:val="007F7079"/>
    <w:rsid w:val="00801D95"/>
    <w:rsid w:val="00802463"/>
    <w:rsid w:val="00802B3E"/>
    <w:rsid w:val="0080412C"/>
    <w:rsid w:val="008054E4"/>
    <w:rsid w:val="008055D0"/>
    <w:rsid w:val="00811CD7"/>
    <w:rsid w:val="00811DBD"/>
    <w:rsid w:val="008136DF"/>
    <w:rsid w:val="00813B43"/>
    <w:rsid w:val="008149A1"/>
    <w:rsid w:val="00815E2B"/>
    <w:rsid w:val="00815FE9"/>
    <w:rsid w:val="00817935"/>
    <w:rsid w:val="008208FF"/>
    <w:rsid w:val="008216D8"/>
    <w:rsid w:val="00822C07"/>
    <w:rsid w:val="0082306B"/>
    <w:rsid w:val="00832127"/>
    <w:rsid w:val="0083220D"/>
    <w:rsid w:val="0083225C"/>
    <w:rsid w:val="0083230B"/>
    <w:rsid w:val="0083239E"/>
    <w:rsid w:val="00832591"/>
    <w:rsid w:val="008338A9"/>
    <w:rsid w:val="00835214"/>
    <w:rsid w:val="0083537E"/>
    <w:rsid w:val="008367A2"/>
    <w:rsid w:val="00836A47"/>
    <w:rsid w:val="00837784"/>
    <w:rsid w:val="0084478F"/>
    <w:rsid w:val="008457CA"/>
    <w:rsid w:val="00847D8B"/>
    <w:rsid w:val="00850114"/>
    <w:rsid w:val="0085049B"/>
    <w:rsid w:val="00853A20"/>
    <w:rsid w:val="00856F80"/>
    <w:rsid w:val="00857210"/>
    <w:rsid w:val="00861849"/>
    <w:rsid w:val="00862A9A"/>
    <w:rsid w:val="00862DBD"/>
    <w:rsid w:val="00864CF7"/>
    <w:rsid w:val="00864F9E"/>
    <w:rsid w:val="0087373C"/>
    <w:rsid w:val="008751AD"/>
    <w:rsid w:val="00875266"/>
    <w:rsid w:val="008773B1"/>
    <w:rsid w:val="008776A9"/>
    <w:rsid w:val="008777F7"/>
    <w:rsid w:val="0088089B"/>
    <w:rsid w:val="0088315A"/>
    <w:rsid w:val="00883754"/>
    <w:rsid w:val="00883756"/>
    <w:rsid w:val="008837E0"/>
    <w:rsid w:val="00883C49"/>
    <w:rsid w:val="00883E13"/>
    <w:rsid w:val="0088415D"/>
    <w:rsid w:val="00884671"/>
    <w:rsid w:val="00884AAC"/>
    <w:rsid w:val="00886995"/>
    <w:rsid w:val="0089169F"/>
    <w:rsid w:val="00892925"/>
    <w:rsid w:val="008944B3"/>
    <w:rsid w:val="00894FDA"/>
    <w:rsid w:val="00895C46"/>
    <w:rsid w:val="00896478"/>
    <w:rsid w:val="00896E01"/>
    <w:rsid w:val="008974EE"/>
    <w:rsid w:val="00897544"/>
    <w:rsid w:val="008A0968"/>
    <w:rsid w:val="008A3FA1"/>
    <w:rsid w:val="008A4BA3"/>
    <w:rsid w:val="008A5BCB"/>
    <w:rsid w:val="008A63AC"/>
    <w:rsid w:val="008B1489"/>
    <w:rsid w:val="008B1736"/>
    <w:rsid w:val="008B1BC5"/>
    <w:rsid w:val="008B24E0"/>
    <w:rsid w:val="008B28A8"/>
    <w:rsid w:val="008B2CB4"/>
    <w:rsid w:val="008B2D03"/>
    <w:rsid w:val="008B3399"/>
    <w:rsid w:val="008B3D86"/>
    <w:rsid w:val="008B409E"/>
    <w:rsid w:val="008B4E6A"/>
    <w:rsid w:val="008B75DD"/>
    <w:rsid w:val="008C181D"/>
    <w:rsid w:val="008C2701"/>
    <w:rsid w:val="008C3A4B"/>
    <w:rsid w:val="008C456D"/>
    <w:rsid w:val="008C4D84"/>
    <w:rsid w:val="008C586B"/>
    <w:rsid w:val="008C5C65"/>
    <w:rsid w:val="008C5E06"/>
    <w:rsid w:val="008C75D6"/>
    <w:rsid w:val="008D0706"/>
    <w:rsid w:val="008D0E3E"/>
    <w:rsid w:val="008D127D"/>
    <w:rsid w:val="008D18B2"/>
    <w:rsid w:val="008D4350"/>
    <w:rsid w:val="008D5B2C"/>
    <w:rsid w:val="008D628A"/>
    <w:rsid w:val="008E127E"/>
    <w:rsid w:val="008E19F1"/>
    <w:rsid w:val="008E220C"/>
    <w:rsid w:val="008E38F5"/>
    <w:rsid w:val="008E3D50"/>
    <w:rsid w:val="008F22B8"/>
    <w:rsid w:val="008F380E"/>
    <w:rsid w:val="008F4BE4"/>
    <w:rsid w:val="008F5692"/>
    <w:rsid w:val="00901870"/>
    <w:rsid w:val="009024AE"/>
    <w:rsid w:val="00903EF0"/>
    <w:rsid w:val="00903F69"/>
    <w:rsid w:val="0090679A"/>
    <w:rsid w:val="00906B2D"/>
    <w:rsid w:val="00910C89"/>
    <w:rsid w:val="009129D8"/>
    <w:rsid w:val="00913E67"/>
    <w:rsid w:val="00914E66"/>
    <w:rsid w:val="009159D5"/>
    <w:rsid w:val="00916111"/>
    <w:rsid w:val="0091754A"/>
    <w:rsid w:val="00917D09"/>
    <w:rsid w:val="009222DD"/>
    <w:rsid w:val="00922AFD"/>
    <w:rsid w:val="00922BF1"/>
    <w:rsid w:val="00923E76"/>
    <w:rsid w:val="00925789"/>
    <w:rsid w:val="009262C5"/>
    <w:rsid w:val="00926DC4"/>
    <w:rsid w:val="00927161"/>
    <w:rsid w:val="009271F8"/>
    <w:rsid w:val="009276D2"/>
    <w:rsid w:val="00927A1D"/>
    <w:rsid w:val="0093007D"/>
    <w:rsid w:val="00930088"/>
    <w:rsid w:val="00931CBC"/>
    <w:rsid w:val="00931E15"/>
    <w:rsid w:val="0093216A"/>
    <w:rsid w:val="009342A8"/>
    <w:rsid w:val="00934D72"/>
    <w:rsid w:val="009361C2"/>
    <w:rsid w:val="00937490"/>
    <w:rsid w:val="00942760"/>
    <w:rsid w:val="00943209"/>
    <w:rsid w:val="009456EB"/>
    <w:rsid w:val="00946A6B"/>
    <w:rsid w:val="00946DDA"/>
    <w:rsid w:val="009509B5"/>
    <w:rsid w:val="00953320"/>
    <w:rsid w:val="00953C53"/>
    <w:rsid w:val="00954779"/>
    <w:rsid w:val="009556C4"/>
    <w:rsid w:val="009600A7"/>
    <w:rsid w:val="00960CC4"/>
    <w:rsid w:val="00960E45"/>
    <w:rsid w:val="00961C78"/>
    <w:rsid w:val="0096270C"/>
    <w:rsid w:val="00964A19"/>
    <w:rsid w:val="00964FED"/>
    <w:rsid w:val="00966195"/>
    <w:rsid w:val="00972B5A"/>
    <w:rsid w:val="00976171"/>
    <w:rsid w:val="00977CB7"/>
    <w:rsid w:val="009828E2"/>
    <w:rsid w:val="00982B7A"/>
    <w:rsid w:val="009834FA"/>
    <w:rsid w:val="009837E8"/>
    <w:rsid w:val="009840A5"/>
    <w:rsid w:val="009846A2"/>
    <w:rsid w:val="00984E4F"/>
    <w:rsid w:val="009851FE"/>
    <w:rsid w:val="00985884"/>
    <w:rsid w:val="00986FC8"/>
    <w:rsid w:val="00990334"/>
    <w:rsid w:val="00990A2B"/>
    <w:rsid w:val="0099156A"/>
    <w:rsid w:val="009916E0"/>
    <w:rsid w:val="0099293A"/>
    <w:rsid w:val="00993F99"/>
    <w:rsid w:val="009972C4"/>
    <w:rsid w:val="009A2234"/>
    <w:rsid w:val="009A2849"/>
    <w:rsid w:val="009A76A8"/>
    <w:rsid w:val="009A7836"/>
    <w:rsid w:val="009A7C34"/>
    <w:rsid w:val="009B0154"/>
    <w:rsid w:val="009B02DB"/>
    <w:rsid w:val="009B0337"/>
    <w:rsid w:val="009B131F"/>
    <w:rsid w:val="009B1CFD"/>
    <w:rsid w:val="009B2BE4"/>
    <w:rsid w:val="009B3A04"/>
    <w:rsid w:val="009B4131"/>
    <w:rsid w:val="009B5834"/>
    <w:rsid w:val="009B78F6"/>
    <w:rsid w:val="009C0331"/>
    <w:rsid w:val="009C3980"/>
    <w:rsid w:val="009C4894"/>
    <w:rsid w:val="009C550A"/>
    <w:rsid w:val="009D03A7"/>
    <w:rsid w:val="009D1DF2"/>
    <w:rsid w:val="009D20E6"/>
    <w:rsid w:val="009D24EC"/>
    <w:rsid w:val="009D33B5"/>
    <w:rsid w:val="009D40E6"/>
    <w:rsid w:val="009D4228"/>
    <w:rsid w:val="009D57A0"/>
    <w:rsid w:val="009D6911"/>
    <w:rsid w:val="009E04B7"/>
    <w:rsid w:val="009E11B0"/>
    <w:rsid w:val="009E1AA2"/>
    <w:rsid w:val="009E1D27"/>
    <w:rsid w:val="009E2303"/>
    <w:rsid w:val="009E27DE"/>
    <w:rsid w:val="009E2BC7"/>
    <w:rsid w:val="009E3926"/>
    <w:rsid w:val="009E5687"/>
    <w:rsid w:val="009E6587"/>
    <w:rsid w:val="009E6C7B"/>
    <w:rsid w:val="009E6E8F"/>
    <w:rsid w:val="009E6FB4"/>
    <w:rsid w:val="009F0D2D"/>
    <w:rsid w:val="009F1BA0"/>
    <w:rsid w:val="009F2D8D"/>
    <w:rsid w:val="009F3000"/>
    <w:rsid w:val="009F329A"/>
    <w:rsid w:val="009F3AB4"/>
    <w:rsid w:val="009F4FDA"/>
    <w:rsid w:val="009F6715"/>
    <w:rsid w:val="00A00FE9"/>
    <w:rsid w:val="00A013D6"/>
    <w:rsid w:val="00A017D7"/>
    <w:rsid w:val="00A0275E"/>
    <w:rsid w:val="00A02D55"/>
    <w:rsid w:val="00A04800"/>
    <w:rsid w:val="00A04F3B"/>
    <w:rsid w:val="00A05F11"/>
    <w:rsid w:val="00A068F1"/>
    <w:rsid w:val="00A06C67"/>
    <w:rsid w:val="00A10BDD"/>
    <w:rsid w:val="00A12AC7"/>
    <w:rsid w:val="00A134AC"/>
    <w:rsid w:val="00A13D9E"/>
    <w:rsid w:val="00A173A7"/>
    <w:rsid w:val="00A1743A"/>
    <w:rsid w:val="00A17DA0"/>
    <w:rsid w:val="00A2001E"/>
    <w:rsid w:val="00A24B7C"/>
    <w:rsid w:val="00A252B5"/>
    <w:rsid w:val="00A26AA6"/>
    <w:rsid w:val="00A26C4C"/>
    <w:rsid w:val="00A30250"/>
    <w:rsid w:val="00A325D2"/>
    <w:rsid w:val="00A349AA"/>
    <w:rsid w:val="00A35501"/>
    <w:rsid w:val="00A36929"/>
    <w:rsid w:val="00A369D3"/>
    <w:rsid w:val="00A36B5B"/>
    <w:rsid w:val="00A374EB"/>
    <w:rsid w:val="00A37B16"/>
    <w:rsid w:val="00A40D48"/>
    <w:rsid w:val="00A41F77"/>
    <w:rsid w:val="00A44134"/>
    <w:rsid w:val="00A44563"/>
    <w:rsid w:val="00A451DF"/>
    <w:rsid w:val="00A463A8"/>
    <w:rsid w:val="00A4759A"/>
    <w:rsid w:val="00A500B1"/>
    <w:rsid w:val="00A503CE"/>
    <w:rsid w:val="00A50853"/>
    <w:rsid w:val="00A51603"/>
    <w:rsid w:val="00A52247"/>
    <w:rsid w:val="00A53002"/>
    <w:rsid w:val="00A531F8"/>
    <w:rsid w:val="00A53C41"/>
    <w:rsid w:val="00A55992"/>
    <w:rsid w:val="00A55ABA"/>
    <w:rsid w:val="00A57047"/>
    <w:rsid w:val="00A608DD"/>
    <w:rsid w:val="00A60BC0"/>
    <w:rsid w:val="00A6272C"/>
    <w:rsid w:val="00A629BB"/>
    <w:rsid w:val="00A637B2"/>
    <w:rsid w:val="00A63F7C"/>
    <w:rsid w:val="00A66A47"/>
    <w:rsid w:val="00A67FFA"/>
    <w:rsid w:val="00A70310"/>
    <w:rsid w:val="00A711F3"/>
    <w:rsid w:val="00A71F80"/>
    <w:rsid w:val="00A7272A"/>
    <w:rsid w:val="00A7500F"/>
    <w:rsid w:val="00A75659"/>
    <w:rsid w:val="00A760D3"/>
    <w:rsid w:val="00A80E69"/>
    <w:rsid w:val="00A81E5A"/>
    <w:rsid w:val="00A8563B"/>
    <w:rsid w:val="00A858AB"/>
    <w:rsid w:val="00A87900"/>
    <w:rsid w:val="00A87D35"/>
    <w:rsid w:val="00A90383"/>
    <w:rsid w:val="00A9091B"/>
    <w:rsid w:val="00A96B11"/>
    <w:rsid w:val="00AA0246"/>
    <w:rsid w:val="00AA07DF"/>
    <w:rsid w:val="00AA0E05"/>
    <w:rsid w:val="00AA2D67"/>
    <w:rsid w:val="00AA3063"/>
    <w:rsid w:val="00AA376D"/>
    <w:rsid w:val="00AA50E4"/>
    <w:rsid w:val="00AA67E0"/>
    <w:rsid w:val="00AA6C37"/>
    <w:rsid w:val="00AA6E46"/>
    <w:rsid w:val="00AA7255"/>
    <w:rsid w:val="00AB145B"/>
    <w:rsid w:val="00AB1546"/>
    <w:rsid w:val="00AB180C"/>
    <w:rsid w:val="00AB25C9"/>
    <w:rsid w:val="00AB3FDD"/>
    <w:rsid w:val="00AB4367"/>
    <w:rsid w:val="00AB4C1F"/>
    <w:rsid w:val="00AB4E68"/>
    <w:rsid w:val="00AB5A8B"/>
    <w:rsid w:val="00AB5AFB"/>
    <w:rsid w:val="00AB6B70"/>
    <w:rsid w:val="00AC047B"/>
    <w:rsid w:val="00AC0F99"/>
    <w:rsid w:val="00AC1E1E"/>
    <w:rsid w:val="00AC2C0D"/>
    <w:rsid w:val="00AC4448"/>
    <w:rsid w:val="00AC68B8"/>
    <w:rsid w:val="00AC6A13"/>
    <w:rsid w:val="00AD072C"/>
    <w:rsid w:val="00AD08AD"/>
    <w:rsid w:val="00AD16A4"/>
    <w:rsid w:val="00AD22A7"/>
    <w:rsid w:val="00AD284C"/>
    <w:rsid w:val="00AD2DF0"/>
    <w:rsid w:val="00AD67AD"/>
    <w:rsid w:val="00AD6D71"/>
    <w:rsid w:val="00AD728B"/>
    <w:rsid w:val="00AE1946"/>
    <w:rsid w:val="00AE3991"/>
    <w:rsid w:val="00AE3F1B"/>
    <w:rsid w:val="00AE654E"/>
    <w:rsid w:val="00AE70B2"/>
    <w:rsid w:val="00AE7395"/>
    <w:rsid w:val="00AF1E77"/>
    <w:rsid w:val="00AF1F04"/>
    <w:rsid w:val="00AF1F84"/>
    <w:rsid w:val="00AF3282"/>
    <w:rsid w:val="00AF7618"/>
    <w:rsid w:val="00B00410"/>
    <w:rsid w:val="00B0144C"/>
    <w:rsid w:val="00B027FF"/>
    <w:rsid w:val="00B0295E"/>
    <w:rsid w:val="00B02A0F"/>
    <w:rsid w:val="00B05415"/>
    <w:rsid w:val="00B054DE"/>
    <w:rsid w:val="00B05688"/>
    <w:rsid w:val="00B07CD5"/>
    <w:rsid w:val="00B11660"/>
    <w:rsid w:val="00B1207E"/>
    <w:rsid w:val="00B12A89"/>
    <w:rsid w:val="00B12F12"/>
    <w:rsid w:val="00B139D8"/>
    <w:rsid w:val="00B13B5B"/>
    <w:rsid w:val="00B17087"/>
    <w:rsid w:val="00B1762C"/>
    <w:rsid w:val="00B20757"/>
    <w:rsid w:val="00B21B6D"/>
    <w:rsid w:val="00B21E26"/>
    <w:rsid w:val="00B2295E"/>
    <w:rsid w:val="00B24AFD"/>
    <w:rsid w:val="00B2551E"/>
    <w:rsid w:val="00B27A5C"/>
    <w:rsid w:val="00B27CE9"/>
    <w:rsid w:val="00B37084"/>
    <w:rsid w:val="00B3770C"/>
    <w:rsid w:val="00B37B7D"/>
    <w:rsid w:val="00B37D9E"/>
    <w:rsid w:val="00B40A8B"/>
    <w:rsid w:val="00B40B93"/>
    <w:rsid w:val="00B41EE3"/>
    <w:rsid w:val="00B4220B"/>
    <w:rsid w:val="00B429FB"/>
    <w:rsid w:val="00B43165"/>
    <w:rsid w:val="00B431C3"/>
    <w:rsid w:val="00B436ED"/>
    <w:rsid w:val="00B43970"/>
    <w:rsid w:val="00B43AF6"/>
    <w:rsid w:val="00B43EEA"/>
    <w:rsid w:val="00B45114"/>
    <w:rsid w:val="00B45304"/>
    <w:rsid w:val="00B45D4F"/>
    <w:rsid w:val="00B46999"/>
    <w:rsid w:val="00B50E6D"/>
    <w:rsid w:val="00B51942"/>
    <w:rsid w:val="00B52884"/>
    <w:rsid w:val="00B549C9"/>
    <w:rsid w:val="00B5523B"/>
    <w:rsid w:val="00B55608"/>
    <w:rsid w:val="00B55B17"/>
    <w:rsid w:val="00B56BB4"/>
    <w:rsid w:val="00B57DE3"/>
    <w:rsid w:val="00B616F4"/>
    <w:rsid w:val="00B62709"/>
    <w:rsid w:val="00B63439"/>
    <w:rsid w:val="00B645BF"/>
    <w:rsid w:val="00B676F1"/>
    <w:rsid w:val="00B67EBE"/>
    <w:rsid w:val="00B67ED1"/>
    <w:rsid w:val="00B70638"/>
    <w:rsid w:val="00B70C59"/>
    <w:rsid w:val="00B72122"/>
    <w:rsid w:val="00B734E1"/>
    <w:rsid w:val="00B73A95"/>
    <w:rsid w:val="00B743D5"/>
    <w:rsid w:val="00B761AC"/>
    <w:rsid w:val="00B77533"/>
    <w:rsid w:val="00B81641"/>
    <w:rsid w:val="00B82B76"/>
    <w:rsid w:val="00B836AD"/>
    <w:rsid w:val="00B84BF8"/>
    <w:rsid w:val="00B85F0F"/>
    <w:rsid w:val="00B862DB"/>
    <w:rsid w:val="00B86E7A"/>
    <w:rsid w:val="00B879E1"/>
    <w:rsid w:val="00B9075D"/>
    <w:rsid w:val="00B93995"/>
    <w:rsid w:val="00B95CB1"/>
    <w:rsid w:val="00B976FB"/>
    <w:rsid w:val="00BA1275"/>
    <w:rsid w:val="00BA1F35"/>
    <w:rsid w:val="00BA2724"/>
    <w:rsid w:val="00BA402B"/>
    <w:rsid w:val="00BA5830"/>
    <w:rsid w:val="00BA63D3"/>
    <w:rsid w:val="00BA66D3"/>
    <w:rsid w:val="00BB32BB"/>
    <w:rsid w:val="00BB3EAC"/>
    <w:rsid w:val="00BB4073"/>
    <w:rsid w:val="00BB5056"/>
    <w:rsid w:val="00BB62E9"/>
    <w:rsid w:val="00BB66EF"/>
    <w:rsid w:val="00BC0520"/>
    <w:rsid w:val="00BC1C05"/>
    <w:rsid w:val="00BC2856"/>
    <w:rsid w:val="00BC3F21"/>
    <w:rsid w:val="00BC5C9A"/>
    <w:rsid w:val="00BC66FE"/>
    <w:rsid w:val="00BC7C50"/>
    <w:rsid w:val="00BD1DBA"/>
    <w:rsid w:val="00BD25A8"/>
    <w:rsid w:val="00BD3480"/>
    <w:rsid w:val="00BD44E8"/>
    <w:rsid w:val="00BD47F9"/>
    <w:rsid w:val="00BD4FB4"/>
    <w:rsid w:val="00BE0B1D"/>
    <w:rsid w:val="00BE19C5"/>
    <w:rsid w:val="00BE3B46"/>
    <w:rsid w:val="00BE4836"/>
    <w:rsid w:val="00BE4A5B"/>
    <w:rsid w:val="00BE4F74"/>
    <w:rsid w:val="00BE588C"/>
    <w:rsid w:val="00BE7887"/>
    <w:rsid w:val="00BE7C8E"/>
    <w:rsid w:val="00BF1263"/>
    <w:rsid w:val="00BF25A8"/>
    <w:rsid w:val="00BF2BE6"/>
    <w:rsid w:val="00BF55A8"/>
    <w:rsid w:val="00BF5774"/>
    <w:rsid w:val="00BF6E36"/>
    <w:rsid w:val="00BF721F"/>
    <w:rsid w:val="00BF7DE4"/>
    <w:rsid w:val="00C00FC3"/>
    <w:rsid w:val="00C010D2"/>
    <w:rsid w:val="00C0130F"/>
    <w:rsid w:val="00C02480"/>
    <w:rsid w:val="00C0261A"/>
    <w:rsid w:val="00C02E99"/>
    <w:rsid w:val="00C0321E"/>
    <w:rsid w:val="00C0394F"/>
    <w:rsid w:val="00C050B2"/>
    <w:rsid w:val="00C057C2"/>
    <w:rsid w:val="00C05EB2"/>
    <w:rsid w:val="00C0739E"/>
    <w:rsid w:val="00C120F3"/>
    <w:rsid w:val="00C131FD"/>
    <w:rsid w:val="00C132EB"/>
    <w:rsid w:val="00C13E31"/>
    <w:rsid w:val="00C1463B"/>
    <w:rsid w:val="00C17B85"/>
    <w:rsid w:val="00C21890"/>
    <w:rsid w:val="00C224C5"/>
    <w:rsid w:val="00C22AD8"/>
    <w:rsid w:val="00C251FF"/>
    <w:rsid w:val="00C26339"/>
    <w:rsid w:val="00C2694A"/>
    <w:rsid w:val="00C2749E"/>
    <w:rsid w:val="00C30EC1"/>
    <w:rsid w:val="00C33CC5"/>
    <w:rsid w:val="00C34C89"/>
    <w:rsid w:val="00C35D47"/>
    <w:rsid w:val="00C37207"/>
    <w:rsid w:val="00C41167"/>
    <w:rsid w:val="00C419FF"/>
    <w:rsid w:val="00C439AE"/>
    <w:rsid w:val="00C43FEA"/>
    <w:rsid w:val="00C45D49"/>
    <w:rsid w:val="00C47AAA"/>
    <w:rsid w:val="00C502A0"/>
    <w:rsid w:val="00C50388"/>
    <w:rsid w:val="00C52781"/>
    <w:rsid w:val="00C52D62"/>
    <w:rsid w:val="00C538CE"/>
    <w:rsid w:val="00C53A38"/>
    <w:rsid w:val="00C55B07"/>
    <w:rsid w:val="00C55B79"/>
    <w:rsid w:val="00C60651"/>
    <w:rsid w:val="00C609A9"/>
    <w:rsid w:val="00C61A6A"/>
    <w:rsid w:val="00C62912"/>
    <w:rsid w:val="00C62FB4"/>
    <w:rsid w:val="00C63432"/>
    <w:rsid w:val="00C661B8"/>
    <w:rsid w:val="00C66FA6"/>
    <w:rsid w:val="00C71E23"/>
    <w:rsid w:val="00C723ED"/>
    <w:rsid w:val="00C7565C"/>
    <w:rsid w:val="00C75F2B"/>
    <w:rsid w:val="00C7787E"/>
    <w:rsid w:val="00C815A6"/>
    <w:rsid w:val="00C90B00"/>
    <w:rsid w:val="00C910ED"/>
    <w:rsid w:val="00C91655"/>
    <w:rsid w:val="00C91FB5"/>
    <w:rsid w:val="00C92F18"/>
    <w:rsid w:val="00C932D1"/>
    <w:rsid w:val="00C93352"/>
    <w:rsid w:val="00CA00E2"/>
    <w:rsid w:val="00CA1548"/>
    <w:rsid w:val="00CA3530"/>
    <w:rsid w:val="00CA57E5"/>
    <w:rsid w:val="00CA6C93"/>
    <w:rsid w:val="00CA773D"/>
    <w:rsid w:val="00CA782A"/>
    <w:rsid w:val="00CB0998"/>
    <w:rsid w:val="00CB0FEF"/>
    <w:rsid w:val="00CB666E"/>
    <w:rsid w:val="00CC001C"/>
    <w:rsid w:val="00CC05C9"/>
    <w:rsid w:val="00CC0E64"/>
    <w:rsid w:val="00CC3B61"/>
    <w:rsid w:val="00CC673A"/>
    <w:rsid w:val="00CD084E"/>
    <w:rsid w:val="00CD10DD"/>
    <w:rsid w:val="00CD2306"/>
    <w:rsid w:val="00CD4ABF"/>
    <w:rsid w:val="00CD5CCB"/>
    <w:rsid w:val="00CD60EC"/>
    <w:rsid w:val="00CE0C9A"/>
    <w:rsid w:val="00CE0E57"/>
    <w:rsid w:val="00CE1931"/>
    <w:rsid w:val="00CE1946"/>
    <w:rsid w:val="00CE2F53"/>
    <w:rsid w:val="00CE4652"/>
    <w:rsid w:val="00CE74E0"/>
    <w:rsid w:val="00CF0743"/>
    <w:rsid w:val="00CF078D"/>
    <w:rsid w:val="00CF11E0"/>
    <w:rsid w:val="00CF12CC"/>
    <w:rsid w:val="00CF379F"/>
    <w:rsid w:val="00CF4557"/>
    <w:rsid w:val="00CF5644"/>
    <w:rsid w:val="00CF7851"/>
    <w:rsid w:val="00CF7DA7"/>
    <w:rsid w:val="00D019D3"/>
    <w:rsid w:val="00D01E1E"/>
    <w:rsid w:val="00D01E89"/>
    <w:rsid w:val="00D050AD"/>
    <w:rsid w:val="00D0579C"/>
    <w:rsid w:val="00D05C90"/>
    <w:rsid w:val="00D07350"/>
    <w:rsid w:val="00D102D8"/>
    <w:rsid w:val="00D1045E"/>
    <w:rsid w:val="00D110BC"/>
    <w:rsid w:val="00D1113B"/>
    <w:rsid w:val="00D11BCB"/>
    <w:rsid w:val="00D127B8"/>
    <w:rsid w:val="00D139A1"/>
    <w:rsid w:val="00D15449"/>
    <w:rsid w:val="00D16D53"/>
    <w:rsid w:val="00D17422"/>
    <w:rsid w:val="00D20D7F"/>
    <w:rsid w:val="00D21081"/>
    <w:rsid w:val="00D21E91"/>
    <w:rsid w:val="00D23331"/>
    <w:rsid w:val="00D2592C"/>
    <w:rsid w:val="00D2616B"/>
    <w:rsid w:val="00D26D62"/>
    <w:rsid w:val="00D27D17"/>
    <w:rsid w:val="00D301B7"/>
    <w:rsid w:val="00D314C2"/>
    <w:rsid w:val="00D316C4"/>
    <w:rsid w:val="00D32592"/>
    <w:rsid w:val="00D3321F"/>
    <w:rsid w:val="00D35B60"/>
    <w:rsid w:val="00D35C3F"/>
    <w:rsid w:val="00D36AFD"/>
    <w:rsid w:val="00D378B0"/>
    <w:rsid w:val="00D40E75"/>
    <w:rsid w:val="00D4142C"/>
    <w:rsid w:val="00D41B14"/>
    <w:rsid w:val="00D41F92"/>
    <w:rsid w:val="00D422C6"/>
    <w:rsid w:val="00D44767"/>
    <w:rsid w:val="00D44925"/>
    <w:rsid w:val="00D45455"/>
    <w:rsid w:val="00D4755C"/>
    <w:rsid w:val="00D477C3"/>
    <w:rsid w:val="00D47847"/>
    <w:rsid w:val="00D518E5"/>
    <w:rsid w:val="00D51B6B"/>
    <w:rsid w:val="00D55627"/>
    <w:rsid w:val="00D55F2A"/>
    <w:rsid w:val="00D60757"/>
    <w:rsid w:val="00D647FC"/>
    <w:rsid w:val="00D64D39"/>
    <w:rsid w:val="00D66249"/>
    <w:rsid w:val="00D66EE4"/>
    <w:rsid w:val="00D67BCA"/>
    <w:rsid w:val="00D70805"/>
    <w:rsid w:val="00D70AF2"/>
    <w:rsid w:val="00D72537"/>
    <w:rsid w:val="00D72C0F"/>
    <w:rsid w:val="00D7300B"/>
    <w:rsid w:val="00D73589"/>
    <w:rsid w:val="00D767B6"/>
    <w:rsid w:val="00D8018D"/>
    <w:rsid w:val="00D82D3B"/>
    <w:rsid w:val="00D83D91"/>
    <w:rsid w:val="00D87787"/>
    <w:rsid w:val="00D90A0C"/>
    <w:rsid w:val="00D92ED5"/>
    <w:rsid w:val="00D951A3"/>
    <w:rsid w:val="00D95E1E"/>
    <w:rsid w:val="00DA0144"/>
    <w:rsid w:val="00DA13D7"/>
    <w:rsid w:val="00DA2A2B"/>
    <w:rsid w:val="00DA5009"/>
    <w:rsid w:val="00DA51D9"/>
    <w:rsid w:val="00DA539F"/>
    <w:rsid w:val="00DB0C7B"/>
    <w:rsid w:val="00DB10D1"/>
    <w:rsid w:val="00DB6B30"/>
    <w:rsid w:val="00DC1B2C"/>
    <w:rsid w:val="00DC2563"/>
    <w:rsid w:val="00DC43CD"/>
    <w:rsid w:val="00DC49C8"/>
    <w:rsid w:val="00DC531F"/>
    <w:rsid w:val="00DD052D"/>
    <w:rsid w:val="00DD10A2"/>
    <w:rsid w:val="00DD2809"/>
    <w:rsid w:val="00DD7E32"/>
    <w:rsid w:val="00DE0683"/>
    <w:rsid w:val="00DE4F59"/>
    <w:rsid w:val="00DE5A1E"/>
    <w:rsid w:val="00DE7F13"/>
    <w:rsid w:val="00DF0F79"/>
    <w:rsid w:val="00DF119D"/>
    <w:rsid w:val="00DF4E5E"/>
    <w:rsid w:val="00DF60CC"/>
    <w:rsid w:val="00E033EC"/>
    <w:rsid w:val="00E03E01"/>
    <w:rsid w:val="00E05D58"/>
    <w:rsid w:val="00E06A11"/>
    <w:rsid w:val="00E07AEA"/>
    <w:rsid w:val="00E15F90"/>
    <w:rsid w:val="00E173D4"/>
    <w:rsid w:val="00E17D9C"/>
    <w:rsid w:val="00E17EC6"/>
    <w:rsid w:val="00E17EE5"/>
    <w:rsid w:val="00E20094"/>
    <w:rsid w:val="00E20A58"/>
    <w:rsid w:val="00E22D39"/>
    <w:rsid w:val="00E2637F"/>
    <w:rsid w:val="00E27131"/>
    <w:rsid w:val="00E3446E"/>
    <w:rsid w:val="00E35ABF"/>
    <w:rsid w:val="00E35B52"/>
    <w:rsid w:val="00E35BF2"/>
    <w:rsid w:val="00E435E1"/>
    <w:rsid w:val="00E4395A"/>
    <w:rsid w:val="00E47BF1"/>
    <w:rsid w:val="00E47EBA"/>
    <w:rsid w:val="00E522F2"/>
    <w:rsid w:val="00E527F4"/>
    <w:rsid w:val="00E5619D"/>
    <w:rsid w:val="00E56630"/>
    <w:rsid w:val="00E578DE"/>
    <w:rsid w:val="00E60959"/>
    <w:rsid w:val="00E61E9E"/>
    <w:rsid w:val="00E62974"/>
    <w:rsid w:val="00E63AAB"/>
    <w:rsid w:val="00E63C04"/>
    <w:rsid w:val="00E65466"/>
    <w:rsid w:val="00E65DF6"/>
    <w:rsid w:val="00E67A77"/>
    <w:rsid w:val="00E71389"/>
    <w:rsid w:val="00E74286"/>
    <w:rsid w:val="00E74486"/>
    <w:rsid w:val="00E751E1"/>
    <w:rsid w:val="00E75C59"/>
    <w:rsid w:val="00E75E63"/>
    <w:rsid w:val="00E760EB"/>
    <w:rsid w:val="00E76214"/>
    <w:rsid w:val="00E820FC"/>
    <w:rsid w:val="00E83C63"/>
    <w:rsid w:val="00E84440"/>
    <w:rsid w:val="00E85106"/>
    <w:rsid w:val="00E9028F"/>
    <w:rsid w:val="00E906A4"/>
    <w:rsid w:val="00E92429"/>
    <w:rsid w:val="00E92762"/>
    <w:rsid w:val="00E92DE1"/>
    <w:rsid w:val="00E931F2"/>
    <w:rsid w:val="00E93A3A"/>
    <w:rsid w:val="00E94400"/>
    <w:rsid w:val="00E94D93"/>
    <w:rsid w:val="00E9519C"/>
    <w:rsid w:val="00E957B7"/>
    <w:rsid w:val="00E96040"/>
    <w:rsid w:val="00E966E5"/>
    <w:rsid w:val="00E96EB5"/>
    <w:rsid w:val="00EA01E4"/>
    <w:rsid w:val="00EA0C3D"/>
    <w:rsid w:val="00EA0E3C"/>
    <w:rsid w:val="00EA1962"/>
    <w:rsid w:val="00EA233E"/>
    <w:rsid w:val="00EA4693"/>
    <w:rsid w:val="00EA5C35"/>
    <w:rsid w:val="00EA7025"/>
    <w:rsid w:val="00EA77FE"/>
    <w:rsid w:val="00EB1C87"/>
    <w:rsid w:val="00EB240E"/>
    <w:rsid w:val="00EB3029"/>
    <w:rsid w:val="00EB3910"/>
    <w:rsid w:val="00EB4235"/>
    <w:rsid w:val="00EB52F9"/>
    <w:rsid w:val="00EB707B"/>
    <w:rsid w:val="00EC0C09"/>
    <w:rsid w:val="00EC1C5C"/>
    <w:rsid w:val="00EC3E27"/>
    <w:rsid w:val="00EC3F60"/>
    <w:rsid w:val="00EC4C87"/>
    <w:rsid w:val="00EC4E68"/>
    <w:rsid w:val="00EC5632"/>
    <w:rsid w:val="00EC5654"/>
    <w:rsid w:val="00EC6260"/>
    <w:rsid w:val="00EC79C1"/>
    <w:rsid w:val="00EC7A8B"/>
    <w:rsid w:val="00ED22BE"/>
    <w:rsid w:val="00ED2928"/>
    <w:rsid w:val="00ED3CDF"/>
    <w:rsid w:val="00ED422F"/>
    <w:rsid w:val="00ED5B94"/>
    <w:rsid w:val="00ED684B"/>
    <w:rsid w:val="00ED75D8"/>
    <w:rsid w:val="00EE177D"/>
    <w:rsid w:val="00EE2151"/>
    <w:rsid w:val="00EE56A8"/>
    <w:rsid w:val="00EE6C49"/>
    <w:rsid w:val="00EF0291"/>
    <w:rsid w:val="00EF0725"/>
    <w:rsid w:val="00EF18F8"/>
    <w:rsid w:val="00EF1F0F"/>
    <w:rsid w:val="00EF2BF1"/>
    <w:rsid w:val="00EF3D65"/>
    <w:rsid w:val="00EF52FD"/>
    <w:rsid w:val="00EF62F0"/>
    <w:rsid w:val="00EF66EE"/>
    <w:rsid w:val="00EF6A3B"/>
    <w:rsid w:val="00EF7306"/>
    <w:rsid w:val="00EF78C4"/>
    <w:rsid w:val="00F00785"/>
    <w:rsid w:val="00F0122D"/>
    <w:rsid w:val="00F02600"/>
    <w:rsid w:val="00F05140"/>
    <w:rsid w:val="00F05F11"/>
    <w:rsid w:val="00F07EA6"/>
    <w:rsid w:val="00F12833"/>
    <w:rsid w:val="00F152FF"/>
    <w:rsid w:val="00F17A24"/>
    <w:rsid w:val="00F2089F"/>
    <w:rsid w:val="00F20C3D"/>
    <w:rsid w:val="00F21061"/>
    <w:rsid w:val="00F22CC6"/>
    <w:rsid w:val="00F22F79"/>
    <w:rsid w:val="00F24E94"/>
    <w:rsid w:val="00F2559D"/>
    <w:rsid w:val="00F25C83"/>
    <w:rsid w:val="00F263A9"/>
    <w:rsid w:val="00F27182"/>
    <w:rsid w:val="00F2754E"/>
    <w:rsid w:val="00F27637"/>
    <w:rsid w:val="00F277F6"/>
    <w:rsid w:val="00F27F74"/>
    <w:rsid w:val="00F302CB"/>
    <w:rsid w:val="00F34F6F"/>
    <w:rsid w:val="00F36387"/>
    <w:rsid w:val="00F37059"/>
    <w:rsid w:val="00F37256"/>
    <w:rsid w:val="00F37CBC"/>
    <w:rsid w:val="00F40A50"/>
    <w:rsid w:val="00F42097"/>
    <w:rsid w:val="00F4445C"/>
    <w:rsid w:val="00F45E84"/>
    <w:rsid w:val="00F466FB"/>
    <w:rsid w:val="00F46D40"/>
    <w:rsid w:val="00F47AEE"/>
    <w:rsid w:val="00F47C6A"/>
    <w:rsid w:val="00F47D21"/>
    <w:rsid w:val="00F52AB5"/>
    <w:rsid w:val="00F53DCD"/>
    <w:rsid w:val="00F545D6"/>
    <w:rsid w:val="00F54620"/>
    <w:rsid w:val="00F60BE9"/>
    <w:rsid w:val="00F61960"/>
    <w:rsid w:val="00F61A1F"/>
    <w:rsid w:val="00F642D0"/>
    <w:rsid w:val="00F66372"/>
    <w:rsid w:val="00F66A4E"/>
    <w:rsid w:val="00F70355"/>
    <w:rsid w:val="00F74F6B"/>
    <w:rsid w:val="00F75E71"/>
    <w:rsid w:val="00F776A5"/>
    <w:rsid w:val="00F81243"/>
    <w:rsid w:val="00F81815"/>
    <w:rsid w:val="00F843C1"/>
    <w:rsid w:val="00F84A76"/>
    <w:rsid w:val="00F8599B"/>
    <w:rsid w:val="00F862D6"/>
    <w:rsid w:val="00F8698D"/>
    <w:rsid w:val="00F86B48"/>
    <w:rsid w:val="00F90318"/>
    <w:rsid w:val="00F9063B"/>
    <w:rsid w:val="00F92BF3"/>
    <w:rsid w:val="00F9311C"/>
    <w:rsid w:val="00F93A2C"/>
    <w:rsid w:val="00F9429D"/>
    <w:rsid w:val="00F9488E"/>
    <w:rsid w:val="00F96019"/>
    <w:rsid w:val="00F9709D"/>
    <w:rsid w:val="00F97646"/>
    <w:rsid w:val="00FA05F8"/>
    <w:rsid w:val="00FA0BFA"/>
    <w:rsid w:val="00FA0D2F"/>
    <w:rsid w:val="00FA413C"/>
    <w:rsid w:val="00FA60A5"/>
    <w:rsid w:val="00FA6329"/>
    <w:rsid w:val="00FA7EAB"/>
    <w:rsid w:val="00FB08AA"/>
    <w:rsid w:val="00FB0E6D"/>
    <w:rsid w:val="00FB26A9"/>
    <w:rsid w:val="00FB26C2"/>
    <w:rsid w:val="00FB42A0"/>
    <w:rsid w:val="00FB5F9C"/>
    <w:rsid w:val="00FB67B3"/>
    <w:rsid w:val="00FB67D0"/>
    <w:rsid w:val="00FB6ECB"/>
    <w:rsid w:val="00FB7A91"/>
    <w:rsid w:val="00FC0664"/>
    <w:rsid w:val="00FC2104"/>
    <w:rsid w:val="00FC3BCA"/>
    <w:rsid w:val="00FC52A7"/>
    <w:rsid w:val="00FC5C5C"/>
    <w:rsid w:val="00FC668E"/>
    <w:rsid w:val="00FC7E86"/>
    <w:rsid w:val="00FD136D"/>
    <w:rsid w:val="00FD14D4"/>
    <w:rsid w:val="00FD1C73"/>
    <w:rsid w:val="00FD1E63"/>
    <w:rsid w:val="00FD387F"/>
    <w:rsid w:val="00FD5D47"/>
    <w:rsid w:val="00FD7830"/>
    <w:rsid w:val="00FE1332"/>
    <w:rsid w:val="00FE1C91"/>
    <w:rsid w:val="00FE3AEA"/>
    <w:rsid w:val="00FE454C"/>
    <w:rsid w:val="00FE4A75"/>
    <w:rsid w:val="00FE4E20"/>
    <w:rsid w:val="00FE7060"/>
    <w:rsid w:val="00FE7D9B"/>
    <w:rsid w:val="00FF13FB"/>
    <w:rsid w:val="00FF2BDB"/>
    <w:rsid w:val="00FF5389"/>
    <w:rsid w:val="00FF60F1"/>
    <w:rsid w:val="00FF6250"/>
    <w:rsid w:val="00FF6288"/>
    <w:rsid w:val="00FF63A0"/>
    <w:rsid w:val="00FF6D09"/>
    <w:rsid w:val="00FF6DBE"/>
    <w:rsid w:val="00FF74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0135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qFormat="1"/>
    <w:lsdException w:name="footer" w:qFormat="1"/>
    <w:lsdException w:name="caption" w:uiPriority="0" w:qFormat="1"/>
    <w:lsdException w:name="footnote reference" w:uiPriority="0"/>
    <w:lsdException w:name="page number" w:uiPriority="0"/>
    <w:lsdException w:name="List" w:uiPriority="0"/>
    <w:lsdException w:name="List Bullet 2" w:uiPriority="0"/>
    <w:lsdException w:name="List Bullet 3" w:uiPriority="0"/>
    <w:lsdException w:name="List Number 2" w:uiPriority="0"/>
    <w:lsdException w:name="Title" w:semiHidden="0" w:unhideWhenUsed="0" w:qFormat="1"/>
    <w:lsdException w:name="Default Paragraph Font" w:uiPriority="1"/>
    <w:lsdException w:name="Body Text" w:uiPriority="0" w:qFormat="1"/>
    <w:lsdException w:name="Body Text Indent" w:uiPriority="0" w:qFormat="1"/>
    <w:lsdException w:name="Subtitle" w:semiHidden="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qFormat="1"/>
    <w:lsdException w:name="HTML Preformatted"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ок 1 Знак2,14 пт"/>
    <w:basedOn w:val="a0"/>
    <w:next w:val="a0"/>
    <w:link w:val="12"/>
    <w:qFormat/>
    <w:rsid w:val="00461A3F"/>
    <w:pPr>
      <w:keepNext/>
      <w:spacing w:before="240" w:after="60" w:line="240" w:lineRule="auto"/>
      <w:outlineLvl w:val="0"/>
    </w:pPr>
    <w:rPr>
      <w:rFonts w:ascii="Arial" w:eastAsia="Times New Roman" w:hAnsi="Arial" w:cs="Arial"/>
      <w:b/>
      <w:bCs/>
      <w:kern w:val="32"/>
      <w:sz w:val="32"/>
      <w:szCs w:val="32"/>
    </w:rPr>
  </w:style>
  <w:style w:type="paragraph" w:styleId="2">
    <w:name w:val="heading 2"/>
    <w:aliases w:val="H2"/>
    <w:basedOn w:val="a0"/>
    <w:next w:val="a0"/>
    <w:link w:val="20"/>
    <w:qFormat/>
    <w:rsid w:val="00461A3F"/>
    <w:pPr>
      <w:keepNext/>
      <w:pBdr>
        <w:bottom w:val="single" w:sz="12" w:space="3" w:color="auto"/>
      </w:pBdr>
      <w:spacing w:after="0" w:line="240" w:lineRule="auto"/>
      <w:outlineLvl w:val="1"/>
    </w:pPr>
    <w:rPr>
      <w:rFonts w:ascii="Times New Roman" w:eastAsia="Times New Roman" w:hAnsi="Times New Roman" w:cs="Times New Roman"/>
      <w:sz w:val="28"/>
      <w:szCs w:val="20"/>
    </w:rPr>
  </w:style>
  <w:style w:type="paragraph" w:styleId="30">
    <w:name w:val="heading 3"/>
    <w:basedOn w:val="a0"/>
    <w:next w:val="a0"/>
    <w:link w:val="31"/>
    <w:uiPriority w:val="99"/>
    <w:qFormat/>
    <w:rsid w:val="00461A3F"/>
    <w:pPr>
      <w:keepNext/>
      <w:pBdr>
        <w:bottom w:val="single" w:sz="12" w:space="31" w:color="auto"/>
      </w:pBdr>
      <w:spacing w:after="0" w:line="240" w:lineRule="auto"/>
      <w:jc w:val="both"/>
      <w:outlineLvl w:val="2"/>
    </w:pPr>
    <w:rPr>
      <w:rFonts w:ascii="Times New Roman" w:eastAsia="Times New Roman" w:hAnsi="Times New Roman" w:cs="Times New Roman"/>
      <w:sz w:val="28"/>
      <w:szCs w:val="20"/>
    </w:rPr>
  </w:style>
  <w:style w:type="paragraph" w:styleId="4">
    <w:name w:val="heading 4"/>
    <w:basedOn w:val="a0"/>
    <w:next w:val="a0"/>
    <w:link w:val="40"/>
    <w:uiPriority w:val="99"/>
    <w:unhideWhenUsed/>
    <w:qFormat/>
    <w:rsid w:val="00616E90"/>
    <w:pPr>
      <w:keepNext/>
      <w:spacing w:after="0" w:line="240" w:lineRule="auto"/>
      <w:outlineLvl w:val="3"/>
    </w:pPr>
    <w:rPr>
      <w:rFonts w:ascii="Times New Roman" w:eastAsia="Times New Roman" w:hAnsi="Times New Roman" w:cs="Times New Roman"/>
      <w:i/>
      <w:iCs/>
      <w:sz w:val="20"/>
      <w:szCs w:val="20"/>
    </w:rPr>
  </w:style>
  <w:style w:type="paragraph" w:styleId="5">
    <w:name w:val="heading 5"/>
    <w:basedOn w:val="a0"/>
    <w:next w:val="a0"/>
    <w:link w:val="50"/>
    <w:uiPriority w:val="99"/>
    <w:unhideWhenUsed/>
    <w:qFormat/>
    <w:rsid w:val="00616E90"/>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0"/>
    <w:next w:val="a0"/>
    <w:link w:val="60"/>
    <w:uiPriority w:val="99"/>
    <w:qFormat/>
    <w:rsid w:val="00461A3F"/>
    <w:pPr>
      <w:spacing w:before="240" w:after="60" w:line="240" w:lineRule="auto"/>
      <w:outlineLvl w:val="5"/>
    </w:pPr>
    <w:rPr>
      <w:rFonts w:ascii="Times New Roman" w:eastAsia="Times New Roman" w:hAnsi="Times New Roman" w:cs="Times New Roman"/>
      <w:b/>
      <w:bCs/>
    </w:rPr>
  </w:style>
  <w:style w:type="paragraph" w:styleId="7">
    <w:name w:val="heading 7"/>
    <w:basedOn w:val="a0"/>
    <w:next w:val="a0"/>
    <w:link w:val="70"/>
    <w:qFormat/>
    <w:rsid w:val="00953320"/>
    <w:pPr>
      <w:keepNext/>
      <w:spacing w:after="0" w:line="240" w:lineRule="auto"/>
      <w:jc w:val="both"/>
      <w:outlineLvl w:val="6"/>
    </w:pPr>
    <w:rPr>
      <w:rFonts w:ascii="Times New Roman" w:eastAsia="Times New Roman" w:hAnsi="Times New Roman" w:cs="Times New Roman"/>
      <w:sz w:val="24"/>
      <w:szCs w:val="20"/>
    </w:rPr>
  </w:style>
  <w:style w:type="paragraph" w:styleId="8">
    <w:name w:val="heading 8"/>
    <w:basedOn w:val="a0"/>
    <w:next w:val="a0"/>
    <w:link w:val="80"/>
    <w:qFormat/>
    <w:rsid w:val="00953320"/>
    <w:pPr>
      <w:keepNext/>
      <w:spacing w:after="0" w:line="240" w:lineRule="auto"/>
      <w:jc w:val="both"/>
      <w:outlineLvl w:val="7"/>
    </w:pPr>
    <w:rPr>
      <w:rFonts w:ascii="Times New Roman" w:eastAsia="Times New Roman" w:hAnsi="Times New Roman" w:cs="Times New Roman"/>
      <w:b/>
      <w:sz w:val="24"/>
      <w:szCs w:val="20"/>
    </w:rPr>
  </w:style>
  <w:style w:type="paragraph" w:styleId="9">
    <w:name w:val="heading 9"/>
    <w:basedOn w:val="a0"/>
    <w:next w:val="a0"/>
    <w:link w:val="90"/>
    <w:unhideWhenUsed/>
    <w:qFormat/>
    <w:rsid w:val="00616E90"/>
    <w:pPr>
      <w:keepNext/>
      <w:spacing w:after="0" w:line="240" w:lineRule="auto"/>
      <w:jc w:val="both"/>
      <w:outlineLvl w:val="8"/>
    </w:pPr>
    <w:rPr>
      <w:rFonts w:ascii="Times New Roman" w:eastAsia="Times New Roman" w:hAnsi="Times New Roman" w:cs="Times New Roman"/>
      <w:sz w:val="24"/>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1"/>
    <w:uiPriority w:val="99"/>
    <w:rsid w:val="00461A3F"/>
    <w:rPr>
      <w:rFonts w:ascii="Arial" w:eastAsia="Times New Roman" w:hAnsi="Arial" w:cs="Arial"/>
      <w:b/>
      <w:bCs/>
      <w:kern w:val="32"/>
      <w:sz w:val="32"/>
      <w:szCs w:val="32"/>
      <w:lang w:eastAsia="ru-RU"/>
    </w:rPr>
  </w:style>
  <w:style w:type="character" w:customStyle="1" w:styleId="20">
    <w:name w:val="Заголовок 2 Знак"/>
    <w:aliases w:val="H2 Знак"/>
    <w:basedOn w:val="a1"/>
    <w:link w:val="2"/>
    <w:uiPriority w:val="99"/>
    <w:rsid w:val="00461A3F"/>
    <w:rPr>
      <w:rFonts w:ascii="Times New Roman" w:eastAsia="Times New Roman" w:hAnsi="Times New Roman" w:cs="Times New Roman"/>
      <w:sz w:val="28"/>
      <w:szCs w:val="20"/>
      <w:lang w:eastAsia="ru-RU"/>
    </w:rPr>
  </w:style>
  <w:style w:type="character" w:customStyle="1" w:styleId="31">
    <w:name w:val="Заголовок 3 Знак"/>
    <w:basedOn w:val="a1"/>
    <w:link w:val="30"/>
    <w:uiPriority w:val="99"/>
    <w:rsid w:val="00461A3F"/>
    <w:rPr>
      <w:rFonts w:ascii="Times New Roman" w:eastAsia="Times New Roman" w:hAnsi="Times New Roman" w:cs="Times New Roman"/>
      <w:sz w:val="28"/>
      <w:szCs w:val="20"/>
      <w:lang w:eastAsia="ru-RU"/>
    </w:rPr>
  </w:style>
  <w:style w:type="character" w:customStyle="1" w:styleId="60">
    <w:name w:val="Заголовок 6 Знак"/>
    <w:basedOn w:val="a1"/>
    <w:link w:val="6"/>
    <w:uiPriority w:val="99"/>
    <w:rsid w:val="00461A3F"/>
    <w:rPr>
      <w:rFonts w:ascii="Times New Roman" w:eastAsia="Times New Roman" w:hAnsi="Times New Roman" w:cs="Times New Roman"/>
      <w:b/>
      <w:bCs/>
      <w:lang w:eastAsia="ru-RU"/>
    </w:rPr>
  </w:style>
  <w:style w:type="numbering" w:customStyle="1" w:styleId="13">
    <w:name w:val="Нет списка1"/>
    <w:next w:val="a3"/>
    <w:uiPriority w:val="99"/>
    <w:semiHidden/>
    <w:unhideWhenUsed/>
    <w:rsid w:val="00461A3F"/>
  </w:style>
  <w:style w:type="paragraph" w:styleId="a4">
    <w:name w:val="Body Text"/>
    <w:aliases w:val="Основной текст Знак Знак,body text,bt,contents,body tesx,Corps de texte,heading_txt,bodytxy2,Body Text - Level 2,??2,t,OCS Body Text,Specs,body text1,body text2,body text3,body text4, Знак1"/>
    <w:basedOn w:val="a0"/>
    <w:link w:val="a5"/>
    <w:qFormat/>
    <w:rsid w:val="00461A3F"/>
    <w:pPr>
      <w:spacing w:after="120" w:line="240" w:lineRule="auto"/>
    </w:pPr>
    <w:rPr>
      <w:rFonts w:ascii="Times New Roman" w:eastAsia="Times New Roman" w:hAnsi="Times New Roman" w:cs="Times New Roman"/>
      <w:sz w:val="20"/>
      <w:szCs w:val="20"/>
    </w:rPr>
  </w:style>
  <w:style w:type="character" w:customStyle="1" w:styleId="a5">
    <w:name w:val="Основной текст Знак"/>
    <w:aliases w:val="Основной текст Знак Знак Знак,body text Знак,bt Знак,contents Знак,body tesx Знак,Corps de texte Знак,heading_txt Знак,bodytxy2 Знак,Body Text - Level 2 Знак,??2 Знак,t Знак,OCS Body Text Знак,Specs Знак,body text1 Знак, Знак1 Знак"/>
    <w:basedOn w:val="a1"/>
    <w:link w:val="a4"/>
    <w:rsid w:val="00461A3F"/>
    <w:rPr>
      <w:rFonts w:ascii="Times New Roman" w:eastAsia="Times New Roman" w:hAnsi="Times New Roman" w:cs="Times New Roman"/>
      <w:sz w:val="20"/>
      <w:szCs w:val="20"/>
      <w:lang w:eastAsia="ru-RU"/>
    </w:rPr>
  </w:style>
  <w:style w:type="paragraph" w:customStyle="1" w:styleId="32">
    <w:name w:val="Стиль3"/>
    <w:basedOn w:val="21"/>
    <w:qFormat/>
    <w:rsid w:val="00461A3F"/>
    <w:pPr>
      <w:widowControl w:val="0"/>
      <w:tabs>
        <w:tab w:val="num" w:pos="1307"/>
      </w:tabs>
      <w:adjustRightInd w:val="0"/>
      <w:spacing w:after="0" w:line="240" w:lineRule="auto"/>
      <w:ind w:left="1080"/>
      <w:jc w:val="both"/>
      <w:textAlignment w:val="baseline"/>
    </w:pPr>
    <w:rPr>
      <w:sz w:val="24"/>
    </w:rPr>
  </w:style>
  <w:style w:type="paragraph" w:customStyle="1" w:styleId="ConsNormal">
    <w:name w:val="ConsNormal"/>
    <w:link w:val="ConsNormal0"/>
    <w:qFormat/>
    <w:rsid w:val="00461A3F"/>
    <w:pPr>
      <w:widowControl w:val="0"/>
      <w:spacing w:after="0" w:line="240" w:lineRule="auto"/>
      <w:ind w:firstLine="720"/>
    </w:pPr>
    <w:rPr>
      <w:rFonts w:ascii="Arial" w:eastAsia="Times New Roman" w:hAnsi="Arial" w:cs="Times New Roman"/>
      <w:sz w:val="20"/>
      <w:szCs w:val="20"/>
    </w:rPr>
  </w:style>
  <w:style w:type="character" w:customStyle="1" w:styleId="ConsNormal0">
    <w:name w:val="ConsNormal Знак"/>
    <w:link w:val="ConsNormal"/>
    <w:rsid w:val="00461A3F"/>
    <w:rPr>
      <w:rFonts w:ascii="Arial" w:eastAsia="Times New Roman" w:hAnsi="Arial" w:cs="Times New Roman"/>
      <w:sz w:val="20"/>
      <w:szCs w:val="20"/>
      <w:lang w:eastAsia="ru-RU"/>
    </w:rPr>
  </w:style>
  <w:style w:type="paragraph" w:customStyle="1" w:styleId="ConsNonformat">
    <w:name w:val="ConsNonformat"/>
    <w:link w:val="ConsNonformat0"/>
    <w:qFormat/>
    <w:rsid w:val="00461A3F"/>
    <w:pPr>
      <w:widowControl w:val="0"/>
      <w:spacing w:after="0" w:line="240" w:lineRule="auto"/>
    </w:pPr>
    <w:rPr>
      <w:rFonts w:ascii="Courier New" w:eastAsia="Times New Roman" w:hAnsi="Courier New" w:cs="Times New Roman"/>
      <w:sz w:val="20"/>
      <w:szCs w:val="20"/>
    </w:rPr>
  </w:style>
  <w:style w:type="character" w:customStyle="1" w:styleId="ConsNonformat0">
    <w:name w:val="ConsNonformat Знак"/>
    <w:link w:val="ConsNonformat"/>
    <w:rsid w:val="00461A3F"/>
    <w:rPr>
      <w:rFonts w:ascii="Courier New" w:eastAsia="Times New Roman" w:hAnsi="Courier New" w:cs="Times New Roman"/>
      <w:sz w:val="20"/>
      <w:szCs w:val="20"/>
      <w:lang w:eastAsia="ru-RU"/>
    </w:rPr>
  </w:style>
  <w:style w:type="paragraph" w:styleId="21">
    <w:name w:val="Body Text Indent 2"/>
    <w:aliases w:val=" Знак"/>
    <w:basedOn w:val="a0"/>
    <w:link w:val="22"/>
    <w:rsid w:val="00461A3F"/>
    <w:pPr>
      <w:spacing w:after="120" w:line="480" w:lineRule="auto"/>
      <w:ind w:left="283"/>
    </w:pPr>
    <w:rPr>
      <w:rFonts w:ascii="Times New Roman" w:eastAsia="Times New Roman" w:hAnsi="Times New Roman" w:cs="Times New Roman"/>
      <w:sz w:val="20"/>
      <w:szCs w:val="20"/>
    </w:rPr>
  </w:style>
  <w:style w:type="character" w:customStyle="1" w:styleId="22">
    <w:name w:val="Основной текст с отступом 2 Знак"/>
    <w:aliases w:val=" Знак Знак"/>
    <w:basedOn w:val="a1"/>
    <w:link w:val="21"/>
    <w:rsid w:val="00461A3F"/>
    <w:rPr>
      <w:rFonts w:ascii="Times New Roman" w:eastAsia="Times New Roman" w:hAnsi="Times New Roman" w:cs="Times New Roman"/>
      <w:sz w:val="20"/>
      <w:szCs w:val="20"/>
      <w:lang w:eastAsia="ru-RU"/>
    </w:rPr>
  </w:style>
  <w:style w:type="paragraph" w:styleId="a6">
    <w:name w:val="Body Text Indent"/>
    <w:aliases w:val="текст,Основной текст 1,Нумерованный список !!,Нумерованный список !! Знак Знак Знак Знак,Нумерованный список !! Знак"/>
    <w:basedOn w:val="a0"/>
    <w:link w:val="a7"/>
    <w:qFormat/>
    <w:rsid w:val="00461A3F"/>
    <w:pPr>
      <w:spacing w:after="120" w:line="240" w:lineRule="auto"/>
      <w:ind w:left="283"/>
    </w:pPr>
    <w:rPr>
      <w:rFonts w:ascii="Times New Roman" w:eastAsia="Times New Roman" w:hAnsi="Times New Roman" w:cs="Times New Roman"/>
      <w:sz w:val="20"/>
      <w:szCs w:val="20"/>
    </w:rPr>
  </w:style>
  <w:style w:type="character" w:customStyle="1" w:styleId="a7">
    <w:name w:val="Основной текст с отступом Знак"/>
    <w:aliases w:val="текст Знак,Основной текст 1 Знак,Нумерованный список !! Знак1,Нумерованный список !! Знак Знак Знак Знак Знак,Нумерованный список !! Знак Знак"/>
    <w:basedOn w:val="a1"/>
    <w:link w:val="a6"/>
    <w:rsid w:val="00461A3F"/>
    <w:rPr>
      <w:rFonts w:ascii="Times New Roman" w:eastAsia="Times New Roman" w:hAnsi="Times New Roman" w:cs="Times New Roman"/>
      <w:sz w:val="20"/>
      <w:szCs w:val="20"/>
      <w:lang w:eastAsia="ru-RU"/>
    </w:rPr>
  </w:style>
  <w:style w:type="character" w:styleId="a8">
    <w:name w:val="Hyperlink"/>
    <w:rsid w:val="00461A3F"/>
    <w:rPr>
      <w:rFonts w:eastAsia="Calibri"/>
      <w:color w:val="0000FF"/>
      <w:u w:val="single"/>
      <w:lang w:val="ru-RU" w:eastAsia="zh-CN" w:bidi="ar-SA"/>
    </w:rPr>
  </w:style>
  <w:style w:type="table" w:styleId="a9">
    <w:name w:val="Table Grid"/>
    <w:basedOn w:val="a2"/>
    <w:rsid w:val="00461A3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lock Text"/>
    <w:basedOn w:val="a0"/>
    <w:rsid w:val="00461A3F"/>
    <w:pPr>
      <w:spacing w:after="0" w:line="240" w:lineRule="auto"/>
      <w:ind w:left="142" w:right="141" w:firstLine="425"/>
      <w:jc w:val="both"/>
    </w:pPr>
    <w:rPr>
      <w:rFonts w:ascii="Arial" w:eastAsia="Times New Roman" w:hAnsi="Arial" w:cs="Times New Roman"/>
      <w:i/>
      <w:sz w:val="28"/>
      <w:szCs w:val="20"/>
    </w:rPr>
  </w:style>
  <w:style w:type="paragraph" w:customStyle="1" w:styleId="Default">
    <w:name w:val="Default"/>
    <w:qFormat/>
    <w:rsid w:val="00461A3F"/>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33">
    <w:name w:val="Body Text Indent 3"/>
    <w:basedOn w:val="a0"/>
    <w:link w:val="34"/>
    <w:rsid w:val="00461A3F"/>
    <w:pPr>
      <w:spacing w:after="120" w:line="240" w:lineRule="auto"/>
      <w:ind w:left="283"/>
    </w:pPr>
    <w:rPr>
      <w:rFonts w:ascii="Times New Roman" w:eastAsia="Times New Roman" w:hAnsi="Times New Roman" w:cs="Times New Roman"/>
      <w:sz w:val="16"/>
      <w:szCs w:val="16"/>
    </w:rPr>
  </w:style>
  <w:style w:type="character" w:customStyle="1" w:styleId="34">
    <w:name w:val="Основной текст с отступом 3 Знак"/>
    <w:basedOn w:val="a1"/>
    <w:link w:val="33"/>
    <w:rsid w:val="00461A3F"/>
    <w:rPr>
      <w:rFonts w:ascii="Times New Roman" w:eastAsia="Times New Roman" w:hAnsi="Times New Roman" w:cs="Times New Roman"/>
      <w:sz w:val="16"/>
      <w:szCs w:val="16"/>
      <w:lang w:eastAsia="ru-RU"/>
    </w:rPr>
  </w:style>
  <w:style w:type="paragraph" w:styleId="ab">
    <w:name w:val="Title"/>
    <w:basedOn w:val="a0"/>
    <w:link w:val="ac"/>
    <w:uiPriority w:val="99"/>
    <w:qFormat/>
    <w:rsid w:val="00461A3F"/>
    <w:pPr>
      <w:spacing w:after="0" w:line="240" w:lineRule="auto"/>
      <w:jc w:val="center"/>
    </w:pPr>
    <w:rPr>
      <w:rFonts w:ascii="Times New Roman" w:eastAsia="Times New Roman" w:hAnsi="Times New Roman" w:cs="Times New Roman"/>
      <w:b/>
      <w:sz w:val="28"/>
      <w:szCs w:val="20"/>
    </w:rPr>
  </w:style>
  <w:style w:type="character" w:customStyle="1" w:styleId="ac">
    <w:name w:val="Название Знак"/>
    <w:basedOn w:val="a1"/>
    <w:link w:val="ab"/>
    <w:rsid w:val="00461A3F"/>
    <w:rPr>
      <w:rFonts w:ascii="Times New Roman" w:eastAsia="Times New Roman" w:hAnsi="Times New Roman" w:cs="Times New Roman"/>
      <w:b/>
      <w:sz w:val="28"/>
      <w:szCs w:val="20"/>
      <w:lang w:eastAsia="ru-RU"/>
    </w:rPr>
  </w:style>
  <w:style w:type="paragraph" w:customStyle="1" w:styleId="a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qFormat/>
    <w:rsid w:val="00461A3F"/>
    <w:pPr>
      <w:spacing w:after="160" w:line="240" w:lineRule="exact"/>
    </w:pPr>
    <w:rPr>
      <w:rFonts w:ascii="Times New Roman" w:eastAsia="Calibri" w:hAnsi="Times New Roman" w:cs="Times New Roman"/>
      <w:sz w:val="20"/>
      <w:szCs w:val="20"/>
      <w:lang w:eastAsia="zh-CN"/>
    </w:rPr>
  </w:style>
  <w:style w:type="paragraph" w:styleId="ae">
    <w:name w:val="footer"/>
    <w:aliases w:val="Верхний  колонтитул"/>
    <w:basedOn w:val="a0"/>
    <w:link w:val="af"/>
    <w:uiPriority w:val="99"/>
    <w:qFormat/>
    <w:rsid w:val="00461A3F"/>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af">
    <w:name w:val="Нижний колонтитул Знак"/>
    <w:aliases w:val="Верхний  колонтитул Знак"/>
    <w:basedOn w:val="a1"/>
    <w:link w:val="ae"/>
    <w:uiPriority w:val="99"/>
    <w:rsid w:val="00461A3F"/>
    <w:rPr>
      <w:rFonts w:ascii="Times New Roman" w:eastAsia="Times New Roman" w:hAnsi="Times New Roman" w:cs="Times New Roman"/>
      <w:sz w:val="20"/>
      <w:szCs w:val="20"/>
      <w:lang w:eastAsia="ru-RU"/>
    </w:rPr>
  </w:style>
  <w:style w:type="character" w:styleId="af0">
    <w:name w:val="page number"/>
    <w:rsid w:val="00461A3F"/>
    <w:rPr>
      <w:rFonts w:eastAsia="Calibri"/>
      <w:lang w:val="ru-RU" w:eastAsia="zh-CN" w:bidi="ar-SA"/>
    </w:rPr>
  </w:style>
  <w:style w:type="paragraph" w:styleId="af1">
    <w:name w:val="caption"/>
    <w:basedOn w:val="a0"/>
    <w:qFormat/>
    <w:rsid w:val="00461A3F"/>
    <w:pPr>
      <w:spacing w:after="0" w:line="240" w:lineRule="auto"/>
      <w:jc w:val="center"/>
    </w:pPr>
    <w:rPr>
      <w:rFonts w:ascii="Times New Roman" w:eastAsia="Times New Roman" w:hAnsi="Times New Roman" w:cs="Times New Roman"/>
      <w:b/>
      <w:sz w:val="28"/>
      <w:szCs w:val="20"/>
    </w:rPr>
  </w:style>
  <w:style w:type="paragraph" w:customStyle="1" w:styleId="14">
    <w:name w:val="Знак Знак Знак1 Знак Знак Знак Знак Знак Знак Знак Знак"/>
    <w:basedOn w:val="a0"/>
    <w:qFormat/>
    <w:rsid w:val="00461A3F"/>
    <w:pPr>
      <w:spacing w:after="160" w:line="240" w:lineRule="exact"/>
    </w:pPr>
    <w:rPr>
      <w:rFonts w:ascii="Times New Roman" w:eastAsia="Calibri" w:hAnsi="Times New Roman" w:cs="Times New Roman"/>
      <w:sz w:val="20"/>
      <w:szCs w:val="20"/>
      <w:lang w:eastAsia="zh-CN"/>
    </w:rPr>
  </w:style>
  <w:style w:type="paragraph" w:styleId="af2">
    <w:name w:val="Plain Text"/>
    <w:basedOn w:val="a0"/>
    <w:link w:val="af3"/>
    <w:rsid w:val="00461A3F"/>
    <w:pPr>
      <w:spacing w:after="0" w:line="240" w:lineRule="auto"/>
    </w:pPr>
    <w:rPr>
      <w:rFonts w:ascii="Courier New" w:eastAsia="Times New Roman" w:hAnsi="Courier New" w:cs="Times New Roman"/>
      <w:sz w:val="20"/>
      <w:szCs w:val="20"/>
    </w:rPr>
  </w:style>
  <w:style w:type="character" w:customStyle="1" w:styleId="af3">
    <w:name w:val="Текст Знак"/>
    <w:basedOn w:val="a1"/>
    <w:link w:val="af2"/>
    <w:rsid w:val="00461A3F"/>
    <w:rPr>
      <w:rFonts w:ascii="Courier New" w:eastAsia="Times New Roman" w:hAnsi="Courier New" w:cs="Times New Roman"/>
      <w:sz w:val="20"/>
      <w:szCs w:val="20"/>
      <w:lang w:eastAsia="ru-RU"/>
    </w:rPr>
  </w:style>
  <w:style w:type="paragraph" w:customStyle="1" w:styleId="Style10">
    <w:name w:val="Style10"/>
    <w:basedOn w:val="a0"/>
    <w:qFormat/>
    <w:rsid w:val="00461A3F"/>
    <w:pPr>
      <w:widowControl w:val="0"/>
      <w:autoSpaceDE w:val="0"/>
      <w:autoSpaceDN w:val="0"/>
      <w:adjustRightInd w:val="0"/>
      <w:spacing w:after="0" w:line="288" w:lineRule="exact"/>
    </w:pPr>
    <w:rPr>
      <w:rFonts w:ascii="Times New Roman" w:eastAsia="Times New Roman" w:hAnsi="Times New Roman" w:cs="Times New Roman"/>
      <w:sz w:val="24"/>
      <w:szCs w:val="24"/>
    </w:rPr>
  </w:style>
  <w:style w:type="paragraph" w:customStyle="1" w:styleId="Style13">
    <w:name w:val="Style13"/>
    <w:basedOn w:val="a0"/>
    <w:qFormat/>
    <w:rsid w:val="00461A3F"/>
    <w:pPr>
      <w:widowControl w:val="0"/>
      <w:autoSpaceDE w:val="0"/>
      <w:autoSpaceDN w:val="0"/>
      <w:adjustRightInd w:val="0"/>
      <w:spacing w:after="0" w:line="283" w:lineRule="exact"/>
      <w:jc w:val="center"/>
    </w:pPr>
    <w:rPr>
      <w:rFonts w:ascii="Times New Roman" w:eastAsia="Times New Roman" w:hAnsi="Times New Roman" w:cs="Times New Roman"/>
      <w:sz w:val="24"/>
      <w:szCs w:val="24"/>
    </w:rPr>
  </w:style>
  <w:style w:type="paragraph" w:customStyle="1" w:styleId="Style14">
    <w:name w:val="Style14"/>
    <w:basedOn w:val="a0"/>
    <w:qFormat/>
    <w:rsid w:val="00461A3F"/>
    <w:pPr>
      <w:widowControl w:val="0"/>
      <w:autoSpaceDE w:val="0"/>
      <w:autoSpaceDN w:val="0"/>
      <w:adjustRightInd w:val="0"/>
      <w:spacing w:after="0" w:line="288" w:lineRule="exact"/>
    </w:pPr>
    <w:rPr>
      <w:rFonts w:ascii="Times New Roman" w:eastAsia="Times New Roman" w:hAnsi="Times New Roman" w:cs="Times New Roman"/>
      <w:sz w:val="24"/>
      <w:szCs w:val="24"/>
    </w:rPr>
  </w:style>
  <w:style w:type="paragraph" w:customStyle="1" w:styleId="Style15">
    <w:name w:val="Style15"/>
    <w:basedOn w:val="a0"/>
    <w:qFormat/>
    <w:rsid w:val="00461A3F"/>
    <w:pPr>
      <w:widowControl w:val="0"/>
      <w:autoSpaceDE w:val="0"/>
      <w:autoSpaceDN w:val="0"/>
      <w:adjustRightInd w:val="0"/>
      <w:spacing w:after="0" w:line="283" w:lineRule="exact"/>
      <w:jc w:val="center"/>
    </w:pPr>
    <w:rPr>
      <w:rFonts w:ascii="Times New Roman" w:eastAsia="Times New Roman" w:hAnsi="Times New Roman" w:cs="Times New Roman"/>
      <w:sz w:val="24"/>
      <w:szCs w:val="24"/>
    </w:rPr>
  </w:style>
  <w:style w:type="character" w:customStyle="1" w:styleId="FontStyle17">
    <w:name w:val="Font Style17"/>
    <w:rsid w:val="00461A3F"/>
    <w:rPr>
      <w:rFonts w:ascii="Times New Roman" w:hAnsi="Times New Roman" w:cs="Times New Roman"/>
      <w:b/>
      <w:bCs/>
      <w:sz w:val="22"/>
      <w:szCs w:val="22"/>
    </w:rPr>
  </w:style>
  <w:style w:type="character" w:customStyle="1" w:styleId="FontStyle19">
    <w:name w:val="Font Style19"/>
    <w:rsid w:val="00461A3F"/>
    <w:rPr>
      <w:rFonts w:ascii="Times New Roman" w:hAnsi="Times New Roman" w:cs="Times New Roman"/>
      <w:sz w:val="22"/>
      <w:szCs w:val="22"/>
    </w:rPr>
  </w:style>
  <w:style w:type="paragraph" w:styleId="23">
    <w:name w:val="Body Text 2"/>
    <w:basedOn w:val="a0"/>
    <w:link w:val="24"/>
    <w:rsid w:val="00461A3F"/>
    <w:pPr>
      <w:spacing w:after="120" w:line="480" w:lineRule="auto"/>
    </w:pPr>
    <w:rPr>
      <w:rFonts w:ascii="Times New Roman" w:eastAsia="Times New Roman" w:hAnsi="Times New Roman" w:cs="Times New Roman"/>
      <w:sz w:val="20"/>
      <w:szCs w:val="20"/>
    </w:rPr>
  </w:style>
  <w:style w:type="character" w:customStyle="1" w:styleId="24">
    <w:name w:val="Основной текст 2 Знак"/>
    <w:basedOn w:val="a1"/>
    <w:link w:val="23"/>
    <w:rsid w:val="00461A3F"/>
    <w:rPr>
      <w:rFonts w:ascii="Times New Roman" w:eastAsia="Times New Roman" w:hAnsi="Times New Roman" w:cs="Times New Roman"/>
      <w:sz w:val="20"/>
      <w:szCs w:val="20"/>
      <w:lang w:eastAsia="ru-RU"/>
    </w:rPr>
  </w:style>
  <w:style w:type="paragraph" w:styleId="35">
    <w:name w:val="Body Text 3"/>
    <w:basedOn w:val="a0"/>
    <w:link w:val="36"/>
    <w:rsid w:val="00461A3F"/>
    <w:pPr>
      <w:spacing w:after="120" w:line="240" w:lineRule="auto"/>
    </w:pPr>
    <w:rPr>
      <w:rFonts w:ascii="Times New Roman" w:eastAsia="Times New Roman" w:hAnsi="Times New Roman" w:cs="Times New Roman"/>
      <w:sz w:val="16"/>
      <w:szCs w:val="16"/>
    </w:rPr>
  </w:style>
  <w:style w:type="character" w:customStyle="1" w:styleId="36">
    <w:name w:val="Основной текст 3 Знак"/>
    <w:basedOn w:val="a1"/>
    <w:link w:val="35"/>
    <w:rsid w:val="00461A3F"/>
    <w:rPr>
      <w:rFonts w:ascii="Times New Roman" w:eastAsia="Times New Roman" w:hAnsi="Times New Roman" w:cs="Times New Roman"/>
      <w:sz w:val="16"/>
      <w:szCs w:val="16"/>
      <w:lang w:eastAsia="ru-RU"/>
    </w:rPr>
  </w:style>
  <w:style w:type="paragraph" w:customStyle="1" w:styleId="15">
    <w:name w:val="Знак Знак1 Знак Знак Знак Знак Знак Знак Знак Знак Знак Знак Знак Знак Знак Знак Знак Знак Знак"/>
    <w:basedOn w:val="a0"/>
    <w:qFormat/>
    <w:rsid w:val="00461A3F"/>
    <w:pPr>
      <w:tabs>
        <w:tab w:val="num" w:pos="1347"/>
      </w:tabs>
      <w:spacing w:after="160" w:line="240" w:lineRule="exact"/>
    </w:pPr>
    <w:rPr>
      <w:rFonts w:ascii="Times New Roman" w:eastAsia="Calibri" w:hAnsi="Times New Roman" w:cs="Times New Roman"/>
      <w:sz w:val="20"/>
      <w:szCs w:val="20"/>
      <w:lang w:eastAsia="zh-CN"/>
    </w:rPr>
  </w:style>
  <w:style w:type="paragraph" w:styleId="af4">
    <w:name w:val="header"/>
    <w:aliases w:val="Название 2"/>
    <w:basedOn w:val="a0"/>
    <w:link w:val="af5"/>
    <w:uiPriority w:val="99"/>
    <w:qFormat/>
    <w:rsid w:val="00461A3F"/>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5">
    <w:name w:val="Верхний колонтитул Знак"/>
    <w:aliases w:val="Название 2 Знак"/>
    <w:basedOn w:val="a1"/>
    <w:link w:val="af4"/>
    <w:uiPriority w:val="99"/>
    <w:rsid w:val="00461A3F"/>
    <w:rPr>
      <w:rFonts w:ascii="Times New Roman" w:eastAsia="Times New Roman" w:hAnsi="Times New Roman" w:cs="Times New Roman"/>
      <w:sz w:val="20"/>
      <w:szCs w:val="20"/>
      <w:lang w:eastAsia="ru-RU"/>
    </w:rPr>
  </w:style>
  <w:style w:type="paragraph" w:styleId="af6">
    <w:name w:val="Balloon Text"/>
    <w:basedOn w:val="a0"/>
    <w:link w:val="af7"/>
    <w:rsid w:val="00461A3F"/>
    <w:pPr>
      <w:spacing w:after="0" w:line="240" w:lineRule="auto"/>
    </w:pPr>
    <w:rPr>
      <w:rFonts w:ascii="Tahoma" w:eastAsia="Times New Roman" w:hAnsi="Tahoma" w:cs="Tahoma"/>
      <w:sz w:val="16"/>
      <w:szCs w:val="16"/>
    </w:rPr>
  </w:style>
  <w:style w:type="character" w:customStyle="1" w:styleId="af7">
    <w:name w:val="Текст выноски Знак"/>
    <w:basedOn w:val="a1"/>
    <w:link w:val="af6"/>
    <w:uiPriority w:val="99"/>
    <w:rsid w:val="00461A3F"/>
    <w:rPr>
      <w:rFonts w:ascii="Tahoma" w:eastAsia="Times New Roman" w:hAnsi="Tahoma" w:cs="Tahoma"/>
      <w:sz w:val="16"/>
      <w:szCs w:val="16"/>
      <w:lang w:eastAsia="ru-RU"/>
    </w:rPr>
  </w:style>
  <w:style w:type="paragraph" w:customStyle="1" w:styleId="ConsPlusNormal">
    <w:name w:val="ConsPlusNormal"/>
    <w:link w:val="ConsPlusNormal0"/>
    <w:qFormat/>
    <w:rsid w:val="00461A3F"/>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af8">
    <w:name w:val="Знак Знак Знак"/>
    <w:basedOn w:val="a0"/>
    <w:link w:val="af9"/>
    <w:qFormat/>
    <w:rsid w:val="00461A3F"/>
    <w:pPr>
      <w:tabs>
        <w:tab w:val="num" w:pos="1440"/>
      </w:tabs>
      <w:spacing w:after="160" w:line="240" w:lineRule="exact"/>
      <w:ind w:left="1440" w:hanging="360"/>
    </w:pPr>
    <w:rPr>
      <w:rFonts w:ascii="Times New Roman" w:eastAsia="Calibri" w:hAnsi="Times New Roman" w:cs="Times New Roman"/>
      <w:sz w:val="20"/>
      <w:szCs w:val="20"/>
      <w:lang w:eastAsia="zh-CN"/>
    </w:rPr>
  </w:style>
  <w:style w:type="character" w:customStyle="1" w:styleId="af9">
    <w:name w:val="Знак Знак Знак Знак"/>
    <w:link w:val="af8"/>
    <w:rsid w:val="00461A3F"/>
    <w:rPr>
      <w:rFonts w:ascii="Times New Roman" w:eastAsia="Calibri" w:hAnsi="Times New Roman" w:cs="Times New Roman"/>
      <w:sz w:val="20"/>
      <w:szCs w:val="20"/>
      <w:lang w:eastAsia="zh-CN"/>
    </w:rPr>
  </w:style>
  <w:style w:type="paragraph" w:customStyle="1" w:styleId="afa">
    <w:name w:val="Содержимое таблицы"/>
    <w:basedOn w:val="a0"/>
    <w:qFormat/>
    <w:rsid w:val="00461A3F"/>
    <w:pPr>
      <w:widowControl w:val="0"/>
      <w:suppressLineNumbers/>
      <w:suppressAutoHyphens/>
      <w:spacing w:after="0" w:line="240" w:lineRule="auto"/>
    </w:pPr>
    <w:rPr>
      <w:rFonts w:ascii="Times New Roman" w:eastAsia="Times New Roman" w:hAnsi="Times New Roman" w:cs="Times New Roman"/>
      <w:sz w:val="24"/>
      <w:szCs w:val="20"/>
    </w:rPr>
  </w:style>
  <w:style w:type="paragraph" w:customStyle="1" w:styleId="ConsPlusNonformat">
    <w:name w:val="ConsPlusNonformat"/>
    <w:uiPriority w:val="99"/>
    <w:qFormat/>
    <w:rsid w:val="00461A3F"/>
    <w:pPr>
      <w:autoSpaceDE w:val="0"/>
      <w:autoSpaceDN w:val="0"/>
      <w:adjustRightInd w:val="0"/>
      <w:spacing w:after="0" w:line="240" w:lineRule="auto"/>
    </w:pPr>
    <w:rPr>
      <w:rFonts w:ascii="Courier New" w:eastAsia="Times New Roman" w:hAnsi="Courier New" w:cs="Courier New"/>
      <w:sz w:val="20"/>
      <w:szCs w:val="20"/>
    </w:rPr>
  </w:style>
  <w:style w:type="paragraph" w:styleId="afb">
    <w:name w:val="List Paragraph"/>
    <w:aliases w:val="Варианты ответов,Bullet List,FooterText,numbered,Цветной список - Акцент 11,Список нумерованный цифры"/>
    <w:basedOn w:val="a0"/>
    <w:uiPriority w:val="34"/>
    <w:qFormat/>
    <w:rsid w:val="00461A3F"/>
    <w:pPr>
      <w:spacing w:after="0" w:line="240" w:lineRule="auto"/>
      <w:ind w:left="708"/>
    </w:pPr>
    <w:rPr>
      <w:rFonts w:ascii="Times New Roman" w:eastAsia="Times New Roman" w:hAnsi="Times New Roman" w:cs="Times New Roman"/>
      <w:sz w:val="20"/>
      <w:szCs w:val="20"/>
    </w:rPr>
  </w:style>
  <w:style w:type="paragraph" w:customStyle="1" w:styleId="msonormalcxspmiddle">
    <w:name w:val="msonormalcxspmiddle"/>
    <w:basedOn w:val="a0"/>
    <w:qFormat/>
    <w:rsid w:val="00461A3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1"/>
    <w:rsid w:val="00461A3F"/>
  </w:style>
  <w:style w:type="paragraph" w:customStyle="1" w:styleId="16">
    <w:name w:val="Название объекта1"/>
    <w:basedOn w:val="a0"/>
    <w:qFormat/>
    <w:rsid w:val="00461A3F"/>
    <w:pPr>
      <w:suppressAutoHyphens/>
      <w:spacing w:after="0" w:line="240" w:lineRule="auto"/>
      <w:jc w:val="center"/>
    </w:pPr>
    <w:rPr>
      <w:rFonts w:ascii="Times New Roman" w:eastAsia="Times New Roman" w:hAnsi="Times New Roman" w:cs="Times New Roman"/>
      <w:b/>
      <w:sz w:val="28"/>
      <w:szCs w:val="20"/>
      <w:lang w:eastAsia="ar-SA"/>
    </w:rPr>
  </w:style>
  <w:style w:type="character" w:customStyle="1" w:styleId="41">
    <w:name w:val="Знак Знак4"/>
    <w:rsid w:val="00461A3F"/>
    <w:rPr>
      <w:lang w:val="ru-RU" w:eastAsia="ru-RU" w:bidi="ar-SA"/>
    </w:rPr>
  </w:style>
  <w:style w:type="paragraph" w:customStyle="1" w:styleId="17">
    <w:name w:val="Знак Знак Знак Знак1"/>
    <w:basedOn w:val="a0"/>
    <w:qFormat/>
    <w:rsid w:val="00461A3F"/>
    <w:pPr>
      <w:spacing w:after="160" w:line="240" w:lineRule="exact"/>
    </w:pPr>
    <w:rPr>
      <w:rFonts w:ascii="Times New Roman" w:eastAsia="Calibri" w:hAnsi="Times New Roman" w:cs="Times New Roman"/>
      <w:sz w:val="20"/>
      <w:szCs w:val="20"/>
      <w:lang w:eastAsia="zh-CN"/>
    </w:rPr>
  </w:style>
  <w:style w:type="paragraph" w:customStyle="1" w:styleId="a">
    <w:name w:val="Знак"/>
    <w:basedOn w:val="a0"/>
    <w:qFormat/>
    <w:rsid w:val="00461A3F"/>
    <w:pPr>
      <w:numPr>
        <w:ilvl w:val="1"/>
        <w:numId w:val="1"/>
      </w:numPr>
      <w:spacing w:after="160" w:line="240" w:lineRule="exact"/>
      <w:ind w:left="0" w:firstLine="0"/>
    </w:pPr>
    <w:rPr>
      <w:rFonts w:ascii="Times New Roman" w:eastAsia="Calibri" w:hAnsi="Times New Roman" w:cs="Times New Roman"/>
      <w:sz w:val="20"/>
      <w:szCs w:val="20"/>
      <w:lang w:eastAsia="zh-CN"/>
    </w:rPr>
  </w:style>
  <w:style w:type="paragraph" w:customStyle="1" w:styleId="3">
    <w:name w:val="Раздел 3"/>
    <w:basedOn w:val="a0"/>
    <w:qFormat/>
    <w:rsid w:val="00461A3F"/>
    <w:pPr>
      <w:numPr>
        <w:numId w:val="1"/>
      </w:numPr>
      <w:tabs>
        <w:tab w:val="num" w:pos="360"/>
      </w:tabs>
      <w:spacing w:before="120" w:after="120" w:line="240" w:lineRule="auto"/>
      <w:ind w:left="360" w:hanging="360"/>
      <w:jc w:val="center"/>
    </w:pPr>
    <w:rPr>
      <w:rFonts w:ascii="Times New Roman" w:eastAsia="Times New Roman" w:hAnsi="Times New Roman" w:cs="Times New Roman"/>
      <w:b/>
      <w:bCs/>
      <w:sz w:val="24"/>
      <w:szCs w:val="24"/>
    </w:rPr>
  </w:style>
  <w:style w:type="paragraph" w:customStyle="1" w:styleId="25">
    <w:name w:val="Название объекта2"/>
    <w:basedOn w:val="a0"/>
    <w:next w:val="a0"/>
    <w:qFormat/>
    <w:rsid w:val="00461A3F"/>
    <w:pPr>
      <w:suppressAutoHyphens/>
      <w:spacing w:after="0" w:line="240" w:lineRule="auto"/>
      <w:ind w:firstLine="720"/>
    </w:pPr>
    <w:rPr>
      <w:rFonts w:ascii="Times New Roman" w:eastAsia="Times New Roman" w:hAnsi="Times New Roman" w:cs="Times New Roman"/>
      <w:b/>
      <w:i/>
      <w:sz w:val="24"/>
      <w:szCs w:val="20"/>
      <w:lang w:val="en-US"/>
    </w:rPr>
  </w:style>
  <w:style w:type="paragraph" w:customStyle="1" w:styleId="18">
    <w:name w:val="Знак Знак Знак1"/>
    <w:basedOn w:val="a0"/>
    <w:qFormat/>
    <w:rsid w:val="00461A3F"/>
    <w:pPr>
      <w:spacing w:after="160" w:line="240" w:lineRule="exact"/>
    </w:pPr>
    <w:rPr>
      <w:rFonts w:ascii="Verdana" w:eastAsia="Times New Roman" w:hAnsi="Verdana" w:cs="Times New Roman"/>
      <w:sz w:val="20"/>
      <w:szCs w:val="20"/>
      <w:lang w:val="en-US"/>
    </w:rPr>
  </w:style>
  <w:style w:type="paragraph" w:customStyle="1" w:styleId="ConsTitle">
    <w:name w:val="ConsTitle"/>
    <w:qFormat/>
    <w:rsid w:val="00461A3F"/>
    <w:pPr>
      <w:widowControl w:val="0"/>
      <w:spacing w:after="0" w:line="240" w:lineRule="auto"/>
    </w:pPr>
    <w:rPr>
      <w:rFonts w:ascii="Arial" w:eastAsia="Times New Roman" w:hAnsi="Arial" w:cs="Times New Roman"/>
      <w:b/>
      <w:sz w:val="16"/>
      <w:szCs w:val="20"/>
    </w:rPr>
  </w:style>
  <w:style w:type="paragraph" w:customStyle="1" w:styleId="ConsPlusTitle">
    <w:name w:val="ConsPlusTitle"/>
    <w:qFormat/>
    <w:rsid w:val="00461A3F"/>
    <w:pPr>
      <w:widowControl w:val="0"/>
      <w:autoSpaceDE w:val="0"/>
      <w:autoSpaceDN w:val="0"/>
      <w:adjustRightInd w:val="0"/>
      <w:spacing w:after="0" w:line="240" w:lineRule="auto"/>
    </w:pPr>
    <w:rPr>
      <w:rFonts w:ascii="Arial" w:eastAsia="Times New Roman" w:hAnsi="Arial" w:cs="Arial"/>
      <w:b/>
      <w:bCs/>
      <w:sz w:val="20"/>
      <w:szCs w:val="20"/>
    </w:rPr>
  </w:style>
  <w:style w:type="character" w:styleId="afc">
    <w:name w:val="Strong"/>
    <w:qFormat/>
    <w:rsid w:val="00461A3F"/>
    <w:rPr>
      <w:rFonts w:cs="Times New Roman"/>
      <w:b/>
      <w:bCs/>
    </w:rPr>
  </w:style>
  <w:style w:type="paragraph" w:customStyle="1" w:styleId="19">
    <w:name w:val="Знак1"/>
    <w:basedOn w:val="a0"/>
    <w:qFormat/>
    <w:rsid w:val="00461A3F"/>
    <w:pPr>
      <w:spacing w:after="160" w:line="240" w:lineRule="exact"/>
    </w:pPr>
    <w:rPr>
      <w:rFonts w:ascii="Verdana" w:eastAsia="Times New Roman" w:hAnsi="Verdana" w:cs="Times New Roman"/>
      <w:sz w:val="20"/>
      <w:szCs w:val="20"/>
      <w:lang w:val="en-US"/>
    </w:rPr>
  </w:style>
  <w:style w:type="character" w:customStyle="1" w:styleId="1a">
    <w:name w:val="Знак Знак1"/>
    <w:locked/>
    <w:rsid w:val="00461A3F"/>
    <w:rPr>
      <w:lang w:val="ru-RU" w:eastAsia="ru-RU" w:bidi="ar-SA"/>
    </w:rPr>
  </w:style>
  <w:style w:type="character" w:customStyle="1" w:styleId="afd">
    <w:name w:val="Знак Знак"/>
    <w:rsid w:val="00461A3F"/>
    <w:rPr>
      <w:rFonts w:ascii="Times New Roman" w:eastAsia="Times New Roman" w:hAnsi="Times New Roman"/>
    </w:rPr>
  </w:style>
  <w:style w:type="paragraph" w:styleId="afe">
    <w:name w:val="No Spacing"/>
    <w:link w:val="aff"/>
    <w:qFormat/>
    <w:rsid w:val="00461A3F"/>
    <w:pPr>
      <w:spacing w:after="0" w:line="240" w:lineRule="auto"/>
    </w:pPr>
    <w:rPr>
      <w:rFonts w:ascii="Calibri" w:eastAsia="Calibri" w:hAnsi="Calibri" w:cs="Times New Roman"/>
    </w:rPr>
  </w:style>
  <w:style w:type="paragraph" w:customStyle="1" w:styleId="26">
    <w:name w:val="Знак Знак Знак2"/>
    <w:basedOn w:val="a0"/>
    <w:qFormat/>
    <w:rsid w:val="00042A5C"/>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f0">
    <w:name w:val="footnote text"/>
    <w:basedOn w:val="a0"/>
    <w:link w:val="aff1"/>
    <w:unhideWhenUsed/>
    <w:rsid w:val="007523FC"/>
    <w:rPr>
      <w:rFonts w:ascii="Calibri" w:eastAsia="Calibri" w:hAnsi="Calibri" w:cs="Times New Roman"/>
      <w:sz w:val="20"/>
      <w:szCs w:val="20"/>
    </w:rPr>
  </w:style>
  <w:style w:type="character" w:customStyle="1" w:styleId="aff1">
    <w:name w:val="Текст сноски Знак"/>
    <w:basedOn w:val="a1"/>
    <w:link w:val="aff0"/>
    <w:rsid w:val="007523FC"/>
    <w:rPr>
      <w:rFonts w:ascii="Calibri" w:eastAsia="Calibri" w:hAnsi="Calibri" w:cs="Times New Roman"/>
      <w:sz w:val="20"/>
      <w:szCs w:val="20"/>
    </w:rPr>
  </w:style>
  <w:style w:type="character" w:styleId="aff2">
    <w:name w:val="footnote reference"/>
    <w:unhideWhenUsed/>
    <w:rsid w:val="007523FC"/>
    <w:rPr>
      <w:vertAlign w:val="superscript"/>
    </w:rPr>
  </w:style>
  <w:style w:type="numbering" w:customStyle="1" w:styleId="27">
    <w:name w:val="Нет списка2"/>
    <w:next w:val="a3"/>
    <w:semiHidden/>
    <w:unhideWhenUsed/>
    <w:rsid w:val="000F1B55"/>
  </w:style>
  <w:style w:type="character" w:customStyle="1" w:styleId="1b">
    <w:name w:val="Нижний колонтитул Знак1"/>
    <w:aliases w:val="Верхний  колонтитул Знак1"/>
    <w:basedOn w:val="a1"/>
    <w:uiPriority w:val="99"/>
    <w:semiHidden/>
    <w:rsid w:val="000F1B55"/>
  </w:style>
  <w:style w:type="character" w:customStyle="1" w:styleId="1c">
    <w:name w:val="Основной текст с отступом Знак1"/>
    <w:aliases w:val="текст Знак1,Основной текст 1 Знак1,Нумерованный список !! Знак2,Нумерованный список !! Знак Знак Знак Знак Знак1,Нумерованный список !! Знак Знак1"/>
    <w:basedOn w:val="a1"/>
    <w:semiHidden/>
    <w:rsid w:val="000F1B55"/>
  </w:style>
  <w:style w:type="paragraph" w:customStyle="1" w:styleId="ConsPlusCell">
    <w:name w:val="ConsPlusCell"/>
    <w:uiPriority w:val="99"/>
    <w:qFormat/>
    <w:rsid w:val="000F1B55"/>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pf8593e6201241744e9fbc8b5d5592647">
    <w:name w:val="pf8593e6201241744e9fbc8b5d5592647"/>
    <w:basedOn w:val="a0"/>
    <w:qFormat/>
    <w:rsid w:val="000F1B5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eywords2">
    <w:name w:val="keywords2"/>
    <w:basedOn w:val="a1"/>
    <w:rsid w:val="000F1B55"/>
    <w:rPr>
      <w:b/>
      <w:bCs/>
      <w:vanish/>
      <w:webHidden w:val="0"/>
      <w:color w:val="808080"/>
      <w:specVanish/>
    </w:rPr>
  </w:style>
  <w:style w:type="paragraph" w:customStyle="1" w:styleId="Standard">
    <w:name w:val="Standard"/>
    <w:qFormat/>
    <w:rsid w:val="00BB62E9"/>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character" w:customStyle="1" w:styleId="ConsPlusNormal0">
    <w:name w:val="ConsPlusNormal Знак"/>
    <w:link w:val="ConsPlusNormal"/>
    <w:rsid w:val="00914E66"/>
    <w:rPr>
      <w:rFonts w:ascii="Arial" w:eastAsia="Times New Roman" w:hAnsi="Arial" w:cs="Arial"/>
      <w:sz w:val="20"/>
      <w:szCs w:val="20"/>
      <w:lang w:eastAsia="ru-RU"/>
    </w:rPr>
  </w:style>
  <w:style w:type="paragraph" w:customStyle="1" w:styleId="aff3">
    <w:name w:val="Света"/>
    <w:basedOn w:val="a0"/>
    <w:uiPriority w:val="99"/>
    <w:rsid w:val="009E6E8F"/>
    <w:pPr>
      <w:spacing w:after="0" w:line="240" w:lineRule="auto"/>
      <w:ind w:firstLine="709"/>
      <w:jc w:val="both"/>
    </w:pPr>
    <w:rPr>
      <w:rFonts w:ascii="Times New Roman" w:eastAsia="Times New Roman" w:hAnsi="Times New Roman" w:cs="Times New Roman"/>
      <w:color w:val="000000"/>
      <w:sz w:val="24"/>
      <w:szCs w:val="24"/>
    </w:rPr>
  </w:style>
  <w:style w:type="character" w:styleId="aff4">
    <w:name w:val="Emphasis"/>
    <w:uiPriority w:val="20"/>
    <w:qFormat/>
    <w:rsid w:val="000D3BB9"/>
    <w:rPr>
      <w:i/>
      <w:iCs/>
    </w:rPr>
  </w:style>
  <w:style w:type="character" w:styleId="aff5">
    <w:name w:val="FollowedHyperlink"/>
    <w:basedOn w:val="a1"/>
    <w:uiPriority w:val="99"/>
    <w:unhideWhenUsed/>
    <w:rsid w:val="00F37CBC"/>
    <w:rPr>
      <w:color w:val="800080" w:themeColor="followedHyperlink"/>
      <w:u w:val="single"/>
    </w:rPr>
  </w:style>
  <w:style w:type="character" w:customStyle="1" w:styleId="210">
    <w:name w:val="Заголовок 2 Знак1"/>
    <w:aliases w:val="H2 Знак1"/>
    <w:basedOn w:val="a1"/>
    <w:uiPriority w:val="9"/>
    <w:semiHidden/>
    <w:rsid w:val="00F37CBC"/>
    <w:rPr>
      <w:rFonts w:asciiTheme="majorHAnsi" w:eastAsiaTheme="majorEastAsia" w:hAnsiTheme="majorHAnsi" w:cstheme="majorBidi"/>
      <w:b/>
      <w:bCs/>
      <w:color w:val="4F81BD" w:themeColor="accent1"/>
      <w:sz w:val="26"/>
      <w:szCs w:val="26"/>
      <w:lang w:eastAsia="en-US"/>
    </w:rPr>
  </w:style>
  <w:style w:type="character" w:customStyle="1" w:styleId="aff">
    <w:name w:val="Без интервала Знак"/>
    <w:link w:val="afe"/>
    <w:locked/>
    <w:rsid w:val="00F37CBC"/>
    <w:rPr>
      <w:rFonts w:ascii="Calibri" w:eastAsia="Calibri" w:hAnsi="Calibri" w:cs="Times New Roman"/>
    </w:rPr>
  </w:style>
  <w:style w:type="table" w:customStyle="1" w:styleId="1d">
    <w:name w:val="Сетка таблицы1"/>
    <w:basedOn w:val="a2"/>
    <w:next w:val="a9"/>
    <w:uiPriority w:val="59"/>
    <w:rsid w:val="00F37CBC"/>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
    <w:name w:val="Нет списка3"/>
    <w:next w:val="a3"/>
    <w:semiHidden/>
    <w:unhideWhenUsed/>
    <w:rsid w:val="00F37CBC"/>
  </w:style>
  <w:style w:type="table" w:customStyle="1" w:styleId="28">
    <w:name w:val="Сетка таблицы2"/>
    <w:basedOn w:val="a2"/>
    <w:next w:val="a9"/>
    <w:uiPriority w:val="59"/>
    <w:rsid w:val="00F37CB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6">
    <w:name w:val="Normal (Web)"/>
    <w:aliases w:val="Обычный (Web)"/>
    <w:basedOn w:val="a0"/>
    <w:link w:val="aff7"/>
    <w:uiPriority w:val="99"/>
    <w:unhideWhenUsed/>
    <w:qFormat/>
    <w:rsid w:val="00F37CB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0">
    <w:name w:val="Заголовок 4 Знак"/>
    <w:basedOn w:val="a1"/>
    <w:link w:val="4"/>
    <w:uiPriority w:val="99"/>
    <w:rsid w:val="00616E90"/>
    <w:rPr>
      <w:rFonts w:ascii="Times New Roman" w:eastAsia="Times New Roman" w:hAnsi="Times New Roman" w:cs="Times New Roman"/>
      <w:i/>
      <w:iCs/>
      <w:sz w:val="20"/>
      <w:szCs w:val="20"/>
      <w:lang w:eastAsia="ru-RU"/>
    </w:rPr>
  </w:style>
  <w:style w:type="character" w:customStyle="1" w:styleId="50">
    <w:name w:val="Заголовок 5 Знак"/>
    <w:basedOn w:val="a1"/>
    <w:link w:val="5"/>
    <w:uiPriority w:val="99"/>
    <w:rsid w:val="00616E90"/>
    <w:rPr>
      <w:rFonts w:ascii="Times New Roman" w:eastAsia="Times New Roman" w:hAnsi="Times New Roman" w:cs="Times New Roman"/>
      <w:b/>
      <w:bCs/>
      <w:i/>
      <w:iCs/>
      <w:sz w:val="26"/>
      <w:szCs w:val="26"/>
      <w:lang w:eastAsia="ru-RU"/>
    </w:rPr>
  </w:style>
  <w:style w:type="character" w:customStyle="1" w:styleId="90">
    <w:name w:val="Заголовок 9 Знак"/>
    <w:basedOn w:val="a1"/>
    <w:link w:val="9"/>
    <w:rsid w:val="00616E90"/>
    <w:rPr>
      <w:rFonts w:ascii="Times New Roman" w:eastAsia="Times New Roman" w:hAnsi="Times New Roman" w:cs="Times New Roman"/>
      <w:sz w:val="24"/>
      <w:szCs w:val="20"/>
      <w:lang w:eastAsia="ru-RU"/>
    </w:rPr>
  </w:style>
  <w:style w:type="paragraph" w:customStyle="1" w:styleId="1e">
    <w:name w:val="Знак Знак Знак1 Знак Знак Знак Знак Знак Знак"/>
    <w:basedOn w:val="a0"/>
    <w:uiPriority w:val="99"/>
    <w:rsid w:val="00616E90"/>
    <w:pPr>
      <w:spacing w:after="160" w:line="240" w:lineRule="exact"/>
    </w:pPr>
    <w:rPr>
      <w:rFonts w:ascii="Times New Roman" w:eastAsia="Calibri" w:hAnsi="Times New Roman" w:cs="Times New Roman"/>
      <w:sz w:val="20"/>
      <w:szCs w:val="20"/>
      <w:lang w:eastAsia="zh-CN"/>
    </w:rPr>
  </w:style>
  <w:style w:type="paragraph" w:customStyle="1" w:styleId="aff8">
    <w:name w:val="Знак Знак Знак Знак Знак Знак"/>
    <w:basedOn w:val="a0"/>
    <w:qFormat/>
    <w:rsid w:val="00616E90"/>
    <w:pPr>
      <w:tabs>
        <w:tab w:val="num" w:pos="1347"/>
      </w:tabs>
      <w:spacing w:after="160" w:line="240" w:lineRule="exact"/>
    </w:pPr>
    <w:rPr>
      <w:rFonts w:ascii="Times New Roman" w:eastAsia="Calibri" w:hAnsi="Times New Roman" w:cs="Times New Roman"/>
      <w:sz w:val="20"/>
      <w:szCs w:val="20"/>
      <w:lang w:eastAsia="zh-CN"/>
    </w:rPr>
  </w:style>
  <w:style w:type="paragraph" w:customStyle="1" w:styleId="aff9">
    <w:name w:val="Знак Знак Знак Знак Знак"/>
    <w:basedOn w:val="a0"/>
    <w:qFormat/>
    <w:rsid w:val="00616E90"/>
    <w:pPr>
      <w:spacing w:after="160" w:line="240" w:lineRule="exact"/>
    </w:pPr>
    <w:rPr>
      <w:rFonts w:ascii="Times New Roman" w:eastAsia="Calibri" w:hAnsi="Times New Roman" w:cs="Times New Roman"/>
      <w:sz w:val="20"/>
      <w:szCs w:val="20"/>
      <w:lang w:eastAsia="zh-CN"/>
    </w:rPr>
  </w:style>
  <w:style w:type="paragraph" w:customStyle="1" w:styleId="29">
    <w:name w:val="Знак Знак Знак Знак Знак2"/>
    <w:basedOn w:val="a0"/>
    <w:qFormat/>
    <w:rsid w:val="00616E90"/>
    <w:pPr>
      <w:tabs>
        <w:tab w:val="num" w:pos="1347"/>
      </w:tabs>
      <w:spacing w:after="160" w:line="240" w:lineRule="exact"/>
    </w:pPr>
    <w:rPr>
      <w:rFonts w:ascii="Times New Roman" w:eastAsia="Calibri" w:hAnsi="Times New Roman" w:cs="Times New Roman"/>
      <w:sz w:val="20"/>
      <w:szCs w:val="20"/>
      <w:lang w:eastAsia="zh-CN"/>
    </w:rPr>
  </w:style>
  <w:style w:type="paragraph" w:customStyle="1" w:styleId="1f">
    <w:name w:val="Знак Знак1 Знак Знак Знак"/>
    <w:basedOn w:val="a0"/>
    <w:uiPriority w:val="99"/>
    <w:rsid w:val="00616E90"/>
    <w:pPr>
      <w:tabs>
        <w:tab w:val="num" w:pos="1347"/>
      </w:tabs>
      <w:spacing w:after="160" w:line="240" w:lineRule="exact"/>
    </w:pPr>
    <w:rPr>
      <w:rFonts w:ascii="Times New Roman" w:eastAsia="Calibri" w:hAnsi="Times New Roman" w:cs="Times New Roman"/>
      <w:sz w:val="20"/>
      <w:szCs w:val="20"/>
      <w:lang w:eastAsia="zh-CN"/>
    </w:rPr>
  </w:style>
  <w:style w:type="paragraph" w:customStyle="1" w:styleId="2a">
    <w:name w:val="Знак Знак Знак Знак Знак2 Знак"/>
    <w:basedOn w:val="a0"/>
    <w:qFormat/>
    <w:rsid w:val="00616E90"/>
    <w:pPr>
      <w:tabs>
        <w:tab w:val="num" w:pos="1347"/>
      </w:tabs>
      <w:spacing w:after="160" w:line="240" w:lineRule="exact"/>
    </w:pPr>
    <w:rPr>
      <w:rFonts w:ascii="Times New Roman" w:eastAsia="Calibri" w:hAnsi="Times New Roman" w:cs="Times New Roman"/>
      <w:sz w:val="20"/>
      <w:szCs w:val="20"/>
      <w:lang w:eastAsia="zh-CN"/>
    </w:rPr>
  </w:style>
  <w:style w:type="paragraph" w:customStyle="1" w:styleId="1f0">
    <w:name w:val="Знак Знак Знак1 Знак Знак Знак"/>
    <w:basedOn w:val="a0"/>
    <w:uiPriority w:val="99"/>
    <w:rsid w:val="00616E90"/>
    <w:pPr>
      <w:spacing w:after="160" w:line="240" w:lineRule="exact"/>
    </w:pPr>
    <w:rPr>
      <w:rFonts w:ascii="Times New Roman" w:eastAsia="Calibri" w:hAnsi="Times New Roman" w:cs="Times New Roman"/>
      <w:sz w:val="20"/>
      <w:szCs w:val="20"/>
      <w:lang w:eastAsia="zh-CN"/>
    </w:rPr>
  </w:style>
  <w:style w:type="paragraph" w:customStyle="1" w:styleId="211">
    <w:name w:val="Основной текст с отступом 21"/>
    <w:basedOn w:val="a0"/>
    <w:qFormat/>
    <w:rsid w:val="00616E90"/>
    <w:pPr>
      <w:spacing w:after="0" w:line="240" w:lineRule="auto"/>
      <w:ind w:firstLine="720"/>
      <w:jc w:val="both"/>
    </w:pPr>
    <w:rPr>
      <w:rFonts w:ascii="Times New Roman" w:eastAsia="Times New Roman" w:hAnsi="Times New Roman" w:cs="Times New Roman"/>
      <w:sz w:val="28"/>
      <w:szCs w:val="20"/>
    </w:rPr>
  </w:style>
  <w:style w:type="paragraph" w:customStyle="1" w:styleId="1f1">
    <w:name w:val="Обычный1"/>
    <w:qFormat/>
    <w:rsid w:val="00616E90"/>
    <w:pPr>
      <w:widowControl w:val="0"/>
      <w:snapToGrid w:val="0"/>
      <w:spacing w:after="0" w:line="240" w:lineRule="auto"/>
      <w:ind w:left="800" w:right="1800"/>
    </w:pPr>
    <w:rPr>
      <w:rFonts w:ascii="Times New Roman" w:eastAsia="Times New Roman" w:hAnsi="Times New Roman" w:cs="Times New Roman"/>
      <w:sz w:val="20"/>
      <w:szCs w:val="20"/>
    </w:rPr>
  </w:style>
  <w:style w:type="paragraph" w:customStyle="1" w:styleId="affa">
    <w:name w:val="Знак Знак Знак Знак Знак Знак Знак Знак Знак Знак Знак Знак Знак"/>
    <w:basedOn w:val="a0"/>
    <w:qFormat/>
    <w:rsid w:val="00616E90"/>
    <w:pPr>
      <w:spacing w:after="160" w:line="240" w:lineRule="exact"/>
    </w:pPr>
    <w:rPr>
      <w:rFonts w:ascii="Verdana" w:eastAsia="Times New Roman" w:hAnsi="Verdana" w:cs="Times New Roman"/>
      <w:sz w:val="24"/>
      <w:szCs w:val="24"/>
      <w:lang w:val="en-US"/>
    </w:rPr>
  </w:style>
  <w:style w:type="paragraph" w:customStyle="1" w:styleId="1f2">
    <w:name w:val="Знак Знак Знак Знак Знак Знак1"/>
    <w:basedOn w:val="a0"/>
    <w:qFormat/>
    <w:rsid w:val="00616E90"/>
    <w:pPr>
      <w:spacing w:after="160" w:line="240" w:lineRule="exact"/>
    </w:pPr>
    <w:rPr>
      <w:rFonts w:ascii="Times New Roman" w:eastAsia="Calibri" w:hAnsi="Times New Roman" w:cs="Times New Roman"/>
      <w:sz w:val="20"/>
      <w:szCs w:val="20"/>
      <w:lang w:eastAsia="zh-CN"/>
    </w:rPr>
  </w:style>
  <w:style w:type="paragraph" w:customStyle="1" w:styleId="noindent">
    <w:name w:val="noindent"/>
    <w:basedOn w:val="a0"/>
    <w:uiPriority w:val="99"/>
    <w:rsid w:val="00616E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f3">
    <w:name w:val="Знак Знак1 Знак Знак"/>
    <w:basedOn w:val="a0"/>
    <w:uiPriority w:val="99"/>
    <w:rsid w:val="00616E90"/>
    <w:pPr>
      <w:spacing w:after="160" w:line="240" w:lineRule="exact"/>
    </w:pPr>
    <w:rPr>
      <w:rFonts w:ascii="Times New Roman" w:eastAsia="Calibri" w:hAnsi="Times New Roman" w:cs="Times New Roman"/>
      <w:sz w:val="20"/>
      <w:szCs w:val="20"/>
      <w:lang w:eastAsia="zh-CN"/>
    </w:rPr>
  </w:style>
  <w:style w:type="paragraph" w:customStyle="1" w:styleId="1CStyle3">
    <w:name w:val="1CStyle3"/>
    <w:uiPriority w:val="99"/>
    <w:rsid w:val="00616E90"/>
    <w:pPr>
      <w:spacing w:after="160" w:line="256" w:lineRule="auto"/>
    </w:pPr>
    <w:rPr>
      <w:rFonts w:ascii="Arial" w:eastAsia="Times New Roman" w:hAnsi="Arial" w:cs="Times New Roman"/>
      <w:b/>
      <w:sz w:val="20"/>
    </w:rPr>
  </w:style>
  <w:style w:type="paragraph" w:customStyle="1" w:styleId="1CStyle4">
    <w:name w:val="1CStyle4"/>
    <w:uiPriority w:val="99"/>
    <w:rsid w:val="00616E90"/>
    <w:pPr>
      <w:spacing w:after="160" w:line="256" w:lineRule="auto"/>
      <w:jc w:val="center"/>
    </w:pPr>
    <w:rPr>
      <w:rFonts w:ascii="Arial" w:eastAsia="Times New Roman" w:hAnsi="Arial" w:cs="Times New Roman"/>
      <w:sz w:val="20"/>
    </w:rPr>
  </w:style>
  <w:style w:type="paragraph" w:customStyle="1" w:styleId="1CStyle2">
    <w:name w:val="1CStyle2"/>
    <w:uiPriority w:val="99"/>
    <w:rsid w:val="00616E90"/>
    <w:pPr>
      <w:spacing w:after="160" w:line="256" w:lineRule="auto"/>
      <w:jc w:val="center"/>
    </w:pPr>
    <w:rPr>
      <w:rFonts w:ascii="Arial" w:eastAsia="Times New Roman" w:hAnsi="Arial" w:cs="Times New Roman"/>
      <w:b/>
      <w:sz w:val="20"/>
    </w:rPr>
  </w:style>
  <w:style w:type="paragraph" w:customStyle="1" w:styleId="1CStyle1">
    <w:name w:val="1CStyle1"/>
    <w:uiPriority w:val="99"/>
    <w:rsid w:val="00616E90"/>
    <w:pPr>
      <w:spacing w:after="160" w:line="256" w:lineRule="auto"/>
      <w:jc w:val="center"/>
    </w:pPr>
    <w:rPr>
      <w:rFonts w:ascii="Arial" w:eastAsia="Times New Roman" w:hAnsi="Arial" w:cs="Times New Roman"/>
      <w:b/>
      <w:sz w:val="20"/>
    </w:rPr>
  </w:style>
  <w:style w:type="paragraph" w:customStyle="1" w:styleId="1CStyle5">
    <w:name w:val="1CStyle5"/>
    <w:uiPriority w:val="99"/>
    <w:rsid w:val="00616E90"/>
    <w:pPr>
      <w:spacing w:after="160" w:line="256" w:lineRule="auto"/>
    </w:pPr>
    <w:rPr>
      <w:rFonts w:ascii="Arial" w:eastAsia="Times New Roman" w:hAnsi="Arial" w:cs="Times New Roman"/>
      <w:sz w:val="20"/>
    </w:rPr>
  </w:style>
  <w:style w:type="paragraph" w:customStyle="1" w:styleId="220">
    <w:name w:val="Основной текст с отступом 22"/>
    <w:basedOn w:val="a0"/>
    <w:qFormat/>
    <w:rsid w:val="00616E90"/>
    <w:pPr>
      <w:spacing w:after="0" w:line="240" w:lineRule="auto"/>
      <w:ind w:firstLine="720"/>
      <w:jc w:val="both"/>
    </w:pPr>
    <w:rPr>
      <w:rFonts w:ascii="Times New Roman" w:eastAsia="Times New Roman" w:hAnsi="Times New Roman" w:cs="Times New Roman"/>
      <w:sz w:val="28"/>
      <w:szCs w:val="20"/>
    </w:rPr>
  </w:style>
  <w:style w:type="paragraph" w:customStyle="1" w:styleId="2b">
    <w:name w:val="Обычный2"/>
    <w:qFormat/>
    <w:rsid w:val="00616E90"/>
    <w:pPr>
      <w:widowControl w:val="0"/>
      <w:snapToGrid w:val="0"/>
      <w:spacing w:after="0" w:line="240" w:lineRule="auto"/>
      <w:ind w:left="800" w:right="1800"/>
    </w:pPr>
    <w:rPr>
      <w:rFonts w:ascii="Times New Roman" w:eastAsia="Times New Roman" w:hAnsi="Times New Roman" w:cs="Times New Roman"/>
      <w:sz w:val="20"/>
      <w:szCs w:val="20"/>
    </w:rPr>
  </w:style>
  <w:style w:type="paragraph" w:customStyle="1" w:styleId="xl63">
    <w:name w:val="xl63"/>
    <w:basedOn w:val="a0"/>
    <w:qFormat/>
    <w:rsid w:val="00616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1"/>
      <w:szCs w:val="21"/>
    </w:rPr>
  </w:style>
  <w:style w:type="paragraph" w:customStyle="1" w:styleId="xl64">
    <w:name w:val="xl64"/>
    <w:basedOn w:val="a0"/>
    <w:qFormat/>
    <w:rsid w:val="00616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1"/>
      <w:szCs w:val="21"/>
    </w:rPr>
  </w:style>
  <w:style w:type="paragraph" w:customStyle="1" w:styleId="xl65">
    <w:name w:val="xl65"/>
    <w:basedOn w:val="a0"/>
    <w:qFormat/>
    <w:rsid w:val="00616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1"/>
      <w:szCs w:val="21"/>
    </w:rPr>
  </w:style>
  <w:style w:type="paragraph" w:customStyle="1" w:styleId="xl66">
    <w:name w:val="xl66"/>
    <w:basedOn w:val="a0"/>
    <w:qFormat/>
    <w:rsid w:val="00616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1"/>
      <w:szCs w:val="21"/>
    </w:rPr>
  </w:style>
  <w:style w:type="paragraph" w:customStyle="1" w:styleId="xl67">
    <w:name w:val="xl67"/>
    <w:basedOn w:val="a0"/>
    <w:qFormat/>
    <w:rsid w:val="00616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68">
    <w:name w:val="xl68"/>
    <w:basedOn w:val="a0"/>
    <w:qFormat/>
    <w:rsid w:val="00616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1"/>
      <w:szCs w:val="21"/>
    </w:rPr>
  </w:style>
  <w:style w:type="character" w:customStyle="1" w:styleId="postbody">
    <w:name w:val="postbody"/>
    <w:rsid w:val="00616E90"/>
    <w:rPr>
      <w:rFonts w:ascii="Calibri" w:eastAsia="Calibri" w:hAnsi="Calibri" w:hint="default"/>
      <w:lang w:val="ru-RU" w:eastAsia="zh-CN" w:bidi="ar-SA"/>
    </w:rPr>
  </w:style>
  <w:style w:type="character" w:customStyle="1" w:styleId="iceouttxt6">
    <w:name w:val="iceouttxt6"/>
    <w:rsid w:val="00616E90"/>
    <w:rPr>
      <w:rFonts w:ascii="Arial" w:hAnsi="Arial" w:cs="Arial" w:hint="default"/>
      <w:color w:val="666666"/>
      <w:sz w:val="17"/>
      <w:szCs w:val="17"/>
    </w:rPr>
  </w:style>
  <w:style w:type="character" w:customStyle="1" w:styleId="110">
    <w:name w:val="Знак Знак11"/>
    <w:locked/>
    <w:rsid w:val="00616E90"/>
    <w:rPr>
      <w:lang w:val="ru-RU" w:eastAsia="ru-RU" w:bidi="ar-SA"/>
    </w:rPr>
  </w:style>
  <w:style w:type="table" w:customStyle="1" w:styleId="111">
    <w:name w:val="Сетка таблицы11"/>
    <w:basedOn w:val="a2"/>
    <w:rsid w:val="00616E9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31">
    <w:name w:val="WW8Num31"/>
    <w:rsid w:val="00616E90"/>
    <w:pPr>
      <w:numPr>
        <w:numId w:val="2"/>
      </w:numPr>
    </w:pPr>
  </w:style>
  <w:style w:type="table" w:customStyle="1" w:styleId="38">
    <w:name w:val="Сетка таблицы3"/>
    <w:basedOn w:val="a2"/>
    <w:next w:val="a9"/>
    <w:uiPriority w:val="59"/>
    <w:rsid w:val="002509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2"/>
    <w:next w:val="a9"/>
    <w:rsid w:val="00D730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b">
    <w:name w:val="Стиль"/>
    <w:qFormat/>
    <w:rsid w:val="004F224F"/>
    <w:pPr>
      <w:widowControl w:val="0"/>
      <w:autoSpaceDE w:val="0"/>
      <w:autoSpaceDN w:val="0"/>
      <w:adjustRightInd w:val="0"/>
      <w:spacing w:after="0" w:line="240" w:lineRule="auto"/>
    </w:pPr>
    <w:rPr>
      <w:rFonts w:ascii="Arial" w:eastAsia="Times New Roman" w:hAnsi="Arial" w:cs="Arial"/>
      <w:sz w:val="24"/>
      <w:szCs w:val="24"/>
    </w:rPr>
  </w:style>
  <w:style w:type="table" w:customStyle="1" w:styleId="51">
    <w:name w:val="Сетка таблицы5"/>
    <w:basedOn w:val="a2"/>
    <w:next w:val="a9"/>
    <w:rsid w:val="00A8563B"/>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34">
    <w:name w:val="Style34"/>
    <w:basedOn w:val="a0"/>
    <w:uiPriority w:val="99"/>
    <w:qFormat/>
    <w:rsid w:val="008B1736"/>
    <w:pPr>
      <w:spacing w:after="0" w:line="310" w:lineRule="exact"/>
    </w:pPr>
    <w:rPr>
      <w:rFonts w:ascii="Times New Roman" w:eastAsia="Times New Roman" w:hAnsi="Times New Roman" w:cs="Times New Roman"/>
      <w:sz w:val="20"/>
      <w:szCs w:val="20"/>
    </w:rPr>
  </w:style>
  <w:style w:type="character" w:customStyle="1" w:styleId="affc">
    <w:name w:val="Символ сноски"/>
    <w:qFormat/>
    <w:rsid w:val="00E15F90"/>
  </w:style>
  <w:style w:type="character" w:customStyle="1" w:styleId="70">
    <w:name w:val="Заголовок 7 Знак"/>
    <w:basedOn w:val="a1"/>
    <w:link w:val="7"/>
    <w:rsid w:val="00953320"/>
    <w:rPr>
      <w:rFonts w:ascii="Times New Roman" w:eastAsia="Times New Roman" w:hAnsi="Times New Roman" w:cs="Times New Roman"/>
      <w:sz w:val="24"/>
      <w:szCs w:val="20"/>
      <w:lang w:eastAsia="ru-RU"/>
    </w:rPr>
  </w:style>
  <w:style w:type="character" w:customStyle="1" w:styleId="80">
    <w:name w:val="Заголовок 8 Знак"/>
    <w:basedOn w:val="a1"/>
    <w:link w:val="8"/>
    <w:rsid w:val="00953320"/>
    <w:rPr>
      <w:rFonts w:ascii="Times New Roman" w:eastAsia="Times New Roman" w:hAnsi="Times New Roman" w:cs="Times New Roman"/>
      <w:b/>
      <w:sz w:val="24"/>
      <w:szCs w:val="20"/>
      <w:lang w:eastAsia="ru-RU"/>
    </w:rPr>
  </w:style>
  <w:style w:type="numbering" w:customStyle="1" w:styleId="43">
    <w:name w:val="Нет списка4"/>
    <w:next w:val="a3"/>
    <w:uiPriority w:val="99"/>
    <w:semiHidden/>
    <w:unhideWhenUsed/>
    <w:rsid w:val="00953320"/>
  </w:style>
  <w:style w:type="character" w:customStyle="1" w:styleId="apple-style-span">
    <w:name w:val="apple-style-span"/>
    <w:rsid w:val="00953320"/>
    <w:rPr>
      <w:rFonts w:eastAsia="Calibri"/>
      <w:lang w:val="ru-RU" w:eastAsia="zh-CN" w:bidi="ar-SA"/>
    </w:rPr>
  </w:style>
  <w:style w:type="character" w:customStyle="1" w:styleId="2c">
    <w:name w:val="Знак Знак2"/>
    <w:locked/>
    <w:rsid w:val="00953320"/>
    <w:rPr>
      <w:b/>
      <w:sz w:val="28"/>
      <w:lang w:val="ru-RU" w:eastAsia="ru-RU" w:bidi="ar-SA"/>
    </w:rPr>
  </w:style>
  <w:style w:type="paragraph" w:styleId="affd">
    <w:name w:val="Document Map"/>
    <w:basedOn w:val="a0"/>
    <w:link w:val="affe"/>
    <w:unhideWhenUsed/>
    <w:rsid w:val="00953320"/>
    <w:pPr>
      <w:spacing w:after="0" w:line="240" w:lineRule="auto"/>
    </w:pPr>
    <w:rPr>
      <w:rFonts w:ascii="Tahoma" w:eastAsia="Times New Roman" w:hAnsi="Tahoma" w:cs="Tahoma"/>
      <w:sz w:val="16"/>
      <w:szCs w:val="16"/>
    </w:rPr>
  </w:style>
  <w:style w:type="character" w:customStyle="1" w:styleId="affe">
    <w:name w:val="Схема документа Знак"/>
    <w:basedOn w:val="a1"/>
    <w:link w:val="affd"/>
    <w:rsid w:val="00953320"/>
    <w:rPr>
      <w:rFonts w:ascii="Tahoma" w:eastAsia="Times New Roman" w:hAnsi="Tahoma" w:cs="Tahoma"/>
      <w:sz w:val="16"/>
      <w:szCs w:val="16"/>
      <w:lang w:eastAsia="ru-RU"/>
    </w:rPr>
  </w:style>
  <w:style w:type="paragraph" w:customStyle="1" w:styleId="xl97">
    <w:name w:val="xl97"/>
    <w:basedOn w:val="a0"/>
    <w:qFormat/>
    <w:rsid w:val="00953320"/>
    <w:pPr>
      <w:pBdr>
        <w:bottom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8">
    <w:name w:val="xl98"/>
    <w:basedOn w:val="a0"/>
    <w:qFormat/>
    <w:rsid w:val="00953320"/>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9">
    <w:name w:val="xl99"/>
    <w:basedOn w:val="a0"/>
    <w:qFormat/>
    <w:rsid w:val="00953320"/>
    <w:pPr>
      <w:pBdr>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0">
    <w:name w:val="xl100"/>
    <w:basedOn w:val="a0"/>
    <w:qFormat/>
    <w:rsid w:val="00953320"/>
    <w:pPr>
      <w:pBdr>
        <w:bottom w:val="single" w:sz="8" w:space="0" w:color="auto"/>
        <w:right w:val="single" w:sz="8"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01">
    <w:name w:val="xl101"/>
    <w:basedOn w:val="a0"/>
    <w:qFormat/>
    <w:rsid w:val="00953320"/>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2">
    <w:name w:val="xl102"/>
    <w:basedOn w:val="a0"/>
    <w:qFormat/>
    <w:rsid w:val="009533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3">
    <w:name w:val="xl103"/>
    <w:basedOn w:val="a0"/>
    <w:qFormat/>
    <w:rsid w:val="00953320"/>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4">
    <w:name w:val="xl104"/>
    <w:basedOn w:val="a0"/>
    <w:qFormat/>
    <w:rsid w:val="009533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05">
    <w:name w:val="xl105"/>
    <w:basedOn w:val="a0"/>
    <w:qFormat/>
    <w:rsid w:val="009533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06">
    <w:name w:val="xl106"/>
    <w:basedOn w:val="a0"/>
    <w:qFormat/>
    <w:rsid w:val="00953320"/>
    <w:pPr>
      <w:pBdr>
        <w:left w:val="single" w:sz="8" w:space="0" w:color="auto"/>
        <w:bottom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7">
    <w:name w:val="xl107"/>
    <w:basedOn w:val="a0"/>
    <w:qFormat/>
    <w:rsid w:val="0095332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08">
    <w:name w:val="xl108"/>
    <w:basedOn w:val="a0"/>
    <w:qFormat/>
    <w:rsid w:val="0095332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09">
    <w:name w:val="xl109"/>
    <w:basedOn w:val="a0"/>
    <w:qFormat/>
    <w:rsid w:val="009533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10">
    <w:name w:val="xl110"/>
    <w:basedOn w:val="a0"/>
    <w:qFormat/>
    <w:rsid w:val="0095332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11">
    <w:name w:val="xl111"/>
    <w:basedOn w:val="a0"/>
    <w:qFormat/>
    <w:rsid w:val="009533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2">
    <w:name w:val="xl112"/>
    <w:basedOn w:val="a0"/>
    <w:qFormat/>
    <w:rsid w:val="00953320"/>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3">
    <w:name w:val="xl113"/>
    <w:basedOn w:val="a0"/>
    <w:qFormat/>
    <w:rsid w:val="009533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4">
    <w:name w:val="xl114"/>
    <w:basedOn w:val="a0"/>
    <w:qFormat/>
    <w:rsid w:val="00953320"/>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5">
    <w:name w:val="xl115"/>
    <w:basedOn w:val="a0"/>
    <w:qFormat/>
    <w:rsid w:val="00953320"/>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6">
    <w:name w:val="xl116"/>
    <w:basedOn w:val="a0"/>
    <w:qFormat/>
    <w:rsid w:val="00953320"/>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7">
    <w:name w:val="xl117"/>
    <w:basedOn w:val="a0"/>
    <w:qFormat/>
    <w:rsid w:val="00953320"/>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8">
    <w:name w:val="xl118"/>
    <w:basedOn w:val="a0"/>
    <w:qFormat/>
    <w:rsid w:val="00953320"/>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9">
    <w:name w:val="xl119"/>
    <w:basedOn w:val="a0"/>
    <w:qFormat/>
    <w:rsid w:val="00953320"/>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20">
    <w:name w:val="xl120"/>
    <w:basedOn w:val="a0"/>
    <w:qFormat/>
    <w:rsid w:val="00953320"/>
    <w:pPr>
      <w:pBdr>
        <w:top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21">
    <w:name w:val="xl121"/>
    <w:basedOn w:val="a0"/>
    <w:qFormat/>
    <w:rsid w:val="00953320"/>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22">
    <w:name w:val="xl122"/>
    <w:basedOn w:val="a0"/>
    <w:qFormat/>
    <w:rsid w:val="00953320"/>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3">
    <w:name w:val="xl123"/>
    <w:basedOn w:val="a0"/>
    <w:qFormat/>
    <w:rsid w:val="00953320"/>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4">
    <w:name w:val="xl124"/>
    <w:basedOn w:val="a0"/>
    <w:qFormat/>
    <w:rsid w:val="00953320"/>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5">
    <w:name w:val="xl125"/>
    <w:basedOn w:val="a0"/>
    <w:qFormat/>
    <w:rsid w:val="00953320"/>
    <w:pPr>
      <w:pBdr>
        <w:top w:val="single" w:sz="8" w:space="0" w:color="auto"/>
        <w:lef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6">
    <w:name w:val="xl126"/>
    <w:basedOn w:val="a0"/>
    <w:qFormat/>
    <w:rsid w:val="00953320"/>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7">
    <w:name w:val="xl127"/>
    <w:basedOn w:val="a0"/>
    <w:qFormat/>
    <w:rsid w:val="00953320"/>
    <w:pPr>
      <w:pBdr>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8">
    <w:name w:val="xl128"/>
    <w:basedOn w:val="a0"/>
    <w:qFormat/>
    <w:rsid w:val="00953320"/>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9">
    <w:name w:val="xl129"/>
    <w:basedOn w:val="a0"/>
    <w:qFormat/>
    <w:rsid w:val="00953320"/>
    <w:pPr>
      <w:pBdr>
        <w:top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30">
    <w:name w:val="xl130"/>
    <w:basedOn w:val="a0"/>
    <w:qFormat/>
    <w:rsid w:val="00953320"/>
    <w:pPr>
      <w:pBdr>
        <w:top w:val="single" w:sz="8" w:space="0" w:color="auto"/>
        <w:left w:val="single" w:sz="8" w:space="0" w:color="auto"/>
        <w:right w:val="single" w:sz="8"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31">
    <w:name w:val="xl131"/>
    <w:basedOn w:val="a0"/>
    <w:qFormat/>
    <w:rsid w:val="00953320"/>
    <w:pPr>
      <w:pBdr>
        <w:left w:val="single" w:sz="8" w:space="0" w:color="auto"/>
        <w:bottom w:val="single" w:sz="8" w:space="0" w:color="auto"/>
        <w:right w:val="single" w:sz="8"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32">
    <w:name w:val="xl132"/>
    <w:basedOn w:val="a0"/>
    <w:qFormat/>
    <w:rsid w:val="00953320"/>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33">
    <w:name w:val="xl133"/>
    <w:basedOn w:val="a0"/>
    <w:qFormat/>
    <w:rsid w:val="00953320"/>
    <w:pPr>
      <w:pBdr>
        <w:top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34">
    <w:name w:val="xl134"/>
    <w:basedOn w:val="a0"/>
    <w:qFormat/>
    <w:rsid w:val="00953320"/>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5">
    <w:name w:val="xl135"/>
    <w:basedOn w:val="a0"/>
    <w:qFormat/>
    <w:rsid w:val="00953320"/>
    <w:pPr>
      <w:pBdr>
        <w:top w:val="single" w:sz="8" w:space="0" w:color="auto"/>
        <w:left w:val="single" w:sz="8" w:space="0" w:color="auto"/>
        <w:bottom w:val="single" w:sz="8"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36">
    <w:name w:val="xl136"/>
    <w:basedOn w:val="a0"/>
    <w:qFormat/>
    <w:rsid w:val="00953320"/>
    <w:pPr>
      <w:pBdr>
        <w:top w:val="single" w:sz="8" w:space="0" w:color="auto"/>
        <w:bottom w:val="single" w:sz="8" w:space="0" w:color="auto"/>
        <w:right w:val="single" w:sz="8"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37">
    <w:name w:val="xl137"/>
    <w:basedOn w:val="a0"/>
    <w:qFormat/>
    <w:rsid w:val="00953320"/>
    <w:pPr>
      <w:pBdr>
        <w:top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38">
    <w:name w:val="xl138"/>
    <w:basedOn w:val="a0"/>
    <w:qFormat/>
    <w:rsid w:val="00953320"/>
    <w:pPr>
      <w:pBdr>
        <w:top w:val="single" w:sz="8" w:space="0" w:color="auto"/>
        <w:left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39">
    <w:name w:val="xl139"/>
    <w:basedOn w:val="a0"/>
    <w:qFormat/>
    <w:rsid w:val="00953320"/>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0">
    <w:name w:val="xl140"/>
    <w:basedOn w:val="a0"/>
    <w:qFormat/>
    <w:rsid w:val="00953320"/>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1">
    <w:name w:val="xl141"/>
    <w:basedOn w:val="a0"/>
    <w:qFormat/>
    <w:rsid w:val="00953320"/>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42">
    <w:name w:val="xl142"/>
    <w:basedOn w:val="a0"/>
    <w:qFormat/>
    <w:rsid w:val="00953320"/>
    <w:pPr>
      <w:pBdr>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43">
    <w:name w:val="xl143"/>
    <w:basedOn w:val="a0"/>
    <w:qFormat/>
    <w:rsid w:val="00953320"/>
    <w:pPr>
      <w:pBdr>
        <w:top w:val="single" w:sz="8" w:space="0" w:color="auto"/>
        <w:left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4">
    <w:name w:val="xl144"/>
    <w:basedOn w:val="a0"/>
    <w:qFormat/>
    <w:rsid w:val="00953320"/>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5">
    <w:name w:val="xl145"/>
    <w:basedOn w:val="a0"/>
    <w:qFormat/>
    <w:rsid w:val="00953320"/>
    <w:pPr>
      <w:pBdr>
        <w:top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6">
    <w:name w:val="xl146"/>
    <w:basedOn w:val="a0"/>
    <w:qFormat/>
    <w:rsid w:val="00953320"/>
    <w:pPr>
      <w:pBdr>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7">
    <w:name w:val="xl147"/>
    <w:basedOn w:val="a0"/>
    <w:qFormat/>
    <w:rsid w:val="00953320"/>
    <w:pPr>
      <w:pBdr>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48">
    <w:name w:val="xl148"/>
    <w:basedOn w:val="a0"/>
    <w:qFormat/>
    <w:rsid w:val="00953320"/>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49">
    <w:name w:val="xl149"/>
    <w:basedOn w:val="a0"/>
    <w:qFormat/>
    <w:rsid w:val="009533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50">
    <w:name w:val="xl150"/>
    <w:basedOn w:val="a0"/>
    <w:qFormat/>
    <w:rsid w:val="00953320"/>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1">
    <w:name w:val="xl151"/>
    <w:basedOn w:val="a0"/>
    <w:qFormat/>
    <w:rsid w:val="00953320"/>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2">
    <w:name w:val="xl152"/>
    <w:basedOn w:val="a0"/>
    <w:qFormat/>
    <w:rsid w:val="009533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53">
    <w:name w:val="xl153"/>
    <w:basedOn w:val="a0"/>
    <w:qFormat/>
    <w:rsid w:val="009533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54">
    <w:name w:val="xl154"/>
    <w:basedOn w:val="a0"/>
    <w:qFormat/>
    <w:rsid w:val="00953320"/>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5">
    <w:name w:val="xl155"/>
    <w:basedOn w:val="a0"/>
    <w:qFormat/>
    <w:rsid w:val="00953320"/>
    <w:pPr>
      <w:pBdr>
        <w:right w:val="single" w:sz="8"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56">
    <w:name w:val="xl156"/>
    <w:basedOn w:val="a0"/>
    <w:qFormat/>
    <w:rsid w:val="009533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57">
    <w:name w:val="xl157"/>
    <w:basedOn w:val="a0"/>
    <w:qFormat/>
    <w:rsid w:val="00953320"/>
    <w:pPr>
      <w:pBdr>
        <w:bottom w:val="single" w:sz="8" w:space="0" w:color="auto"/>
        <w:right w:val="single" w:sz="8"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1f4">
    <w:name w:val="Знак Знак Знак Знак Знак Знак Знак Знак Знак Знак1 Знак Знак Знак Знак Знак Знак Знак Знак Знак"/>
    <w:basedOn w:val="a0"/>
    <w:qFormat/>
    <w:rsid w:val="00953320"/>
    <w:pPr>
      <w:spacing w:after="160" w:line="240" w:lineRule="exact"/>
    </w:pPr>
    <w:rPr>
      <w:rFonts w:ascii="Times New Roman" w:eastAsia="Calibri" w:hAnsi="Times New Roman" w:cs="Times New Roman"/>
      <w:sz w:val="20"/>
      <w:szCs w:val="20"/>
      <w:lang w:eastAsia="zh-CN"/>
    </w:rPr>
  </w:style>
  <w:style w:type="paragraph" w:customStyle="1" w:styleId="afff">
    <w:name w:val="Знак Знак Знак Знак Знак Знак Знак Знак Знак Знак Знак Знак Знак Знак Знак Знак Знак Знак Знак Знак Знак Знак"/>
    <w:basedOn w:val="a0"/>
    <w:qFormat/>
    <w:rsid w:val="00953320"/>
    <w:pPr>
      <w:spacing w:after="160" w:line="240" w:lineRule="exact"/>
    </w:pPr>
    <w:rPr>
      <w:rFonts w:ascii="Times New Roman" w:eastAsia="Calibri" w:hAnsi="Times New Roman" w:cs="Times New Roman"/>
      <w:sz w:val="20"/>
      <w:szCs w:val="20"/>
      <w:lang w:eastAsia="zh-CN"/>
    </w:rPr>
  </w:style>
  <w:style w:type="paragraph" w:customStyle="1" w:styleId="afff0">
    <w:name w:val="Знак Знак Знак Знак Знак Знак Знак"/>
    <w:basedOn w:val="a0"/>
    <w:qFormat/>
    <w:rsid w:val="00953320"/>
    <w:pPr>
      <w:spacing w:after="160" w:line="240" w:lineRule="exact"/>
    </w:pPr>
    <w:rPr>
      <w:rFonts w:ascii="Times New Roman" w:eastAsia="Calibri" w:hAnsi="Times New Roman" w:cs="Times New Roman"/>
      <w:sz w:val="20"/>
      <w:szCs w:val="20"/>
      <w:lang w:eastAsia="zh-CN"/>
    </w:rPr>
  </w:style>
  <w:style w:type="paragraph" w:customStyle="1" w:styleId="1f5">
    <w:name w:val="Знак Знак Знак Знак Знак Знак Знак1 Знак Знак Знак"/>
    <w:basedOn w:val="a0"/>
    <w:qFormat/>
    <w:rsid w:val="00953320"/>
    <w:pPr>
      <w:spacing w:after="160" w:line="240" w:lineRule="exact"/>
    </w:pPr>
    <w:rPr>
      <w:rFonts w:ascii="Times New Roman" w:eastAsia="Calibri" w:hAnsi="Times New Roman" w:cs="Times New Roman"/>
      <w:sz w:val="20"/>
      <w:szCs w:val="20"/>
      <w:lang w:eastAsia="zh-CN"/>
    </w:rPr>
  </w:style>
  <w:style w:type="paragraph" w:customStyle="1" w:styleId="afff1">
    <w:name w:val="ЗАГОЛОВОК"/>
    <w:qFormat/>
    <w:rsid w:val="00953320"/>
    <w:pPr>
      <w:spacing w:after="0" w:line="240" w:lineRule="auto"/>
      <w:jc w:val="center"/>
    </w:pPr>
    <w:rPr>
      <w:rFonts w:ascii="Times New Roman" w:eastAsia="Times New Roman" w:hAnsi="Times New Roman" w:cs="Times New Roman"/>
      <w:b/>
      <w:sz w:val="24"/>
      <w:szCs w:val="20"/>
    </w:rPr>
  </w:style>
  <w:style w:type="paragraph" w:customStyle="1" w:styleId="212">
    <w:name w:val="Основной текст 21"/>
    <w:basedOn w:val="a0"/>
    <w:qFormat/>
    <w:rsid w:val="00953320"/>
    <w:pPr>
      <w:spacing w:after="0" w:line="240" w:lineRule="auto"/>
      <w:ind w:firstLine="851"/>
      <w:jc w:val="both"/>
    </w:pPr>
    <w:rPr>
      <w:rFonts w:ascii="Times New Roman" w:eastAsia="Times New Roman" w:hAnsi="Times New Roman" w:cs="Times New Roman"/>
      <w:sz w:val="24"/>
      <w:szCs w:val="20"/>
    </w:rPr>
  </w:style>
  <w:style w:type="paragraph" w:customStyle="1" w:styleId="-0">
    <w:name w:val="Контракт-пункт"/>
    <w:basedOn w:val="a0"/>
    <w:qFormat/>
    <w:rsid w:val="00953320"/>
    <w:pPr>
      <w:numPr>
        <w:ilvl w:val="1"/>
        <w:numId w:val="3"/>
      </w:numPr>
      <w:spacing w:after="0" w:line="240" w:lineRule="auto"/>
      <w:jc w:val="both"/>
    </w:pPr>
    <w:rPr>
      <w:rFonts w:ascii="Times New Roman" w:eastAsia="Times New Roman" w:hAnsi="Times New Roman" w:cs="Times New Roman"/>
      <w:sz w:val="24"/>
      <w:szCs w:val="24"/>
    </w:rPr>
  </w:style>
  <w:style w:type="paragraph" w:customStyle="1" w:styleId="-">
    <w:name w:val="Контракт-раздел"/>
    <w:basedOn w:val="a0"/>
    <w:next w:val="-0"/>
    <w:qFormat/>
    <w:rsid w:val="00953320"/>
    <w:pPr>
      <w:keepNext/>
      <w:numPr>
        <w:numId w:val="3"/>
      </w:numPr>
      <w:tabs>
        <w:tab w:val="left" w:pos="540"/>
      </w:tabs>
      <w:suppressAutoHyphens/>
      <w:spacing w:before="360" w:after="120" w:line="240" w:lineRule="auto"/>
      <w:jc w:val="center"/>
      <w:outlineLvl w:val="2"/>
    </w:pPr>
    <w:rPr>
      <w:rFonts w:ascii="Times New Roman" w:eastAsia="Times New Roman" w:hAnsi="Times New Roman" w:cs="Times New Roman"/>
      <w:b/>
      <w:bCs/>
      <w:caps/>
      <w:smallCaps/>
      <w:sz w:val="24"/>
      <w:szCs w:val="24"/>
    </w:rPr>
  </w:style>
  <w:style w:type="paragraph" w:customStyle="1" w:styleId="-1">
    <w:name w:val="Контракт-подпункт"/>
    <w:basedOn w:val="a0"/>
    <w:qFormat/>
    <w:rsid w:val="00953320"/>
    <w:pPr>
      <w:numPr>
        <w:ilvl w:val="2"/>
        <w:numId w:val="3"/>
      </w:numPr>
      <w:spacing w:after="0" w:line="240" w:lineRule="auto"/>
      <w:jc w:val="both"/>
    </w:pPr>
    <w:rPr>
      <w:rFonts w:ascii="Times New Roman" w:eastAsia="Times New Roman" w:hAnsi="Times New Roman" w:cs="Times New Roman"/>
      <w:sz w:val="24"/>
      <w:szCs w:val="24"/>
    </w:rPr>
  </w:style>
  <w:style w:type="character" w:customStyle="1" w:styleId="-2">
    <w:name w:val="Контракт-подпункт Знак Знак"/>
    <w:locked/>
    <w:rsid w:val="00953320"/>
    <w:rPr>
      <w:rFonts w:eastAsia="Calibri"/>
      <w:sz w:val="24"/>
      <w:szCs w:val="24"/>
      <w:lang w:val="ru-RU" w:eastAsia="ru-RU" w:bidi="ar-SA"/>
    </w:rPr>
  </w:style>
  <w:style w:type="paragraph" w:customStyle="1" w:styleId="-3">
    <w:name w:val="Контракт-подпункт Знак"/>
    <w:basedOn w:val="a0"/>
    <w:qFormat/>
    <w:rsid w:val="00953320"/>
    <w:pPr>
      <w:tabs>
        <w:tab w:val="num" w:pos="1418"/>
      </w:tabs>
      <w:spacing w:after="0" w:line="240" w:lineRule="auto"/>
      <w:ind w:firstLine="567"/>
      <w:jc w:val="both"/>
    </w:pPr>
    <w:rPr>
      <w:rFonts w:ascii="Times New Roman" w:eastAsia="Times New Roman" w:hAnsi="Times New Roman" w:cs="Times New Roman"/>
      <w:sz w:val="24"/>
      <w:szCs w:val="24"/>
    </w:rPr>
  </w:style>
  <w:style w:type="character" w:customStyle="1" w:styleId="-4">
    <w:name w:val="Контракт-подподпункт Знак"/>
    <w:locked/>
    <w:rsid w:val="00953320"/>
    <w:rPr>
      <w:rFonts w:eastAsia="Calibri"/>
      <w:sz w:val="24"/>
      <w:szCs w:val="24"/>
      <w:lang w:val="ru-RU" w:eastAsia="ru-RU" w:bidi="ar-SA"/>
    </w:rPr>
  </w:style>
  <w:style w:type="paragraph" w:customStyle="1" w:styleId="-5">
    <w:name w:val="Контракт-подподпункт"/>
    <w:basedOn w:val="a0"/>
    <w:qFormat/>
    <w:rsid w:val="00953320"/>
    <w:pPr>
      <w:tabs>
        <w:tab w:val="num" w:pos="851"/>
      </w:tabs>
      <w:spacing w:after="0" w:line="240" w:lineRule="auto"/>
      <w:ind w:left="-567" w:firstLine="567"/>
      <w:jc w:val="both"/>
    </w:pPr>
    <w:rPr>
      <w:rFonts w:ascii="Times New Roman" w:eastAsia="Times New Roman" w:hAnsi="Times New Roman" w:cs="Times New Roman"/>
      <w:sz w:val="24"/>
      <w:szCs w:val="24"/>
    </w:rPr>
  </w:style>
  <w:style w:type="character" w:customStyle="1" w:styleId="mini1">
    <w:name w:val="mini1"/>
    <w:rsid w:val="00953320"/>
    <w:rPr>
      <w:rFonts w:ascii="Verdana" w:eastAsia="Calibri" w:hAnsi="Verdana" w:hint="default"/>
      <w:sz w:val="5"/>
      <w:szCs w:val="5"/>
      <w:lang w:val="ru-RU" w:eastAsia="zh-CN" w:bidi="ar-SA"/>
    </w:rPr>
  </w:style>
  <w:style w:type="character" w:customStyle="1" w:styleId="WW8Num16z1">
    <w:name w:val="WW8Num16z1"/>
    <w:rsid w:val="00953320"/>
    <w:rPr>
      <w:color w:val="auto"/>
    </w:rPr>
  </w:style>
  <w:style w:type="paragraph" w:customStyle="1" w:styleId="afff2">
    <w:name w:val="Основной шрифт абзаца Знак Знак Знак Знак Знак Знак"/>
    <w:aliases w:val=" Знак3 Знак Знак Знак Знак Знак Знак Знак Знак Знак,Знак3 Знак Знак Знак Знак Знак Знак Знак Знак Знак"/>
    <w:basedOn w:val="a0"/>
    <w:qFormat/>
    <w:rsid w:val="00953320"/>
    <w:pPr>
      <w:spacing w:after="160" w:line="240" w:lineRule="exact"/>
    </w:pPr>
    <w:rPr>
      <w:rFonts w:ascii="Times New Roman" w:eastAsia="Calibri" w:hAnsi="Times New Roman" w:cs="Times New Roman"/>
      <w:sz w:val="20"/>
      <w:szCs w:val="20"/>
      <w:lang w:eastAsia="zh-CN"/>
    </w:rPr>
  </w:style>
  <w:style w:type="paragraph" w:customStyle="1" w:styleId="ConsCell">
    <w:name w:val="ConsCell"/>
    <w:qFormat/>
    <w:rsid w:val="00953320"/>
    <w:pPr>
      <w:widowControl w:val="0"/>
      <w:spacing w:after="0" w:line="240" w:lineRule="auto"/>
    </w:pPr>
    <w:rPr>
      <w:rFonts w:ascii="Arial" w:eastAsia="Times New Roman" w:hAnsi="Arial" w:cs="Times New Roman"/>
      <w:sz w:val="20"/>
      <w:szCs w:val="20"/>
    </w:rPr>
  </w:style>
  <w:style w:type="paragraph" w:customStyle="1" w:styleId="ConsDocList">
    <w:name w:val="ConsDocList"/>
    <w:qFormat/>
    <w:rsid w:val="00953320"/>
    <w:pPr>
      <w:widowControl w:val="0"/>
      <w:spacing w:after="0" w:line="240" w:lineRule="auto"/>
    </w:pPr>
    <w:rPr>
      <w:rFonts w:ascii="Courier New" w:eastAsia="Times New Roman" w:hAnsi="Courier New" w:cs="Times New Roman"/>
      <w:sz w:val="20"/>
      <w:szCs w:val="20"/>
    </w:rPr>
  </w:style>
  <w:style w:type="paragraph" w:styleId="afff3">
    <w:name w:val="Subtitle"/>
    <w:basedOn w:val="a0"/>
    <w:link w:val="afff4"/>
    <w:uiPriority w:val="99"/>
    <w:qFormat/>
    <w:rsid w:val="00953320"/>
    <w:pPr>
      <w:shd w:val="clear" w:color="auto" w:fill="FFFFFF"/>
      <w:spacing w:after="0" w:line="250" w:lineRule="exact"/>
      <w:ind w:right="30"/>
      <w:jc w:val="center"/>
    </w:pPr>
    <w:rPr>
      <w:rFonts w:ascii="Times New Roman" w:eastAsia="Times New Roman" w:hAnsi="Times New Roman" w:cs="Times New Roman"/>
      <w:b/>
      <w:bCs/>
      <w:szCs w:val="20"/>
    </w:rPr>
  </w:style>
  <w:style w:type="character" w:customStyle="1" w:styleId="afff4">
    <w:name w:val="Подзаголовок Знак"/>
    <w:basedOn w:val="a1"/>
    <w:link w:val="afff3"/>
    <w:uiPriority w:val="99"/>
    <w:rsid w:val="00953320"/>
    <w:rPr>
      <w:rFonts w:ascii="Times New Roman" w:eastAsia="Times New Roman" w:hAnsi="Times New Roman" w:cs="Times New Roman"/>
      <w:b/>
      <w:bCs/>
      <w:szCs w:val="20"/>
      <w:shd w:val="clear" w:color="auto" w:fill="FFFFFF"/>
      <w:lang w:eastAsia="ru-RU"/>
    </w:rPr>
  </w:style>
  <w:style w:type="paragraph" w:customStyle="1" w:styleId="afff5">
    <w:name w:val="Формула Где"/>
    <w:basedOn w:val="a0"/>
    <w:next w:val="a0"/>
    <w:qFormat/>
    <w:rsid w:val="00953320"/>
    <w:pPr>
      <w:tabs>
        <w:tab w:val="left" w:pos="1276"/>
        <w:tab w:val="left" w:pos="1701"/>
      </w:tabs>
      <w:suppressAutoHyphens/>
      <w:spacing w:after="60" w:line="360" w:lineRule="auto"/>
      <w:ind w:firstLine="709"/>
      <w:jc w:val="both"/>
    </w:pPr>
    <w:rPr>
      <w:rFonts w:ascii="Times New Roman" w:eastAsia="Times New Roman" w:hAnsi="Times New Roman" w:cs="Times New Roman"/>
      <w:sz w:val="24"/>
      <w:szCs w:val="20"/>
    </w:rPr>
  </w:style>
  <w:style w:type="paragraph" w:customStyle="1" w:styleId="invisible">
    <w:name w:val="invisible"/>
    <w:basedOn w:val="a0"/>
    <w:qFormat/>
    <w:rsid w:val="00953320"/>
    <w:pPr>
      <w:spacing w:before="100" w:beforeAutospacing="1" w:after="100" w:afterAutospacing="1" w:line="240" w:lineRule="auto"/>
    </w:pPr>
    <w:rPr>
      <w:rFonts w:ascii="Times New Roman" w:eastAsia="MS Mincho" w:hAnsi="Times New Roman" w:cs="Times New Roman"/>
      <w:sz w:val="24"/>
      <w:szCs w:val="24"/>
      <w:lang w:eastAsia="ja-JP"/>
    </w:rPr>
  </w:style>
  <w:style w:type="paragraph" w:customStyle="1" w:styleId="xl26">
    <w:name w:val="xl26"/>
    <w:basedOn w:val="a0"/>
    <w:qFormat/>
    <w:rsid w:val="00953320"/>
    <w:pPr>
      <w:spacing w:before="100" w:beforeAutospacing="1" w:after="100" w:afterAutospacing="1" w:line="240" w:lineRule="auto"/>
    </w:pPr>
    <w:rPr>
      <w:rFonts w:ascii="Times New Roman" w:eastAsia="Arial Unicode MS" w:hAnsi="Times New Roman" w:cs="Times New Roman"/>
      <w:sz w:val="24"/>
      <w:szCs w:val="24"/>
    </w:rPr>
  </w:style>
  <w:style w:type="paragraph" w:customStyle="1" w:styleId="1f6">
    <w:name w:val="Текст1"/>
    <w:basedOn w:val="a0"/>
    <w:qFormat/>
    <w:rsid w:val="00953320"/>
    <w:pPr>
      <w:suppressAutoHyphens/>
      <w:spacing w:after="0" w:line="240" w:lineRule="auto"/>
    </w:pPr>
    <w:rPr>
      <w:rFonts w:ascii="Courier New" w:eastAsia="Times New Roman" w:hAnsi="Courier New" w:cs="Courier New"/>
      <w:sz w:val="20"/>
      <w:szCs w:val="20"/>
      <w:lang w:eastAsia="ar-SA"/>
    </w:rPr>
  </w:style>
  <w:style w:type="paragraph" w:styleId="1f7">
    <w:name w:val="toc 1"/>
    <w:basedOn w:val="a0"/>
    <w:next w:val="a0"/>
    <w:autoRedefine/>
    <w:rsid w:val="00953320"/>
    <w:pPr>
      <w:spacing w:after="0" w:line="240" w:lineRule="auto"/>
    </w:pPr>
    <w:rPr>
      <w:rFonts w:ascii="Times New Roman" w:eastAsia="Times New Roman" w:hAnsi="Times New Roman" w:cs="Times New Roman"/>
      <w:sz w:val="20"/>
      <w:szCs w:val="20"/>
    </w:rPr>
  </w:style>
  <w:style w:type="character" w:customStyle="1" w:styleId="FontStyle12">
    <w:name w:val="Font Style12"/>
    <w:rsid w:val="00953320"/>
    <w:rPr>
      <w:rFonts w:ascii="Times New Roman" w:eastAsia="Calibri" w:hAnsi="Times New Roman" w:cs="Times New Roman"/>
      <w:b/>
      <w:bCs/>
      <w:sz w:val="20"/>
      <w:szCs w:val="20"/>
      <w:lang w:val="ru-RU" w:eastAsia="zh-CN" w:bidi="ar-SA"/>
    </w:rPr>
  </w:style>
  <w:style w:type="paragraph" w:customStyle="1" w:styleId="Style3">
    <w:name w:val="Style3"/>
    <w:basedOn w:val="a0"/>
    <w:qFormat/>
    <w:rsid w:val="00953320"/>
    <w:pPr>
      <w:widowControl w:val="0"/>
      <w:autoSpaceDE w:val="0"/>
      <w:autoSpaceDN w:val="0"/>
      <w:adjustRightInd w:val="0"/>
      <w:spacing w:after="0" w:line="235" w:lineRule="exact"/>
      <w:jc w:val="center"/>
    </w:pPr>
    <w:rPr>
      <w:rFonts w:ascii="Times New Roman" w:eastAsia="Times New Roman" w:hAnsi="Times New Roman" w:cs="Times New Roman"/>
      <w:sz w:val="24"/>
      <w:szCs w:val="24"/>
    </w:rPr>
  </w:style>
  <w:style w:type="character" w:customStyle="1" w:styleId="FontStyle11">
    <w:name w:val="Font Style11"/>
    <w:rsid w:val="00953320"/>
    <w:rPr>
      <w:rFonts w:ascii="Times New Roman" w:eastAsia="Calibri" w:hAnsi="Times New Roman" w:cs="Times New Roman"/>
      <w:b/>
      <w:bCs/>
      <w:sz w:val="12"/>
      <w:szCs w:val="12"/>
      <w:lang w:val="ru-RU" w:eastAsia="zh-CN" w:bidi="ar-SA"/>
    </w:rPr>
  </w:style>
  <w:style w:type="paragraph" w:customStyle="1" w:styleId="afff6">
    <w:name w:val="Знак Знак Знак Знак Знак Знак Знак Знак"/>
    <w:basedOn w:val="a0"/>
    <w:qFormat/>
    <w:rsid w:val="00953320"/>
    <w:pPr>
      <w:spacing w:after="160" w:line="240" w:lineRule="exact"/>
    </w:pPr>
    <w:rPr>
      <w:rFonts w:ascii="Times New Roman" w:eastAsia="Calibri" w:hAnsi="Times New Roman" w:cs="Times New Roman"/>
      <w:sz w:val="20"/>
      <w:szCs w:val="20"/>
      <w:lang w:eastAsia="zh-CN"/>
    </w:rPr>
  </w:style>
  <w:style w:type="paragraph" w:customStyle="1" w:styleId="39">
    <w:name w:val="Знак3 Знак Знак Знак"/>
    <w:basedOn w:val="a0"/>
    <w:qFormat/>
    <w:rsid w:val="00953320"/>
    <w:pPr>
      <w:spacing w:after="160" w:line="240" w:lineRule="exact"/>
    </w:pPr>
    <w:rPr>
      <w:rFonts w:ascii="Times New Roman" w:eastAsia="Calibri" w:hAnsi="Times New Roman" w:cs="Times New Roman"/>
      <w:sz w:val="20"/>
      <w:szCs w:val="20"/>
      <w:lang w:eastAsia="zh-CN"/>
    </w:rPr>
  </w:style>
  <w:style w:type="paragraph" w:customStyle="1" w:styleId="3a">
    <w:name w:val="Знак3 Знак Знак Знак Знак Знак Знак"/>
    <w:aliases w:val="Основной шрифт абзаца Знак Знак Знак Знак, Знак3 Знак Знак Знак Знак Знак Знак"/>
    <w:basedOn w:val="a0"/>
    <w:qFormat/>
    <w:rsid w:val="00953320"/>
    <w:pPr>
      <w:spacing w:after="160" w:line="240" w:lineRule="exact"/>
    </w:pPr>
    <w:rPr>
      <w:rFonts w:ascii="Times New Roman" w:eastAsia="Calibri" w:hAnsi="Times New Roman" w:cs="Times New Roman"/>
      <w:sz w:val="20"/>
      <w:szCs w:val="20"/>
      <w:lang w:eastAsia="zh-CN"/>
    </w:rPr>
  </w:style>
  <w:style w:type="paragraph" w:customStyle="1" w:styleId="2d">
    <w:name w:val="Знак2"/>
    <w:basedOn w:val="a0"/>
    <w:qFormat/>
    <w:rsid w:val="00953320"/>
    <w:pPr>
      <w:tabs>
        <w:tab w:val="num" w:pos="567"/>
      </w:tabs>
      <w:spacing w:after="160" w:line="240" w:lineRule="exact"/>
    </w:pPr>
    <w:rPr>
      <w:rFonts w:ascii="Times New Roman" w:eastAsia="Calibri" w:hAnsi="Times New Roman" w:cs="Times New Roman"/>
      <w:sz w:val="20"/>
      <w:szCs w:val="20"/>
      <w:lang w:eastAsia="zh-CN"/>
    </w:rPr>
  </w:style>
  <w:style w:type="paragraph" w:customStyle="1" w:styleId="3b">
    <w:name w:val="Знак3"/>
    <w:basedOn w:val="a0"/>
    <w:qFormat/>
    <w:rsid w:val="00953320"/>
    <w:pPr>
      <w:spacing w:after="160" w:line="240" w:lineRule="exact"/>
    </w:pPr>
    <w:rPr>
      <w:rFonts w:ascii="Times New Roman" w:eastAsia="Calibri" w:hAnsi="Times New Roman" w:cs="Times New Roman"/>
      <w:sz w:val="20"/>
      <w:szCs w:val="20"/>
      <w:lang w:eastAsia="zh-CN"/>
    </w:rPr>
  </w:style>
  <w:style w:type="paragraph" w:customStyle="1" w:styleId="afff7">
    <w:name w:val="Основной шрифт абзаца Знак Знак Знак"/>
    <w:aliases w:val=" Знак3 Знак Знак Знак Знак,Знак3 Знак Знак Знак Знак"/>
    <w:basedOn w:val="a0"/>
    <w:qFormat/>
    <w:rsid w:val="00953320"/>
    <w:pPr>
      <w:spacing w:after="160" w:line="240" w:lineRule="exact"/>
    </w:pPr>
    <w:rPr>
      <w:rFonts w:ascii="Times New Roman" w:eastAsia="Calibri" w:hAnsi="Times New Roman" w:cs="Times New Roman"/>
      <w:sz w:val="20"/>
      <w:szCs w:val="20"/>
      <w:lang w:eastAsia="zh-CN"/>
    </w:rPr>
  </w:style>
  <w:style w:type="paragraph" w:customStyle="1" w:styleId="afff8">
    <w:name w:val="Основной шрифт абзаца Знак Знак Знак Знак Знак"/>
    <w:aliases w:val=" Знак3 Знак Знак Знак Знак Знак Знак Знак,Знак3 Знак Знак Знак Знак Знак Знак Знак"/>
    <w:basedOn w:val="a0"/>
    <w:qFormat/>
    <w:rsid w:val="00953320"/>
    <w:pPr>
      <w:spacing w:after="160" w:line="240" w:lineRule="exact"/>
    </w:pPr>
    <w:rPr>
      <w:rFonts w:ascii="Times New Roman" w:eastAsia="Calibri" w:hAnsi="Times New Roman" w:cs="Times New Roman"/>
      <w:sz w:val="20"/>
      <w:szCs w:val="20"/>
      <w:lang w:eastAsia="zh-CN"/>
    </w:rPr>
  </w:style>
  <w:style w:type="character" w:customStyle="1" w:styleId="TitleChar">
    <w:name w:val="Title Char"/>
    <w:locked/>
    <w:rsid w:val="00953320"/>
    <w:rPr>
      <w:b/>
      <w:sz w:val="28"/>
      <w:lang w:val="ru-RU" w:eastAsia="ru-RU" w:bidi="ar-SA"/>
    </w:rPr>
  </w:style>
  <w:style w:type="character" w:customStyle="1" w:styleId="FooterChar">
    <w:name w:val="Footer Char"/>
    <w:locked/>
    <w:rsid w:val="00953320"/>
    <w:rPr>
      <w:rFonts w:ascii="Times New Roman" w:hAnsi="Times New Roman" w:cs="Times New Roman"/>
      <w:sz w:val="20"/>
      <w:szCs w:val="20"/>
      <w:lang w:eastAsia="ru-RU"/>
    </w:rPr>
  </w:style>
  <w:style w:type="paragraph" w:customStyle="1" w:styleId="1f8">
    <w:name w:val="Стиль1"/>
    <w:basedOn w:val="a0"/>
    <w:qFormat/>
    <w:rsid w:val="00953320"/>
    <w:pPr>
      <w:keepNext/>
      <w:keepLines/>
      <w:widowControl w:val="0"/>
      <w:suppressLineNumbers/>
      <w:tabs>
        <w:tab w:val="num" w:pos="0"/>
      </w:tabs>
      <w:suppressAutoHyphens/>
      <w:spacing w:after="60" w:line="240" w:lineRule="auto"/>
    </w:pPr>
    <w:rPr>
      <w:rFonts w:ascii="Times New Roman" w:eastAsia="Times New Roman" w:hAnsi="Times New Roman" w:cs="Times New Roman"/>
      <w:b/>
      <w:sz w:val="28"/>
      <w:szCs w:val="24"/>
    </w:rPr>
  </w:style>
  <w:style w:type="paragraph" w:customStyle="1" w:styleId="2e">
    <w:name w:val="Стиль2"/>
    <w:basedOn w:val="2f"/>
    <w:qFormat/>
    <w:rsid w:val="00953320"/>
    <w:pPr>
      <w:keepNext/>
      <w:keepLines/>
      <w:widowControl w:val="0"/>
      <w:suppressLineNumbers/>
      <w:tabs>
        <w:tab w:val="clear" w:pos="0"/>
        <w:tab w:val="num" w:pos="1571"/>
      </w:tabs>
      <w:suppressAutoHyphens/>
      <w:spacing w:after="60"/>
      <w:ind w:left="153" w:firstLine="567"/>
      <w:jc w:val="both"/>
    </w:pPr>
    <w:rPr>
      <w:b/>
      <w:sz w:val="24"/>
    </w:rPr>
  </w:style>
  <w:style w:type="paragraph" w:styleId="2f">
    <w:name w:val="List Number 2"/>
    <w:basedOn w:val="a0"/>
    <w:rsid w:val="00953320"/>
    <w:pPr>
      <w:tabs>
        <w:tab w:val="num" w:pos="0"/>
      </w:tabs>
      <w:spacing w:after="0" w:line="240" w:lineRule="auto"/>
    </w:pPr>
    <w:rPr>
      <w:rFonts w:ascii="Times New Roman" w:eastAsia="Times New Roman" w:hAnsi="Times New Roman" w:cs="Times New Roman"/>
      <w:sz w:val="20"/>
      <w:szCs w:val="20"/>
    </w:rPr>
  </w:style>
  <w:style w:type="paragraph" w:customStyle="1" w:styleId="afff9">
    <w:name w:val="Пункт"/>
    <w:basedOn w:val="a0"/>
    <w:qFormat/>
    <w:rsid w:val="00953320"/>
    <w:pPr>
      <w:spacing w:after="0" w:line="240" w:lineRule="auto"/>
      <w:jc w:val="both"/>
    </w:pPr>
    <w:rPr>
      <w:rFonts w:ascii="Times New Roman" w:eastAsia="Times New Roman" w:hAnsi="Times New Roman" w:cs="Times New Roman"/>
      <w:sz w:val="24"/>
      <w:szCs w:val="28"/>
    </w:rPr>
  </w:style>
  <w:style w:type="paragraph" w:customStyle="1" w:styleId="afffa">
    <w:name w:val="Подпункт"/>
    <w:basedOn w:val="afff9"/>
    <w:qFormat/>
    <w:rsid w:val="00953320"/>
    <w:pPr>
      <w:tabs>
        <w:tab w:val="num" w:pos="1134"/>
      </w:tabs>
      <w:spacing w:line="360" w:lineRule="auto"/>
      <w:ind w:left="1134" w:hanging="1134"/>
    </w:pPr>
    <w:rPr>
      <w:snapToGrid w:val="0"/>
      <w:sz w:val="28"/>
      <w:szCs w:val="20"/>
    </w:rPr>
  </w:style>
  <w:style w:type="paragraph" w:customStyle="1" w:styleId="2f0">
    <w:name w:val="Пункт2"/>
    <w:basedOn w:val="afff9"/>
    <w:qFormat/>
    <w:rsid w:val="00953320"/>
    <w:pPr>
      <w:keepNext/>
      <w:numPr>
        <w:ilvl w:val="2"/>
      </w:numPr>
      <w:tabs>
        <w:tab w:val="num" w:pos="1134"/>
      </w:tabs>
      <w:suppressAutoHyphens/>
      <w:spacing w:before="240" w:after="120"/>
      <w:ind w:left="1134" w:hanging="1134"/>
      <w:jc w:val="left"/>
      <w:outlineLvl w:val="2"/>
    </w:pPr>
    <w:rPr>
      <w:b/>
      <w:snapToGrid w:val="0"/>
      <w:sz w:val="28"/>
      <w:szCs w:val="20"/>
    </w:rPr>
  </w:style>
  <w:style w:type="paragraph" w:customStyle="1" w:styleId="310">
    <w:name w:val="Основной текст с отступом 31"/>
    <w:basedOn w:val="a0"/>
    <w:qFormat/>
    <w:rsid w:val="00953320"/>
    <w:pPr>
      <w:spacing w:after="0" w:line="240" w:lineRule="auto"/>
      <w:ind w:firstLine="426"/>
      <w:jc w:val="both"/>
    </w:pPr>
    <w:rPr>
      <w:rFonts w:ascii="Times New Roman" w:eastAsia="Times New Roman" w:hAnsi="Times New Roman" w:cs="Times New Roman"/>
      <w:kern w:val="28"/>
      <w:sz w:val="24"/>
      <w:szCs w:val="20"/>
    </w:rPr>
  </w:style>
  <w:style w:type="paragraph" w:customStyle="1" w:styleId="1f9">
    <w:name w:val="Без интервала1"/>
    <w:qFormat/>
    <w:rsid w:val="00953320"/>
    <w:pPr>
      <w:spacing w:after="0" w:line="240" w:lineRule="auto"/>
      <w:jc w:val="right"/>
    </w:pPr>
    <w:rPr>
      <w:rFonts w:ascii="Times New Roman" w:eastAsia="Calibri" w:hAnsi="Times New Roman" w:cs="Times New Roman"/>
      <w:b/>
    </w:rPr>
  </w:style>
  <w:style w:type="paragraph" w:customStyle="1" w:styleId="1fa">
    <w:name w:val="Абзац списка1"/>
    <w:basedOn w:val="a0"/>
    <w:link w:val="ListParagraphChar"/>
    <w:uiPriority w:val="99"/>
    <w:qFormat/>
    <w:rsid w:val="00953320"/>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customStyle="1" w:styleId="311">
    <w:name w:val="Основной текст 31"/>
    <w:basedOn w:val="a0"/>
    <w:qFormat/>
    <w:rsid w:val="00953320"/>
    <w:pPr>
      <w:spacing w:after="0" w:line="240" w:lineRule="auto"/>
      <w:jc w:val="both"/>
    </w:pPr>
    <w:rPr>
      <w:rFonts w:ascii="Times New Roman" w:eastAsia="Times New Roman" w:hAnsi="Times New Roman" w:cs="Times New Roman"/>
      <w:kern w:val="28"/>
      <w:sz w:val="24"/>
      <w:szCs w:val="20"/>
    </w:rPr>
  </w:style>
  <w:style w:type="character" w:customStyle="1" w:styleId="2f1">
    <w:name w:val="Название 2 Знак Знак"/>
    <w:rsid w:val="00953320"/>
    <w:rPr>
      <w:sz w:val="24"/>
      <w:szCs w:val="24"/>
      <w:lang w:val="ru-RU" w:eastAsia="ru-RU" w:bidi="ar-SA"/>
    </w:rPr>
  </w:style>
  <w:style w:type="character" w:customStyle="1" w:styleId="H21">
    <w:name w:val="H2 Знак Знак1"/>
    <w:rsid w:val="00953320"/>
    <w:rPr>
      <w:sz w:val="28"/>
      <w:lang w:val="ru-RU" w:eastAsia="ru-RU" w:bidi="ar-SA"/>
    </w:rPr>
  </w:style>
  <w:style w:type="paragraph" w:customStyle="1" w:styleId="xl25">
    <w:name w:val="xl25"/>
    <w:basedOn w:val="a0"/>
    <w:qFormat/>
    <w:rsid w:val="00953320"/>
    <w:pPr>
      <w:shd w:val="clear" w:color="auto" w:fill="FFFFFF"/>
      <w:spacing w:before="100" w:beforeAutospacing="1" w:after="100" w:afterAutospacing="1" w:line="240" w:lineRule="auto"/>
      <w:textAlignment w:val="center"/>
    </w:pPr>
    <w:rPr>
      <w:rFonts w:ascii="MS Sans Serif" w:eastAsia="Arial Unicode MS" w:hAnsi="MS Sans Serif" w:cs="Arial Unicode MS"/>
      <w:sz w:val="24"/>
      <w:szCs w:val="24"/>
    </w:rPr>
  </w:style>
  <w:style w:type="paragraph" w:customStyle="1" w:styleId="xl27">
    <w:name w:val="xl27"/>
    <w:basedOn w:val="a0"/>
    <w:qFormat/>
    <w:rsid w:val="00953320"/>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textAlignment w:val="center"/>
    </w:pPr>
    <w:rPr>
      <w:rFonts w:ascii="MS Sans Serif" w:eastAsia="Arial Unicode MS" w:hAnsi="MS Sans Serif" w:cs="Arial Unicode MS"/>
      <w:b/>
      <w:bCs/>
      <w:sz w:val="17"/>
      <w:szCs w:val="17"/>
    </w:rPr>
  </w:style>
  <w:style w:type="paragraph" w:customStyle="1" w:styleId="xl28">
    <w:name w:val="xl28"/>
    <w:basedOn w:val="a0"/>
    <w:qFormat/>
    <w:rsid w:val="00953320"/>
    <w:pPr>
      <w:spacing w:before="100" w:beforeAutospacing="1" w:after="100" w:afterAutospacing="1" w:line="240" w:lineRule="auto"/>
      <w:jc w:val="center"/>
      <w:textAlignment w:val="center"/>
    </w:pPr>
    <w:rPr>
      <w:rFonts w:ascii="MS Sans Serif" w:eastAsia="Arial Unicode MS" w:hAnsi="MS Sans Serif" w:cs="Arial Unicode MS"/>
      <w:sz w:val="17"/>
      <w:szCs w:val="17"/>
    </w:rPr>
  </w:style>
  <w:style w:type="paragraph" w:customStyle="1" w:styleId="xl29">
    <w:name w:val="xl29"/>
    <w:basedOn w:val="a0"/>
    <w:qFormat/>
    <w:rsid w:val="009533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MS Sans Serif" w:eastAsia="Arial Unicode MS" w:hAnsi="MS Sans Serif" w:cs="Arial Unicode MS"/>
      <w:sz w:val="17"/>
      <w:szCs w:val="17"/>
    </w:rPr>
  </w:style>
  <w:style w:type="paragraph" w:customStyle="1" w:styleId="xl30">
    <w:name w:val="xl30"/>
    <w:basedOn w:val="a0"/>
    <w:qFormat/>
    <w:rsid w:val="009533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MS Sans Serif" w:eastAsia="Arial Unicode MS" w:hAnsi="MS Sans Serif" w:cs="Arial Unicode MS"/>
      <w:sz w:val="17"/>
      <w:szCs w:val="17"/>
    </w:rPr>
  </w:style>
  <w:style w:type="paragraph" w:customStyle="1" w:styleId="xl31">
    <w:name w:val="xl31"/>
    <w:basedOn w:val="a0"/>
    <w:qFormat/>
    <w:rsid w:val="00953320"/>
    <w:pPr>
      <w:pBdr>
        <w:left w:val="single" w:sz="4" w:space="0" w:color="auto"/>
        <w:right w:val="single" w:sz="4" w:space="0" w:color="auto"/>
      </w:pBdr>
      <w:spacing w:before="100" w:beforeAutospacing="1" w:after="100" w:afterAutospacing="1" w:line="240" w:lineRule="auto"/>
      <w:jc w:val="center"/>
      <w:textAlignment w:val="center"/>
    </w:pPr>
    <w:rPr>
      <w:rFonts w:ascii="MS Sans Serif" w:eastAsia="Arial Unicode MS" w:hAnsi="MS Sans Serif" w:cs="Arial Unicode MS"/>
      <w:sz w:val="17"/>
      <w:szCs w:val="17"/>
    </w:rPr>
  </w:style>
  <w:style w:type="paragraph" w:customStyle="1" w:styleId="xl32">
    <w:name w:val="xl32"/>
    <w:basedOn w:val="a0"/>
    <w:qFormat/>
    <w:rsid w:val="00953320"/>
    <w:pPr>
      <w:spacing w:before="100" w:beforeAutospacing="1" w:after="100" w:afterAutospacing="1" w:line="240" w:lineRule="auto"/>
      <w:textAlignment w:val="top"/>
    </w:pPr>
    <w:rPr>
      <w:rFonts w:ascii="Arial Unicode MS" w:eastAsia="Arial Unicode MS" w:hAnsi="Arial Unicode MS" w:cs="Arial Unicode MS"/>
    </w:rPr>
  </w:style>
  <w:style w:type="paragraph" w:customStyle="1" w:styleId="xl33">
    <w:name w:val="xl33"/>
    <w:basedOn w:val="a0"/>
    <w:qFormat/>
    <w:rsid w:val="00953320"/>
    <w:pPr>
      <w:pBdr>
        <w:top w:val="single" w:sz="8" w:space="0" w:color="auto"/>
        <w:left w:val="single" w:sz="8" w:space="0" w:color="auto"/>
        <w:right w:val="single" w:sz="8" w:space="0" w:color="auto"/>
      </w:pBdr>
      <w:shd w:val="clear" w:color="auto" w:fill="C0C0C0"/>
      <w:spacing w:before="100" w:beforeAutospacing="1" w:after="100" w:afterAutospacing="1" w:line="240" w:lineRule="auto"/>
      <w:jc w:val="center"/>
      <w:textAlignment w:val="center"/>
    </w:pPr>
    <w:rPr>
      <w:rFonts w:ascii="MS Sans Serif" w:eastAsia="Arial Unicode MS" w:hAnsi="MS Sans Serif" w:cs="Arial Unicode MS"/>
      <w:b/>
      <w:bCs/>
      <w:sz w:val="17"/>
      <w:szCs w:val="17"/>
    </w:rPr>
  </w:style>
  <w:style w:type="paragraph" w:customStyle="1" w:styleId="xl34">
    <w:name w:val="xl34"/>
    <w:basedOn w:val="a0"/>
    <w:qFormat/>
    <w:rsid w:val="0095332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MS Sans Serif" w:eastAsia="Arial Unicode MS" w:hAnsi="MS Sans Serif" w:cs="Arial Unicode MS"/>
      <w:sz w:val="17"/>
      <w:szCs w:val="17"/>
    </w:rPr>
  </w:style>
  <w:style w:type="paragraph" w:customStyle="1" w:styleId="xl35">
    <w:name w:val="xl35"/>
    <w:basedOn w:val="a0"/>
    <w:qFormat/>
    <w:rsid w:val="0095332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MS Sans Serif" w:eastAsia="Arial Unicode MS" w:hAnsi="MS Sans Serif" w:cs="Arial Unicode MS"/>
    </w:rPr>
  </w:style>
  <w:style w:type="paragraph" w:customStyle="1" w:styleId="xl36">
    <w:name w:val="xl36"/>
    <w:basedOn w:val="a0"/>
    <w:qFormat/>
    <w:rsid w:val="0095332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MS Sans Serif" w:eastAsia="Arial Unicode MS" w:hAnsi="MS Sans Serif" w:cs="Arial Unicode MS"/>
    </w:rPr>
  </w:style>
  <w:style w:type="paragraph" w:customStyle="1" w:styleId="xl37">
    <w:name w:val="xl37"/>
    <w:basedOn w:val="a0"/>
    <w:qFormat/>
    <w:rsid w:val="00953320"/>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MS Sans Serif" w:eastAsia="Arial Unicode MS" w:hAnsi="MS Sans Serif" w:cs="Arial Unicode MS"/>
    </w:rPr>
  </w:style>
  <w:style w:type="paragraph" w:customStyle="1" w:styleId="xl38">
    <w:name w:val="xl38"/>
    <w:basedOn w:val="a0"/>
    <w:qFormat/>
    <w:rsid w:val="00953320"/>
    <w:pPr>
      <w:spacing w:before="100" w:beforeAutospacing="1" w:after="100" w:afterAutospacing="1" w:line="240" w:lineRule="auto"/>
      <w:textAlignment w:val="center"/>
    </w:pPr>
    <w:rPr>
      <w:rFonts w:ascii="MS Sans Serif" w:eastAsia="Arial Unicode MS" w:hAnsi="MS Sans Serif" w:cs="Arial Unicode MS"/>
    </w:rPr>
  </w:style>
  <w:style w:type="paragraph" w:customStyle="1" w:styleId="xl39">
    <w:name w:val="xl39"/>
    <w:basedOn w:val="a0"/>
    <w:qFormat/>
    <w:rsid w:val="00953320"/>
    <w:pPr>
      <w:spacing w:before="100" w:beforeAutospacing="1" w:after="100" w:afterAutospacing="1" w:line="240" w:lineRule="auto"/>
      <w:jc w:val="center"/>
      <w:textAlignment w:val="center"/>
    </w:pPr>
    <w:rPr>
      <w:rFonts w:ascii="MS Sans Serif" w:eastAsia="Arial Unicode MS" w:hAnsi="MS Sans Serif" w:cs="Arial Unicode MS"/>
    </w:rPr>
  </w:style>
  <w:style w:type="paragraph" w:customStyle="1" w:styleId="xl40">
    <w:name w:val="xl40"/>
    <w:basedOn w:val="a0"/>
    <w:qFormat/>
    <w:rsid w:val="00953320"/>
    <w:pPr>
      <w:spacing w:before="100" w:beforeAutospacing="1" w:after="100" w:afterAutospacing="1" w:line="240" w:lineRule="auto"/>
      <w:jc w:val="right"/>
      <w:textAlignment w:val="center"/>
    </w:pPr>
    <w:rPr>
      <w:rFonts w:ascii="MS Sans Serif" w:eastAsia="Arial Unicode MS" w:hAnsi="MS Sans Serif" w:cs="Arial Unicode MS"/>
    </w:rPr>
  </w:style>
  <w:style w:type="paragraph" w:customStyle="1" w:styleId="xl41">
    <w:name w:val="xl41"/>
    <w:basedOn w:val="a0"/>
    <w:qFormat/>
    <w:rsid w:val="00953320"/>
    <w:pPr>
      <w:spacing w:before="100" w:beforeAutospacing="1" w:after="100" w:afterAutospacing="1" w:line="240" w:lineRule="auto"/>
      <w:jc w:val="right"/>
      <w:textAlignment w:val="center"/>
    </w:pPr>
    <w:rPr>
      <w:rFonts w:ascii="MS Sans Serif" w:eastAsia="Arial Unicode MS" w:hAnsi="MS Sans Serif" w:cs="Arial Unicode MS"/>
    </w:rPr>
  </w:style>
  <w:style w:type="paragraph" w:customStyle="1" w:styleId="xl42">
    <w:name w:val="xl42"/>
    <w:basedOn w:val="a0"/>
    <w:qFormat/>
    <w:rsid w:val="0095332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MS Sans Serif" w:eastAsia="Arial Unicode MS" w:hAnsi="MS Sans Serif" w:cs="Arial Unicode MS"/>
    </w:rPr>
  </w:style>
  <w:style w:type="paragraph" w:customStyle="1" w:styleId="xl43">
    <w:name w:val="xl43"/>
    <w:basedOn w:val="a0"/>
    <w:qFormat/>
    <w:rsid w:val="009533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MS Sans Serif" w:eastAsia="Arial Unicode MS" w:hAnsi="MS Sans Serif" w:cs="Arial Unicode MS"/>
    </w:rPr>
  </w:style>
  <w:style w:type="paragraph" w:customStyle="1" w:styleId="xl44">
    <w:name w:val="xl44"/>
    <w:basedOn w:val="a0"/>
    <w:qFormat/>
    <w:rsid w:val="009533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MS Sans Serif" w:eastAsia="Arial Unicode MS" w:hAnsi="MS Sans Serif" w:cs="Arial Unicode MS"/>
    </w:rPr>
  </w:style>
  <w:style w:type="paragraph" w:customStyle="1" w:styleId="xl45">
    <w:name w:val="xl45"/>
    <w:basedOn w:val="a0"/>
    <w:qFormat/>
    <w:rsid w:val="009533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MS Sans Serif" w:eastAsia="Arial Unicode MS" w:hAnsi="MS Sans Serif" w:cs="Arial Unicode MS"/>
    </w:rPr>
  </w:style>
  <w:style w:type="paragraph" w:customStyle="1" w:styleId="xl46">
    <w:name w:val="xl46"/>
    <w:basedOn w:val="a0"/>
    <w:qFormat/>
    <w:rsid w:val="0095332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MS Sans Serif" w:eastAsia="Arial Unicode MS" w:hAnsi="MS Sans Serif" w:cs="Arial Unicode MS"/>
      <w:sz w:val="17"/>
      <w:szCs w:val="17"/>
    </w:rPr>
  </w:style>
  <w:style w:type="paragraph" w:customStyle="1" w:styleId="xl47">
    <w:name w:val="xl47"/>
    <w:basedOn w:val="a0"/>
    <w:qFormat/>
    <w:rsid w:val="0095332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MS Sans Serif" w:eastAsia="Arial Unicode MS" w:hAnsi="MS Sans Serif" w:cs="Arial Unicode MS"/>
    </w:rPr>
  </w:style>
  <w:style w:type="paragraph" w:customStyle="1" w:styleId="xl48">
    <w:name w:val="xl48"/>
    <w:basedOn w:val="a0"/>
    <w:qFormat/>
    <w:rsid w:val="00953320"/>
    <w:pPr>
      <w:pBdr>
        <w:top w:val="single" w:sz="4" w:space="0" w:color="auto"/>
        <w:bottom w:val="single" w:sz="4" w:space="0" w:color="auto"/>
      </w:pBdr>
      <w:spacing w:before="100" w:beforeAutospacing="1" w:after="100" w:afterAutospacing="1" w:line="240" w:lineRule="auto"/>
      <w:jc w:val="center"/>
      <w:textAlignment w:val="center"/>
    </w:pPr>
    <w:rPr>
      <w:rFonts w:ascii="MS Sans Serif" w:eastAsia="Arial Unicode MS" w:hAnsi="MS Sans Serif" w:cs="Arial Unicode MS"/>
      <w:sz w:val="17"/>
      <w:szCs w:val="17"/>
    </w:rPr>
  </w:style>
  <w:style w:type="paragraph" w:customStyle="1" w:styleId="xl49">
    <w:name w:val="xl49"/>
    <w:basedOn w:val="a0"/>
    <w:qFormat/>
    <w:rsid w:val="00953320"/>
    <w:pPr>
      <w:pBdr>
        <w:top w:val="single" w:sz="4" w:space="0" w:color="auto"/>
        <w:bottom w:val="single" w:sz="4" w:space="0" w:color="auto"/>
      </w:pBdr>
      <w:spacing w:before="100" w:beforeAutospacing="1" w:after="100" w:afterAutospacing="1" w:line="240" w:lineRule="auto"/>
      <w:textAlignment w:val="center"/>
    </w:pPr>
    <w:rPr>
      <w:rFonts w:ascii="MS Sans Serif" w:eastAsia="Arial Unicode MS" w:hAnsi="MS Sans Serif" w:cs="Arial Unicode MS"/>
    </w:rPr>
  </w:style>
  <w:style w:type="paragraph" w:customStyle="1" w:styleId="xl50">
    <w:name w:val="xl50"/>
    <w:basedOn w:val="a0"/>
    <w:qFormat/>
    <w:rsid w:val="00953320"/>
    <w:pPr>
      <w:pBdr>
        <w:top w:val="single" w:sz="4" w:space="0" w:color="auto"/>
        <w:bottom w:val="single" w:sz="4" w:space="0" w:color="auto"/>
      </w:pBdr>
      <w:spacing w:before="100" w:beforeAutospacing="1" w:after="100" w:afterAutospacing="1" w:line="240" w:lineRule="auto"/>
      <w:jc w:val="center"/>
      <w:textAlignment w:val="center"/>
    </w:pPr>
    <w:rPr>
      <w:rFonts w:ascii="MS Sans Serif" w:eastAsia="Arial Unicode MS" w:hAnsi="MS Sans Serif" w:cs="Arial Unicode MS"/>
    </w:rPr>
  </w:style>
  <w:style w:type="paragraph" w:customStyle="1" w:styleId="xl51">
    <w:name w:val="xl51"/>
    <w:basedOn w:val="a0"/>
    <w:qFormat/>
    <w:rsid w:val="00953320"/>
    <w:pPr>
      <w:pBdr>
        <w:top w:val="single" w:sz="4" w:space="0" w:color="auto"/>
        <w:bottom w:val="single" w:sz="4" w:space="0" w:color="auto"/>
      </w:pBdr>
      <w:spacing w:before="100" w:beforeAutospacing="1" w:after="100" w:afterAutospacing="1" w:line="240" w:lineRule="auto"/>
      <w:jc w:val="right"/>
      <w:textAlignment w:val="center"/>
    </w:pPr>
    <w:rPr>
      <w:rFonts w:ascii="MS Sans Serif" w:eastAsia="Arial Unicode MS" w:hAnsi="MS Sans Serif" w:cs="Arial Unicode MS"/>
    </w:rPr>
  </w:style>
  <w:style w:type="paragraph" w:customStyle="1" w:styleId="xl52">
    <w:name w:val="xl52"/>
    <w:basedOn w:val="a0"/>
    <w:qFormat/>
    <w:rsid w:val="00953320"/>
    <w:pPr>
      <w:pBdr>
        <w:left w:val="single" w:sz="4" w:space="0" w:color="auto"/>
        <w:bottom w:val="single" w:sz="4" w:space="0" w:color="auto"/>
      </w:pBdr>
      <w:shd w:val="clear" w:color="auto" w:fill="FFCC00"/>
      <w:spacing w:before="100" w:beforeAutospacing="1" w:after="100" w:afterAutospacing="1" w:line="240" w:lineRule="auto"/>
      <w:jc w:val="center"/>
      <w:textAlignment w:val="center"/>
    </w:pPr>
    <w:rPr>
      <w:rFonts w:ascii="MS Sans Serif" w:eastAsia="Arial Unicode MS" w:hAnsi="MS Sans Serif" w:cs="Arial Unicode MS"/>
      <w:sz w:val="17"/>
      <w:szCs w:val="17"/>
    </w:rPr>
  </w:style>
  <w:style w:type="paragraph" w:customStyle="1" w:styleId="xl53">
    <w:name w:val="xl53"/>
    <w:basedOn w:val="a0"/>
    <w:qFormat/>
    <w:rsid w:val="00953320"/>
    <w:pPr>
      <w:pBdr>
        <w:top w:val="single" w:sz="4" w:space="0" w:color="auto"/>
        <w:left w:val="single" w:sz="4" w:space="0" w:color="auto"/>
        <w:right w:val="single" w:sz="4" w:space="0" w:color="auto"/>
      </w:pBdr>
      <w:shd w:val="clear" w:color="auto" w:fill="FFCC00"/>
      <w:spacing w:before="100" w:beforeAutospacing="1" w:after="100" w:afterAutospacing="1" w:line="240" w:lineRule="auto"/>
      <w:jc w:val="center"/>
      <w:textAlignment w:val="center"/>
    </w:pPr>
    <w:rPr>
      <w:rFonts w:ascii="MS Sans Serif" w:eastAsia="Arial Unicode MS" w:hAnsi="MS Sans Serif" w:cs="Arial Unicode MS"/>
      <w:sz w:val="17"/>
      <w:szCs w:val="17"/>
    </w:rPr>
  </w:style>
  <w:style w:type="paragraph" w:customStyle="1" w:styleId="xl54">
    <w:name w:val="xl54"/>
    <w:basedOn w:val="a0"/>
    <w:qFormat/>
    <w:rsid w:val="00953320"/>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center"/>
      <w:textAlignment w:val="center"/>
    </w:pPr>
    <w:rPr>
      <w:rFonts w:ascii="MS Sans Serif" w:eastAsia="Arial Unicode MS" w:hAnsi="MS Sans Serif" w:cs="Arial Unicode MS"/>
      <w:sz w:val="17"/>
      <w:szCs w:val="17"/>
    </w:rPr>
  </w:style>
  <w:style w:type="paragraph" w:customStyle="1" w:styleId="xl55">
    <w:name w:val="xl55"/>
    <w:basedOn w:val="a0"/>
    <w:qFormat/>
    <w:rsid w:val="00953320"/>
    <w:pPr>
      <w:pBdr>
        <w:top w:val="single" w:sz="4" w:space="0" w:color="auto"/>
        <w:left w:val="single" w:sz="4" w:space="0" w:color="auto"/>
        <w:right w:val="single" w:sz="4" w:space="0" w:color="auto"/>
      </w:pBdr>
      <w:shd w:val="clear" w:color="auto" w:fill="FFCC00"/>
      <w:spacing w:before="100" w:beforeAutospacing="1" w:after="100" w:afterAutospacing="1" w:line="240" w:lineRule="auto"/>
      <w:textAlignment w:val="center"/>
    </w:pPr>
    <w:rPr>
      <w:rFonts w:ascii="MS Sans Serif" w:eastAsia="Arial Unicode MS" w:hAnsi="MS Sans Serif" w:cs="Arial Unicode MS"/>
    </w:rPr>
  </w:style>
  <w:style w:type="paragraph" w:customStyle="1" w:styleId="xl56">
    <w:name w:val="xl56"/>
    <w:basedOn w:val="a0"/>
    <w:qFormat/>
    <w:rsid w:val="00953320"/>
    <w:pPr>
      <w:pBdr>
        <w:top w:val="single" w:sz="4" w:space="0" w:color="auto"/>
        <w:left w:val="single" w:sz="4" w:space="0" w:color="auto"/>
        <w:right w:val="single" w:sz="4" w:space="0" w:color="auto"/>
      </w:pBdr>
      <w:shd w:val="clear" w:color="auto" w:fill="FFCC00"/>
      <w:spacing w:before="100" w:beforeAutospacing="1" w:after="100" w:afterAutospacing="1" w:line="240" w:lineRule="auto"/>
      <w:jc w:val="center"/>
      <w:textAlignment w:val="center"/>
    </w:pPr>
    <w:rPr>
      <w:rFonts w:ascii="MS Sans Serif" w:eastAsia="Arial Unicode MS" w:hAnsi="MS Sans Serif" w:cs="Arial Unicode MS"/>
    </w:rPr>
  </w:style>
  <w:style w:type="paragraph" w:customStyle="1" w:styleId="xl57">
    <w:name w:val="xl57"/>
    <w:basedOn w:val="a0"/>
    <w:qFormat/>
    <w:rsid w:val="00953320"/>
    <w:pPr>
      <w:pBdr>
        <w:top w:val="single" w:sz="4" w:space="0" w:color="auto"/>
        <w:left w:val="single" w:sz="4" w:space="0" w:color="auto"/>
        <w:right w:val="single" w:sz="4" w:space="0" w:color="auto"/>
      </w:pBdr>
      <w:shd w:val="clear" w:color="auto" w:fill="FFCC00"/>
      <w:spacing w:before="100" w:beforeAutospacing="1" w:after="100" w:afterAutospacing="1" w:line="240" w:lineRule="auto"/>
      <w:jc w:val="right"/>
      <w:textAlignment w:val="center"/>
    </w:pPr>
    <w:rPr>
      <w:rFonts w:ascii="MS Sans Serif" w:eastAsia="Arial Unicode MS" w:hAnsi="MS Sans Serif" w:cs="Arial Unicode MS"/>
    </w:rPr>
  </w:style>
  <w:style w:type="paragraph" w:customStyle="1" w:styleId="xl58">
    <w:name w:val="xl58"/>
    <w:basedOn w:val="a0"/>
    <w:qFormat/>
    <w:rsid w:val="00953320"/>
    <w:pPr>
      <w:pBdr>
        <w:top w:val="single" w:sz="4" w:space="0" w:color="auto"/>
        <w:left w:val="single" w:sz="4" w:space="0" w:color="auto"/>
        <w:right w:val="single" w:sz="4" w:space="0" w:color="auto"/>
      </w:pBdr>
      <w:shd w:val="clear" w:color="auto" w:fill="FFCC00"/>
      <w:spacing w:before="100" w:beforeAutospacing="1" w:after="100" w:afterAutospacing="1" w:line="240" w:lineRule="auto"/>
      <w:jc w:val="right"/>
      <w:textAlignment w:val="center"/>
    </w:pPr>
    <w:rPr>
      <w:rFonts w:ascii="MS Sans Serif" w:eastAsia="Arial Unicode MS" w:hAnsi="MS Sans Serif" w:cs="Arial Unicode MS"/>
    </w:rPr>
  </w:style>
  <w:style w:type="paragraph" w:customStyle="1" w:styleId="xl59">
    <w:name w:val="xl59"/>
    <w:basedOn w:val="a0"/>
    <w:qFormat/>
    <w:rsid w:val="00953320"/>
    <w:pPr>
      <w:pBdr>
        <w:left w:val="single" w:sz="4" w:space="0" w:color="auto"/>
        <w:right w:val="single" w:sz="4" w:space="0" w:color="auto"/>
      </w:pBdr>
      <w:shd w:val="clear" w:color="auto" w:fill="FFCC00"/>
      <w:spacing w:before="100" w:beforeAutospacing="1" w:after="100" w:afterAutospacing="1" w:line="240" w:lineRule="auto"/>
      <w:jc w:val="center"/>
      <w:textAlignment w:val="center"/>
    </w:pPr>
    <w:rPr>
      <w:rFonts w:ascii="MS Sans Serif" w:eastAsia="Arial Unicode MS" w:hAnsi="MS Sans Serif" w:cs="Arial Unicode MS"/>
      <w:sz w:val="17"/>
      <w:szCs w:val="17"/>
    </w:rPr>
  </w:style>
  <w:style w:type="paragraph" w:customStyle="1" w:styleId="xl60">
    <w:name w:val="xl60"/>
    <w:basedOn w:val="a0"/>
    <w:qFormat/>
    <w:rsid w:val="00953320"/>
    <w:pPr>
      <w:pBdr>
        <w:left w:val="single" w:sz="4" w:space="0" w:color="auto"/>
        <w:bottom w:val="single" w:sz="4" w:space="0" w:color="auto"/>
        <w:right w:val="single" w:sz="4" w:space="0" w:color="auto"/>
      </w:pBdr>
      <w:shd w:val="clear" w:color="auto" w:fill="FFCC00"/>
      <w:spacing w:before="100" w:beforeAutospacing="1" w:after="100" w:afterAutospacing="1" w:line="240" w:lineRule="auto"/>
      <w:jc w:val="center"/>
      <w:textAlignment w:val="center"/>
    </w:pPr>
    <w:rPr>
      <w:rFonts w:ascii="MS Sans Serif" w:eastAsia="Arial Unicode MS" w:hAnsi="MS Sans Serif" w:cs="Arial Unicode MS"/>
      <w:sz w:val="17"/>
      <w:szCs w:val="17"/>
    </w:rPr>
  </w:style>
  <w:style w:type="paragraph" w:customStyle="1" w:styleId="xl61">
    <w:name w:val="xl61"/>
    <w:basedOn w:val="a0"/>
    <w:qFormat/>
    <w:rsid w:val="009533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MS Sans Serif" w:eastAsia="Arial Unicode MS" w:hAnsi="MS Sans Serif" w:cs="Arial Unicode MS"/>
    </w:rPr>
  </w:style>
  <w:style w:type="paragraph" w:customStyle="1" w:styleId="xl62">
    <w:name w:val="xl62"/>
    <w:basedOn w:val="a0"/>
    <w:qFormat/>
    <w:rsid w:val="00953320"/>
    <w:pPr>
      <w:pBdr>
        <w:left w:val="single" w:sz="4" w:space="0" w:color="auto"/>
        <w:bottom w:val="single" w:sz="4" w:space="0" w:color="auto"/>
        <w:right w:val="single" w:sz="4" w:space="0" w:color="auto"/>
      </w:pBdr>
      <w:shd w:val="clear" w:color="auto" w:fill="FFCC00"/>
      <w:spacing w:before="100" w:beforeAutospacing="1" w:after="100" w:afterAutospacing="1" w:line="240" w:lineRule="auto"/>
      <w:textAlignment w:val="center"/>
    </w:pPr>
    <w:rPr>
      <w:rFonts w:ascii="MS Sans Serif" w:eastAsia="Arial Unicode MS" w:hAnsi="MS Sans Serif" w:cs="Arial Unicode MS"/>
    </w:rPr>
  </w:style>
  <w:style w:type="paragraph" w:customStyle="1" w:styleId="xl69">
    <w:name w:val="xl69"/>
    <w:basedOn w:val="a0"/>
    <w:qFormat/>
    <w:rsid w:val="00953320"/>
    <w:pPr>
      <w:pBdr>
        <w:right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70">
    <w:name w:val="xl70"/>
    <w:basedOn w:val="a0"/>
    <w:qFormat/>
    <w:rsid w:val="00953320"/>
    <w:pPr>
      <w:shd w:val="clear" w:color="auto" w:fill="FFFFFF"/>
      <w:spacing w:before="100" w:beforeAutospacing="1" w:after="100" w:afterAutospacing="1" w:line="240" w:lineRule="auto"/>
      <w:textAlignment w:val="top"/>
    </w:pPr>
    <w:rPr>
      <w:rFonts w:ascii="MS Sans Serif" w:eastAsia="Arial Unicode MS" w:hAnsi="MS Sans Serif" w:cs="Arial Unicode MS"/>
      <w:sz w:val="24"/>
      <w:szCs w:val="24"/>
    </w:rPr>
  </w:style>
  <w:style w:type="paragraph" w:customStyle="1" w:styleId="xl71">
    <w:name w:val="xl71"/>
    <w:basedOn w:val="a0"/>
    <w:qFormat/>
    <w:rsid w:val="00953320"/>
    <w:pPr>
      <w:spacing w:before="100" w:beforeAutospacing="1" w:after="100" w:afterAutospacing="1" w:line="240" w:lineRule="auto"/>
      <w:textAlignment w:val="center"/>
    </w:pPr>
    <w:rPr>
      <w:rFonts w:ascii="MS Sans Serif" w:eastAsia="Arial Unicode MS" w:hAnsi="MS Sans Serif" w:cs="Arial Unicode MS"/>
      <w:b/>
      <w:bCs/>
      <w:sz w:val="17"/>
      <w:szCs w:val="17"/>
    </w:rPr>
  </w:style>
  <w:style w:type="paragraph" w:customStyle="1" w:styleId="xl72">
    <w:name w:val="xl72"/>
    <w:basedOn w:val="a0"/>
    <w:qFormat/>
    <w:rsid w:val="00953320"/>
    <w:pPr>
      <w:shd w:val="clear" w:color="auto" w:fill="FFFFFF"/>
      <w:spacing w:before="100" w:beforeAutospacing="1" w:after="100" w:afterAutospacing="1" w:line="240" w:lineRule="auto"/>
      <w:textAlignment w:val="top"/>
    </w:pPr>
    <w:rPr>
      <w:rFonts w:ascii="MS Sans Serif" w:eastAsia="Arial Unicode MS" w:hAnsi="MS Sans Serif" w:cs="Arial Unicode MS"/>
    </w:rPr>
  </w:style>
  <w:style w:type="paragraph" w:customStyle="1" w:styleId="1fb">
    <w:name w:val="1"/>
    <w:basedOn w:val="a0"/>
    <w:qFormat/>
    <w:rsid w:val="00953320"/>
    <w:pPr>
      <w:spacing w:after="160" w:line="240" w:lineRule="exact"/>
    </w:pPr>
    <w:rPr>
      <w:rFonts w:ascii="Times New Roman" w:eastAsia="Calibri" w:hAnsi="Times New Roman" w:cs="Times New Roman"/>
      <w:sz w:val="20"/>
      <w:szCs w:val="20"/>
      <w:lang w:eastAsia="zh-CN"/>
    </w:rPr>
  </w:style>
  <w:style w:type="paragraph" w:customStyle="1" w:styleId="WW-">
    <w:name w:val="WW-Цитата"/>
    <w:basedOn w:val="a0"/>
    <w:qFormat/>
    <w:rsid w:val="00953320"/>
    <w:pPr>
      <w:suppressAutoHyphens/>
      <w:spacing w:after="0" w:line="240" w:lineRule="auto"/>
      <w:ind w:left="-851" w:right="-1050"/>
      <w:jc w:val="both"/>
    </w:pPr>
    <w:rPr>
      <w:rFonts w:ascii="Times New Roman" w:eastAsia="Times New Roman" w:hAnsi="Times New Roman" w:cs="Times New Roman"/>
      <w:sz w:val="24"/>
      <w:szCs w:val="20"/>
    </w:rPr>
  </w:style>
  <w:style w:type="paragraph" w:styleId="2f2">
    <w:name w:val="List Bullet 2"/>
    <w:basedOn w:val="a0"/>
    <w:autoRedefine/>
    <w:rsid w:val="00953320"/>
    <w:pPr>
      <w:tabs>
        <w:tab w:val="num" w:pos="643"/>
      </w:tabs>
      <w:spacing w:after="0" w:line="240" w:lineRule="auto"/>
      <w:ind w:left="643" w:hanging="360"/>
    </w:pPr>
    <w:rPr>
      <w:rFonts w:ascii="Times New Roman" w:eastAsia="Times New Roman" w:hAnsi="Times New Roman" w:cs="Times New Roman"/>
      <w:sz w:val="24"/>
      <w:szCs w:val="20"/>
      <w:lang w:val="en-US"/>
    </w:rPr>
  </w:style>
  <w:style w:type="paragraph" w:customStyle="1" w:styleId="1fc">
    <w:name w:val="Знак Знак Знак Знак Знак1"/>
    <w:basedOn w:val="a0"/>
    <w:qFormat/>
    <w:rsid w:val="00953320"/>
    <w:pPr>
      <w:tabs>
        <w:tab w:val="num" w:pos="567"/>
      </w:tabs>
      <w:spacing w:after="160" w:line="240" w:lineRule="exact"/>
      <w:ind w:hanging="567"/>
    </w:pPr>
    <w:rPr>
      <w:rFonts w:ascii="Times New Roman" w:eastAsia="Calibri" w:hAnsi="Times New Roman" w:cs="Times New Roman"/>
      <w:sz w:val="20"/>
      <w:szCs w:val="20"/>
      <w:lang w:eastAsia="zh-CN"/>
    </w:rPr>
  </w:style>
  <w:style w:type="paragraph" w:styleId="3c">
    <w:name w:val="List Bullet 3"/>
    <w:basedOn w:val="a0"/>
    <w:autoRedefine/>
    <w:rsid w:val="00953320"/>
    <w:pPr>
      <w:spacing w:after="0" w:line="240" w:lineRule="auto"/>
    </w:pPr>
    <w:rPr>
      <w:rFonts w:ascii="Times New Roman" w:eastAsia="Times New Roman" w:hAnsi="Times New Roman" w:cs="Times New Roman"/>
      <w:sz w:val="24"/>
      <w:szCs w:val="20"/>
      <w:lang w:val="en-US"/>
    </w:rPr>
  </w:style>
  <w:style w:type="paragraph" w:customStyle="1" w:styleId="1fd">
    <w:name w:val="Знак1 Знак Знак Знак Знак Знак Знак Знак Знак Знак Знак Знак Знак"/>
    <w:basedOn w:val="a0"/>
    <w:qFormat/>
    <w:rsid w:val="00953320"/>
    <w:pPr>
      <w:spacing w:after="160" w:line="240" w:lineRule="exact"/>
    </w:pPr>
    <w:rPr>
      <w:rFonts w:ascii="Times New Roman" w:eastAsia="Calibri" w:hAnsi="Times New Roman" w:cs="Times New Roman"/>
      <w:sz w:val="20"/>
      <w:szCs w:val="20"/>
      <w:lang w:eastAsia="zh-CN"/>
    </w:rPr>
  </w:style>
  <w:style w:type="paragraph" w:customStyle="1" w:styleId="afffb">
    <w:name w:val="Знак Знак Знак Знак Знак Знак Знак Знак Знак"/>
    <w:basedOn w:val="a0"/>
    <w:qFormat/>
    <w:rsid w:val="00953320"/>
    <w:pPr>
      <w:spacing w:after="160" w:line="240" w:lineRule="exact"/>
    </w:pPr>
    <w:rPr>
      <w:rFonts w:ascii="Times New Roman" w:eastAsia="Calibri" w:hAnsi="Times New Roman" w:cs="Times New Roman"/>
      <w:sz w:val="20"/>
      <w:szCs w:val="20"/>
      <w:lang w:eastAsia="zh-CN"/>
    </w:rPr>
  </w:style>
  <w:style w:type="paragraph" w:customStyle="1" w:styleId="1fe">
    <w:name w:val="Знак Знак1 Знак Знак Знак Знак Знак Знак Знак Знак Знак Знак Знак Знак Знак Знак"/>
    <w:basedOn w:val="a0"/>
    <w:qFormat/>
    <w:rsid w:val="00953320"/>
    <w:pPr>
      <w:spacing w:after="160" w:line="240" w:lineRule="exact"/>
    </w:pPr>
    <w:rPr>
      <w:rFonts w:ascii="Times New Roman" w:eastAsia="Calibri" w:hAnsi="Times New Roman" w:cs="Times New Roman"/>
      <w:sz w:val="20"/>
      <w:szCs w:val="20"/>
      <w:lang w:eastAsia="zh-CN"/>
    </w:rPr>
  </w:style>
  <w:style w:type="paragraph" w:customStyle="1" w:styleId="112">
    <w:name w:val="Обычный + 11 пт"/>
    <w:aliases w:val="По ширине"/>
    <w:basedOn w:val="a0"/>
    <w:qFormat/>
    <w:rsid w:val="00953320"/>
    <w:pPr>
      <w:shd w:val="clear" w:color="auto" w:fill="FFFFFF"/>
      <w:spacing w:after="0" w:line="274" w:lineRule="exact"/>
      <w:jc w:val="both"/>
    </w:pPr>
    <w:rPr>
      <w:rFonts w:ascii="Times New Roman" w:eastAsia="Times New Roman" w:hAnsi="Times New Roman" w:cs="Times New Roman"/>
    </w:rPr>
  </w:style>
  <w:style w:type="character" w:customStyle="1" w:styleId="61">
    <w:name w:val="Знак Знак6"/>
    <w:rsid w:val="00953320"/>
    <w:rPr>
      <w:sz w:val="28"/>
      <w:lang w:val="ru-RU" w:eastAsia="ru-RU" w:bidi="ar-SA"/>
    </w:rPr>
  </w:style>
  <w:style w:type="character" w:customStyle="1" w:styleId="H2">
    <w:name w:val="H2 Знак Знак"/>
    <w:rsid w:val="00953320"/>
    <w:rPr>
      <w:sz w:val="28"/>
      <w:lang w:val="ru-RU" w:eastAsia="ru-RU" w:bidi="ar-SA"/>
    </w:rPr>
  </w:style>
  <w:style w:type="paragraph" w:customStyle="1" w:styleId="2f3">
    <w:name w:val="Без интервала2"/>
    <w:qFormat/>
    <w:rsid w:val="00953320"/>
    <w:pPr>
      <w:spacing w:after="0" w:line="240" w:lineRule="auto"/>
      <w:jc w:val="right"/>
    </w:pPr>
    <w:rPr>
      <w:rFonts w:ascii="Times New Roman" w:eastAsia="Calibri" w:hAnsi="Times New Roman" w:cs="Times New Roman"/>
      <w:b/>
    </w:rPr>
  </w:style>
  <w:style w:type="character" w:customStyle="1" w:styleId="textspanview">
    <w:name w:val="textspanview"/>
    <w:rsid w:val="00953320"/>
  </w:style>
  <w:style w:type="character" w:customStyle="1" w:styleId="iceouttxt1">
    <w:name w:val="iceouttxt1"/>
    <w:rsid w:val="00953320"/>
    <w:rPr>
      <w:rFonts w:ascii="Arial" w:hAnsi="Arial" w:cs="Arial" w:hint="default"/>
      <w:color w:val="666666"/>
      <w:sz w:val="17"/>
      <w:szCs w:val="17"/>
    </w:rPr>
  </w:style>
  <w:style w:type="paragraph" w:customStyle="1" w:styleId="my">
    <w:name w:val="my"/>
    <w:basedOn w:val="a0"/>
    <w:qFormat/>
    <w:rsid w:val="0095332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archp1">
    <w:name w:val="search_p1"/>
    <w:basedOn w:val="a0"/>
    <w:qFormat/>
    <w:rsid w:val="0095332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ff">
    <w:name w:val="Строгий1"/>
    <w:basedOn w:val="a0"/>
    <w:qFormat/>
    <w:rsid w:val="00953320"/>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afffc">
    <w:name w:val="Комментарий"/>
    <w:basedOn w:val="a0"/>
    <w:next w:val="a0"/>
    <w:uiPriority w:val="99"/>
    <w:qFormat/>
    <w:rsid w:val="00953320"/>
    <w:pPr>
      <w:autoSpaceDE w:val="0"/>
      <w:autoSpaceDN w:val="0"/>
      <w:adjustRightInd w:val="0"/>
      <w:spacing w:after="0" w:line="240" w:lineRule="auto"/>
      <w:ind w:left="170"/>
      <w:jc w:val="both"/>
    </w:pPr>
    <w:rPr>
      <w:rFonts w:ascii="Arial" w:eastAsia="Times New Roman" w:hAnsi="Arial" w:cs="Arial"/>
      <w:i/>
      <w:iCs/>
      <w:color w:val="800080"/>
      <w:sz w:val="24"/>
      <w:szCs w:val="24"/>
    </w:rPr>
  </w:style>
  <w:style w:type="character" w:customStyle="1" w:styleId="FontStyle15">
    <w:name w:val="Font Style15"/>
    <w:uiPriority w:val="99"/>
    <w:rsid w:val="00953320"/>
    <w:rPr>
      <w:rFonts w:ascii="Times New Roman" w:hAnsi="Times New Roman" w:cs="Times New Roman"/>
      <w:sz w:val="26"/>
      <w:szCs w:val="26"/>
    </w:rPr>
  </w:style>
  <w:style w:type="paragraph" w:customStyle="1" w:styleId="Style5">
    <w:name w:val="Style5"/>
    <w:basedOn w:val="a0"/>
    <w:uiPriority w:val="99"/>
    <w:qFormat/>
    <w:rsid w:val="00953320"/>
    <w:pPr>
      <w:widowControl w:val="0"/>
      <w:autoSpaceDE w:val="0"/>
      <w:autoSpaceDN w:val="0"/>
      <w:adjustRightInd w:val="0"/>
      <w:spacing w:after="0" w:line="325" w:lineRule="exact"/>
    </w:pPr>
    <w:rPr>
      <w:rFonts w:ascii="Times New Roman" w:eastAsia="Times New Roman" w:hAnsi="Times New Roman" w:cs="Times New Roman"/>
      <w:sz w:val="24"/>
      <w:szCs w:val="24"/>
    </w:rPr>
  </w:style>
  <w:style w:type="character" w:customStyle="1" w:styleId="FontStyle20">
    <w:name w:val="Font Style20"/>
    <w:rsid w:val="00953320"/>
    <w:rPr>
      <w:rFonts w:ascii="Times New Roman" w:hAnsi="Times New Roman" w:cs="Times New Roman"/>
      <w:b/>
      <w:bCs/>
      <w:spacing w:val="-20"/>
      <w:sz w:val="30"/>
      <w:szCs w:val="30"/>
    </w:rPr>
  </w:style>
  <w:style w:type="paragraph" w:customStyle="1" w:styleId="afffd">
    <w:name w:val="Таблицы (моноширинный)"/>
    <w:basedOn w:val="a0"/>
    <w:next w:val="a0"/>
    <w:uiPriority w:val="99"/>
    <w:qFormat/>
    <w:rsid w:val="00953320"/>
    <w:pPr>
      <w:autoSpaceDE w:val="0"/>
      <w:autoSpaceDN w:val="0"/>
      <w:adjustRightInd w:val="0"/>
      <w:spacing w:after="0" w:line="240" w:lineRule="auto"/>
      <w:jc w:val="both"/>
    </w:pPr>
    <w:rPr>
      <w:rFonts w:ascii="Courier New" w:eastAsia="Calibri" w:hAnsi="Courier New" w:cs="Courier New"/>
      <w:sz w:val="24"/>
      <w:szCs w:val="24"/>
    </w:rPr>
  </w:style>
  <w:style w:type="paragraph" w:customStyle="1" w:styleId="1ff0">
    <w:name w:val="Знак Знак Знак Знак Знак Знак Знак Знак Знак Знак Знак Знак Знак1"/>
    <w:basedOn w:val="a0"/>
    <w:qFormat/>
    <w:rsid w:val="00953320"/>
    <w:pPr>
      <w:spacing w:after="160" w:line="240" w:lineRule="exact"/>
    </w:pPr>
    <w:rPr>
      <w:rFonts w:ascii="Verdana" w:eastAsia="Times New Roman" w:hAnsi="Verdana" w:cs="Times New Roman"/>
      <w:sz w:val="24"/>
      <w:szCs w:val="24"/>
      <w:lang w:val="en-US"/>
    </w:rPr>
  </w:style>
  <w:style w:type="numbering" w:customStyle="1" w:styleId="113">
    <w:name w:val="Нет списка11"/>
    <w:next w:val="a3"/>
    <w:uiPriority w:val="99"/>
    <w:semiHidden/>
    <w:unhideWhenUsed/>
    <w:rsid w:val="00953320"/>
  </w:style>
  <w:style w:type="numbering" w:customStyle="1" w:styleId="213">
    <w:name w:val="Нет списка21"/>
    <w:next w:val="a3"/>
    <w:uiPriority w:val="99"/>
    <w:semiHidden/>
    <w:unhideWhenUsed/>
    <w:rsid w:val="00953320"/>
  </w:style>
  <w:style w:type="paragraph" w:customStyle="1" w:styleId="headertext">
    <w:name w:val="headertext"/>
    <w:basedOn w:val="a0"/>
    <w:qFormat/>
    <w:rsid w:val="0095332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ch">
    <w:name w:val="match"/>
    <w:basedOn w:val="a1"/>
    <w:rsid w:val="00953320"/>
  </w:style>
  <w:style w:type="numbering" w:customStyle="1" w:styleId="312">
    <w:name w:val="Нет списка31"/>
    <w:next w:val="a3"/>
    <w:uiPriority w:val="99"/>
    <w:semiHidden/>
    <w:unhideWhenUsed/>
    <w:rsid w:val="00953320"/>
  </w:style>
  <w:style w:type="character" w:customStyle="1" w:styleId="114">
    <w:name w:val="Заголовок 1 Знак1"/>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rsid w:val="00953320"/>
    <w:rPr>
      <w:rFonts w:ascii="Cambria" w:eastAsia="Times New Roman" w:hAnsi="Cambria" w:cs="Times New Roman"/>
      <w:b/>
      <w:bCs/>
      <w:color w:val="365F91"/>
      <w:sz w:val="28"/>
      <w:szCs w:val="28"/>
    </w:rPr>
  </w:style>
  <w:style w:type="paragraph" w:customStyle="1" w:styleId="Style6">
    <w:name w:val="Style6"/>
    <w:basedOn w:val="a0"/>
    <w:uiPriority w:val="99"/>
    <w:qFormat/>
    <w:rsid w:val="00953320"/>
    <w:pPr>
      <w:widowControl w:val="0"/>
      <w:autoSpaceDE w:val="0"/>
      <w:autoSpaceDN w:val="0"/>
      <w:adjustRightInd w:val="0"/>
      <w:spacing w:after="0" w:line="252" w:lineRule="exact"/>
    </w:pPr>
    <w:rPr>
      <w:rFonts w:ascii="Times New Roman" w:eastAsia="Times New Roman" w:hAnsi="Times New Roman" w:cs="Times New Roman"/>
      <w:sz w:val="24"/>
      <w:szCs w:val="24"/>
    </w:rPr>
  </w:style>
  <w:style w:type="character" w:customStyle="1" w:styleId="FontStyle13">
    <w:name w:val="Font Style13"/>
    <w:uiPriority w:val="99"/>
    <w:rsid w:val="00953320"/>
    <w:rPr>
      <w:rFonts w:ascii="Times New Roman" w:hAnsi="Times New Roman" w:cs="Times New Roman"/>
      <w:sz w:val="20"/>
      <w:szCs w:val="20"/>
    </w:rPr>
  </w:style>
  <w:style w:type="character" w:customStyle="1" w:styleId="FontStyle14">
    <w:name w:val="Font Style14"/>
    <w:uiPriority w:val="99"/>
    <w:rsid w:val="00953320"/>
    <w:rPr>
      <w:rFonts w:ascii="Times New Roman" w:hAnsi="Times New Roman" w:cs="Times New Roman"/>
      <w:b/>
      <w:bCs/>
      <w:i/>
      <w:iCs/>
      <w:sz w:val="20"/>
      <w:szCs w:val="20"/>
    </w:rPr>
  </w:style>
  <w:style w:type="character" w:customStyle="1" w:styleId="FontStyle16">
    <w:name w:val="Font Style16"/>
    <w:uiPriority w:val="99"/>
    <w:rsid w:val="00953320"/>
    <w:rPr>
      <w:rFonts w:ascii="Times New Roman" w:hAnsi="Times New Roman" w:cs="Times New Roman"/>
      <w:b/>
      <w:bCs/>
      <w:i/>
      <w:iCs/>
      <w:sz w:val="16"/>
      <w:szCs w:val="16"/>
    </w:rPr>
  </w:style>
  <w:style w:type="paragraph" w:customStyle="1" w:styleId="Style8">
    <w:name w:val="Style8"/>
    <w:basedOn w:val="a0"/>
    <w:uiPriority w:val="99"/>
    <w:qFormat/>
    <w:rsid w:val="00953320"/>
    <w:pPr>
      <w:widowControl w:val="0"/>
      <w:autoSpaceDE w:val="0"/>
      <w:autoSpaceDN w:val="0"/>
      <w:adjustRightInd w:val="0"/>
      <w:spacing w:after="0" w:line="257" w:lineRule="exact"/>
    </w:pPr>
    <w:rPr>
      <w:rFonts w:ascii="Times New Roman" w:eastAsia="Times New Roman" w:hAnsi="Times New Roman" w:cs="Times New Roman"/>
      <w:sz w:val="24"/>
      <w:szCs w:val="24"/>
    </w:rPr>
  </w:style>
  <w:style w:type="paragraph" w:customStyle="1" w:styleId="font5">
    <w:name w:val="font5"/>
    <w:basedOn w:val="a0"/>
    <w:qFormat/>
    <w:rsid w:val="00953320"/>
    <w:pPr>
      <w:spacing w:before="100" w:beforeAutospacing="1" w:after="100" w:afterAutospacing="1" w:line="240" w:lineRule="auto"/>
    </w:pPr>
    <w:rPr>
      <w:rFonts w:ascii="Times New Roman" w:eastAsia="Times New Roman" w:hAnsi="Times New Roman" w:cs="Times New Roman"/>
      <w:color w:val="000000"/>
      <w:sz w:val="16"/>
      <w:szCs w:val="16"/>
    </w:rPr>
  </w:style>
  <w:style w:type="paragraph" w:customStyle="1" w:styleId="font6">
    <w:name w:val="font6"/>
    <w:basedOn w:val="a0"/>
    <w:qFormat/>
    <w:rsid w:val="00953320"/>
    <w:pPr>
      <w:spacing w:before="100" w:beforeAutospacing="1" w:after="100" w:afterAutospacing="1" w:line="240" w:lineRule="auto"/>
    </w:pPr>
    <w:rPr>
      <w:rFonts w:ascii="Times New Roman" w:eastAsia="Times New Roman" w:hAnsi="Times New Roman" w:cs="Times New Roman"/>
      <w:b/>
      <w:bCs/>
      <w:color w:val="000000"/>
      <w:sz w:val="16"/>
      <w:szCs w:val="16"/>
    </w:rPr>
  </w:style>
  <w:style w:type="paragraph" w:customStyle="1" w:styleId="font7">
    <w:name w:val="font7"/>
    <w:basedOn w:val="a0"/>
    <w:qFormat/>
    <w:rsid w:val="00953320"/>
    <w:pPr>
      <w:spacing w:before="100" w:beforeAutospacing="1" w:after="100" w:afterAutospacing="1" w:line="240" w:lineRule="auto"/>
    </w:pPr>
    <w:rPr>
      <w:rFonts w:ascii="Times New Roman" w:eastAsia="Times New Roman" w:hAnsi="Times New Roman" w:cs="Times New Roman"/>
      <w:color w:val="000000"/>
    </w:rPr>
  </w:style>
  <w:style w:type="paragraph" w:customStyle="1" w:styleId="font8">
    <w:name w:val="font8"/>
    <w:basedOn w:val="a0"/>
    <w:qFormat/>
    <w:rsid w:val="00953320"/>
    <w:pPr>
      <w:spacing w:before="100" w:beforeAutospacing="1" w:after="100" w:afterAutospacing="1" w:line="240" w:lineRule="auto"/>
    </w:pPr>
    <w:rPr>
      <w:rFonts w:ascii="Symbol" w:eastAsia="Times New Roman" w:hAnsi="Symbol" w:cs="Times New Roman"/>
      <w:color w:val="000000"/>
      <w:sz w:val="16"/>
      <w:szCs w:val="16"/>
    </w:rPr>
  </w:style>
  <w:style w:type="paragraph" w:customStyle="1" w:styleId="font9">
    <w:name w:val="font9"/>
    <w:basedOn w:val="a0"/>
    <w:qFormat/>
    <w:rsid w:val="00953320"/>
    <w:pPr>
      <w:spacing w:before="100" w:beforeAutospacing="1" w:after="100" w:afterAutospacing="1" w:line="240" w:lineRule="auto"/>
    </w:pPr>
    <w:rPr>
      <w:rFonts w:ascii="Times New Roman" w:eastAsia="Times New Roman" w:hAnsi="Times New Roman" w:cs="Times New Roman"/>
      <w:i/>
      <w:iCs/>
      <w:color w:val="000000"/>
      <w:sz w:val="16"/>
      <w:szCs w:val="16"/>
    </w:rPr>
  </w:style>
  <w:style w:type="paragraph" w:customStyle="1" w:styleId="font10">
    <w:name w:val="font10"/>
    <w:basedOn w:val="a0"/>
    <w:qFormat/>
    <w:rsid w:val="00953320"/>
    <w:pPr>
      <w:spacing w:before="100" w:beforeAutospacing="1" w:after="100" w:afterAutospacing="1" w:line="240" w:lineRule="auto"/>
    </w:pPr>
    <w:rPr>
      <w:rFonts w:ascii="Times New Roman" w:eastAsia="Times New Roman" w:hAnsi="Times New Roman" w:cs="Times New Roman"/>
      <w:color w:val="000000"/>
      <w:sz w:val="16"/>
      <w:szCs w:val="16"/>
    </w:rPr>
  </w:style>
  <w:style w:type="paragraph" w:customStyle="1" w:styleId="font11">
    <w:name w:val="font11"/>
    <w:basedOn w:val="a0"/>
    <w:qFormat/>
    <w:rsid w:val="00953320"/>
    <w:pPr>
      <w:spacing w:before="100" w:beforeAutospacing="1" w:after="100" w:afterAutospacing="1" w:line="240" w:lineRule="auto"/>
    </w:pPr>
    <w:rPr>
      <w:rFonts w:ascii="Times New Roman" w:eastAsia="Times New Roman" w:hAnsi="Times New Roman" w:cs="Times New Roman"/>
      <w:b/>
      <w:bCs/>
      <w:color w:val="000000"/>
      <w:sz w:val="20"/>
      <w:szCs w:val="20"/>
    </w:rPr>
  </w:style>
  <w:style w:type="paragraph" w:customStyle="1" w:styleId="xl73">
    <w:name w:val="xl73"/>
    <w:basedOn w:val="a0"/>
    <w:qFormat/>
    <w:rsid w:val="00953320"/>
    <w:pPr>
      <w:pBdr>
        <w:bottom w:val="single" w:sz="8" w:space="0" w:color="auto"/>
        <w:right w:val="single" w:sz="8"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4">
    <w:name w:val="xl74"/>
    <w:basedOn w:val="a0"/>
    <w:qFormat/>
    <w:rsid w:val="00953320"/>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sz w:val="16"/>
      <w:szCs w:val="16"/>
    </w:rPr>
  </w:style>
  <w:style w:type="paragraph" w:customStyle="1" w:styleId="xl75">
    <w:name w:val="xl75"/>
    <w:basedOn w:val="a0"/>
    <w:qFormat/>
    <w:rsid w:val="00953320"/>
    <w:pPr>
      <w:pBdr>
        <w:bottom w:val="single" w:sz="8" w:space="0" w:color="auto"/>
        <w:right w:val="single" w:sz="8"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sz w:val="16"/>
      <w:szCs w:val="16"/>
    </w:rPr>
  </w:style>
  <w:style w:type="paragraph" w:customStyle="1" w:styleId="xl76">
    <w:name w:val="xl76"/>
    <w:basedOn w:val="a0"/>
    <w:qFormat/>
    <w:rsid w:val="00953320"/>
    <w:pPr>
      <w:pBdr>
        <w:bottom w:val="single" w:sz="8" w:space="0" w:color="auto"/>
        <w:right w:val="single" w:sz="8"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sz w:val="16"/>
      <w:szCs w:val="16"/>
    </w:rPr>
  </w:style>
  <w:style w:type="paragraph" w:customStyle="1" w:styleId="xl77">
    <w:name w:val="xl77"/>
    <w:basedOn w:val="a0"/>
    <w:qFormat/>
    <w:rsid w:val="00953320"/>
    <w:pPr>
      <w:pBdr>
        <w:bottom w:val="single" w:sz="8" w:space="0" w:color="auto"/>
        <w:right w:val="single" w:sz="8"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sz w:val="16"/>
      <w:szCs w:val="16"/>
    </w:rPr>
  </w:style>
  <w:style w:type="paragraph" w:customStyle="1" w:styleId="xl78">
    <w:name w:val="xl78"/>
    <w:basedOn w:val="a0"/>
    <w:qFormat/>
    <w:rsid w:val="00953320"/>
    <w:pPr>
      <w:pBdr>
        <w:bottom w:val="single" w:sz="8" w:space="0" w:color="auto"/>
        <w:right w:val="single" w:sz="8"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sz w:val="16"/>
      <w:szCs w:val="16"/>
    </w:rPr>
  </w:style>
  <w:style w:type="paragraph" w:customStyle="1" w:styleId="xl79">
    <w:name w:val="xl79"/>
    <w:basedOn w:val="a0"/>
    <w:qFormat/>
    <w:rsid w:val="00953320"/>
    <w:pPr>
      <w:pBdr>
        <w:bottom w:val="single" w:sz="8" w:space="0" w:color="auto"/>
        <w:right w:val="single" w:sz="8"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sz w:val="16"/>
      <w:szCs w:val="16"/>
    </w:rPr>
  </w:style>
  <w:style w:type="paragraph" w:customStyle="1" w:styleId="xl80">
    <w:name w:val="xl80"/>
    <w:basedOn w:val="a0"/>
    <w:qFormat/>
    <w:rsid w:val="00953320"/>
    <w:pPr>
      <w:pBdr>
        <w:bottom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FF0000"/>
      <w:sz w:val="24"/>
      <w:szCs w:val="24"/>
    </w:rPr>
  </w:style>
  <w:style w:type="paragraph" w:customStyle="1" w:styleId="xl81">
    <w:name w:val="xl81"/>
    <w:basedOn w:val="a0"/>
    <w:qFormat/>
    <w:rsid w:val="00953320"/>
    <w:pPr>
      <w:pBdr>
        <w:bottom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FF0000"/>
      <w:sz w:val="24"/>
      <w:szCs w:val="24"/>
    </w:rPr>
  </w:style>
  <w:style w:type="paragraph" w:customStyle="1" w:styleId="xl82">
    <w:name w:val="xl82"/>
    <w:basedOn w:val="a0"/>
    <w:qFormat/>
    <w:rsid w:val="00953320"/>
    <w:pPr>
      <w:pBdr>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FF0000"/>
      <w:sz w:val="24"/>
      <w:szCs w:val="24"/>
    </w:rPr>
  </w:style>
  <w:style w:type="paragraph" w:customStyle="1" w:styleId="xl83">
    <w:name w:val="xl83"/>
    <w:basedOn w:val="a0"/>
    <w:qFormat/>
    <w:rsid w:val="009533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84">
    <w:name w:val="xl84"/>
    <w:basedOn w:val="a0"/>
    <w:qFormat/>
    <w:rsid w:val="009533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sz w:val="16"/>
      <w:szCs w:val="16"/>
    </w:rPr>
  </w:style>
  <w:style w:type="paragraph" w:customStyle="1" w:styleId="xl85">
    <w:name w:val="xl85"/>
    <w:basedOn w:val="a0"/>
    <w:qFormat/>
    <w:rsid w:val="00953320"/>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86">
    <w:name w:val="xl86"/>
    <w:basedOn w:val="a0"/>
    <w:qFormat/>
    <w:rsid w:val="00953320"/>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87">
    <w:name w:val="xl87"/>
    <w:basedOn w:val="a0"/>
    <w:qFormat/>
    <w:rsid w:val="00953320"/>
    <w:pPr>
      <w:pBdr>
        <w:bottom w:val="single" w:sz="8" w:space="0" w:color="auto"/>
        <w:right w:val="single" w:sz="8" w:space="0" w:color="auto"/>
      </w:pBdr>
      <w:spacing w:before="100" w:beforeAutospacing="1" w:after="100" w:afterAutospacing="1" w:line="240" w:lineRule="auto"/>
      <w:jc w:val="right"/>
      <w:textAlignment w:val="top"/>
    </w:pPr>
    <w:rPr>
      <w:rFonts w:ascii="Times New Roman" w:eastAsia="Times New Roman" w:hAnsi="Times New Roman" w:cs="Times New Roman"/>
      <w:sz w:val="16"/>
      <w:szCs w:val="16"/>
    </w:rPr>
  </w:style>
  <w:style w:type="paragraph" w:customStyle="1" w:styleId="xl88">
    <w:name w:val="xl88"/>
    <w:basedOn w:val="a0"/>
    <w:qFormat/>
    <w:rsid w:val="00953320"/>
    <w:pPr>
      <w:spacing w:before="100" w:beforeAutospacing="1" w:after="100" w:afterAutospacing="1" w:line="240" w:lineRule="auto"/>
      <w:jc w:val="both"/>
    </w:pPr>
    <w:rPr>
      <w:rFonts w:ascii="Times New Roman" w:eastAsia="Times New Roman" w:hAnsi="Times New Roman" w:cs="Times New Roman"/>
      <w:sz w:val="16"/>
      <w:szCs w:val="16"/>
    </w:rPr>
  </w:style>
  <w:style w:type="paragraph" w:customStyle="1" w:styleId="xl89">
    <w:name w:val="xl89"/>
    <w:basedOn w:val="a0"/>
    <w:qFormat/>
    <w:rsid w:val="0095332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90">
    <w:name w:val="xl90"/>
    <w:basedOn w:val="a0"/>
    <w:qFormat/>
    <w:rsid w:val="00953320"/>
    <w:pPr>
      <w:pBdr>
        <w:top w:val="single" w:sz="8" w:space="0" w:color="auto"/>
        <w:bottom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FF0000"/>
      <w:sz w:val="24"/>
      <w:szCs w:val="24"/>
    </w:rPr>
  </w:style>
  <w:style w:type="paragraph" w:customStyle="1" w:styleId="xl91">
    <w:name w:val="xl91"/>
    <w:basedOn w:val="a0"/>
    <w:qFormat/>
    <w:rsid w:val="00953320"/>
    <w:pPr>
      <w:pBdr>
        <w:top w:val="single" w:sz="8" w:space="0" w:color="auto"/>
        <w:bottom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FF0000"/>
      <w:sz w:val="16"/>
      <w:szCs w:val="16"/>
    </w:rPr>
  </w:style>
  <w:style w:type="paragraph" w:customStyle="1" w:styleId="xl92">
    <w:name w:val="xl92"/>
    <w:basedOn w:val="a0"/>
    <w:qFormat/>
    <w:rsid w:val="00953320"/>
    <w:pPr>
      <w:pBdr>
        <w:top w:val="single" w:sz="8" w:space="0" w:color="auto"/>
        <w:bottom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FF0000"/>
      <w:sz w:val="16"/>
      <w:szCs w:val="16"/>
    </w:rPr>
  </w:style>
  <w:style w:type="paragraph" w:customStyle="1" w:styleId="xl93">
    <w:name w:val="xl93"/>
    <w:basedOn w:val="a0"/>
    <w:qFormat/>
    <w:rsid w:val="009533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6"/>
      <w:szCs w:val="16"/>
    </w:rPr>
  </w:style>
  <w:style w:type="paragraph" w:customStyle="1" w:styleId="xl94">
    <w:name w:val="xl94"/>
    <w:basedOn w:val="a0"/>
    <w:qFormat/>
    <w:rsid w:val="0095332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95">
    <w:name w:val="xl95"/>
    <w:basedOn w:val="a0"/>
    <w:qFormat/>
    <w:rsid w:val="00953320"/>
    <w:pP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96">
    <w:name w:val="xl96"/>
    <w:basedOn w:val="a0"/>
    <w:qFormat/>
    <w:rsid w:val="00953320"/>
    <w:pPr>
      <w:shd w:val="clear" w:color="000000" w:fill="FFFFFF"/>
      <w:spacing w:before="100" w:beforeAutospacing="1" w:after="100" w:afterAutospacing="1" w:line="240" w:lineRule="auto"/>
      <w:jc w:val="right"/>
      <w:textAlignment w:val="top"/>
    </w:pPr>
    <w:rPr>
      <w:rFonts w:ascii="Times New Roman" w:eastAsia="Times New Roman" w:hAnsi="Times New Roman" w:cs="Times New Roman"/>
      <w:sz w:val="16"/>
      <w:szCs w:val="16"/>
    </w:rPr>
  </w:style>
  <w:style w:type="paragraph" w:customStyle="1" w:styleId="xl158">
    <w:name w:val="xl158"/>
    <w:basedOn w:val="a0"/>
    <w:qFormat/>
    <w:rsid w:val="00953320"/>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u w:val="single"/>
    </w:rPr>
  </w:style>
  <w:style w:type="paragraph" w:customStyle="1" w:styleId="xl159">
    <w:name w:val="xl159"/>
    <w:basedOn w:val="a0"/>
    <w:qFormat/>
    <w:rsid w:val="00953320"/>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16"/>
      <w:szCs w:val="16"/>
    </w:rPr>
  </w:style>
  <w:style w:type="paragraph" w:customStyle="1" w:styleId="xl160">
    <w:name w:val="xl160"/>
    <w:basedOn w:val="a0"/>
    <w:qFormat/>
    <w:rsid w:val="00953320"/>
    <w:pPr>
      <w:pBdr>
        <w:top w:val="single" w:sz="8" w:space="0" w:color="auto"/>
        <w:bottom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16"/>
      <w:szCs w:val="16"/>
    </w:rPr>
  </w:style>
  <w:style w:type="paragraph" w:customStyle="1" w:styleId="xl161">
    <w:name w:val="xl161"/>
    <w:basedOn w:val="a0"/>
    <w:qFormat/>
    <w:rsid w:val="00953320"/>
    <w:pPr>
      <w:pBdr>
        <w:top w:val="single" w:sz="8" w:space="0" w:color="auto"/>
        <w:bottom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16"/>
      <w:szCs w:val="16"/>
    </w:rPr>
  </w:style>
  <w:style w:type="paragraph" w:customStyle="1" w:styleId="xl162">
    <w:name w:val="xl162"/>
    <w:basedOn w:val="a0"/>
    <w:qFormat/>
    <w:rsid w:val="00953320"/>
    <w:pPr>
      <w:pBdr>
        <w:top w:val="single" w:sz="8" w:space="0" w:color="auto"/>
        <w:bottom w:val="single" w:sz="8" w:space="0" w:color="auto"/>
      </w:pBdr>
      <w:shd w:val="clear" w:color="000000" w:fill="80808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63">
    <w:name w:val="xl163"/>
    <w:basedOn w:val="a0"/>
    <w:qFormat/>
    <w:rsid w:val="00953320"/>
    <w:pPr>
      <w:pBdr>
        <w:top w:val="single" w:sz="8" w:space="0" w:color="auto"/>
        <w:bottom w:val="single" w:sz="8" w:space="0" w:color="auto"/>
        <w:right w:val="single" w:sz="8" w:space="0" w:color="auto"/>
      </w:pBdr>
      <w:shd w:val="clear" w:color="000000" w:fill="80808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64">
    <w:name w:val="xl164"/>
    <w:basedOn w:val="a0"/>
    <w:qFormat/>
    <w:rsid w:val="00953320"/>
    <w:pPr>
      <w:pBdr>
        <w:top w:val="single" w:sz="8" w:space="0" w:color="auto"/>
        <w:left w:val="single" w:sz="8" w:space="0" w:color="auto"/>
        <w:bottom w:val="single" w:sz="8" w:space="0" w:color="auto"/>
      </w:pBdr>
      <w:shd w:val="clear" w:color="000000" w:fill="BFBFBF"/>
      <w:spacing w:before="100" w:beforeAutospacing="1" w:after="100" w:afterAutospacing="1" w:line="240" w:lineRule="auto"/>
      <w:textAlignment w:val="top"/>
    </w:pPr>
    <w:rPr>
      <w:rFonts w:ascii="Times New Roman" w:eastAsia="Times New Roman" w:hAnsi="Times New Roman" w:cs="Times New Roman"/>
      <w:b/>
      <w:bCs/>
      <w:sz w:val="16"/>
      <w:szCs w:val="16"/>
    </w:rPr>
  </w:style>
  <w:style w:type="paragraph" w:customStyle="1" w:styleId="xl165">
    <w:name w:val="xl165"/>
    <w:basedOn w:val="a0"/>
    <w:qFormat/>
    <w:rsid w:val="00953320"/>
    <w:pPr>
      <w:pBdr>
        <w:top w:val="single" w:sz="8" w:space="0" w:color="auto"/>
        <w:bottom w:val="single" w:sz="8" w:space="0" w:color="auto"/>
      </w:pBdr>
      <w:shd w:val="clear" w:color="000000" w:fill="BFBFBF"/>
      <w:spacing w:before="100" w:beforeAutospacing="1" w:after="100" w:afterAutospacing="1" w:line="240" w:lineRule="auto"/>
      <w:textAlignment w:val="top"/>
    </w:pPr>
    <w:rPr>
      <w:rFonts w:ascii="Times New Roman" w:eastAsia="Times New Roman" w:hAnsi="Times New Roman" w:cs="Times New Roman"/>
      <w:b/>
      <w:bCs/>
      <w:sz w:val="16"/>
      <w:szCs w:val="16"/>
    </w:rPr>
  </w:style>
  <w:style w:type="paragraph" w:customStyle="1" w:styleId="xl166">
    <w:name w:val="xl166"/>
    <w:basedOn w:val="a0"/>
    <w:qFormat/>
    <w:rsid w:val="00953320"/>
    <w:pPr>
      <w:pBdr>
        <w:top w:val="single" w:sz="8" w:space="0" w:color="auto"/>
        <w:bottom w:val="single" w:sz="8" w:space="0" w:color="auto"/>
        <w:right w:val="single" w:sz="8" w:space="0" w:color="auto"/>
      </w:pBdr>
      <w:shd w:val="clear" w:color="000000" w:fill="BFBFBF"/>
      <w:spacing w:before="100" w:beforeAutospacing="1" w:after="100" w:afterAutospacing="1" w:line="240" w:lineRule="auto"/>
      <w:textAlignment w:val="top"/>
    </w:pPr>
    <w:rPr>
      <w:rFonts w:ascii="Times New Roman" w:eastAsia="Times New Roman" w:hAnsi="Times New Roman" w:cs="Times New Roman"/>
      <w:b/>
      <w:bCs/>
      <w:sz w:val="16"/>
      <w:szCs w:val="16"/>
    </w:rPr>
  </w:style>
  <w:style w:type="paragraph" w:customStyle="1" w:styleId="xl167">
    <w:name w:val="xl167"/>
    <w:basedOn w:val="a0"/>
    <w:qFormat/>
    <w:rsid w:val="00953320"/>
    <w:pPr>
      <w:pBdr>
        <w:top w:val="single" w:sz="8" w:space="0" w:color="auto"/>
        <w:bottom w:val="single" w:sz="8" w:space="0" w:color="auto"/>
      </w:pBdr>
      <w:shd w:val="clear" w:color="000000" w:fill="C0C0C0"/>
      <w:spacing w:before="100" w:beforeAutospacing="1" w:after="100" w:afterAutospacing="1" w:line="240" w:lineRule="auto"/>
      <w:textAlignment w:val="top"/>
    </w:pPr>
    <w:rPr>
      <w:rFonts w:ascii="Times New Roman" w:eastAsia="Times New Roman" w:hAnsi="Times New Roman" w:cs="Times New Roman"/>
      <w:b/>
      <w:bCs/>
      <w:sz w:val="16"/>
      <w:szCs w:val="16"/>
      <w:u w:val="single"/>
    </w:rPr>
  </w:style>
  <w:style w:type="paragraph" w:customStyle="1" w:styleId="xl168">
    <w:name w:val="xl168"/>
    <w:basedOn w:val="a0"/>
    <w:qFormat/>
    <w:rsid w:val="00953320"/>
    <w:pPr>
      <w:pBdr>
        <w:top w:val="single" w:sz="8" w:space="0" w:color="auto"/>
        <w:bottom w:val="single" w:sz="8" w:space="0" w:color="auto"/>
        <w:right w:val="single" w:sz="8" w:space="0" w:color="auto"/>
      </w:pBdr>
      <w:shd w:val="clear" w:color="000000" w:fill="C0C0C0"/>
      <w:spacing w:before="100" w:beforeAutospacing="1" w:after="100" w:afterAutospacing="1" w:line="240" w:lineRule="auto"/>
      <w:textAlignment w:val="top"/>
    </w:pPr>
    <w:rPr>
      <w:rFonts w:ascii="Times New Roman" w:eastAsia="Times New Roman" w:hAnsi="Times New Roman" w:cs="Times New Roman"/>
      <w:b/>
      <w:bCs/>
      <w:sz w:val="16"/>
      <w:szCs w:val="16"/>
      <w:u w:val="single"/>
    </w:rPr>
  </w:style>
  <w:style w:type="paragraph" w:customStyle="1" w:styleId="xl169">
    <w:name w:val="xl169"/>
    <w:basedOn w:val="a0"/>
    <w:qFormat/>
    <w:rsid w:val="00953320"/>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170">
    <w:name w:val="xl170"/>
    <w:basedOn w:val="a0"/>
    <w:qFormat/>
    <w:rsid w:val="00953320"/>
    <w:pPr>
      <w:pBdr>
        <w:top w:val="single" w:sz="8" w:space="0" w:color="auto"/>
        <w:bottom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171">
    <w:name w:val="xl171"/>
    <w:basedOn w:val="a0"/>
    <w:qFormat/>
    <w:rsid w:val="00953320"/>
    <w:pPr>
      <w:pBdr>
        <w:top w:val="single" w:sz="8" w:space="0" w:color="auto"/>
        <w:bottom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172">
    <w:name w:val="xl172"/>
    <w:basedOn w:val="a0"/>
    <w:qFormat/>
    <w:rsid w:val="00953320"/>
    <w:pPr>
      <w:pBdr>
        <w:top w:val="single" w:sz="8" w:space="0" w:color="auto"/>
        <w:bottom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FF0000"/>
      <w:sz w:val="20"/>
      <w:szCs w:val="20"/>
    </w:rPr>
  </w:style>
  <w:style w:type="paragraph" w:customStyle="1" w:styleId="xl173">
    <w:name w:val="xl173"/>
    <w:basedOn w:val="a0"/>
    <w:qFormat/>
    <w:rsid w:val="00953320"/>
    <w:pPr>
      <w:pBdr>
        <w:top w:val="single" w:sz="8" w:space="0" w:color="auto"/>
        <w:bottom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FF0000"/>
      <w:sz w:val="20"/>
      <w:szCs w:val="20"/>
    </w:rPr>
  </w:style>
  <w:style w:type="paragraph" w:customStyle="1" w:styleId="xl174">
    <w:name w:val="xl174"/>
    <w:basedOn w:val="a0"/>
    <w:qFormat/>
    <w:rsid w:val="00953320"/>
    <w:pPr>
      <w:pBdr>
        <w:top w:val="single" w:sz="8" w:space="0" w:color="auto"/>
        <w:left w:val="single" w:sz="8" w:space="0" w:color="auto"/>
        <w:bottom w:val="single" w:sz="8" w:space="0" w:color="auto"/>
      </w:pBdr>
      <w:shd w:val="clear" w:color="000000" w:fill="C0C0C0"/>
      <w:spacing w:before="100" w:beforeAutospacing="1" w:after="100" w:afterAutospacing="1" w:line="240" w:lineRule="auto"/>
      <w:jc w:val="center"/>
      <w:textAlignment w:val="top"/>
    </w:pPr>
    <w:rPr>
      <w:rFonts w:ascii="Times New Roman" w:eastAsia="Times New Roman" w:hAnsi="Times New Roman" w:cs="Times New Roman"/>
      <w:b/>
      <w:bCs/>
      <w:sz w:val="16"/>
      <w:szCs w:val="16"/>
    </w:rPr>
  </w:style>
  <w:style w:type="paragraph" w:customStyle="1" w:styleId="xl175">
    <w:name w:val="xl175"/>
    <w:basedOn w:val="a0"/>
    <w:qFormat/>
    <w:rsid w:val="00953320"/>
    <w:pPr>
      <w:pBdr>
        <w:top w:val="single" w:sz="8" w:space="0" w:color="auto"/>
        <w:bottom w:val="single" w:sz="8" w:space="0" w:color="auto"/>
      </w:pBdr>
      <w:shd w:val="clear" w:color="000000" w:fill="C0C0C0"/>
      <w:spacing w:before="100" w:beforeAutospacing="1" w:after="100" w:afterAutospacing="1" w:line="240" w:lineRule="auto"/>
      <w:jc w:val="center"/>
      <w:textAlignment w:val="top"/>
    </w:pPr>
    <w:rPr>
      <w:rFonts w:ascii="Times New Roman" w:eastAsia="Times New Roman" w:hAnsi="Times New Roman" w:cs="Times New Roman"/>
      <w:b/>
      <w:bCs/>
      <w:sz w:val="16"/>
      <w:szCs w:val="16"/>
    </w:rPr>
  </w:style>
  <w:style w:type="paragraph" w:customStyle="1" w:styleId="xl176">
    <w:name w:val="xl176"/>
    <w:basedOn w:val="a0"/>
    <w:qFormat/>
    <w:rsid w:val="00953320"/>
    <w:pPr>
      <w:pBdr>
        <w:top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top"/>
    </w:pPr>
    <w:rPr>
      <w:rFonts w:ascii="Times New Roman" w:eastAsia="Times New Roman" w:hAnsi="Times New Roman" w:cs="Times New Roman"/>
      <w:b/>
      <w:bCs/>
      <w:sz w:val="16"/>
      <w:szCs w:val="16"/>
    </w:rPr>
  </w:style>
  <w:style w:type="paragraph" w:customStyle="1" w:styleId="xl177">
    <w:name w:val="xl177"/>
    <w:basedOn w:val="a0"/>
    <w:qFormat/>
    <w:rsid w:val="00953320"/>
    <w:pPr>
      <w:pBdr>
        <w:top w:val="single" w:sz="8" w:space="0" w:color="auto"/>
        <w:left w:val="single" w:sz="8" w:space="0" w:color="auto"/>
        <w:bottom w:val="single" w:sz="8" w:space="0" w:color="auto"/>
      </w:pBdr>
      <w:shd w:val="clear" w:color="000000" w:fill="C0C0C0"/>
      <w:spacing w:before="100" w:beforeAutospacing="1" w:after="100" w:afterAutospacing="1" w:line="240" w:lineRule="auto"/>
      <w:textAlignment w:val="top"/>
    </w:pPr>
    <w:rPr>
      <w:rFonts w:ascii="Times New Roman" w:eastAsia="Times New Roman" w:hAnsi="Times New Roman" w:cs="Times New Roman"/>
      <w:b/>
      <w:bCs/>
      <w:sz w:val="16"/>
      <w:szCs w:val="16"/>
    </w:rPr>
  </w:style>
  <w:style w:type="paragraph" w:customStyle="1" w:styleId="xl178">
    <w:name w:val="xl178"/>
    <w:basedOn w:val="a0"/>
    <w:qFormat/>
    <w:rsid w:val="00953320"/>
    <w:pPr>
      <w:pBdr>
        <w:top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9">
    <w:name w:val="xl179"/>
    <w:basedOn w:val="a0"/>
    <w:qFormat/>
    <w:rsid w:val="00953320"/>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0">
    <w:name w:val="xl180"/>
    <w:basedOn w:val="a0"/>
    <w:qFormat/>
    <w:rsid w:val="00953320"/>
    <w:pPr>
      <w:pBdr>
        <w:top w:val="single" w:sz="8" w:space="0" w:color="auto"/>
        <w:bottom w:val="single" w:sz="8" w:space="0" w:color="auto"/>
      </w:pBdr>
      <w:shd w:val="clear" w:color="000000" w:fill="BFBFBF"/>
      <w:spacing w:before="100" w:beforeAutospacing="1" w:after="100" w:afterAutospacing="1" w:line="240" w:lineRule="auto"/>
      <w:textAlignment w:val="top"/>
    </w:pPr>
    <w:rPr>
      <w:rFonts w:ascii="Times New Roman" w:eastAsia="Times New Roman" w:hAnsi="Times New Roman" w:cs="Times New Roman"/>
      <w:b/>
      <w:bCs/>
      <w:sz w:val="16"/>
      <w:szCs w:val="16"/>
      <w:u w:val="single"/>
    </w:rPr>
  </w:style>
  <w:style w:type="paragraph" w:customStyle="1" w:styleId="xl181">
    <w:name w:val="xl181"/>
    <w:basedOn w:val="a0"/>
    <w:qFormat/>
    <w:rsid w:val="00953320"/>
    <w:pPr>
      <w:pBdr>
        <w:top w:val="single" w:sz="8" w:space="0" w:color="auto"/>
        <w:bottom w:val="single" w:sz="8" w:space="0" w:color="auto"/>
        <w:right w:val="single" w:sz="8" w:space="0" w:color="auto"/>
      </w:pBdr>
      <w:shd w:val="clear" w:color="000000" w:fill="BFBFBF"/>
      <w:spacing w:before="100" w:beforeAutospacing="1" w:after="100" w:afterAutospacing="1" w:line="240" w:lineRule="auto"/>
      <w:textAlignment w:val="top"/>
    </w:pPr>
    <w:rPr>
      <w:rFonts w:ascii="Times New Roman" w:eastAsia="Times New Roman" w:hAnsi="Times New Roman" w:cs="Times New Roman"/>
      <w:b/>
      <w:bCs/>
      <w:sz w:val="16"/>
      <w:szCs w:val="16"/>
      <w:u w:val="single"/>
    </w:rPr>
  </w:style>
  <w:style w:type="paragraph" w:customStyle="1" w:styleId="xl182">
    <w:name w:val="xl182"/>
    <w:basedOn w:val="a0"/>
    <w:qFormat/>
    <w:rsid w:val="00953320"/>
    <w:pPr>
      <w:pBdr>
        <w:top w:val="single" w:sz="8" w:space="0" w:color="auto"/>
        <w:left w:val="single" w:sz="8" w:space="0" w:color="auto"/>
        <w:bottom w:val="single" w:sz="8" w:space="0" w:color="auto"/>
      </w:pBdr>
      <w:shd w:val="clear" w:color="000000" w:fill="808080"/>
      <w:spacing w:before="100" w:beforeAutospacing="1" w:after="100" w:afterAutospacing="1" w:line="240" w:lineRule="auto"/>
      <w:jc w:val="center"/>
      <w:textAlignment w:val="top"/>
    </w:pPr>
    <w:rPr>
      <w:rFonts w:ascii="Times New Roman" w:eastAsia="Times New Roman" w:hAnsi="Times New Roman" w:cs="Times New Roman"/>
      <w:b/>
      <w:bCs/>
      <w:sz w:val="16"/>
      <w:szCs w:val="16"/>
    </w:rPr>
  </w:style>
  <w:style w:type="paragraph" w:customStyle="1" w:styleId="xl183">
    <w:name w:val="xl183"/>
    <w:basedOn w:val="a0"/>
    <w:qFormat/>
    <w:rsid w:val="00953320"/>
    <w:pPr>
      <w:pBdr>
        <w:top w:val="single" w:sz="8" w:space="0" w:color="auto"/>
        <w:bottom w:val="single" w:sz="8" w:space="0" w:color="auto"/>
      </w:pBdr>
      <w:shd w:val="clear" w:color="000000" w:fill="808080"/>
      <w:spacing w:before="100" w:beforeAutospacing="1" w:after="100" w:afterAutospacing="1" w:line="240" w:lineRule="auto"/>
      <w:jc w:val="center"/>
      <w:textAlignment w:val="top"/>
    </w:pPr>
    <w:rPr>
      <w:rFonts w:ascii="Times New Roman" w:eastAsia="Times New Roman" w:hAnsi="Times New Roman" w:cs="Times New Roman"/>
      <w:b/>
      <w:bCs/>
      <w:sz w:val="16"/>
      <w:szCs w:val="16"/>
    </w:rPr>
  </w:style>
  <w:style w:type="paragraph" w:customStyle="1" w:styleId="xl184">
    <w:name w:val="xl184"/>
    <w:basedOn w:val="a0"/>
    <w:qFormat/>
    <w:rsid w:val="00953320"/>
    <w:pPr>
      <w:pBdr>
        <w:top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top"/>
    </w:pPr>
    <w:rPr>
      <w:rFonts w:ascii="Times New Roman" w:eastAsia="Times New Roman" w:hAnsi="Times New Roman" w:cs="Times New Roman"/>
      <w:b/>
      <w:bCs/>
      <w:sz w:val="16"/>
      <w:szCs w:val="16"/>
    </w:rPr>
  </w:style>
  <w:style w:type="character" w:customStyle="1" w:styleId="ListParagraphChar">
    <w:name w:val="List Paragraph Char"/>
    <w:link w:val="1fa"/>
    <w:locked/>
    <w:rsid w:val="00953320"/>
    <w:rPr>
      <w:rFonts w:ascii="Times New Roman" w:eastAsia="Times New Roman" w:hAnsi="Times New Roman" w:cs="Times New Roman"/>
      <w:sz w:val="24"/>
      <w:szCs w:val="24"/>
      <w:lang w:eastAsia="ar-SA"/>
    </w:rPr>
  </w:style>
  <w:style w:type="character" w:customStyle="1" w:styleId="52">
    <w:name w:val="Знак Знак5"/>
    <w:rsid w:val="00953320"/>
    <w:rPr>
      <w:lang w:val="ru-RU" w:eastAsia="ru-RU" w:bidi="ar-SA"/>
    </w:rPr>
  </w:style>
  <w:style w:type="character" w:customStyle="1" w:styleId="330">
    <w:name w:val="Знак Знак33"/>
    <w:locked/>
    <w:rsid w:val="00953320"/>
    <w:rPr>
      <w:lang w:val="ru-RU" w:eastAsia="ru-RU" w:bidi="ar-SA"/>
    </w:rPr>
  </w:style>
  <w:style w:type="paragraph" w:customStyle="1" w:styleId="ListParagraph1">
    <w:name w:val="List Paragraph1"/>
    <w:basedOn w:val="a0"/>
    <w:qFormat/>
    <w:rsid w:val="00953320"/>
    <w:pPr>
      <w:spacing w:after="0" w:line="240" w:lineRule="auto"/>
      <w:ind w:left="720"/>
      <w:contextualSpacing/>
    </w:pPr>
    <w:rPr>
      <w:rFonts w:ascii="Times New Roman" w:eastAsia="Times New Roman" w:hAnsi="Times New Roman" w:cs="Times New Roman"/>
      <w:sz w:val="24"/>
      <w:szCs w:val="24"/>
    </w:rPr>
  </w:style>
  <w:style w:type="character" w:customStyle="1" w:styleId="afffe">
    <w:name w:val="Абзац списка Знак"/>
    <w:aliases w:val="Варианты ответов Знак,Bullet List Знак,FooterText Знак,numbered Знак,Цветной список - Акцент 11 Знак,Список нумерованный цифры Знак"/>
    <w:qFormat/>
    <w:locked/>
    <w:rsid w:val="00953320"/>
    <w:rPr>
      <w:rFonts w:ascii="Calibri" w:hAnsi="Calibri"/>
      <w:lang w:val="en-US"/>
    </w:rPr>
  </w:style>
  <w:style w:type="character" w:customStyle="1" w:styleId="aff7">
    <w:name w:val="Обычный (веб) Знак"/>
    <w:aliases w:val="Обычный (Web) Знак"/>
    <w:link w:val="aff6"/>
    <w:locked/>
    <w:rsid w:val="00953320"/>
    <w:rPr>
      <w:rFonts w:ascii="Times New Roman" w:eastAsia="Times New Roman" w:hAnsi="Times New Roman" w:cs="Times New Roman"/>
      <w:sz w:val="24"/>
      <w:szCs w:val="24"/>
      <w:lang w:eastAsia="ru-RU"/>
    </w:rPr>
  </w:style>
  <w:style w:type="character" w:customStyle="1" w:styleId="Web">
    <w:name w:val="Обычный (Web) Знак Знак"/>
    <w:locked/>
    <w:rsid w:val="00953320"/>
    <w:rPr>
      <w:rFonts w:ascii="Times New Roman" w:hAnsi="Times New Roman" w:cs="Arial"/>
      <w:sz w:val="18"/>
      <w:szCs w:val="18"/>
      <w:lang w:eastAsia="ru-RU"/>
    </w:rPr>
  </w:style>
  <w:style w:type="character" w:customStyle="1" w:styleId="HeaderChar1">
    <w:name w:val="Header Char1"/>
    <w:locked/>
    <w:rsid w:val="00953320"/>
    <w:rPr>
      <w:rFonts w:cs="Times New Roman"/>
      <w:lang w:val="ru-RU" w:eastAsia="ru-RU" w:bidi="ar-SA"/>
    </w:rPr>
  </w:style>
  <w:style w:type="character" w:customStyle="1" w:styleId="1ff1">
    <w:name w:val="Абзац списка Знак1"/>
    <w:locked/>
    <w:rsid w:val="00953320"/>
    <w:rPr>
      <w:rFonts w:ascii="Times New Roman" w:hAnsi="Times New Roman" w:cs="Times New Roman"/>
      <w:sz w:val="24"/>
      <w:szCs w:val="24"/>
      <w:lang w:eastAsia="ru-RU"/>
    </w:rPr>
  </w:style>
  <w:style w:type="paragraph" w:customStyle="1" w:styleId="body">
    <w:name w:val="body"/>
    <w:basedOn w:val="a0"/>
    <w:qFormat/>
    <w:rsid w:val="00953320"/>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textn">
    <w:name w:val="textn"/>
    <w:basedOn w:val="a0"/>
    <w:qFormat/>
    <w:rsid w:val="00953320"/>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basedOn w:val="a0"/>
    <w:link w:val="HTML0"/>
    <w:rsid w:val="009533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sz w:val="20"/>
      <w:szCs w:val="20"/>
    </w:rPr>
  </w:style>
  <w:style w:type="character" w:customStyle="1" w:styleId="HTML0">
    <w:name w:val="Стандартный HTML Знак"/>
    <w:basedOn w:val="a1"/>
    <w:link w:val="HTML"/>
    <w:rsid w:val="00953320"/>
    <w:rPr>
      <w:rFonts w:ascii="Courier New" w:eastAsia="Calibri" w:hAnsi="Courier New" w:cs="Times New Roman"/>
      <w:sz w:val="20"/>
      <w:szCs w:val="20"/>
      <w:lang w:eastAsia="ru-RU"/>
    </w:rPr>
  </w:style>
  <w:style w:type="character" w:customStyle="1" w:styleId="arial8pt">
    <w:name w:val="arial8pt"/>
    <w:rsid w:val="00953320"/>
    <w:rPr>
      <w:rFonts w:cs="Times New Roman"/>
    </w:rPr>
  </w:style>
  <w:style w:type="character" w:customStyle="1" w:styleId="rvts8">
    <w:name w:val="rvts8"/>
    <w:rsid w:val="00953320"/>
    <w:rPr>
      <w:rFonts w:cs="Times New Roman"/>
    </w:rPr>
  </w:style>
  <w:style w:type="character" w:customStyle="1" w:styleId="160">
    <w:name w:val="Знак Знак16"/>
    <w:rsid w:val="00953320"/>
    <w:rPr>
      <w:rFonts w:ascii="Times New Roman" w:eastAsia="Times New Roman" w:hAnsi="Times New Roman" w:cs="Times New Roman"/>
      <w:sz w:val="28"/>
      <w:szCs w:val="20"/>
      <w:lang w:eastAsia="ru-RU"/>
    </w:rPr>
  </w:style>
  <w:style w:type="character" w:customStyle="1" w:styleId="150">
    <w:name w:val="Знак Знак15"/>
    <w:rsid w:val="00953320"/>
    <w:rPr>
      <w:rFonts w:ascii="Arial" w:eastAsia="Times New Roman" w:hAnsi="Arial" w:cs="Times New Roman"/>
      <w:b/>
      <w:sz w:val="24"/>
      <w:szCs w:val="20"/>
      <w:lang w:eastAsia="ru-RU"/>
    </w:rPr>
  </w:style>
  <w:style w:type="character" w:customStyle="1" w:styleId="100">
    <w:name w:val="Знак Знак10"/>
    <w:rsid w:val="00953320"/>
    <w:rPr>
      <w:rFonts w:ascii="Times New Roman" w:eastAsia="Times New Roman" w:hAnsi="Times New Roman" w:cs="Times New Roman"/>
      <w:sz w:val="20"/>
      <w:szCs w:val="20"/>
      <w:lang w:eastAsia="ru-RU"/>
    </w:rPr>
  </w:style>
  <w:style w:type="character" w:customStyle="1" w:styleId="91">
    <w:name w:val="Знак Знак9"/>
    <w:rsid w:val="00953320"/>
    <w:rPr>
      <w:rFonts w:ascii="Courier New" w:eastAsia="Times New Roman" w:hAnsi="Courier New" w:cs="Times New Roman"/>
      <w:sz w:val="20"/>
      <w:szCs w:val="20"/>
      <w:lang w:eastAsia="ru-RU"/>
    </w:rPr>
  </w:style>
  <w:style w:type="character" w:customStyle="1" w:styleId="description">
    <w:name w:val="description"/>
    <w:rsid w:val="00953320"/>
    <w:rPr>
      <w:rFonts w:cs="Times New Roman"/>
    </w:rPr>
  </w:style>
  <w:style w:type="character" w:styleId="affff">
    <w:name w:val="Placeholder Text"/>
    <w:basedOn w:val="a1"/>
    <w:uiPriority w:val="99"/>
    <w:semiHidden/>
    <w:rsid w:val="00953320"/>
    <w:rPr>
      <w:color w:val="808080"/>
    </w:rPr>
  </w:style>
  <w:style w:type="table" w:customStyle="1" w:styleId="120">
    <w:name w:val="Сетка таблицы12"/>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uiPriority w:val="99"/>
    <w:qFormat/>
    <w:rsid w:val="0095332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numbering" w:customStyle="1" w:styleId="410">
    <w:name w:val="Нет списка41"/>
    <w:next w:val="a3"/>
    <w:uiPriority w:val="99"/>
    <w:semiHidden/>
    <w:unhideWhenUsed/>
    <w:rsid w:val="00953320"/>
  </w:style>
  <w:style w:type="numbering" w:customStyle="1" w:styleId="53">
    <w:name w:val="Нет списка5"/>
    <w:next w:val="a3"/>
    <w:uiPriority w:val="99"/>
    <w:semiHidden/>
    <w:unhideWhenUsed/>
    <w:rsid w:val="00953320"/>
  </w:style>
  <w:style w:type="character" w:customStyle="1" w:styleId="st">
    <w:name w:val="st"/>
    <w:basedOn w:val="a1"/>
    <w:rsid w:val="00953320"/>
  </w:style>
  <w:style w:type="numbering" w:customStyle="1" w:styleId="62">
    <w:name w:val="Нет списка6"/>
    <w:next w:val="a3"/>
    <w:uiPriority w:val="99"/>
    <w:semiHidden/>
    <w:unhideWhenUsed/>
    <w:rsid w:val="00953320"/>
  </w:style>
  <w:style w:type="table" w:customStyle="1" w:styleId="313">
    <w:name w:val="Сетка таблицы31"/>
    <w:basedOn w:val="a2"/>
    <w:next w:val="a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1">
    <w:name w:val="Нет списка7"/>
    <w:next w:val="a3"/>
    <w:uiPriority w:val="99"/>
    <w:semiHidden/>
    <w:unhideWhenUsed/>
    <w:rsid w:val="00953320"/>
  </w:style>
  <w:style w:type="paragraph" w:customStyle="1" w:styleId="115">
    <w:name w:val="Знак11"/>
    <w:basedOn w:val="a0"/>
    <w:qFormat/>
    <w:rsid w:val="00953320"/>
    <w:pPr>
      <w:spacing w:after="160" w:line="240" w:lineRule="exact"/>
    </w:pPr>
    <w:rPr>
      <w:rFonts w:ascii="Times New Roman" w:eastAsia="Calibri" w:hAnsi="Times New Roman" w:cs="Times New Roman"/>
      <w:sz w:val="20"/>
      <w:szCs w:val="20"/>
      <w:lang w:eastAsia="zh-CN"/>
    </w:rPr>
  </w:style>
  <w:style w:type="paragraph" w:customStyle="1" w:styleId="1ff2">
    <w:name w:val="Знак Знак Знак Знак Знак Знак Знак Знак Знак1"/>
    <w:basedOn w:val="a0"/>
    <w:qFormat/>
    <w:rsid w:val="00953320"/>
    <w:pPr>
      <w:spacing w:after="160" w:line="240" w:lineRule="exact"/>
    </w:pPr>
    <w:rPr>
      <w:rFonts w:ascii="Times New Roman" w:eastAsia="Calibri" w:hAnsi="Times New Roman" w:cs="Times New Roman"/>
      <w:sz w:val="20"/>
      <w:szCs w:val="20"/>
      <w:lang w:eastAsia="zh-CN"/>
    </w:rPr>
  </w:style>
  <w:style w:type="paragraph" w:customStyle="1" w:styleId="121">
    <w:name w:val="Знак1 Знак Знак Знак2"/>
    <w:basedOn w:val="a0"/>
    <w:qFormat/>
    <w:rsid w:val="00953320"/>
    <w:pPr>
      <w:spacing w:after="160" w:line="240" w:lineRule="exact"/>
    </w:pPr>
    <w:rPr>
      <w:rFonts w:ascii="Times New Roman" w:eastAsia="Calibri" w:hAnsi="Times New Roman" w:cs="Times New Roman"/>
      <w:sz w:val="20"/>
      <w:szCs w:val="20"/>
      <w:lang w:eastAsia="zh-CN"/>
    </w:rPr>
  </w:style>
  <w:style w:type="paragraph" w:customStyle="1" w:styleId="122">
    <w:name w:val="Знак1 Знак Знак Знак2 Знак Знак Знак"/>
    <w:basedOn w:val="a0"/>
    <w:qFormat/>
    <w:rsid w:val="00953320"/>
    <w:pPr>
      <w:spacing w:after="160" w:line="240" w:lineRule="exact"/>
    </w:pPr>
    <w:rPr>
      <w:rFonts w:ascii="Times New Roman" w:eastAsia="Calibri" w:hAnsi="Times New Roman" w:cs="Times New Roman"/>
      <w:sz w:val="20"/>
      <w:szCs w:val="20"/>
      <w:lang w:eastAsia="zh-CN"/>
    </w:rPr>
  </w:style>
  <w:style w:type="paragraph" w:customStyle="1" w:styleId="44">
    <w:name w:val="Знак4 Знак Знак Знак"/>
    <w:basedOn w:val="a0"/>
    <w:qFormat/>
    <w:rsid w:val="00953320"/>
    <w:pPr>
      <w:spacing w:after="160" w:line="240" w:lineRule="exact"/>
    </w:pPr>
    <w:rPr>
      <w:rFonts w:ascii="Times New Roman" w:eastAsia="Calibri" w:hAnsi="Times New Roman" w:cs="Times New Roman"/>
      <w:sz w:val="20"/>
      <w:szCs w:val="20"/>
      <w:lang w:eastAsia="zh-CN"/>
    </w:rPr>
  </w:style>
  <w:style w:type="paragraph" w:customStyle="1" w:styleId="45">
    <w:name w:val="Знак4"/>
    <w:basedOn w:val="a0"/>
    <w:qFormat/>
    <w:rsid w:val="00953320"/>
    <w:pPr>
      <w:spacing w:after="160" w:line="240" w:lineRule="exact"/>
    </w:pPr>
    <w:rPr>
      <w:rFonts w:ascii="Times New Roman" w:eastAsia="Calibri" w:hAnsi="Times New Roman" w:cs="Times New Roman"/>
      <w:sz w:val="20"/>
      <w:szCs w:val="20"/>
      <w:lang w:eastAsia="zh-CN"/>
    </w:rPr>
  </w:style>
  <w:style w:type="paragraph" w:customStyle="1" w:styleId="46">
    <w:name w:val="Знак4 Знак Знак"/>
    <w:basedOn w:val="a0"/>
    <w:qFormat/>
    <w:rsid w:val="00953320"/>
    <w:pPr>
      <w:spacing w:after="160" w:line="240" w:lineRule="exact"/>
    </w:pPr>
    <w:rPr>
      <w:rFonts w:ascii="Times New Roman" w:eastAsia="Calibri" w:hAnsi="Times New Roman" w:cs="Times New Roman"/>
      <w:sz w:val="20"/>
      <w:szCs w:val="20"/>
      <w:lang w:eastAsia="zh-CN"/>
    </w:rPr>
  </w:style>
  <w:style w:type="paragraph" w:customStyle="1" w:styleId="affff0">
    <w:name w:val="Основной шрифт абзаца Знак Знак Знак Знак Знак Знак Знак"/>
    <w:aliases w:val=" Знак3 Знак Знак Знак Знак Знак Знак Знак Знак Знак Знак,Знак3 Знак Знак Знак Знак Знак Знак Знак Знак Знак Знак"/>
    <w:basedOn w:val="a0"/>
    <w:qFormat/>
    <w:rsid w:val="00953320"/>
    <w:pPr>
      <w:spacing w:after="160" w:line="240" w:lineRule="exact"/>
    </w:pPr>
    <w:rPr>
      <w:rFonts w:ascii="Times New Roman" w:eastAsia="Calibri" w:hAnsi="Times New Roman" w:cs="Times New Roman"/>
      <w:sz w:val="20"/>
      <w:szCs w:val="20"/>
      <w:lang w:eastAsia="zh-CN"/>
    </w:rPr>
  </w:style>
  <w:style w:type="paragraph" w:customStyle="1" w:styleId="affff1">
    <w:name w:val="Знак Знак Знак Знак Знак Знак Знак Знак Знак Знак Знак Знак"/>
    <w:basedOn w:val="a0"/>
    <w:qFormat/>
    <w:rsid w:val="00953320"/>
    <w:pPr>
      <w:spacing w:after="160" w:line="240" w:lineRule="exact"/>
    </w:pPr>
    <w:rPr>
      <w:rFonts w:ascii="Times New Roman" w:eastAsia="Calibri" w:hAnsi="Times New Roman" w:cs="Times New Roman"/>
      <w:sz w:val="20"/>
      <w:szCs w:val="20"/>
      <w:lang w:eastAsia="zh-CN"/>
    </w:rPr>
  </w:style>
  <w:style w:type="paragraph" w:customStyle="1" w:styleId="2f4">
    <w:name w:val="Основной шрифт абзаца Знак Знак Знак Знак Знак Знак Знак2"/>
    <w:aliases w:val=" Знак3 Знак Знак Знак Знак Знак Знак Знак Знак Знак Знак2,Знак3 Знак Знак Знак Знак Знак Знак Знак Знак Знак Знак2"/>
    <w:basedOn w:val="a0"/>
    <w:qFormat/>
    <w:rsid w:val="00953320"/>
    <w:pPr>
      <w:spacing w:after="160" w:line="240" w:lineRule="exact"/>
    </w:pPr>
    <w:rPr>
      <w:rFonts w:ascii="Times New Roman" w:eastAsia="Calibri" w:hAnsi="Times New Roman" w:cs="Times New Roman"/>
      <w:sz w:val="20"/>
      <w:szCs w:val="20"/>
      <w:lang w:eastAsia="zh-CN"/>
    </w:rPr>
  </w:style>
  <w:style w:type="paragraph" w:customStyle="1" w:styleId="2f5">
    <w:name w:val="Знак2 Знак Знак Знак Знак Знак Знак Знак Знак Знак"/>
    <w:basedOn w:val="a0"/>
    <w:qFormat/>
    <w:rsid w:val="00953320"/>
    <w:pPr>
      <w:tabs>
        <w:tab w:val="num" w:pos="567"/>
      </w:tabs>
      <w:spacing w:after="160" w:line="240" w:lineRule="exact"/>
    </w:pPr>
    <w:rPr>
      <w:rFonts w:ascii="Times New Roman" w:eastAsia="Calibri" w:hAnsi="Times New Roman" w:cs="Times New Roman"/>
      <w:sz w:val="20"/>
      <w:szCs w:val="20"/>
      <w:lang w:eastAsia="zh-CN"/>
    </w:rPr>
  </w:style>
  <w:style w:type="paragraph" w:customStyle="1" w:styleId="54">
    <w:name w:val="Знак5"/>
    <w:basedOn w:val="a0"/>
    <w:qFormat/>
    <w:rsid w:val="00953320"/>
    <w:pPr>
      <w:tabs>
        <w:tab w:val="num" w:pos="567"/>
      </w:tabs>
      <w:spacing w:after="160" w:line="240" w:lineRule="exact"/>
    </w:pPr>
    <w:rPr>
      <w:rFonts w:ascii="Times New Roman" w:eastAsia="Calibri" w:hAnsi="Times New Roman" w:cs="Times New Roman"/>
      <w:sz w:val="20"/>
      <w:szCs w:val="20"/>
      <w:lang w:eastAsia="zh-CN"/>
    </w:rPr>
  </w:style>
  <w:style w:type="paragraph" w:customStyle="1" w:styleId="2f6">
    <w:name w:val="Знак2 Знак Знак Знак Знак Знак Знак"/>
    <w:basedOn w:val="a0"/>
    <w:qFormat/>
    <w:rsid w:val="00953320"/>
    <w:pPr>
      <w:tabs>
        <w:tab w:val="num" w:pos="567"/>
      </w:tabs>
      <w:spacing w:after="160" w:line="240" w:lineRule="exact"/>
    </w:pPr>
    <w:rPr>
      <w:rFonts w:ascii="Times New Roman" w:eastAsia="Calibri" w:hAnsi="Times New Roman" w:cs="Times New Roman"/>
      <w:sz w:val="20"/>
      <w:szCs w:val="20"/>
      <w:lang w:eastAsia="zh-CN"/>
    </w:rPr>
  </w:style>
  <w:style w:type="paragraph" w:customStyle="1" w:styleId="214">
    <w:name w:val="Знак2 Знак Знак Знак Знак Знак Знак1"/>
    <w:basedOn w:val="a0"/>
    <w:qFormat/>
    <w:rsid w:val="00953320"/>
    <w:pPr>
      <w:tabs>
        <w:tab w:val="num" w:pos="567"/>
      </w:tabs>
      <w:spacing w:after="160" w:line="240" w:lineRule="exact"/>
    </w:pPr>
    <w:rPr>
      <w:rFonts w:ascii="Times New Roman" w:eastAsia="Calibri" w:hAnsi="Times New Roman" w:cs="Times New Roman"/>
      <w:sz w:val="20"/>
      <w:szCs w:val="20"/>
      <w:lang w:eastAsia="zh-CN"/>
    </w:rPr>
  </w:style>
  <w:style w:type="paragraph" w:customStyle="1" w:styleId="2f7">
    <w:name w:val="Знак Знак Знак Знак Знак Знак2"/>
    <w:basedOn w:val="a0"/>
    <w:qFormat/>
    <w:rsid w:val="00953320"/>
    <w:pPr>
      <w:spacing w:after="160" w:line="240" w:lineRule="exact"/>
    </w:pPr>
    <w:rPr>
      <w:rFonts w:ascii="Times New Roman" w:eastAsia="Calibri" w:hAnsi="Times New Roman" w:cs="Times New Roman"/>
      <w:sz w:val="20"/>
      <w:szCs w:val="20"/>
      <w:lang w:eastAsia="zh-CN"/>
    </w:rPr>
  </w:style>
  <w:style w:type="paragraph" w:customStyle="1" w:styleId="2f8">
    <w:name w:val="Знак2 Знак Знак Знак"/>
    <w:basedOn w:val="a0"/>
    <w:qFormat/>
    <w:rsid w:val="00953320"/>
    <w:pPr>
      <w:tabs>
        <w:tab w:val="num" w:pos="567"/>
      </w:tabs>
      <w:spacing w:after="160" w:line="240" w:lineRule="exact"/>
    </w:pPr>
    <w:rPr>
      <w:rFonts w:ascii="Times New Roman" w:eastAsia="Calibri" w:hAnsi="Times New Roman" w:cs="Times New Roman"/>
      <w:sz w:val="20"/>
      <w:szCs w:val="20"/>
      <w:lang w:eastAsia="zh-CN"/>
    </w:rPr>
  </w:style>
  <w:style w:type="character" w:customStyle="1" w:styleId="sentence">
    <w:name w:val="sentence"/>
    <w:rsid w:val="00953320"/>
  </w:style>
  <w:style w:type="paragraph" w:customStyle="1" w:styleId="affff2">
    <w:name w:val="Нормальный"/>
    <w:qFormat/>
    <w:rsid w:val="00953320"/>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151">
    <w:name w:val="Знак15"/>
    <w:basedOn w:val="a0"/>
    <w:qFormat/>
    <w:rsid w:val="00953320"/>
    <w:pPr>
      <w:tabs>
        <w:tab w:val="num" w:pos="567"/>
      </w:tabs>
      <w:spacing w:after="160" w:line="240" w:lineRule="exact"/>
    </w:pPr>
    <w:rPr>
      <w:rFonts w:ascii="Times New Roman" w:eastAsia="Calibri" w:hAnsi="Times New Roman" w:cs="Times New Roman"/>
      <w:sz w:val="20"/>
      <w:szCs w:val="20"/>
      <w:lang w:eastAsia="zh-CN"/>
    </w:rPr>
  </w:style>
  <w:style w:type="paragraph" w:customStyle="1" w:styleId="2f9">
    <w:name w:val="Знак2 Знак Знак Знак Знак Знак Знак Знак Знак Знак Знак Знак Знак"/>
    <w:basedOn w:val="a0"/>
    <w:qFormat/>
    <w:rsid w:val="00953320"/>
    <w:pPr>
      <w:tabs>
        <w:tab w:val="num" w:pos="567"/>
      </w:tabs>
      <w:spacing w:after="160" w:line="240" w:lineRule="exact"/>
    </w:pPr>
    <w:rPr>
      <w:rFonts w:ascii="Times New Roman" w:eastAsia="Calibri" w:hAnsi="Times New Roman" w:cs="Times New Roman"/>
      <w:sz w:val="20"/>
      <w:szCs w:val="20"/>
      <w:lang w:eastAsia="zh-CN"/>
    </w:rPr>
  </w:style>
  <w:style w:type="paragraph" w:styleId="affff3">
    <w:name w:val="annotation text"/>
    <w:basedOn w:val="a0"/>
    <w:link w:val="affff4"/>
    <w:uiPriority w:val="99"/>
    <w:rsid w:val="00953320"/>
    <w:pPr>
      <w:spacing w:after="0" w:line="240" w:lineRule="auto"/>
    </w:pPr>
    <w:rPr>
      <w:rFonts w:ascii="Times New Roman" w:eastAsia="Times New Roman" w:hAnsi="Times New Roman" w:cs="Times New Roman"/>
      <w:sz w:val="20"/>
      <w:szCs w:val="20"/>
      <w:lang w:val="en-US"/>
    </w:rPr>
  </w:style>
  <w:style w:type="character" w:customStyle="1" w:styleId="affff4">
    <w:name w:val="Текст примечания Знак"/>
    <w:basedOn w:val="a1"/>
    <w:link w:val="affff3"/>
    <w:uiPriority w:val="99"/>
    <w:rsid w:val="00953320"/>
    <w:rPr>
      <w:rFonts w:ascii="Times New Roman" w:eastAsia="Times New Roman" w:hAnsi="Times New Roman" w:cs="Times New Roman"/>
      <w:sz w:val="20"/>
      <w:szCs w:val="20"/>
      <w:lang w:val="en-US"/>
    </w:rPr>
  </w:style>
  <w:style w:type="numbering" w:customStyle="1" w:styleId="1110">
    <w:name w:val="Нет списка111"/>
    <w:next w:val="a3"/>
    <w:uiPriority w:val="99"/>
    <w:semiHidden/>
    <w:unhideWhenUsed/>
    <w:rsid w:val="00953320"/>
  </w:style>
  <w:style w:type="character" w:customStyle="1" w:styleId="47">
    <w:name w:val="Основной шрифт абзаца4"/>
    <w:rsid w:val="00953320"/>
  </w:style>
  <w:style w:type="table" w:customStyle="1" w:styleId="1111">
    <w:name w:val="Сетка таблицы111"/>
    <w:basedOn w:val="a2"/>
    <w:next w:val="a9"/>
    <w:rsid w:val="00953320"/>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1">
    <w:name w:val="Нет списка8"/>
    <w:next w:val="a3"/>
    <w:uiPriority w:val="99"/>
    <w:semiHidden/>
    <w:unhideWhenUsed/>
    <w:rsid w:val="00953320"/>
  </w:style>
  <w:style w:type="table" w:customStyle="1" w:styleId="411">
    <w:name w:val="Сетка таблицы41"/>
    <w:basedOn w:val="a2"/>
    <w:next w:val="a9"/>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5">
    <w:name w:val="Таблица"/>
    <w:basedOn w:val="a0"/>
    <w:qFormat/>
    <w:rsid w:val="00953320"/>
    <w:pPr>
      <w:spacing w:after="0" w:line="240" w:lineRule="auto"/>
    </w:pPr>
    <w:rPr>
      <w:rFonts w:ascii="Arial" w:eastAsia="Times New Roman" w:hAnsi="Arial" w:cs="Times New Roman"/>
      <w:sz w:val="18"/>
      <w:szCs w:val="20"/>
    </w:rPr>
  </w:style>
  <w:style w:type="paragraph" w:customStyle="1" w:styleId="affff6">
    <w:name w:val="Текстовка"/>
    <w:basedOn w:val="affff5"/>
    <w:qFormat/>
    <w:rsid w:val="00953320"/>
    <w:pPr>
      <w:ind w:firstLine="567"/>
      <w:jc w:val="both"/>
    </w:pPr>
  </w:style>
  <w:style w:type="paragraph" w:customStyle="1" w:styleId="affff7">
    <w:name w:val="Новый подстрочник"/>
    <w:basedOn w:val="affff5"/>
    <w:autoRedefine/>
    <w:qFormat/>
    <w:rsid w:val="00953320"/>
    <w:pPr>
      <w:jc w:val="center"/>
    </w:pPr>
    <w:rPr>
      <w:sz w:val="16"/>
    </w:rPr>
  </w:style>
  <w:style w:type="numbering" w:customStyle="1" w:styleId="123">
    <w:name w:val="Нет списка12"/>
    <w:next w:val="a3"/>
    <w:uiPriority w:val="99"/>
    <w:semiHidden/>
    <w:rsid w:val="00953320"/>
  </w:style>
  <w:style w:type="paragraph" w:customStyle="1" w:styleId="formattext0">
    <w:name w:val="formattext"/>
    <w:basedOn w:val="a0"/>
    <w:uiPriority w:val="99"/>
    <w:qFormat/>
    <w:rsid w:val="00953320"/>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92">
    <w:name w:val="Нет списка9"/>
    <w:next w:val="a3"/>
    <w:uiPriority w:val="99"/>
    <w:semiHidden/>
    <w:rsid w:val="00953320"/>
  </w:style>
  <w:style w:type="table" w:customStyle="1" w:styleId="510">
    <w:name w:val="Сетка таблицы51"/>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
    <w:name w:val="Нет списка10"/>
    <w:next w:val="a3"/>
    <w:uiPriority w:val="99"/>
    <w:semiHidden/>
    <w:rsid w:val="00953320"/>
  </w:style>
  <w:style w:type="table" w:customStyle="1" w:styleId="63">
    <w:name w:val="Сетка таблицы6"/>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
    <w:name w:val="Сетка таблицы7"/>
    <w:basedOn w:val="a2"/>
    <w:next w:val="a9"/>
    <w:rsid w:val="009533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Сетка таблицы8"/>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8">
    <w:name w:val="List"/>
    <w:basedOn w:val="a4"/>
    <w:semiHidden/>
    <w:unhideWhenUsed/>
    <w:rsid w:val="00953320"/>
    <w:pPr>
      <w:suppressAutoHyphens/>
      <w:spacing w:after="0"/>
      <w:jc w:val="both"/>
    </w:pPr>
    <w:rPr>
      <w:rFonts w:cs="Tahoma"/>
      <w:b/>
      <w:szCs w:val="24"/>
      <w:lang w:eastAsia="zh-CN"/>
    </w:rPr>
  </w:style>
  <w:style w:type="paragraph" w:customStyle="1" w:styleId="1ff3">
    <w:name w:val="Тема примечания1"/>
    <w:basedOn w:val="affff3"/>
    <w:next w:val="affff3"/>
    <w:uiPriority w:val="99"/>
    <w:unhideWhenUsed/>
    <w:rsid w:val="00953320"/>
    <w:pPr>
      <w:spacing w:after="160"/>
    </w:pPr>
    <w:rPr>
      <w:rFonts w:ascii="Calibri" w:eastAsia="Calibri" w:hAnsi="Calibri"/>
      <w:b/>
      <w:bCs/>
      <w:lang w:val="ru-RU"/>
    </w:rPr>
  </w:style>
  <w:style w:type="character" w:customStyle="1" w:styleId="affff9">
    <w:name w:val="Тема примечания Знак"/>
    <w:basedOn w:val="affff4"/>
    <w:link w:val="affffa"/>
    <w:uiPriority w:val="99"/>
    <w:rsid w:val="00953320"/>
    <w:rPr>
      <w:rFonts w:ascii="Calibri" w:eastAsia="Calibri" w:hAnsi="Calibri" w:cs="Times New Roman"/>
      <w:b/>
      <w:bCs/>
      <w:sz w:val="20"/>
      <w:szCs w:val="20"/>
      <w:lang w:val="en-US" w:eastAsia="en-US"/>
    </w:rPr>
  </w:style>
  <w:style w:type="paragraph" w:customStyle="1" w:styleId="1ff4">
    <w:name w:val="Рецензия1"/>
    <w:next w:val="affffb"/>
    <w:uiPriority w:val="99"/>
    <w:semiHidden/>
    <w:rsid w:val="00953320"/>
    <w:pPr>
      <w:spacing w:after="0" w:line="240" w:lineRule="auto"/>
    </w:pPr>
  </w:style>
  <w:style w:type="paragraph" w:customStyle="1" w:styleId="1ff5">
    <w:name w:val="Заголовок1"/>
    <w:basedOn w:val="a0"/>
    <w:next w:val="a4"/>
    <w:qFormat/>
    <w:rsid w:val="00953320"/>
    <w:pPr>
      <w:keepNext/>
      <w:suppressAutoHyphens/>
      <w:spacing w:before="240" w:after="120" w:line="240" w:lineRule="auto"/>
    </w:pPr>
    <w:rPr>
      <w:rFonts w:ascii="Arial" w:eastAsia="Arial Unicode MS" w:hAnsi="Arial" w:cs="Tahoma"/>
      <w:sz w:val="28"/>
      <w:szCs w:val="28"/>
      <w:lang w:eastAsia="zh-CN"/>
    </w:rPr>
  </w:style>
  <w:style w:type="paragraph" w:customStyle="1" w:styleId="2fa">
    <w:name w:val="Указатель2"/>
    <w:basedOn w:val="a0"/>
    <w:qFormat/>
    <w:rsid w:val="00953320"/>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1ff6">
    <w:name w:val="Название1"/>
    <w:basedOn w:val="a0"/>
    <w:qFormat/>
    <w:rsid w:val="00953320"/>
    <w:pPr>
      <w:suppressLineNumbers/>
      <w:suppressAutoHyphens/>
      <w:spacing w:before="120" w:after="120" w:line="240" w:lineRule="auto"/>
    </w:pPr>
    <w:rPr>
      <w:rFonts w:ascii="Times New Roman" w:eastAsia="Times New Roman" w:hAnsi="Times New Roman" w:cs="Tahoma"/>
      <w:i/>
      <w:iCs/>
      <w:sz w:val="24"/>
      <w:szCs w:val="24"/>
      <w:lang w:eastAsia="zh-CN"/>
    </w:rPr>
  </w:style>
  <w:style w:type="paragraph" w:customStyle="1" w:styleId="1ff7">
    <w:name w:val="Указатель1"/>
    <w:basedOn w:val="a0"/>
    <w:qFormat/>
    <w:rsid w:val="00953320"/>
    <w:pPr>
      <w:suppressLineNumbers/>
      <w:suppressAutoHyphens/>
      <w:spacing w:after="0" w:line="240" w:lineRule="auto"/>
    </w:pPr>
    <w:rPr>
      <w:rFonts w:ascii="Times New Roman" w:eastAsia="Times New Roman" w:hAnsi="Times New Roman" w:cs="Tahoma"/>
      <w:sz w:val="24"/>
      <w:szCs w:val="24"/>
      <w:lang w:eastAsia="zh-CN"/>
    </w:rPr>
  </w:style>
  <w:style w:type="paragraph" w:customStyle="1" w:styleId="affffc">
    <w:name w:val="Заголовок таблицы"/>
    <w:basedOn w:val="afa"/>
    <w:qFormat/>
    <w:rsid w:val="00953320"/>
    <w:pPr>
      <w:widowControl/>
      <w:jc w:val="center"/>
    </w:pPr>
    <w:rPr>
      <w:b/>
      <w:bCs/>
      <w:szCs w:val="24"/>
      <w:lang w:eastAsia="zh-CN"/>
    </w:rPr>
  </w:style>
  <w:style w:type="paragraph" w:customStyle="1" w:styleId="10">
    <w:name w:val="Заголовок 10"/>
    <w:basedOn w:val="1ff5"/>
    <w:next w:val="a4"/>
    <w:qFormat/>
    <w:rsid w:val="00953320"/>
    <w:pPr>
      <w:numPr>
        <w:numId w:val="4"/>
      </w:numPr>
    </w:pPr>
    <w:rPr>
      <w:b/>
      <w:bCs/>
      <w:sz w:val="21"/>
      <w:szCs w:val="21"/>
    </w:rPr>
  </w:style>
  <w:style w:type="paragraph" w:customStyle="1" w:styleId="221">
    <w:name w:val="Основной текст 22"/>
    <w:basedOn w:val="a0"/>
    <w:qFormat/>
    <w:rsid w:val="00953320"/>
    <w:pPr>
      <w:suppressAutoHyphens/>
      <w:spacing w:after="0" w:line="240" w:lineRule="auto"/>
      <w:jc w:val="both"/>
    </w:pPr>
    <w:rPr>
      <w:rFonts w:ascii="Times New Roman" w:eastAsia="Times New Roman" w:hAnsi="Times New Roman" w:cs="Times New Roman"/>
      <w:b/>
      <w:sz w:val="24"/>
      <w:szCs w:val="24"/>
      <w:lang w:eastAsia="zh-CN"/>
    </w:rPr>
  </w:style>
  <w:style w:type="paragraph" w:customStyle="1" w:styleId="ConsPlusDocList">
    <w:name w:val="ConsPlusDocList"/>
    <w:next w:val="a0"/>
    <w:qFormat/>
    <w:rsid w:val="00953320"/>
    <w:pPr>
      <w:widowControl w:val="0"/>
      <w:suppressAutoHyphens/>
      <w:spacing w:after="0" w:line="240" w:lineRule="auto"/>
    </w:pPr>
    <w:rPr>
      <w:rFonts w:ascii="Arial" w:eastAsia="Arial" w:hAnsi="Arial" w:cs="Arial"/>
      <w:sz w:val="20"/>
      <w:szCs w:val="20"/>
      <w:lang w:eastAsia="zh-CN" w:bidi="hi-IN"/>
    </w:rPr>
  </w:style>
  <w:style w:type="paragraph" w:customStyle="1" w:styleId="Style7">
    <w:name w:val="Style7"/>
    <w:basedOn w:val="a0"/>
    <w:uiPriority w:val="99"/>
    <w:qFormat/>
    <w:rsid w:val="00953320"/>
    <w:pPr>
      <w:widowControl w:val="0"/>
      <w:suppressAutoHyphens/>
      <w:autoSpaceDE w:val="0"/>
      <w:spacing w:after="0" w:line="254" w:lineRule="exact"/>
      <w:jc w:val="right"/>
    </w:pPr>
    <w:rPr>
      <w:rFonts w:ascii="Times New Roman" w:eastAsia="Calibri" w:hAnsi="Times New Roman" w:cs="Times New Roman"/>
      <w:sz w:val="24"/>
      <w:szCs w:val="24"/>
      <w:lang w:eastAsia="ar-SA"/>
    </w:rPr>
  </w:style>
  <w:style w:type="paragraph" w:customStyle="1" w:styleId="affffd">
    <w:name w:val="Текст_таблицы"/>
    <w:basedOn w:val="a0"/>
    <w:qFormat/>
    <w:rsid w:val="00953320"/>
    <w:pPr>
      <w:spacing w:after="0" w:line="240" w:lineRule="auto"/>
    </w:pPr>
    <w:rPr>
      <w:rFonts w:ascii="Times New Roman" w:eastAsia="Times New Roman" w:hAnsi="Times New Roman" w:cs="Times New Roman"/>
      <w:sz w:val="20"/>
      <w:szCs w:val="20"/>
    </w:rPr>
  </w:style>
  <w:style w:type="paragraph" w:customStyle="1" w:styleId="Style9">
    <w:name w:val="Style9"/>
    <w:basedOn w:val="a0"/>
    <w:uiPriority w:val="99"/>
    <w:qFormat/>
    <w:rsid w:val="00953320"/>
    <w:pPr>
      <w:widowControl w:val="0"/>
      <w:autoSpaceDE w:val="0"/>
      <w:autoSpaceDN w:val="0"/>
      <w:adjustRightInd w:val="0"/>
      <w:spacing w:after="0" w:line="278" w:lineRule="exact"/>
    </w:pPr>
    <w:rPr>
      <w:rFonts w:ascii="Arial" w:eastAsia="Times New Roman" w:hAnsi="Arial" w:cs="Arial"/>
      <w:sz w:val="24"/>
      <w:szCs w:val="24"/>
    </w:rPr>
  </w:style>
  <w:style w:type="paragraph" w:customStyle="1" w:styleId="Style20">
    <w:name w:val="Style20"/>
    <w:basedOn w:val="a0"/>
    <w:uiPriority w:val="99"/>
    <w:qFormat/>
    <w:rsid w:val="00953320"/>
    <w:pPr>
      <w:widowControl w:val="0"/>
      <w:autoSpaceDE w:val="0"/>
      <w:autoSpaceDN w:val="0"/>
      <w:adjustRightInd w:val="0"/>
      <w:spacing w:after="0" w:line="242" w:lineRule="exact"/>
      <w:ind w:firstLine="110"/>
    </w:pPr>
    <w:rPr>
      <w:rFonts w:ascii="Arial" w:eastAsia="Times New Roman" w:hAnsi="Arial" w:cs="Arial"/>
      <w:sz w:val="24"/>
      <w:szCs w:val="24"/>
    </w:rPr>
  </w:style>
  <w:style w:type="character" w:styleId="affffe">
    <w:name w:val="annotation reference"/>
    <w:basedOn w:val="a1"/>
    <w:uiPriority w:val="99"/>
    <w:unhideWhenUsed/>
    <w:rsid w:val="00953320"/>
    <w:rPr>
      <w:sz w:val="16"/>
      <w:szCs w:val="16"/>
    </w:rPr>
  </w:style>
  <w:style w:type="character" w:customStyle="1" w:styleId="iceouttxt5">
    <w:name w:val="iceouttxt5"/>
    <w:rsid w:val="00953320"/>
    <w:rPr>
      <w:rFonts w:ascii="Arial" w:hAnsi="Arial" w:cs="Arial" w:hint="default"/>
      <w:color w:val="666666"/>
      <w:sz w:val="17"/>
      <w:szCs w:val="17"/>
    </w:rPr>
  </w:style>
  <w:style w:type="character" w:customStyle="1" w:styleId="WW8Num4z0">
    <w:name w:val="WW8Num4z0"/>
    <w:rsid w:val="00953320"/>
    <w:rPr>
      <w:b/>
      <w:bCs w:val="0"/>
    </w:rPr>
  </w:style>
  <w:style w:type="character" w:customStyle="1" w:styleId="Absatz-Standardschriftart">
    <w:name w:val="Absatz-Standardschriftart"/>
    <w:rsid w:val="00953320"/>
  </w:style>
  <w:style w:type="character" w:customStyle="1" w:styleId="WW-Absatz-Standardschriftart">
    <w:name w:val="WW-Absatz-Standardschriftart"/>
    <w:rsid w:val="00953320"/>
  </w:style>
  <w:style w:type="character" w:customStyle="1" w:styleId="WW-Absatz-Standardschriftart1">
    <w:name w:val="WW-Absatz-Standardschriftart1"/>
    <w:rsid w:val="00953320"/>
  </w:style>
  <w:style w:type="character" w:customStyle="1" w:styleId="WW-Absatz-Standardschriftart11">
    <w:name w:val="WW-Absatz-Standardschriftart11"/>
    <w:rsid w:val="00953320"/>
  </w:style>
  <w:style w:type="character" w:customStyle="1" w:styleId="WW-Absatz-Standardschriftart111">
    <w:name w:val="WW-Absatz-Standardschriftart111"/>
    <w:rsid w:val="00953320"/>
  </w:style>
  <w:style w:type="character" w:customStyle="1" w:styleId="WW-Absatz-Standardschriftart1111">
    <w:name w:val="WW-Absatz-Standardschriftart1111"/>
    <w:rsid w:val="00953320"/>
  </w:style>
  <w:style w:type="character" w:customStyle="1" w:styleId="WW-Absatz-Standardschriftart11111">
    <w:name w:val="WW-Absatz-Standardschriftart11111"/>
    <w:rsid w:val="00953320"/>
  </w:style>
  <w:style w:type="character" w:customStyle="1" w:styleId="WW-Absatz-Standardschriftart111111">
    <w:name w:val="WW-Absatz-Standardschriftart111111"/>
    <w:rsid w:val="00953320"/>
  </w:style>
  <w:style w:type="character" w:customStyle="1" w:styleId="WW-Absatz-Standardschriftart1111111">
    <w:name w:val="WW-Absatz-Standardschriftart1111111"/>
    <w:rsid w:val="00953320"/>
  </w:style>
  <w:style w:type="character" w:customStyle="1" w:styleId="WW-Absatz-Standardschriftart11111111">
    <w:name w:val="WW-Absatz-Standardschriftart11111111"/>
    <w:rsid w:val="00953320"/>
  </w:style>
  <w:style w:type="character" w:customStyle="1" w:styleId="WW-Absatz-Standardschriftart111111111">
    <w:name w:val="WW-Absatz-Standardschriftart111111111"/>
    <w:rsid w:val="00953320"/>
  </w:style>
  <w:style w:type="character" w:customStyle="1" w:styleId="WW-Absatz-Standardschriftart1111111111">
    <w:name w:val="WW-Absatz-Standardschriftart1111111111"/>
    <w:rsid w:val="00953320"/>
  </w:style>
  <w:style w:type="character" w:customStyle="1" w:styleId="WW-Absatz-Standardschriftart11111111111">
    <w:name w:val="WW-Absatz-Standardschriftart11111111111"/>
    <w:rsid w:val="00953320"/>
  </w:style>
  <w:style w:type="character" w:customStyle="1" w:styleId="WW-Absatz-Standardschriftart111111111111">
    <w:name w:val="WW-Absatz-Standardschriftart111111111111"/>
    <w:rsid w:val="00953320"/>
  </w:style>
  <w:style w:type="character" w:customStyle="1" w:styleId="WW8Num3z0">
    <w:name w:val="WW8Num3z0"/>
    <w:rsid w:val="00953320"/>
    <w:rPr>
      <w:b/>
      <w:bCs w:val="0"/>
    </w:rPr>
  </w:style>
  <w:style w:type="character" w:customStyle="1" w:styleId="WW-Absatz-Standardschriftart1111111111111">
    <w:name w:val="WW-Absatz-Standardschriftart1111111111111"/>
    <w:rsid w:val="00953320"/>
  </w:style>
  <w:style w:type="character" w:customStyle="1" w:styleId="WW-Absatz-Standardschriftart11111111111111">
    <w:name w:val="WW-Absatz-Standardschriftart11111111111111"/>
    <w:rsid w:val="00953320"/>
  </w:style>
  <w:style w:type="character" w:customStyle="1" w:styleId="WW-Absatz-Standardschriftart111111111111111">
    <w:name w:val="WW-Absatz-Standardschriftart111111111111111"/>
    <w:rsid w:val="00953320"/>
  </w:style>
  <w:style w:type="character" w:customStyle="1" w:styleId="WW-Absatz-Standardschriftart1111111111111111">
    <w:name w:val="WW-Absatz-Standardschriftart1111111111111111"/>
    <w:rsid w:val="00953320"/>
  </w:style>
  <w:style w:type="character" w:customStyle="1" w:styleId="2fb">
    <w:name w:val="Основной шрифт абзаца2"/>
    <w:rsid w:val="00953320"/>
  </w:style>
  <w:style w:type="character" w:customStyle="1" w:styleId="WW-Absatz-Standardschriftart11111111111111111">
    <w:name w:val="WW-Absatz-Standardschriftart11111111111111111"/>
    <w:rsid w:val="00953320"/>
  </w:style>
  <w:style w:type="character" w:customStyle="1" w:styleId="WW-Absatz-Standardschriftart111111111111111111">
    <w:name w:val="WW-Absatz-Standardschriftart111111111111111111"/>
    <w:rsid w:val="00953320"/>
  </w:style>
  <w:style w:type="character" w:customStyle="1" w:styleId="WW-Absatz-Standardschriftart1111111111111111111">
    <w:name w:val="WW-Absatz-Standardschriftart1111111111111111111"/>
    <w:rsid w:val="00953320"/>
  </w:style>
  <w:style w:type="character" w:customStyle="1" w:styleId="WW-Absatz-Standardschriftart11111111111111111111">
    <w:name w:val="WW-Absatz-Standardschriftart11111111111111111111"/>
    <w:rsid w:val="00953320"/>
  </w:style>
  <w:style w:type="character" w:customStyle="1" w:styleId="WW-Absatz-Standardschriftart111111111111111111111">
    <w:name w:val="WW-Absatz-Standardschriftart111111111111111111111"/>
    <w:rsid w:val="00953320"/>
  </w:style>
  <w:style w:type="character" w:customStyle="1" w:styleId="WW-Absatz-Standardschriftart1111111111111111111111">
    <w:name w:val="WW-Absatz-Standardschriftart1111111111111111111111"/>
    <w:rsid w:val="00953320"/>
  </w:style>
  <w:style w:type="character" w:customStyle="1" w:styleId="WW-Absatz-Standardschriftart11111111111111111111111">
    <w:name w:val="WW-Absatz-Standardschriftart11111111111111111111111"/>
    <w:rsid w:val="00953320"/>
  </w:style>
  <w:style w:type="character" w:customStyle="1" w:styleId="WW-Absatz-Standardschriftart111111111111111111111111">
    <w:name w:val="WW-Absatz-Standardschriftart111111111111111111111111"/>
    <w:rsid w:val="00953320"/>
  </w:style>
  <w:style w:type="character" w:customStyle="1" w:styleId="WW-Absatz-Standardschriftart1111111111111111111111111">
    <w:name w:val="WW-Absatz-Standardschriftart1111111111111111111111111"/>
    <w:rsid w:val="00953320"/>
  </w:style>
  <w:style w:type="character" w:customStyle="1" w:styleId="WW8Num6z0">
    <w:name w:val="WW8Num6z0"/>
    <w:rsid w:val="00953320"/>
    <w:rPr>
      <w:rFonts w:ascii="Symbol" w:hAnsi="Symbol" w:cs="OpenSymbol" w:hint="default"/>
    </w:rPr>
  </w:style>
  <w:style w:type="character" w:customStyle="1" w:styleId="WW-Absatz-Standardschriftart11111111111111111111111111">
    <w:name w:val="WW-Absatz-Standardschriftart11111111111111111111111111"/>
    <w:rsid w:val="00953320"/>
  </w:style>
  <w:style w:type="character" w:customStyle="1" w:styleId="WW-Absatz-Standardschriftart111111111111111111111111111">
    <w:name w:val="WW-Absatz-Standardschriftart111111111111111111111111111"/>
    <w:rsid w:val="00953320"/>
  </w:style>
  <w:style w:type="character" w:customStyle="1" w:styleId="WW-Absatz-Standardschriftart1111111111111111111111111111">
    <w:name w:val="WW-Absatz-Standardschriftart1111111111111111111111111111"/>
    <w:rsid w:val="00953320"/>
  </w:style>
  <w:style w:type="character" w:customStyle="1" w:styleId="WW-Absatz-Standardschriftart11111111111111111111111111111">
    <w:name w:val="WW-Absatz-Standardschriftart11111111111111111111111111111"/>
    <w:rsid w:val="00953320"/>
  </w:style>
  <w:style w:type="character" w:customStyle="1" w:styleId="WW-Absatz-Standardschriftart111111111111111111111111111111">
    <w:name w:val="WW-Absatz-Standardschriftart111111111111111111111111111111"/>
    <w:rsid w:val="00953320"/>
  </w:style>
  <w:style w:type="character" w:customStyle="1" w:styleId="WW-Absatz-Standardschriftart1111111111111111111111111111111">
    <w:name w:val="WW-Absatz-Standardschriftart1111111111111111111111111111111"/>
    <w:rsid w:val="00953320"/>
  </w:style>
  <w:style w:type="character" w:customStyle="1" w:styleId="WW-Absatz-Standardschriftart11111111111111111111111111111111">
    <w:name w:val="WW-Absatz-Standardschriftart11111111111111111111111111111111"/>
    <w:rsid w:val="00953320"/>
  </w:style>
  <w:style w:type="character" w:customStyle="1" w:styleId="WW-Absatz-Standardschriftart111111111111111111111111111111111">
    <w:name w:val="WW-Absatz-Standardschriftart111111111111111111111111111111111"/>
    <w:rsid w:val="00953320"/>
  </w:style>
  <w:style w:type="character" w:customStyle="1" w:styleId="WW-Absatz-Standardschriftart1111111111111111111111111111111111">
    <w:name w:val="WW-Absatz-Standardschriftart1111111111111111111111111111111111"/>
    <w:rsid w:val="00953320"/>
  </w:style>
  <w:style w:type="character" w:customStyle="1" w:styleId="WW-Absatz-Standardschriftart11111111111111111111111111111111111">
    <w:name w:val="WW-Absatz-Standardschriftart11111111111111111111111111111111111"/>
    <w:rsid w:val="00953320"/>
  </w:style>
  <w:style w:type="character" w:customStyle="1" w:styleId="WW-Absatz-Standardschriftart111111111111111111111111111111111111">
    <w:name w:val="WW-Absatz-Standardschriftart111111111111111111111111111111111111"/>
    <w:rsid w:val="00953320"/>
  </w:style>
  <w:style w:type="character" w:customStyle="1" w:styleId="WW-Absatz-Standardschriftart1111111111111111111111111111111111111">
    <w:name w:val="WW-Absatz-Standardschriftart1111111111111111111111111111111111111"/>
    <w:rsid w:val="00953320"/>
  </w:style>
  <w:style w:type="character" w:customStyle="1" w:styleId="WW-Absatz-Standardschriftart11111111111111111111111111111111111111">
    <w:name w:val="WW-Absatz-Standardschriftart11111111111111111111111111111111111111"/>
    <w:rsid w:val="00953320"/>
  </w:style>
  <w:style w:type="character" w:customStyle="1" w:styleId="WW-Absatz-Standardschriftart111111111111111111111111111111111111111">
    <w:name w:val="WW-Absatz-Standardschriftart111111111111111111111111111111111111111"/>
    <w:rsid w:val="00953320"/>
  </w:style>
  <w:style w:type="character" w:customStyle="1" w:styleId="WW-Absatz-Standardschriftart1111111111111111111111111111111111111111">
    <w:name w:val="WW-Absatz-Standardschriftart1111111111111111111111111111111111111111"/>
    <w:rsid w:val="00953320"/>
  </w:style>
  <w:style w:type="character" w:customStyle="1" w:styleId="WW-Absatz-Standardschriftart11111111111111111111111111111111111111111">
    <w:name w:val="WW-Absatz-Standardschriftart11111111111111111111111111111111111111111"/>
    <w:rsid w:val="00953320"/>
  </w:style>
  <w:style w:type="character" w:customStyle="1" w:styleId="WW-Absatz-Standardschriftart111111111111111111111111111111111111111111">
    <w:name w:val="WW-Absatz-Standardschriftart111111111111111111111111111111111111111111"/>
    <w:rsid w:val="00953320"/>
  </w:style>
  <w:style w:type="character" w:customStyle="1" w:styleId="WW-Absatz-Standardschriftart1111111111111111111111111111111111111111111">
    <w:name w:val="WW-Absatz-Standardschriftart1111111111111111111111111111111111111111111"/>
    <w:rsid w:val="00953320"/>
  </w:style>
  <w:style w:type="character" w:customStyle="1" w:styleId="WW-Absatz-Standardschriftart11111111111111111111111111111111111111111111">
    <w:name w:val="WW-Absatz-Standardschriftart11111111111111111111111111111111111111111111"/>
    <w:rsid w:val="00953320"/>
  </w:style>
  <w:style w:type="character" w:customStyle="1" w:styleId="WW-Absatz-Standardschriftart111111111111111111111111111111111111111111111">
    <w:name w:val="WW-Absatz-Standardschriftart111111111111111111111111111111111111111111111"/>
    <w:rsid w:val="00953320"/>
  </w:style>
  <w:style w:type="character" w:customStyle="1" w:styleId="WW-Absatz-Standardschriftart1111111111111111111111111111111111111111111111">
    <w:name w:val="WW-Absatz-Standardschriftart1111111111111111111111111111111111111111111111"/>
    <w:rsid w:val="00953320"/>
  </w:style>
  <w:style w:type="character" w:customStyle="1" w:styleId="WW8Num12z0">
    <w:name w:val="WW8Num12z0"/>
    <w:rsid w:val="00953320"/>
    <w:rPr>
      <w:b/>
      <w:bCs w:val="0"/>
    </w:rPr>
  </w:style>
  <w:style w:type="character" w:customStyle="1" w:styleId="WW8Num23z1">
    <w:name w:val="WW8Num23z1"/>
    <w:rsid w:val="00953320"/>
    <w:rPr>
      <w:rFonts w:ascii="Courier New" w:hAnsi="Courier New" w:cs="Courier New" w:hint="default"/>
    </w:rPr>
  </w:style>
  <w:style w:type="character" w:customStyle="1" w:styleId="WW8Num23z2">
    <w:name w:val="WW8Num23z2"/>
    <w:rsid w:val="00953320"/>
    <w:rPr>
      <w:rFonts w:ascii="Wingdings" w:hAnsi="Wingdings" w:cs="Wingdings" w:hint="default"/>
    </w:rPr>
  </w:style>
  <w:style w:type="character" w:customStyle="1" w:styleId="WW8Num23z3">
    <w:name w:val="WW8Num23z3"/>
    <w:rsid w:val="00953320"/>
    <w:rPr>
      <w:rFonts w:ascii="Symbol" w:hAnsi="Symbol" w:cs="Symbol" w:hint="default"/>
    </w:rPr>
  </w:style>
  <w:style w:type="character" w:customStyle="1" w:styleId="1ff8">
    <w:name w:val="Основной шрифт абзаца1"/>
    <w:rsid w:val="00953320"/>
  </w:style>
  <w:style w:type="character" w:customStyle="1" w:styleId="afffff">
    <w:name w:val="Символ нумерации"/>
    <w:rsid w:val="00953320"/>
  </w:style>
  <w:style w:type="character" w:customStyle="1" w:styleId="afffff0">
    <w:name w:val="Маркеры списка"/>
    <w:rsid w:val="00953320"/>
    <w:rPr>
      <w:rFonts w:ascii="OpenSymbol" w:eastAsia="OpenSymbol" w:hAnsi="OpenSymbol" w:cs="OpenSymbol" w:hint="default"/>
    </w:rPr>
  </w:style>
  <w:style w:type="character" w:customStyle="1" w:styleId="FontStyle28">
    <w:name w:val="Font Style28"/>
    <w:basedOn w:val="a1"/>
    <w:uiPriority w:val="99"/>
    <w:rsid w:val="00953320"/>
    <w:rPr>
      <w:rFonts w:ascii="Arial" w:hAnsi="Arial" w:cs="Arial" w:hint="default"/>
      <w:sz w:val="20"/>
      <w:szCs w:val="20"/>
    </w:rPr>
  </w:style>
  <w:style w:type="paragraph" w:customStyle="1" w:styleId="2fc">
    <w:name w:val="Заголовок2"/>
    <w:basedOn w:val="a0"/>
    <w:next w:val="a4"/>
    <w:qFormat/>
    <w:rsid w:val="00953320"/>
    <w:pPr>
      <w:keepNext/>
      <w:suppressAutoHyphens/>
      <w:spacing w:before="240" w:after="120" w:line="240" w:lineRule="auto"/>
    </w:pPr>
    <w:rPr>
      <w:rFonts w:ascii="Arial" w:eastAsia="Arial Unicode MS" w:hAnsi="Arial" w:cs="Tahoma"/>
      <w:sz w:val="28"/>
      <w:szCs w:val="28"/>
      <w:lang w:eastAsia="zh-CN"/>
    </w:rPr>
  </w:style>
  <w:style w:type="table" w:customStyle="1" w:styleId="93">
    <w:name w:val="Сетка таблицы9"/>
    <w:basedOn w:val="a2"/>
    <w:next w:val="a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0">
    <w:name w:val="Нет списка13"/>
    <w:next w:val="a3"/>
    <w:uiPriority w:val="99"/>
    <w:semiHidden/>
    <w:unhideWhenUsed/>
    <w:rsid w:val="00953320"/>
  </w:style>
  <w:style w:type="character" w:customStyle="1" w:styleId="ecattext">
    <w:name w:val="ecattext"/>
    <w:basedOn w:val="a1"/>
    <w:rsid w:val="00953320"/>
  </w:style>
  <w:style w:type="character" w:customStyle="1" w:styleId="docaccesstitle">
    <w:name w:val="docaccess_title"/>
    <w:basedOn w:val="a1"/>
    <w:rsid w:val="00953320"/>
  </w:style>
  <w:style w:type="table" w:customStyle="1" w:styleId="102">
    <w:name w:val="Сетка таблицы10"/>
    <w:basedOn w:val="a2"/>
    <w:next w:val="a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
    <w:name w:val="Маркированный список1"/>
    <w:basedOn w:val="a0"/>
    <w:next w:val="afffff1"/>
    <w:uiPriority w:val="99"/>
    <w:unhideWhenUsed/>
    <w:rsid w:val="00953320"/>
    <w:pPr>
      <w:numPr>
        <w:numId w:val="5"/>
      </w:numPr>
      <w:tabs>
        <w:tab w:val="clear" w:pos="360"/>
        <w:tab w:val="num" w:pos="480"/>
      </w:tabs>
      <w:ind w:left="480" w:hanging="480"/>
      <w:contextualSpacing/>
    </w:pPr>
  </w:style>
  <w:style w:type="paragraph" w:customStyle="1" w:styleId="TableContents">
    <w:name w:val="Table Contents"/>
    <w:basedOn w:val="a0"/>
    <w:qFormat/>
    <w:rsid w:val="00953320"/>
    <w:pPr>
      <w:widowControl w:val="0"/>
      <w:autoSpaceDN w:val="0"/>
      <w:adjustRightInd w:val="0"/>
      <w:spacing w:after="0" w:line="240" w:lineRule="auto"/>
    </w:pPr>
    <w:rPr>
      <w:rFonts w:ascii="Times New Roman" w:eastAsia="Times New Roman" w:hAnsi="Times New Roman" w:cs="Tahoma"/>
      <w:color w:val="000000"/>
      <w:sz w:val="24"/>
      <w:szCs w:val="24"/>
      <w:lang w:val="en-US"/>
    </w:rPr>
  </w:style>
  <w:style w:type="character" w:customStyle="1" w:styleId="catbar-text">
    <w:name w:val="catbar-text"/>
    <w:basedOn w:val="a1"/>
    <w:rsid w:val="00953320"/>
  </w:style>
  <w:style w:type="character" w:customStyle="1" w:styleId="mainbody">
    <w:name w:val="main_body"/>
    <w:basedOn w:val="a1"/>
    <w:rsid w:val="00953320"/>
  </w:style>
  <w:style w:type="character" w:customStyle="1" w:styleId="product-spec-itemvalue-inner">
    <w:name w:val="product-spec-item__value-inner"/>
    <w:basedOn w:val="a1"/>
    <w:rsid w:val="00953320"/>
  </w:style>
  <w:style w:type="numbering" w:customStyle="1" w:styleId="2110">
    <w:name w:val="Нет списка211"/>
    <w:next w:val="a3"/>
    <w:uiPriority w:val="99"/>
    <w:semiHidden/>
    <w:unhideWhenUsed/>
    <w:rsid w:val="00953320"/>
  </w:style>
  <w:style w:type="character" w:customStyle="1" w:styleId="Internetlink">
    <w:name w:val="Internet link"/>
    <w:basedOn w:val="a1"/>
    <w:rsid w:val="00953320"/>
    <w:rPr>
      <w:color w:val="0000FF"/>
      <w:u w:val="single"/>
    </w:rPr>
  </w:style>
  <w:style w:type="paragraph" w:customStyle="1" w:styleId="afffff2">
    <w:name w:val="Обычный.Название подразделения"/>
    <w:qFormat/>
    <w:rsid w:val="00953320"/>
    <w:pPr>
      <w:spacing w:after="0" w:line="240" w:lineRule="auto"/>
    </w:pPr>
    <w:rPr>
      <w:rFonts w:ascii="SchoolBook" w:eastAsia="Times New Roman" w:hAnsi="SchoolBook" w:cs="Times New Roman"/>
      <w:sz w:val="28"/>
      <w:szCs w:val="20"/>
    </w:rPr>
  </w:style>
  <w:style w:type="numbering" w:customStyle="1" w:styleId="3110">
    <w:name w:val="Нет списка311"/>
    <w:next w:val="a3"/>
    <w:uiPriority w:val="99"/>
    <w:semiHidden/>
    <w:unhideWhenUsed/>
    <w:rsid w:val="00953320"/>
  </w:style>
  <w:style w:type="table" w:customStyle="1" w:styleId="11110">
    <w:name w:val="Сетка таблицы1111"/>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0">
    <w:name w:val="Нет списка411"/>
    <w:next w:val="a3"/>
    <w:uiPriority w:val="99"/>
    <w:semiHidden/>
    <w:unhideWhenUsed/>
    <w:rsid w:val="00953320"/>
  </w:style>
  <w:style w:type="table" w:customStyle="1" w:styleId="215">
    <w:name w:val="Сетка таблицы21"/>
    <w:basedOn w:val="a2"/>
    <w:next w:val="a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1">
    <w:name w:val="Сетка таблицы411"/>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
    <w:name w:val="Нет списка22"/>
    <w:next w:val="a3"/>
    <w:uiPriority w:val="99"/>
    <w:semiHidden/>
    <w:rsid w:val="00953320"/>
  </w:style>
  <w:style w:type="numbering" w:customStyle="1" w:styleId="320">
    <w:name w:val="Нет списка32"/>
    <w:next w:val="a3"/>
    <w:uiPriority w:val="99"/>
    <w:semiHidden/>
    <w:rsid w:val="00953320"/>
  </w:style>
  <w:style w:type="numbering" w:customStyle="1" w:styleId="420">
    <w:name w:val="Нет списка42"/>
    <w:next w:val="a3"/>
    <w:uiPriority w:val="99"/>
    <w:semiHidden/>
    <w:unhideWhenUsed/>
    <w:rsid w:val="00953320"/>
  </w:style>
  <w:style w:type="numbering" w:customStyle="1" w:styleId="11111">
    <w:name w:val="Нет списка1111"/>
    <w:next w:val="a3"/>
    <w:uiPriority w:val="99"/>
    <w:semiHidden/>
    <w:unhideWhenUsed/>
    <w:rsid w:val="00953320"/>
  </w:style>
  <w:style w:type="table" w:customStyle="1" w:styleId="223">
    <w:name w:val="Сетка таблицы22"/>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
    <w:name w:val="Нет списка2111"/>
    <w:next w:val="a3"/>
    <w:uiPriority w:val="99"/>
    <w:semiHidden/>
    <w:unhideWhenUsed/>
    <w:rsid w:val="00953320"/>
  </w:style>
  <w:style w:type="numbering" w:customStyle="1" w:styleId="3111">
    <w:name w:val="Нет списка3111"/>
    <w:next w:val="a3"/>
    <w:uiPriority w:val="99"/>
    <w:semiHidden/>
    <w:unhideWhenUsed/>
    <w:rsid w:val="00953320"/>
  </w:style>
  <w:style w:type="numbering" w:customStyle="1" w:styleId="41110">
    <w:name w:val="Нет списка4111"/>
    <w:next w:val="a3"/>
    <w:uiPriority w:val="99"/>
    <w:semiHidden/>
    <w:unhideWhenUsed/>
    <w:rsid w:val="00953320"/>
  </w:style>
  <w:style w:type="table" w:customStyle="1" w:styleId="2112">
    <w:name w:val="Сетка таблицы211"/>
    <w:basedOn w:val="a2"/>
    <w:next w:val="a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11">
    <w:name w:val="Нет списка51"/>
    <w:next w:val="a3"/>
    <w:uiPriority w:val="99"/>
    <w:semiHidden/>
    <w:unhideWhenUsed/>
    <w:rsid w:val="00953320"/>
  </w:style>
  <w:style w:type="numbering" w:customStyle="1" w:styleId="610">
    <w:name w:val="Нет списка61"/>
    <w:next w:val="a3"/>
    <w:uiPriority w:val="99"/>
    <w:semiHidden/>
    <w:unhideWhenUsed/>
    <w:rsid w:val="00953320"/>
  </w:style>
  <w:style w:type="numbering" w:customStyle="1" w:styleId="230">
    <w:name w:val="Нет списка23"/>
    <w:next w:val="a3"/>
    <w:uiPriority w:val="99"/>
    <w:semiHidden/>
    <w:rsid w:val="00953320"/>
  </w:style>
  <w:style w:type="numbering" w:customStyle="1" w:styleId="331">
    <w:name w:val="Нет списка33"/>
    <w:next w:val="a3"/>
    <w:uiPriority w:val="99"/>
    <w:semiHidden/>
    <w:rsid w:val="00953320"/>
  </w:style>
  <w:style w:type="table" w:customStyle="1" w:styleId="131">
    <w:name w:val="Сетка таблицы13"/>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0">
    <w:name w:val="Нет списка43"/>
    <w:next w:val="a3"/>
    <w:uiPriority w:val="99"/>
    <w:semiHidden/>
    <w:unhideWhenUsed/>
    <w:rsid w:val="00953320"/>
  </w:style>
  <w:style w:type="numbering" w:customStyle="1" w:styleId="1120">
    <w:name w:val="Нет списка112"/>
    <w:next w:val="a3"/>
    <w:uiPriority w:val="99"/>
    <w:semiHidden/>
    <w:unhideWhenUsed/>
    <w:rsid w:val="00953320"/>
  </w:style>
  <w:style w:type="table" w:customStyle="1" w:styleId="231">
    <w:name w:val="Сетка таблицы23"/>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0">
    <w:name w:val="Нет списка212"/>
    <w:next w:val="a3"/>
    <w:uiPriority w:val="99"/>
    <w:semiHidden/>
    <w:unhideWhenUsed/>
    <w:rsid w:val="00953320"/>
  </w:style>
  <w:style w:type="numbering" w:customStyle="1" w:styleId="3120">
    <w:name w:val="Нет списка312"/>
    <w:next w:val="a3"/>
    <w:uiPriority w:val="99"/>
    <w:semiHidden/>
    <w:unhideWhenUsed/>
    <w:rsid w:val="00953320"/>
  </w:style>
  <w:style w:type="table" w:customStyle="1" w:styleId="1121">
    <w:name w:val="Сетка таблицы112"/>
    <w:basedOn w:val="a2"/>
    <w:next w:val="a9"/>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2">
    <w:name w:val="Нет списка412"/>
    <w:next w:val="a3"/>
    <w:uiPriority w:val="99"/>
    <w:semiHidden/>
    <w:unhideWhenUsed/>
    <w:rsid w:val="00953320"/>
  </w:style>
  <w:style w:type="table" w:customStyle="1" w:styleId="2121">
    <w:name w:val="Сетка таблицы212"/>
    <w:basedOn w:val="a2"/>
    <w:next w:val="a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20">
    <w:name w:val="Нет списка52"/>
    <w:next w:val="a3"/>
    <w:uiPriority w:val="99"/>
    <w:semiHidden/>
    <w:unhideWhenUsed/>
    <w:rsid w:val="00953320"/>
  </w:style>
  <w:style w:type="table" w:customStyle="1" w:styleId="321">
    <w:name w:val="Сетка таблицы32"/>
    <w:basedOn w:val="a2"/>
    <w:next w:val="a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20">
    <w:name w:val="Нет списка62"/>
    <w:next w:val="a3"/>
    <w:uiPriority w:val="99"/>
    <w:semiHidden/>
    <w:unhideWhenUsed/>
    <w:rsid w:val="00953320"/>
  </w:style>
  <w:style w:type="character" w:customStyle="1" w:styleId="product-specname-inner">
    <w:name w:val="product-spec__name-inner"/>
    <w:basedOn w:val="a1"/>
    <w:rsid w:val="00953320"/>
  </w:style>
  <w:style w:type="character" w:customStyle="1" w:styleId="product-specvalue-inner">
    <w:name w:val="product-spec__value-inner"/>
    <w:basedOn w:val="a1"/>
    <w:rsid w:val="00953320"/>
  </w:style>
  <w:style w:type="paragraph" w:styleId="z-">
    <w:name w:val="HTML Top of Form"/>
    <w:basedOn w:val="a0"/>
    <w:next w:val="a0"/>
    <w:link w:val="z-0"/>
    <w:hidden/>
    <w:uiPriority w:val="99"/>
    <w:unhideWhenUsed/>
    <w:rsid w:val="00953320"/>
    <w:pPr>
      <w:pBdr>
        <w:bottom w:val="single" w:sz="6" w:space="1" w:color="auto"/>
      </w:pBdr>
      <w:spacing w:after="0" w:line="240" w:lineRule="auto"/>
      <w:jc w:val="center"/>
    </w:pPr>
    <w:rPr>
      <w:rFonts w:ascii="Arial" w:eastAsia="Times New Roman" w:hAnsi="Arial" w:cs="Times New Roman"/>
      <w:vanish/>
      <w:sz w:val="16"/>
      <w:szCs w:val="16"/>
    </w:rPr>
  </w:style>
  <w:style w:type="character" w:customStyle="1" w:styleId="z-0">
    <w:name w:val="z-Начало формы Знак"/>
    <w:basedOn w:val="a1"/>
    <w:link w:val="z-"/>
    <w:uiPriority w:val="99"/>
    <w:rsid w:val="00953320"/>
    <w:rPr>
      <w:rFonts w:ascii="Arial" w:eastAsia="Times New Roman" w:hAnsi="Arial" w:cs="Times New Roman"/>
      <w:vanish/>
      <w:sz w:val="16"/>
      <w:szCs w:val="16"/>
    </w:rPr>
  </w:style>
  <w:style w:type="paragraph" w:styleId="z-1">
    <w:name w:val="HTML Bottom of Form"/>
    <w:basedOn w:val="a0"/>
    <w:next w:val="a0"/>
    <w:link w:val="z-2"/>
    <w:hidden/>
    <w:uiPriority w:val="99"/>
    <w:unhideWhenUsed/>
    <w:rsid w:val="00953320"/>
    <w:pPr>
      <w:pBdr>
        <w:top w:val="single" w:sz="6" w:space="1" w:color="auto"/>
      </w:pBdr>
      <w:spacing w:after="0" w:line="240" w:lineRule="auto"/>
      <w:jc w:val="center"/>
    </w:pPr>
    <w:rPr>
      <w:rFonts w:ascii="Arial" w:eastAsia="Times New Roman" w:hAnsi="Arial" w:cs="Times New Roman"/>
      <w:vanish/>
      <w:sz w:val="16"/>
      <w:szCs w:val="16"/>
    </w:rPr>
  </w:style>
  <w:style w:type="character" w:customStyle="1" w:styleId="z-2">
    <w:name w:val="z-Конец формы Знак"/>
    <w:basedOn w:val="a1"/>
    <w:link w:val="z-1"/>
    <w:uiPriority w:val="99"/>
    <w:rsid w:val="00953320"/>
    <w:rPr>
      <w:rFonts w:ascii="Arial" w:eastAsia="Times New Roman" w:hAnsi="Arial" w:cs="Times New Roman"/>
      <w:vanish/>
      <w:sz w:val="16"/>
      <w:szCs w:val="16"/>
    </w:rPr>
  </w:style>
  <w:style w:type="paragraph" w:customStyle="1" w:styleId="style56">
    <w:name w:val="style56"/>
    <w:basedOn w:val="a0"/>
    <w:qFormat/>
    <w:rsid w:val="0095332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yle38">
    <w:name w:val="style38"/>
    <w:basedOn w:val="a1"/>
    <w:rsid w:val="00953320"/>
  </w:style>
  <w:style w:type="table" w:customStyle="1" w:styleId="710">
    <w:name w:val="Сетка таблицы71"/>
    <w:basedOn w:val="a2"/>
    <w:next w:val="a9"/>
    <w:rsid w:val="00953320"/>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0">
    <w:name w:val="Сетка таблицы81"/>
    <w:basedOn w:val="a2"/>
    <w:next w:val="a9"/>
    <w:rsid w:val="00953320"/>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stehcharacter">
    <w:name w:val="des_teh_character"/>
    <w:basedOn w:val="a0"/>
    <w:qFormat/>
    <w:rsid w:val="0095332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hcharacter">
    <w:name w:val="title_teh_character"/>
    <w:basedOn w:val="a1"/>
    <w:rsid w:val="00953320"/>
  </w:style>
  <w:style w:type="paragraph" w:customStyle="1" w:styleId="Char">
    <w:name w:val="Char Знак Знак Знак"/>
    <w:basedOn w:val="a0"/>
    <w:qFormat/>
    <w:rsid w:val="00953320"/>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gi">
    <w:name w:val="gi"/>
    <w:basedOn w:val="a1"/>
    <w:rsid w:val="00953320"/>
  </w:style>
  <w:style w:type="character" w:customStyle="1" w:styleId="product-spec-itemname-inner">
    <w:name w:val="product-spec-item__name-inner"/>
    <w:basedOn w:val="a1"/>
    <w:rsid w:val="00953320"/>
  </w:style>
  <w:style w:type="character" w:customStyle="1" w:styleId="op1-title">
    <w:name w:val="op1-title"/>
    <w:basedOn w:val="a1"/>
    <w:rsid w:val="00953320"/>
  </w:style>
  <w:style w:type="character" w:customStyle="1" w:styleId="cmp-gr-name">
    <w:name w:val="cmp-gr-name"/>
    <w:basedOn w:val="a1"/>
    <w:rsid w:val="00953320"/>
  </w:style>
  <w:style w:type="character" w:customStyle="1" w:styleId="oth">
    <w:name w:val="oth"/>
    <w:basedOn w:val="a1"/>
    <w:rsid w:val="00953320"/>
  </w:style>
  <w:style w:type="character" w:customStyle="1" w:styleId="1ff9">
    <w:name w:val="Основной текст Знак1"/>
    <w:locked/>
    <w:rsid w:val="00953320"/>
    <w:rPr>
      <w:rFonts w:ascii="Times New Roman" w:hAnsi="Times New Roman" w:cs="Times New Roman" w:hint="default"/>
      <w:strike w:val="0"/>
      <w:dstrike w:val="0"/>
      <w:sz w:val="22"/>
      <w:szCs w:val="22"/>
      <w:u w:val="none"/>
      <w:effect w:val="none"/>
    </w:rPr>
  </w:style>
  <w:style w:type="character" w:customStyle="1" w:styleId="afffff3">
    <w:name w:val="Основной текст_"/>
    <w:link w:val="48"/>
    <w:rsid w:val="00953320"/>
    <w:rPr>
      <w:rFonts w:ascii="Times New Roman" w:eastAsia="Times New Roman" w:hAnsi="Times New Roman"/>
      <w:spacing w:val="8"/>
      <w:sz w:val="18"/>
      <w:szCs w:val="18"/>
      <w:shd w:val="clear" w:color="auto" w:fill="FFFFFF"/>
    </w:rPr>
  </w:style>
  <w:style w:type="paragraph" w:customStyle="1" w:styleId="48">
    <w:name w:val="Основной текст4"/>
    <w:basedOn w:val="a0"/>
    <w:link w:val="afffff3"/>
    <w:qFormat/>
    <w:rsid w:val="00953320"/>
    <w:pPr>
      <w:widowControl w:val="0"/>
      <w:shd w:val="clear" w:color="auto" w:fill="FFFFFF"/>
      <w:spacing w:after="0" w:line="245" w:lineRule="exact"/>
      <w:jc w:val="both"/>
    </w:pPr>
    <w:rPr>
      <w:rFonts w:ascii="Times New Roman" w:eastAsia="Times New Roman" w:hAnsi="Times New Roman"/>
      <w:spacing w:val="8"/>
      <w:sz w:val="18"/>
      <w:szCs w:val="18"/>
    </w:rPr>
  </w:style>
  <w:style w:type="character" w:customStyle="1" w:styleId="1ffa">
    <w:name w:val="Основной текст1"/>
    <w:rsid w:val="00953320"/>
    <w:rPr>
      <w:rFonts w:ascii="Times New Roman" w:eastAsia="Times New Roman" w:hAnsi="Times New Roman" w:cs="Times New Roman"/>
      <w:b w:val="0"/>
      <w:bCs w:val="0"/>
      <w:i w:val="0"/>
      <w:iCs w:val="0"/>
      <w:smallCaps w:val="0"/>
      <w:strike w:val="0"/>
      <w:color w:val="000000"/>
      <w:spacing w:val="8"/>
      <w:w w:val="100"/>
      <w:position w:val="0"/>
      <w:sz w:val="18"/>
      <w:szCs w:val="18"/>
      <w:u w:val="none"/>
      <w:lang w:val="ru-RU"/>
    </w:rPr>
  </w:style>
  <w:style w:type="table" w:customStyle="1" w:styleId="910">
    <w:name w:val="Сетка таблицы91"/>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47">
    <w:name w:val="Font Style47"/>
    <w:uiPriority w:val="99"/>
    <w:rsid w:val="00953320"/>
    <w:rPr>
      <w:rFonts w:ascii="Times New Roman" w:hAnsi="Times New Roman" w:cs="Times New Roman"/>
      <w:sz w:val="20"/>
      <w:szCs w:val="20"/>
    </w:rPr>
  </w:style>
  <w:style w:type="character" w:customStyle="1" w:styleId="red">
    <w:name w:val="red"/>
    <w:basedOn w:val="a1"/>
    <w:rsid w:val="00953320"/>
  </w:style>
  <w:style w:type="paragraph" w:customStyle="1" w:styleId="unformattext">
    <w:name w:val="unformattext"/>
    <w:basedOn w:val="a0"/>
    <w:qFormat/>
    <w:rsid w:val="00953320"/>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140">
    <w:name w:val="Нет списка14"/>
    <w:next w:val="a3"/>
    <w:uiPriority w:val="99"/>
    <w:semiHidden/>
    <w:unhideWhenUsed/>
    <w:rsid w:val="00953320"/>
  </w:style>
  <w:style w:type="numbering" w:customStyle="1" w:styleId="152">
    <w:name w:val="Нет списка15"/>
    <w:next w:val="a3"/>
    <w:uiPriority w:val="99"/>
    <w:semiHidden/>
    <w:unhideWhenUsed/>
    <w:rsid w:val="00953320"/>
  </w:style>
  <w:style w:type="table" w:customStyle="1" w:styleId="1130">
    <w:name w:val="Сетка таблицы113"/>
    <w:basedOn w:val="a2"/>
    <w:next w:val="a9"/>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
    <w:name w:val="Сетка таблицы42"/>
    <w:basedOn w:val="a2"/>
    <w:next w:val="a9"/>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basedOn w:val="a2"/>
    <w:next w:val="a9"/>
    <w:rsid w:val="00953320"/>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0">
    <w:name w:val="Сетка таблицы82"/>
    <w:basedOn w:val="a2"/>
    <w:next w:val="a9"/>
    <w:rsid w:val="00953320"/>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0">
    <w:name w:val="Сетка таблицы92"/>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
    <w:name w:val="Сетка таблицы14"/>
    <w:basedOn w:val="a2"/>
    <w:next w:val="a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61">
    <w:name w:val="Нет списка16"/>
    <w:next w:val="a3"/>
    <w:uiPriority w:val="99"/>
    <w:semiHidden/>
    <w:unhideWhenUsed/>
    <w:rsid w:val="00953320"/>
  </w:style>
  <w:style w:type="table" w:customStyle="1" w:styleId="153">
    <w:name w:val="Сетка таблицы15"/>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0">
    <w:name w:val="Нет списка17"/>
    <w:next w:val="a3"/>
    <w:uiPriority w:val="99"/>
    <w:semiHidden/>
    <w:unhideWhenUsed/>
    <w:rsid w:val="00953320"/>
  </w:style>
  <w:style w:type="numbering" w:customStyle="1" w:styleId="240">
    <w:name w:val="Нет списка24"/>
    <w:next w:val="a3"/>
    <w:uiPriority w:val="99"/>
    <w:semiHidden/>
    <w:unhideWhenUsed/>
    <w:rsid w:val="00953320"/>
  </w:style>
  <w:style w:type="numbering" w:customStyle="1" w:styleId="340">
    <w:name w:val="Нет списка34"/>
    <w:next w:val="a3"/>
    <w:uiPriority w:val="99"/>
    <w:semiHidden/>
    <w:unhideWhenUsed/>
    <w:rsid w:val="00953320"/>
  </w:style>
  <w:style w:type="numbering" w:customStyle="1" w:styleId="180">
    <w:name w:val="Нет списка18"/>
    <w:next w:val="a3"/>
    <w:uiPriority w:val="99"/>
    <w:semiHidden/>
    <w:unhideWhenUsed/>
    <w:rsid w:val="00953320"/>
  </w:style>
  <w:style w:type="table" w:customStyle="1" w:styleId="162">
    <w:name w:val="Сетка таблицы16"/>
    <w:basedOn w:val="a2"/>
    <w:next w:val="a9"/>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0">
    <w:name w:val="Нет списка19"/>
    <w:next w:val="a3"/>
    <w:uiPriority w:val="99"/>
    <w:semiHidden/>
    <w:unhideWhenUsed/>
    <w:rsid w:val="00953320"/>
  </w:style>
  <w:style w:type="numbering" w:customStyle="1" w:styleId="250">
    <w:name w:val="Нет списка25"/>
    <w:next w:val="a3"/>
    <w:uiPriority w:val="99"/>
    <w:semiHidden/>
    <w:unhideWhenUsed/>
    <w:rsid w:val="00953320"/>
  </w:style>
  <w:style w:type="numbering" w:customStyle="1" w:styleId="350">
    <w:name w:val="Нет списка35"/>
    <w:next w:val="a3"/>
    <w:uiPriority w:val="99"/>
    <w:semiHidden/>
    <w:unhideWhenUsed/>
    <w:rsid w:val="00953320"/>
  </w:style>
  <w:style w:type="paragraph" w:customStyle="1" w:styleId="xl185">
    <w:name w:val="xl185"/>
    <w:basedOn w:val="a0"/>
    <w:qFormat/>
    <w:rsid w:val="0095332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86">
    <w:name w:val="xl186"/>
    <w:basedOn w:val="a0"/>
    <w:qFormat/>
    <w:rsid w:val="0095332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87">
    <w:name w:val="xl187"/>
    <w:basedOn w:val="a0"/>
    <w:qFormat/>
    <w:rsid w:val="0095332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88">
    <w:name w:val="xl188"/>
    <w:basedOn w:val="a0"/>
    <w:qFormat/>
    <w:rsid w:val="009533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89">
    <w:name w:val="xl189"/>
    <w:basedOn w:val="a0"/>
    <w:qFormat/>
    <w:rsid w:val="0095332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90">
    <w:name w:val="xl190"/>
    <w:basedOn w:val="a0"/>
    <w:qFormat/>
    <w:rsid w:val="00953320"/>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0"/>
      <w:szCs w:val="20"/>
    </w:rPr>
  </w:style>
  <w:style w:type="paragraph" w:customStyle="1" w:styleId="xl191">
    <w:name w:val="xl191"/>
    <w:basedOn w:val="a0"/>
    <w:qFormat/>
    <w:rsid w:val="0095332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sz w:val="20"/>
      <w:szCs w:val="20"/>
    </w:rPr>
  </w:style>
  <w:style w:type="paragraph" w:customStyle="1" w:styleId="xl192">
    <w:name w:val="xl192"/>
    <w:basedOn w:val="a0"/>
    <w:qFormat/>
    <w:rsid w:val="00953320"/>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rPr>
  </w:style>
  <w:style w:type="paragraph" w:customStyle="1" w:styleId="xl193">
    <w:name w:val="xl193"/>
    <w:basedOn w:val="a0"/>
    <w:qFormat/>
    <w:rsid w:val="00953320"/>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rPr>
  </w:style>
  <w:style w:type="paragraph" w:customStyle="1" w:styleId="xl194">
    <w:name w:val="xl194"/>
    <w:basedOn w:val="a0"/>
    <w:qFormat/>
    <w:rsid w:val="00953320"/>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rPr>
  </w:style>
  <w:style w:type="paragraph" w:customStyle="1" w:styleId="xl195">
    <w:name w:val="xl195"/>
    <w:basedOn w:val="a0"/>
    <w:qFormat/>
    <w:rsid w:val="00953320"/>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rPr>
  </w:style>
  <w:style w:type="paragraph" w:customStyle="1" w:styleId="xl196">
    <w:name w:val="xl196"/>
    <w:basedOn w:val="a0"/>
    <w:qFormat/>
    <w:rsid w:val="00953320"/>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rPr>
  </w:style>
  <w:style w:type="paragraph" w:customStyle="1" w:styleId="xl197">
    <w:name w:val="xl197"/>
    <w:basedOn w:val="a0"/>
    <w:qFormat/>
    <w:rsid w:val="00953320"/>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rPr>
  </w:style>
  <w:style w:type="paragraph" w:customStyle="1" w:styleId="xl198">
    <w:name w:val="xl198"/>
    <w:basedOn w:val="a0"/>
    <w:qFormat/>
    <w:rsid w:val="0095332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0"/>
      <w:szCs w:val="20"/>
    </w:rPr>
  </w:style>
  <w:style w:type="paragraph" w:customStyle="1" w:styleId="xl199">
    <w:name w:val="xl199"/>
    <w:basedOn w:val="a0"/>
    <w:qFormat/>
    <w:rsid w:val="0095332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0"/>
      <w:szCs w:val="20"/>
    </w:rPr>
  </w:style>
  <w:style w:type="paragraph" w:customStyle="1" w:styleId="xl200">
    <w:name w:val="xl200"/>
    <w:basedOn w:val="a0"/>
    <w:qFormat/>
    <w:rsid w:val="00953320"/>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rPr>
  </w:style>
  <w:style w:type="paragraph" w:customStyle="1" w:styleId="xl201">
    <w:name w:val="xl201"/>
    <w:basedOn w:val="a0"/>
    <w:qFormat/>
    <w:rsid w:val="0095332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0"/>
      <w:szCs w:val="20"/>
    </w:rPr>
  </w:style>
  <w:style w:type="paragraph" w:customStyle="1" w:styleId="xl202">
    <w:name w:val="xl202"/>
    <w:basedOn w:val="a0"/>
    <w:qFormat/>
    <w:rsid w:val="0095332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right"/>
      <w:textAlignment w:val="top"/>
    </w:pPr>
    <w:rPr>
      <w:rFonts w:ascii="Times New Roman" w:eastAsia="Times New Roman" w:hAnsi="Times New Roman" w:cs="Times New Roman"/>
      <w:b/>
      <w:bCs/>
      <w:sz w:val="20"/>
      <w:szCs w:val="20"/>
    </w:rPr>
  </w:style>
  <w:style w:type="paragraph" w:customStyle="1" w:styleId="xl203">
    <w:name w:val="xl203"/>
    <w:basedOn w:val="a0"/>
    <w:qFormat/>
    <w:rsid w:val="0095332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0"/>
      <w:szCs w:val="20"/>
    </w:rPr>
  </w:style>
  <w:style w:type="paragraph" w:customStyle="1" w:styleId="xl204">
    <w:name w:val="xl204"/>
    <w:basedOn w:val="a0"/>
    <w:qFormat/>
    <w:rsid w:val="0095332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0"/>
      <w:szCs w:val="20"/>
    </w:rPr>
  </w:style>
  <w:style w:type="paragraph" w:customStyle="1" w:styleId="xl205">
    <w:name w:val="xl205"/>
    <w:basedOn w:val="a0"/>
    <w:qFormat/>
    <w:rsid w:val="0095332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0"/>
      <w:szCs w:val="20"/>
    </w:rPr>
  </w:style>
  <w:style w:type="paragraph" w:customStyle="1" w:styleId="xl206">
    <w:name w:val="xl206"/>
    <w:basedOn w:val="a0"/>
    <w:qFormat/>
    <w:rsid w:val="00953320"/>
    <w:pPr>
      <w:pBdr>
        <w:top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0"/>
      <w:szCs w:val="20"/>
    </w:rPr>
  </w:style>
  <w:style w:type="paragraph" w:customStyle="1" w:styleId="xl207">
    <w:name w:val="xl207"/>
    <w:basedOn w:val="a0"/>
    <w:qFormat/>
    <w:rsid w:val="0095332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0"/>
      <w:szCs w:val="20"/>
    </w:rPr>
  </w:style>
  <w:style w:type="paragraph" w:customStyle="1" w:styleId="xl208">
    <w:name w:val="xl208"/>
    <w:basedOn w:val="a0"/>
    <w:qFormat/>
    <w:rsid w:val="009533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0"/>
      <w:szCs w:val="20"/>
    </w:rPr>
  </w:style>
  <w:style w:type="paragraph" w:customStyle="1" w:styleId="xl209">
    <w:name w:val="xl209"/>
    <w:basedOn w:val="a0"/>
    <w:qFormat/>
    <w:rsid w:val="0095332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rPr>
  </w:style>
  <w:style w:type="paragraph" w:customStyle="1" w:styleId="xl210">
    <w:name w:val="xl210"/>
    <w:basedOn w:val="a0"/>
    <w:qFormat/>
    <w:rsid w:val="0095332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0"/>
      <w:szCs w:val="20"/>
    </w:rPr>
  </w:style>
  <w:style w:type="paragraph" w:customStyle="1" w:styleId="xl211">
    <w:name w:val="xl211"/>
    <w:basedOn w:val="a0"/>
    <w:qFormat/>
    <w:rsid w:val="00953320"/>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rPr>
  </w:style>
  <w:style w:type="paragraph" w:customStyle="1" w:styleId="xl212">
    <w:name w:val="xl212"/>
    <w:basedOn w:val="a0"/>
    <w:qFormat/>
    <w:rsid w:val="00953320"/>
    <w:pPr>
      <w:pBdr>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0"/>
      <w:szCs w:val="20"/>
    </w:rPr>
  </w:style>
  <w:style w:type="paragraph" w:customStyle="1" w:styleId="xl213">
    <w:name w:val="xl213"/>
    <w:basedOn w:val="a0"/>
    <w:qFormat/>
    <w:rsid w:val="00953320"/>
    <w:pPr>
      <w:pBdr>
        <w:left w:val="single" w:sz="4" w:space="0" w:color="auto"/>
        <w:right w:val="single" w:sz="8" w:space="0" w:color="auto"/>
      </w:pBdr>
      <w:spacing w:before="100" w:beforeAutospacing="1" w:after="100" w:afterAutospacing="1" w:line="240" w:lineRule="auto"/>
      <w:jc w:val="right"/>
      <w:textAlignment w:val="top"/>
    </w:pPr>
    <w:rPr>
      <w:rFonts w:ascii="Times New Roman" w:eastAsia="Times New Roman" w:hAnsi="Times New Roman" w:cs="Times New Roman"/>
      <w:b/>
      <w:bCs/>
      <w:sz w:val="20"/>
      <w:szCs w:val="20"/>
    </w:rPr>
  </w:style>
  <w:style w:type="paragraph" w:customStyle="1" w:styleId="xl214">
    <w:name w:val="xl214"/>
    <w:basedOn w:val="a0"/>
    <w:qFormat/>
    <w:rsid w:val="00953320"/>
    <w:pPr>
      <w:pBdr>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0"/>
      <w:szCs w:val="20"/>
    </w:rPr>
  </w:style>
  <w:style w:type="character" w:customStyle="1" w:styleId="1ffb">
    <w:name w:val="Верхний колонтитул Знак1"/>
    <w:aliases w:val="Название 2 Знак1"/>
    <w:basedOn w:val="a1"/>
    <w:uiPriority w:val="99"/>
    <w:semiHidden/>
    <w:rsid w:val="00953320"/>
  </w:style>
  <w:style w:type="character" w:customStyle="1" w:styleId="216">
    <w:name w:val="Основной текст с отступом 2 Знак1"/>
    <w:basedOn w:val="a1"/>
    <w:semiHidden/>
    <w:rsid w:val="00953320"/>
  </w:style>
  <w:style w:type="paragraph" w:customStyle="1" w:styleId="322">
    <w:name w:val="Основной текст с отступом 32"/>
    <w:basedOn w:val="a0"/>
    <w:qFormat/>
    <w:rsid w:val="00953320"/>
    <w:pPr>
      <w:spacing w:after="0" w:line="240" w:lineRule="auto"/>
      <w:ind w:firstLine="426"/>
      <w:jc w:val="both"/>
    </w:pPr>
    <w:rPr>
      <w:rFonts w:ascii="Times New Roman" w:eastAsia="Times New Roman" w:hAnsi="Times New Roman" w:cs="Times New Roman"/>
      <w:kern w:val="28"/>
      <w:sz w:val="24"/>
      <w:szCs w:val="20"/>
    </w:rPr>
  </w:style>
  <w:style w:type="paragraph" w:customStyle="1" w:styleId="2fd">
    <w:name w:val="Абзац списка2"/>
    <w:basedOn w:val="a0"/>
    <w:qFormat/>
    <w:rsid w:val="00953320"/>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customStyle="1" w:styleId="323">
    <w:name w:val="Основной текст 32"/>
    <w:basedOn w:val="a0"/>
    <w:qFormat/>
    <w:rsid w:val="00953320"/>
    <w:pPr>
      <w:spacing w:after="0" w:line="240" w:lineRule="auto"/>
      <w:jc w:val="both"/>
    </w:pPr>
    <w:rPr>
      <w:rFonts w:ascii="Times New Roman" w:eastAsia="Times New Roman" w:hAnsi="Times New Roman" w:cs="Times New Roman"/>
      <w:kern w:val="28"/>
      <w:sz w:val="24"/>
      <w:szCs w:val="20"/>
    </w:rPr>
  </w:style>
  <w:style w:type="paragraph" w:customStyle="1" w:styleId="3d">
    <w:name w:val="Без интервала3"/>
    <w:qFormat/>
    <w:rsid w:val="00953320"/>
    <w:pPr>
      <w:spacing w:after="0" w:line="240" w:lineRule="auto"/>
      <w:jc w:val="right"/>
    </w:pPr>
    <w:rPr>
      <w:rFonts w:ascii="Times New Roman" w:eastAsia="Calibri" w:hAnsi="Times New Roman" w:cs="Times New Roman"/>
      <w:b/>
    </w:rPr>
  </w:style>
  <w:style w:type="paragraph" w:customStyle="1" w:styleId="2fe">
    <w:name w:val="Строгий2"/>
    <w:basedOn w:val="a0"/>
    <w:qFormat/>
    <w:rsid w:val="00953320"/>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232">
    <w:name w:val="Основной текст 23"/>
    <w:basedOn w:val="a0"/>
    <w:qFormat/>
    <w:rsid w:val="00953320"/>
    <w:pPr>
      <w:spacing w:after="0" w:line="240" w:lineRule="auto"/>
      <w:ind w:firstLine="851"/>
      <w:jc w:val="both"/>
    </w:pPr>
    <w:rPr>
      <w:rFonts w:ascii="Times New Roman" w:eastAsia="Times New Roman" w:hAnsi="Times New Roman" w:cs="Times New Roman"/>
      <w:sz w:val="24"/>
      <w:szCs w:val="20"/>
    </w:rPr>
  </w:style>
  <w:style w:type="paragraph" w:customStyle="1" w:styleId="332">
    <w:name w:val="Основной текст с отступом 33"/>
    <w:basedOn w:val="a0"/>
    <w:qFormat/>
    <w:rsid w:val="00953320"/>
    <w:pPr>
      <w:spacing w:after="0" w:line="240" w:lineRule="auto"/>
      <w:ind w:firstLine="426"/>
      <w:jc w:val="both"/>
    </w:pPr>
    <w:rPr>
      <w:rFonts w:ascii="Times New Roman" w:eastAsia="Times New Roman" w:hAnsi="Times New Roman" w:cs="Times New Roman"/>
      <w:kern w:val="28"/>
      <w:sz w:val="24"/>
      <w:szCs w:val="20"/>
    </w:rPr>
  </w:style>
  <w:style w:type="paragraph" w:customStyle="1" w:styleId="3e">
    <w:name w:val="Абзац списка3"/>
    <w:basedOn w:val="a0"/>
    <w:qFormat/>
    <w:rsid w:val="00953320"/>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customStyle="1" w:styleId="333">
    <w:name w:val="Основной текст 33"/>
    <w:basedOn w:val="a0"/>
    <w:qFormat/>
    <w:rsid w:val="00953320"/>
    <w:pPr>
      <w:spacing w:after="0" w:line="240" w:lineRule="auto"/>
      <w:jc w:val="both"/>
    </w:pPr>
    <w:rPr>
      <w:rFonts w:ascii="Times New Roman" w:eastAsia="Times New Roman" w:hAnsi="Times New Roman" w:cs="Times New Roman"/>
      <w:kern w:val="28"/>
      <w:sz w:val="24"/>
      <w:szCs w:val="20"/>
    </w:rPr>
  </w:style>
  <w:style w:type="paragraph" w:customStyle="1" w:styleId="3f">
    <w:name w:val="Обычный3"/>
    <w:qFormat/>
    <w:rsid w:val="00953320"/>
    <w:pPr>
      <w:widowControl w:val="0"/>
      <w:snapToGrid w:val="0"/>
      <w:spacing w:after="0" w:line="240" w:lineRule="auto"/>
      <w:ind w:left="800" w:right="1800"/>
    </w:pPr>
    <w:rPr>
      <w:rFonts w:ascii="Times New Roman" w:eastAsia="Times New Roman" w:hAnsi="Times New Roman" w:cs="Times New Roman"/>
      <w:sz w:val="20"/>
      <w:szCs w:val="20"/>
    </w:rPr>
  </w:style>
  <w:style w:type="paragraph" w:customStyle="1" w:styleId="233">
    <w:name w:val="Основной текст с отступом 23"/>
    <w:basedOn w:val="a0"/>
    <w:qFormat/>
    <w:rsid w:val="00953320"/>
    <w:pPr>
      <w:spacing w:after="0" w:line="240" w:lineRule="auto"/>
      <w:ind w:firstLine="720"/>
      <w:jc w:val="both"/>
    </w:pPr>
    <w:rPr>
      <w:rFonts w:ascii="Times New Roman" w:eastAsia="Times New Roman" w:hAnsi="Times New Roman" w:cs="Times New Roman"/>
      <w:sz w:val="28"/>
      <w:szCs w:val="20"/>
    </w:rPr>
  </w:style>
  <w:style w:type="paragraph" w:customStyle="1" w:styleId="49">
    <w:name w:val="Без интервала4"/>
    <w:qFormat/>
    <w:rsid w:val="00953320"/>
    <w:pPr>
      <w:spacing w:after="0" w:line="240" w:lineRule="auto"/>
      <w:jc w:val="right"/>
    </w:pPr>
    <w:rPr>
      <w:rFonts w:ascii="Times New Roman" w:eastAsia="Calibri" w:hAnsi="Times New Roman" w:cs="Times New Roman"/>
      <w:b/>
    </w:rPr>
  </w:style>
  <w:style w:type="paragraph" w:customStyle="1" w:styleId="3f0">
    <w:name w:val="Строгий3"/>
    <w:basedOn w:val="a0"/>
    <w:qFormat/>
    <w:rsid w:val="00953320"/>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241">
    <w:name w:val="Основной текст 24"/>
    <w:basedOn w:val="a0"/>
    <w:qFormat/>
    <w:rsid w:val="00953320"/>
    <w:pPr>
      <w:spacing w:after="0" w:line="240" w:lineRule="auto"/>
      <w:ind w:firstLine="851"/>
      <w:jc w:val="both"/>
    </w:pPr>
    <w:rPr>
      <w:rFonts w:ascii="Times New Roman" w:eastAsia="Times New Roman" w:hAnsi="Times New Roman" w:cs="Times New Roman"/>
      <w:sz w:val="24"/>
      <w:szCs w:val="20"/>
    </w:rPr>
  </w:style>
  <w:style w:type="paragraph" w:customStyle="1" w:styleId="341">
    <w:name w:val="Основной текст с отступом 34"/>
    <w:basedOn w:val="a0"/>
    <w:qFormat/>
    <w:rsid w:val="00953320"/>
    <w:pPr>
      <w:spacing w:after="0" w:line="240" w:lineRule="auto"/>
      <w:ind w:firstLine="426"/>
      <w:jc w:val="both"/>
    </w:pPr>
    <w:rPr>
      <w:rFonts w:ascii="Times New Roman" w:eastAsia="Times New Roman" w:hAnsi="Times New Roman" w:cs="Times New Roman"/>
      <w:kern w:val="28"/>
      <w:sz w:val="24"/>
      <w:szCs w:val="20"/>
    </w:rPr>
  </w:style>
  <w:style w:type="paragraph" w:customStyle="1" w:styleId="4a">
    <w:name w:val="Абзац списка4"/>
    <w:basedOn w:val="a0"/>
    <w:qFormat/>
    <w:rsid w:val="00953320"/>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customStyle="1" w:styleId="342">
    <w:name w:val="Основной текст 34"/>
    <w:basedOn w:val="a0"/>
    <w:qFormat/>
    <w:rsid w:val="00953320"/>
    <w:pPr>
      <w:spacing w:after="0" w:line="240" w:lineRule="auto"/>
      <w:jc w:val="both"/>
    </w:pPr>
    <w:rPr>
      <w:rFonts w:ascii="Times New Roman" w:eastAsia="Times New Roman" w:hAnsi="Times New Roman" w:cs="Times New Roman"/>
      <w:kern w:val="28"/>
      <w:sz w:val="24"/>
      <w:szCs w:val="20"/>
    </w:rPr>
  </w:style>
  <w:style w:type="paragraph" w:customStyle="1" w:styleId="4b">
    <w:name w:val="Обычный4"/>
    <w:qFormat/>
    <w:rsid w:val="00953320"/>
    <w:pPr>
      <w:widowControl w:val="0"/>
      <w:snapToGrid w:val="0"/>
      <w:spacing w:after="0" w:line="240" w:lineRule="auto"/>
      <w:ind w:left="800" w:right="1800"/>
    </w:pPr>
    <w:rPr>
      <w:rFonts w:ascii="Times New Roman" w:eastAsia="Times New Roman" w:hAnsi="Times New Roman" w:cs="Times New Roman"/>
      <w:sz w:val="20"/>
      <w:szCs w:val="20"/>
    </w:rPr>
  </w:style>
  <w:style w:type="paragraph" w:customStyle="1" w:styleId="242">
    <w:name w:val="Основной текст с отступом 24"/>
    <w:basedOn w:val="a0"/>
    <w:qFormat/>
    <w:rsid w:val="00953320"/>
    <w:pPr>
      <w:spacing w:after="0" w:line="240" w:lineRule="auto"/>
      <w:ind w:firstLine="720"/>
      <w:jc w:val="both"/>
    </w:pPr>
    <w:rPr>
      <w:rFonts w:ascii="Times New Roman" w:eastAsia="Times New Roman" w:hAnsi="Times New Roman" w:cs="Times New Roman"/>
      <w:sz w:val="28"/>
      <w:szCs w:val="20"/>
    </w:rPr>
  </w:style>
  <w:style w:type="paragraph" w:customStyle="1" w:styleId="55">
    <w:name w:val="Без интервала5"/>
    <w:qFormat/>
    <w:rsid w:val="00953320"/>
    <w:pPr>
      <w:spacing w:after="0" w:line="240" w:lineRule="auto"/>
      <w:jc w:val="right"/>
    </w:pPr>
    <w:rPr>
      <w:rFonts w:ascii="Times New Roman" w:eastAsia="Calibri" w:hAnsi="Times New Roman" w:cs="Times New Roman"/>
      <w:b/>
    </w:rPr>
  </w:style>
  <w:style w:type="paragraph" w:customStyle="1" w:styleId="4c">
    <w:name w:val="Строгий4"/>
    <w:basedOn w:val="a0"/>
    <w:qFormat/>
    <w:rsid w:val="00953320"/>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Style1">
    <w:name w:val="Style1"/>
    <w:basedOn w:val="a0"/>
    <w:uiPriority w:val="99"/>
    <w:qFormat/>
    <w:rsid w:val="0095332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7">
    <w:name w:val="Style17"/>
    <w:basedOn w:val="a0"/>
    <w:uiPriority w:val="99"/>
    <w:qFormat/>
    <w:rsid w:val="00953320"/>
    <w:pPr>
      <w:widowControl w:val="0"/>
      <w:autoSpaceDE w:val="0"/>
      <w:autoSpaceDN w:val="0"/>
      <w:adjustRightInd w:val="0"/>
      <w:spacing w:after="0" w:line="274" w:lineRule="exact"/>
      <w:ind w:firstLine="374"/>
    </w:pPr>
    <w:rPr>
      <w:rFonts w:ascii="Times New Roman" w:eastAsia="Times New Roman" w:hAnsi="Times New Roman" w:cs="Times New Roman"/>
      <w:sz w:val="24"/>
      <w:szCs w:val="24"/>
    </w:rPr>
  </w:style>
  <w:style w:type="paragraph" w:customStyle="1" w:styleId="Style30">
    <w:name w:val="Style30"/>
    <w:basedOn w:val="a0"/>
    <w:uiPriority w:val="99"/>
    <w:qFormat/>
    <w:rsid w:val="00953320"/>
    <w:pPr>
      <w:widowControl w:val="0"/>
      <w:autoSpaceDE w:val="0"/>
      <w:autoSpaceDN w:val="0"/>
      <w:adjustRightInd w:val="0"/>
      <w:spacing w:after="0" w:line="274" w:lineRule="exact"/>
    </w:pPr>
    <w:rPr>
      <w:rFonts w:ascii="Times New Roman" w:eastAsia="Times New Roman" w:hAnsi="Times New Roman" w:cs="Times New Roman"/>
      <w:sz w:val="24"/>
      <w:szCs w:val="24"/>
    </w:rPr>
  </w:style>
  <w:style w:type="paragraph" w:customStyle="1" w:styleId="Style22">
    <w:name w:val="Style22"/>
    <w:basedOn w:val="a0"/>
    <w:uiPriority w:val="99"/>
    <w:qFormat/>
    <w:rsid w:val="00953320"/>
    <w:pPr>
      <w:widowControl w:val="0"/>
      <w:autoSpaceDE w:val="0"/>
      <w:autoSpaceDN w:val="0"/>
      <w:adjustRightInd w:val="0"/>
      <w:spacing w:after="0" w:line="280" w:lineRule="exact"/>
    </w:pPr>
    <w:rPr>
      <w:rFonts w:ascii="Times New Roman" w:eastAsia="Times New Roman" w:hAnsi="Times New Roman" w:cs="Times New Roman"/>
      <w:sz w:val="24"/>
      <w:szCs w:val="24"/>
    </w:rPr>
  </w:style>
  <w:style w:type="paragraph" w:customStyle="1" w:styleId="Style23">
    <w:name w:val="Style23"/>
    <w:basedOn w:val="a0"/>
    <w:uiPriority w:val="99"/>
    <w:qFormat/>
    <w:rsid w:val="0095332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5">
    <w:name w:val="Style25"/>
    <w:basedOn w:val="a0"/>
    <w:uiPriority w:val="99"/>
    <w:qFormat/>
    <w:rsid w:val="00953320"/>
    <w:pPr>
      <w:widowControl w:val="0"/>
      <w:autoSpaceDE w:val="0"/>
      <w:autoSpaceDN w:val="0"/>
      <w:adjustRightInd w:val="0"/>
      <w:spacing w:after="0" w:line="280" w:lineRule="exact"/>
    </w:pPr>
    <w:rPr>
      <w:rFonts w:ascii="Times New Roman" w:eastAsia="Times New Roman" w:hAnsi="Times New Roman" w:cs="Times New Roman"/>
      <w:sz w:val="24"/>
      <w:szCs w:val="24"/>
    </w:rPr>
  </w:style>
  <w:style w:type="paragraph" w:customStyle="1" w:styleId="Style12">
    <w:name w:val="Style12"/>
    <w:basedOn w:val="a0"/>
    <w:uiPriority w:val="99"/>
    <w:qFormat/>
    <w:rsid w:val="00953320"/>
    <w:pPr>
      <w:widowControl w:val="0"/>
      <w:autoSpaceDE w:val="0"/>
      <w:autoSpaceDN w:val="0"/>
      <w:adjustRightInd w:val="0"/>
      <w:spacing w:after="0" w:line="250" w:lineRule="exact"/>
    </w:pPr>
    <w:rPr>
      <w:rFonts w:ascii="Times New Roman" w:eastAsia="Times New Roman" w:hAnsi="Times New Roman" w:cs="Times New Roman"/>
      <w:sz w:val="24"/>
      <w:szCs w:val="24"/>
    </w:rPr>
  </w:style>
  <w:style w:type="paragraph" w:customStyle="1" w:styleId="Style28">
    <w:name w:val="Style28"/>
    <w:basedOn w:val="a0"/>
    <w:uiPriority w:val="99"/>
    <w:qFormat/>
    <w:rsid w:val="00953320"/>
    <w:pPr>
      <w:widowControl w:val="0"/>
      <w:autoSpaceDE w:val="0"/>
      <w:autoSpaceDN w:val="0"/>
      <w:adjustRightInd w:val="0"/>
      <w:spacing w:after="0" w:line="250" w:lineRule="exact"/>
      <w:jc w:val="both"/>
    </w:pPr>
    <w:rPr>
      <w:rFonts w:ascii="Times New Roman" w:eastAsia="Times New Roman" w:hAnsi="Times New Roman" w:cs="Times New Roman"/>
      <w:sz w:val="24"/>
      <w:szCs w:val="24"/>
    </w:rPr>
  </w:style>
  <w:style w:type="paragraph" w:customStyle="1" w:styleId="Style35">
    <w:name w:val="Style35"/>
    <w:basedOn w:val="a0"/>
    <w:uiPriority w:val="99"/>
    <w:qFormat/>
    <w:rsid w:val="00953320"/>
    <w:pPr>
      <w:widowControl w:val="0"/>
      <w:autoSpaceDE w:val="0"/>
      <w:autoSpaceDN w:val="0"/>
      <w:adjustRightInd w:val="0"/>
      <w:spacing w:after="0" w:line="275" w:lineRule="exact"/>
    </w:pPr>
    <w:rPr>
      <w:rFonts w:ascii="Times New Roman" w:eastAsia="Times New Roman" w:hAnsi="Times New Roman" w:cs="Times New Roman"/>
      <w:sz w:val="24"/>
      <w:szCs w:val="24"/>
    </w:rPr>
  </w:style>
  <w:style w:type="paragraph" w:customStyle="1" w:styleId="Style18">
    <w:name w:val="Style18"/>
    <w:basedOn w:val="a0"/>
    <w:uiPriority w:val="99"/>
    <w:qFormat/>
    <w:rsid w:val="00953320"/>
    <w:pPr>
      <w:widowControl w:val="0"/>
      <w:autoSpaceDE w:val="0"/>
      <w:autoSpaceDN w:val="0"/>
      <w:adjustRightInd w:val="0"/>
      <w:spacing w:after="0" w:line="274" w:lineRule="exact"/>
      <w:ind w:firstLine="168"/>
    </w:pPr>
    <w:rPr>
      <w:rFonts w:ascii="Times New Roman" w:eastAsia="Times New Roman" w:hAnsi="Times New Roman" w:cs="Times New Roman"/>
      <w:sz w:val="24"/>
      <w:szCs w:val="24"/>
    </w:rPr>
  </w:style>
  <w:style w:type="paragraph" w:customStyle="1" w:styleId="56">
    <w:name w:val="Строгий5"/>
    <w:basedOn w:val="a0"/>
    <w:qFormat/>
    <w:rsid w:val="00953320"/>
    <w:pPr>
      <w:spacing w:before="100" w:beforeAutospacing="1" w:after="100" w:afterAutospacing="1" w:line="240" w:lineRule="auto"/>
    </w:pPr>
    <w:rPr>
      <w:rFonts w:ascii="Times New Roman" w:eastAsia="Times New Roman" w:hAnsi="Times New Roman" w:cs="Times New Roman"/>
      <w:b/>
      <w:bCs/>
      <w:sz w:val="24"/>
      <w:szCs w:val="24"/>
    </w:rPr>
  </w:style>
  <w:style w:type="character" w:styleId="afffff4">
    <w:name w:val="line number"/>
    <w:uiPriority w:val="99"/>
    <w:semiHidden/>
    <w:unhideWhenUsed/>
    <w:rsid w:val="00953320"/>
    <w:rPr>
      <w:rFonts w:ascii="Times New Roman" w:hAnsi="Times New Roman" w:cs="Times New Roman" w:hint="default"/>
    </w:rPr>
  </w:style>
  <w:style w:type="character" w:customStyle="1" w:styleId="711">
    <w:name w:val="Заголовок 7 Знак1"/>
    <w:semiHidden/>
    <w:rsid w:val="00953320"/>
    <w:rPr>
      <w:rFonts w:ascii="Cambria" w:eastAsia="Times New Roman" w:hAnsi="Cambria" w:cs="Times New Roman"/>
      <w:i/>
      <w:iCs/>
      <w:color w:val="404040"/>
      <w:sz w:val="22"/>
      <w:szCs w:val="22"/>
    </w:rPr>
  </w:style>
  <w:style w:type="character" w:customStyle="1" w:styleId="811">
    <w:name w:val="Заголовок 8 Знак1"/>
    <w:semiHidden/>
    <w:rsid w:val="00953320"/>
    <w:rPr>
      <w:rFonts w:ascii="Cambria" w:eastAsia="Times New Roman" w:hAnsi="Cambria" w:cs="Times New Roman"/>
      <w:color w:val="404040"/>
    </w:rPr>
  </w:style>
  <w:style w:type="character" w:customStyle="1" w:styleId="911">
    <w:name w:val="Заголовок 9 Знак1"/>
    <w:semiHidden/>
    <w:rsid w:val="00953320"/>
    <w:rPr>
      <w:rFonts w:ascii="Cambria" w:eastAsia="Times New Roman" w:hAnsi="Cambria" w:cs="Times New Roman"/>
      <w:i/>
      <w:iCs/>
      <w:color w:val="404040"/>
    </w:rPr>
  </w:style>
  <w:style w:type="character" w:customStyle="1" w:styleId="314">
    <w:name w:val="Основной текст с отступом 3 Знак1"/>
    <w:semiHidden/>
    <w:rsid w:val="00953320"/>
    <w:rPr>
      <w:sz w:val="16"/>
      <w:szCs w:val="16"/>
    </w:rPr>
  </w:style>
  <w:style w:type="character" w:customStyle="1" w:styleId="1ffc">
    <w:name w:val="Название Знак1"/>
    <w:rsid w:val="00953320"/>
    <w:rPr>
      <w:rFonts w:ascii="Cambria" w:eastAsia="Times New Roman" w:hAnsi="Cambria" w:cs="Times New Roman"/>
      <w:color w:val="17365D"/>
      <w:spacing w:val="5"/>
      <w:kern w:val="28"/>
      <w:sz w:val="52"/>
      <w:szCs w:val="52"/>
    </w:rPr>
  </w:style>
  <w:style w:type="character" w:customStyle="1" w:styleId="1ffd">
    <w:name w:val="Текст Знак1"/>
    <w:semiHidden/>
    <w:rsid w:val="00953320"/>
    <w:rPr>
      <w:rFonts w:ascii="Consolas" w:hAnsi="Consolas"/>
      <w:sz w:val="21"/>
      <w:szCs w:val="21"/>
    </w:rPr>
  </w:style>
  <w:style w:type="character" w:customStyle="1" w:styleId="217">
    <w:name w:val="Основной текст 2 Знак1"/>
    <w:basedOn w:val="a1"/>
    <w:semiHidden/>
    <w:rsid w:val="00953320"/>
  </w:style>
  <w:style w:type="character" w:customStyle="1" w:styleId="315">
    <w:name w:val="Основной текст 3 Знак1"/>
    <w:semiHidden/>
    <w:rsid w:val="00953320"/>
    <w:rPr>
      <w:sz w:val="16"/>
      <w:szCs w:val="16"/>
    </w:rPr>
  </w:style>
  <w:style w:type="character" w:customStyle="1" w:styleId="1ffe">
    <w:name w:val="Текст выноски Знак1"/>
    <w:uiPriority w:val="99"/>
    <w:semiHidden/>
    <w:rsid w:val="00953320"/>
    <w:rPr>
      <w:rFonts w:ascii="Tahoma" w:hAnsi="Tahoma" w:cs="Tahoma"/>
      <w:sz w:val="16"/>
      <w:szCs w:val="16"/>
    </w:rPr>
  </w:style>
  <w:style w:type="character" w:customStyle="1" w:styleId="afffff5">
    <w:name w:val="Гипертекстовая ссылка"/>
    <w:uiPriority w:val="99"/>
    <w:rsid w:val="00953320"/>
    <w:rPr>
      <w:color w:val="106BBE"/>
    </w:rPr>
  </w:style>
  <w:style w:type="character" w:customStyle="1" w:styleId="1fff">
    <w:name w:val="Схема документа Знак1"/>
    <w:semiHidden/>
    <w:rsid w:val="00953320"/>
    <w:rPr>
      <w:rFonts w:ascii="Tahoma" w:hAnsi="Tahoma" w:cs="Tahoma"/>
      <w:sz w:val="16"/>
      <w:szCs w:val="16"/>
    </w:rPr>
  </w:style>
  <w:style w:type="character" w:customStyle="1" w:styleId="1fff0">
    <w:name w:val="Подзаголовок Знак1"/>
    <w:rsid w:val="00953320"/>
    <w:rPr>
      <w:rFonts w:ascii="Cambria" w:eastAsia="Times New Roman" w:hAnsi="Cambria" w:cs="Times New Roman"/>
      <w:i/>
      <w:iCs/>
      <w:color w:val="4F81BD"/>
      <w:spacing w:val="15"/>
      <w:sz w:val="24"/>
      <w:szCs w:val="24"/>
    </w:rPr>
  </w:style>
  <w:style w:type="character" w:customStyle="1" w:styleId="1fff1">
    <w:name w:val="Текст сноски Знак1"/>
    <w:semiHidden/>
    <w:rsid w:val="00953320"/>
    <w:rPr>
      <w:sz w:val="20"/>
      <w:szCs w:val="20"/>
    </w:rPr>
  </w:style>
  <w:style w:type="character" w:customStyle="1" w:styleId="blk">
    <w:name w:val="blk"/>
    <w:basedOn w:val="a1"/>
    <w:rsid w:val="00953320"/>
  </w:style>
  <w:style w:type="character" w:customStyle="1" w:styleId="FontStyle50">
    <w:name w:val="Font Style50"/>
    <w:uiPriority w:val="99"/>
    <w:rsid w:val="00953320"/>
    <w:rPr>
      <w:rFonts w:ascii="Times New Roman" w:hAnsi="Times New Roman" w:cs="Times New Roman" w:hint="default"/>
      <w:sz w:val="18"/>
      <w:szCs w:val="18"/>
    </w:rPr>
  </w:style>
  <w:style w:type="character" w:customStyle="1" w:styleId="FontStyle45">
    <w:name w:val="Font Style45"/>
    <w:uiPriority w:val="99"/>
    <w:rsid w:val="00953320"/>
    <w:rPr>
      <w:rFonts w:ascii="Times New Roman" w:hAnsi="Times New Roman" w:cs="Times New Roman" w:hint="default"/>
      <w:sz w:val="18"/>
      <w:szCs w:val="18"/>
    </w:rPr>
  </w:style>
  <w:style w:type="character" w:customStyle="1" w:styleId="FontStyle44">
    <w:name w:val="Font Style44"/>
    <w:uiPriority w:val="99"/>
    <w:rsid w:val="00953320"/>
    <w:rPr>
      <w:rFonts w:ascii="Times New Roman" w:hAnsi="Times New Roman" w:cs="Times New Roman" w:hint="default"/>
      <w:b/>
      <w:bCs/>
      <w:sz w:val="18"/>
      <w:szCs w:val="18"/>
    </w:rPr>
  </w:style>
  <w:style w:type="character" w:customStyle="1" w:styleId="FontStyle53">
    <w:name w:val="Font Style53"/>
    <w:uiPriority w:val="99"/>
    <w:rsid w:val="00953320"/>
    <w:rPr>
      <w:rFonts w:ascii="Verdana" w:hAnsi="Verdana" w:cs="Verdana" w:hint="default"/>
      <w:b/>
      <w:bCs/>
      <w:sz w:val="14"/>
      <w:szCs w:val="14"/>
    </w:rPr>
  </w:style>
  <w:style w:type="character" w:customStyle="1" w:styleId="FontStyle42">
    <w:name w:val="Font Style42"/>
    <w:uiPriority w:val="99"/>
    <w:rsid w:val="00953320"/>
    <w:rPr>
      <w:rFonts w:ascii="Times New Roman" w:hAnsi="Times New Roman" w:cs="Times New Roman" w:hint="default"/>
      <w:smallCaps/>
      <w:spacing w:val="10"/>
      <w:sz w:val="18"/>
      <w:szCs w:val="18"/>
    </w:rPr>
  </w:style>
  <w:style w:type="character" w:customStyle="1" w:styleId="FontStyle41">
    <w:name w:val="Font Style41"/>
    <w:uiPriority w:val="99"/>
    <w:rsid w:val="00953320"/>
    <w:rPr>
      <w:rFonts w:ascii="Times New Roman" w:hAnsi="Times New Roman" w:cs="Times New Roman" w:hint="default"/>
      <w:b/>
      <w:bCs/>
      <w:spacing w:val="10"/>
      <w:w w:val="60"/>
      <w:sz w:val="18"/>
      <w:szCs w:val="18"/>
    </w:rPr>
  </w:style>
  <w:style w:type="character" w:customStyle="1" w:styleId="FontStyle55">
    <w:name w:val="Font Style55"/>
    <w:uiPriority w:val="99"/>
    <w:rsid w:val="00953320"/>
    <w:rPr>
      <w:rFonts w:ascii="Times New Roman" w:hAnsi="Times New Roman" w:cs="Times New Roman" w:hint="default"/>
      <w:i/>
      <w:iCs/>
      <w:sz w:val="16"/>
      <w:szCs w:val="16"/>
    </w:rPr>
  </w:style>
  <w:style w:type="character" w:customStyle="1" w:styleId="u">
    <w:name w:val="u"/>
    <w:basedOn w:val="a1"/>
    <w:rsid w:val="00953320"/>
  </w:style>
  <w:style w:type="table" w:customStyle="1" w:styleId="5110">
    <w:name w:val="Сетка таблицы511"/>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0">
    <w:name w:val="Сетка таблицы10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13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
    <w:name w:val="Сетка таблицы22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
    <w:name w:val="Сетка таблицы31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
    <w:name w:val="Сетка таблицы17"/>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
    <w:name w:val="Сетка таблицы24"/>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4">
    <w:name w:val="Сетка таблицы33"/>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
    <w:name w:val="Сетка таблицы52"/>
    <w:basedOn w:val="a2"/>
    <w:uiPriority w:val="5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1">
    <w:name w:val="Сетка таблицы62"/>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
    <w:name w:val="Сетка таблицы18"/>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
    <w:name w:val="Сетка таблицы19"/>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
    <w:name w:val="Сетка таблицы25"/>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3">
    <w:name w:val="Сетка таблицы34"/>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
    <w:name w:val="Сетка таблицы43"/>
    <w:basedOn w:val="a2"/>
    <w:rsid w:val="00953320"/>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0">
    <w:name w:val="Сетка таблицы44"/>
    <w:basedOn w:val="a2"/>
    <w:rsid w:val="00953320"/>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ff6">
    <w:name w:val="Intense Emphasis"/>
    <w:uiPriority w:val="21"/>
    <w:qFormat/>
    <w:rsid w:val="00953320"/>
    <w:rPr>
      <w:b/>
      <w:bCs/>
      <w:i/>
      <w:iCs/>
      <w:color w:val="4F81BD"/>
      <w:sz w:val="22"/>
      <w:szCs w:val="22"/>
    </w:rPr>
  </w:style>
  <w:style w:type="paragraph" w:customStyle="1" w:styleId="64">
    <w:name w:val="Строгий6"/>
    <w:basedOn w:val="a0"/>
    <w:qFormat/>
    <w:rsid w:val="00953320"/>
    <w:pPr>
      <w:spacing w:before="100" w:beforeAutospacing="1" w:after="100" w:afterAutospacing="1" w:line="240" w:lineRule="auto"/>
    </w:pPr>
    <w:rPr>
      <w:rFonts w:ascii="Times New Roman" w:eastAsia="Times New Roman" w:hAnsi="Times New Roman" w:cs="Times New Roman"/>
      <w:b/>
      <w:bCs/>
      <w:sz w:val="24"/>
      <w:szCs w:val="24"/>
    </w:rPr>
  </w:style>
  <w:style w:type="character" w:customStyle="1" w:styleId="value">
    <w:name w:val="value"/>
    <w:basedOn w:val="a1"/>
    <w:rsid w:val="00953320"/>
  </w:style>
  <w:style w:type="character" w:customStyle="1" w:styleId="techname">
    <w:name w:val="techname"/>
    <w:basedOn w:val="a1"/>
    <w:rsid w:val="00953320"/>
  </w:style>
  <w:style w:type="character" w:customStyle="1" w:styleId="cplir">
    <w:name w:val="cplir"/>
    <w:basedOn w:val="a1"/>
    <w:rsid w:val="00953320"/>
  </w:style>
  <w:style w:type="character" w:customStyle="1" w:styleId="cplil">
    <w:name w:val="cplil"/>
    <w:basedOn w:val="a1"/>
    <w:rsid w:val="00953320"/>
  </w:style>
  <w:style w:type="character" w:customStyle="1" w:styleId="1fff2">
    <w:name w:val="Обычный (веб) Знак1"/>
    <w:aliases w:val="Обычный (Web) Знак1"/>
    <w:uiPriority w:val="1"/>
    <w:locked/>
    <w:rsid w:val="00953320"/>
    <w:rPr>
      <w:rFonts w:ascii="Calibri" w:eastAsia="Calibri" w:hAnsi="Calibri" w:cs="Times New Roman"/>
    </w:rPr>
  </w:style>
  <w:style w:type="paragraph" w:customStyle="1" w:styleId="ConsPlusTitlePage">
    <w:name w:val="ConsPlusTitlePage"/>
    <w:qFormat/>
    <w:rsid w:val="00953320"/>
    <w:pPr>
      <w:widowControl w:val="0"/>
      <w:autoSpaceDE w:val="0"/>
      <w:autoSpaceDN w:val="0"/>
      <w:spacing w:after="0" w:line="240" w:lineRule="auto"/>
    </w:pPr>
    <w:rPr>
      <w:rFonts w:ascii="Tahoma" w:eastAsia="Times New Roman" w:hAnsi="Tahoma" w:cs="Tahoma"/>
      <w:sz w:val="20"/>
      <w:szCs w:val="20"/>
    </w:rPr>
  </w:style>
  <w:style w:type="table" w:customStyle="1" w:styleId="200">
    <w:name w:val="Сетка таблицы20"/>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Сетка таблицы26"/>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1">
    <w:name w:val="Нет списка26"/>
    <w:next w:val="a3"/>
    <w:uiPriority w:val="99"/>
    <w:semiHidden/>
    <w:unhideWhenUsed/>
    <w:rsid w:val="00953320"/>
  </w:style>
  <w:style w:type="numbering" w:customStyle="1" w:styleId="360">
    <w:name w:val="Нет списка36"/>
    <w:next w:val="a3"/>
    <w:uiPriority w:val="99"/>
    <w:semiHidden/>
    <w:unhideWhenUsed/>
    <w:rsid w:val="00953320"/>
  </w:style>
  <w:style w:type="table" w:customStyle="1" w:styleId="270">
    <w:name w:val="Сетка таблицы27"/>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1">
    <w:name w:val="Нет списка27"/>
    <w:next w:val="a3"/>
    <w:uiPriority w:val="99"/>
    <w:semiHidden/>
    <w:unhideWhenUsed/>
    <w:rsid w:val="00953320"/>
  </w:style>
  <w:style w:type="numbering" w:customStyle="1" w:styleId="370">
    <w:name w:val="Нет списка37"/>
    <w:next w:val="a3"/>
    <w:semiHidden/>
    <w:unhideWhenUsed/>
    <w:rsid w:val="00953320"/>
  </w:style>
  <w:style w:type="table" w:customStyle="1" w:styleId="1100">
    <w:name w:val="Сетка таблицы110"/>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0">
    <w:name w:val="Сетка таблицы28"/>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етка таблицы35"/>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0">
    <w:name w:val="Сетка таблицы45"/>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0">
    <w:name w:val="Сетка таблицы53"/>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0">
    <w:name w:val="Сетка таблицы63"/>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0">
    <w:name w:val="Сетка таблицы10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0">
    <w:name w:val="Сетка таблицы114"/>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Сетка таблицы12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Сетка таблицы13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0">
    <w:name w:val="Сетка таблицы22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
    <w:name w:val="Сетка таблицы31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0">
    <w:name w:val="Сетка таблицы14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0">
    <w:name w:val="Сетка таблицы15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0">
    <w:name w:val="Сетка таблицы23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0">
    <w:name w:val="Сетка таблицы32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
    <w:name w:val="Сетка таблицы4111"/>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0">
    <w:name w:val="Сетка таблицы611"/>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0">
    <w:name w:val="Сетка таблицы711"/>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0">
    <w:name w:val="Сетка таблицы811"/>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0">
    <w:name w:val="Сетка таблицы911"/>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
    <w:name w:val="Сетка таблицы101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0">
    <w:name w:val="Сетка таблицы211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
    <w:name w:val="Сетка таблицы121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
    <w:name w:val="Сетка таблицы131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
    <w:name w:val="Сетка таблицы221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0">
    <w:name w:val="Сетка таблицы311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161"/>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0">
    <w:name w:val="Сетка таблицы17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0">
    <w:name w:val="Сетка таблицы24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0">
    <w:name w:val="Сетка таблицы33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0">
    <w:name w:val="Сетка таблицы421"/>
    <w:basedOn w:val="a2"/>
    <w:uiPriority w:val="59"/>
    <w:rsid w:val="00953320"/>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0">
    <w:name w:val="Сетка таблицы521"/>
    <w:basedOn w:val="a2"/>
    <w:uiPriority w:val="5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10">
    <w:name w:val="Сетка таблицы621"/>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0">
    <w:name w:val="Сетка таблицы18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0">
    <w:name w:val="Сетка таблицы191"/>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0">
    <w:name w:val="Сетка таблицы251"/>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0">
    <w:name w:val="Сетка таблицы341"/>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0">
    <w:name w:val="Сетка таблицы431"/>
    <w:basedOn w:val="a2"/>
    <w:rsid w:val="00953320"/>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0">
    <w:name w:val="Сетка таблицы1121"/>
    <w:basedOn w:val="a2"/>
    <w:uiPriority w:val="59"/>
    <w:rsid w:val="0095332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
    <w:name w:val="Сетка таблицы441"/>
    <w:basedOn w:val="a2"/>
    <w:rsid w:val="00953320"/>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
    <w:name w:val="Сетка таблицы1131"/>
    <w:basedOn w:val="a2"/>
    <w:uiPriority w:val="59"/>
    <w:rsid w:val="0095332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
    <w:name w:val="Сетка таблицы201"/>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2">
    <w:name w:val="Нет списка121"/>
    <w:next w:val="a3"/>
    <w:uiPriority w:val="99"/>
    <w:semiHidden/>
    <w:unhideWhenUsed/>
    <w:rsid w:val="00953320"/>
  </w:style>
  <w:style w:type="numbering" w:customStyle="1" w:styleId="2212">
    <w:name w:val="Нет списка221"/>
    <w:next w:val="a3"/>
    <w:uiPriority w:val="99"/>
    <w:semiHidden/>
    <w:unhideWhenUsed/>
    <w:rsid w:val="00953320"/>
  </w:style>
  <w:style w:type="table" w:customStyle="1" w:styleId="2610">
    <w:name w:val="Сетка таблицы261"/>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2">
    <w:name w:val="Нет списка131"/>
    <w:next w:val="a3"/>
    <w:uiPriority w:val="99"/>
    <w:semiHidden/>
    <w:unhideWhenUsed/>
    <w:rsid w:val="00953320"/>
  </w:style>
  <w:style w:type="numbering" w:customStyle="1" w:styleId="2311">
    <w:name w:val="Нет списка231"/>
    <w:next w:val="a3"/>
    <w:uiPriority w:val="99"/>
    <w:semiHidden/>
    <w:unhideWhenUsed/>
    <w:rsid w:val="00953320"/>
  </w:style>
  <w:style w:type="numbering" w:customStyle="1" w:styleId="3211">
    <w:name w:val="Нет списка321"/>
    <w:next w:val="a3"/>
    <w:uiPriority w:val="99"/>
    <w:semiHidden/>
    <w:unhideWhenUsed/>
    <w:rsid w:val="00953320"/>
  </w:style>
  <w:style w:type="numbering" w:customStyle="1" w:styleId="712">
    <w:name w:val="Нет списка71"/>
    <w:next w:val="a3"/>
    <w:uiPriority w:val="99"/>
    <w:semiHidden/>
    <w:unhideWhenUsed/>
    <w:rsid w:val="00953320"/>
  </w:style>
  <w:style w:type="numbering" w:customStyle="1" w:styleId="1411">
    <w:name w:val="Нет списка141"/>
    <w:next w:val="a3"/>
    <w:uiPriority w:val="99"/>
    <w:semiHidden/>
    <w:unhideWhenUsed/>
    <w:rsid w:val="00953320"/>
  </w:style>
  <w:style w:type="numbering" w:customStyle="1" w:styleId="2411">
    <w:name w:val="Нет списка241"/>
    <w:next w:val="a3"/>
    <w:uiPriority w:val="99"/>
    <w:semiHidden/>
    <w:unhideWhenUsed/>
    <w:rsid w:val="00953320"/>
  </w:style>
  <w:style w:type="numbering" w:customStyle="1" w:styleId="3311">
    <w:name w:val="Нет списка331"/>
    <w:next w:val="a3"/>
    <w:uiPriority w:val="99"/>
    <w:semiHidden/>
    <w:unhideWhenUsed/>
    <w:rsid w:val="00953320"/>
  </w:style>
  <w:style w:type="numbering" w:customStyle="1" w:styleId="812">
    <w:name w:val="Нет списка81"/>
    <w:next w:val="a3"/>
    <w:uiPriority w:val="99"/>
    <w:semiHidden/>
    <w:unhideWhenUsed/>
    <w:rsid w:val="00953320"/>
  </w:style>
  <w:style w:type="numbering" w:customStyle="1" w:styleId="3411">
    <w:name w:val="Нет списка341"/>
    <w:next w:val="a3"/>
    <w:uiPriority w:val="99"/>
    <w:semiHidden/>
    <w:unhideWhenUsed/>
    <w:rsid w:val="00953320"/>
  </w:style>
  <w:style w:type="numbering" w:customStyle="1" w:styleId="912">
    <w:name w:val="Нет списка91"/>
    <w:next w:val="a3"/>
    <w:uiPriority w:val="99"/>
    <w:semiHidden/>
    <w:rsid w:val="00953320"/>
  </w:style>
  <w:style w:type="numbering" w:customStyle="1" w:styleId="1511">
    <w:name w:val="Нет списка151"/>
    <w:next w:val="a3"/>
    <w:uiPriority w:val="99"/>
    <w:semiHidden/>
    <w:unhideWhenUsed/>
    <w:rsid w:val="00953320"/>
  </w:style>
  <w:style w:type="numbering" w:customStyle="1" w:styleId="2511">
    <w:name w:val="Нет списка251"/>
    <w:next w:val="a3"/>
    <w:uiPriority w:val="99"/>
    <w:semiHidden/>
    <w:unhideWhenUsed/>
    <w:rsid w:val="00953320"/>
  </w:style>
  <w:style w:type="numbering" w:customStyle="1" w:styleId="3510">
    <w:name w:val="Нет списка351"/>
    <w:next w:val="a3"/>
    <w:uiPriority w:val="99"/>
    <w:semiHidden/>
    <w:unhideWhenUsed/>
    <w:rsid w:val="00953320"/>
  </w:style>
  <w:style w:type="numbering" w:customStyle="1" w:styleId="1012">
    <w:name w:val="Нет списка101"/>
    <w:next w:val="a3"/>
    <w:uiPriority w:val="99"/>
    <w:semiHidden/>
    <w:rsid w:val="00953320"/>
  </w:style>
  <w:style w:type="numbering" w:customStyle="1" w:styleId="1611">
    <w:name w:val="Нет списка161"/>
    <w:next w:val="a3"/>
    <w:uiPriority w:val="99"/>
    <w:semiHidden/>
    <w:unhideWhenUsed/>
    <w:rsid w:val="00953320"/>
  </w:style>
  <w:style w:type="numbering" w:customStyle="1" w:styleId="2611">
    <w:name w:val="Нет списка261"/>
    <w:next w:val="a3"/>
    <w:uiPriority w:val="99"/>
    <w:semiHidden/>
    <w:unhideWhenUsed/>
    <w:rsid w:val="00953320"/>
  </w:style>
  <w:style w:type="numbering" w:customStyle="1" w:styleId="361">
    <w:name w:val="Нет списка361"/>
    <w:next w:val="a3"/>
    <w:uiPriority w:val="99"/>
    <w:semiHidden/>
    <w:unhideWhenUsed/>
    <w:rsid w:val="00953320"/>
  </w:style>
  <w:style w:type="numbering" w:customStyle="1" w:styleId="202">
    <w:name w:val="Нет списка20"/>
    <w:next w:val="a3"/>
    <w:uiPriority w:val="99"/>
    <w:semiHidden/>
    <w:unhideWhenUsed/>
    <w:rsid w:val="00953320"/>
  </w:style>
  <w:style w:type="numbering" w:customStyle="1" w:styleId="1101">
    <w:name w:val="Нет списка110"/>
    <w:next w:val="a3"/>
    <w:uiPriority w:val="99"/>
    <w:semiHidden/>
    <w:unhideWhenUsed/>
    <w:rsid w:val="00953320"/>
  </w:style>
  <w:style w:type="table" w:customStyle="1" w:styleId="290">
    <w:name w:val="Сетка таблицы29"/>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1">
    <w:name w:val="Нет списка28"/>
    <w:next w:val="a3"/>
    <w:uiPriority w:val="99"/>
    <w:semiHidden/>
    <w:unhideWhenUsed/>
    <w:rsid w:val="00953320"/>
  </w:style>
  <w:style w:type="numbering" w:customStyle="1" w:styleId="380">
    <w:name w:val="Нет списка38"/>
    <w:next w:val="a3"/>
    <w:semiHidden/>
    <w:unhideWhenUsed/>
    <w:rsid w:val="00953320"/>
  </w:style>
  <w:style w:type="table" w:customStyle="1" w:styleId="1150">
    <w:name w:val="Сетка таблицы115"/>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2">
    <w:name w:val="Сетка таблицы36"/>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0">
    <w:name w:val="Сетка таблицы46"/>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0">
    <w:name w:val="Сетка таблицы54"/>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0">
    <w:name w:val="Сетка таблицы64"/>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
    <w:name w:val="Сетка таблицы73"/>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
    <w:name w:val="Сетка таблицы83"/>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0">
    <w:name w:val="Сетка таблицы93"/>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
    <w:name w:val="Сетка таблицы103"/>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
    <w:name w:val="Сетка таблицы116"/>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0">
    <w:name w:val="Сетка таблицы213"/>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0">
    <w:name w:val="Сетка таблицы123"/>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
    <w:name w:val="Сетка таблицы133"/>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0">
    <w:name w:val="Сетка таблицы223"/>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0">
    <w:name w:val="Сетка таблицы313"/>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Сетка таблицы14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0">
    <w:name w:val="Сетка таблицы15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0">
    <w:name w:val="Сетка таблицы23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0">
    <w:name w:val="Сетка таблицы32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
    <w:name w:val="Сетка таблицы512"/>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
    <w:name w:val="Сетка таблицы612"/>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0">
    <w:name w:val="Сетка таблицы712"/>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0">
    <w:name w:val="Сетка таблицы812"/>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0">
    <w:name w:val="Сетка таблицы912"/>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0">
    <w:name w:val="Сетка таблицы101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етка таблицы111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0">
    <w:name w:val="Сетка таблицы211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0">
    <w:name w:val="Сетка таблицы121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0">
    <w:name w:val="Сетка таблицы131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0">
    <w:name w:val="Сетка таблицы221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0">
    <w:name w:val="Сетка таблицы311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0">
    <w:name w:val="Сетка таблицы162"/>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
    <w:name w:val="Сетка таблицы17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0">
    <w:name w:val="Сетка таблицы24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0">
    <w:name w:val="Сетка таблицы33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
    <w:name w:val="Сетка таблицы422"/>
    <w:basedOn w:val="a2"/>
    <w:uiPriority w:val="59"/>
    <w:rsid w:val="00953320"/>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
    <w:name w:val="Сетка таблицы522"/>
    <w:basedOn w:val="a2"/>
    <w:uiPriority w:val="5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2">
    <w:name w:val="Сетка таблицы622"/>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
    <w:name w:val="Сетка таблицы18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
    <w:name w:val="Сетка таблицы192"/>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
    <w:name w:val="Сетка таблицы252"/>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0">
    <w:name w:val="Сетка таблицы342"/>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
    <w:name w:val="Сетка таблицы432"/>
    <w:basedOn w:val="a2"/>
    <w:rsid w:val="00953320"/>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
    <w:name w:val="Сетка таблицы1122"/>
    <w:basedOn w:val="a2"/>
    <w:uiPriority w:val="59"/>
    <w:rsid w:val="0095332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
    <w:name w:val="Сетка таблицы442"/>
    <w:basedOn w:val="a2"/>
    <w:rsid w:val="00953320"/>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
    <w:name w:val="Сетка таблицы1132"/>
    <w:basedOn w:val="a2"/>
    <w:uiPriority w:val="59"/>
    <w:rsid w:val="0095332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0">
    <w:name w:val="Сетка таблицы202"/>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1">
    <w:name w:val="Нет списка122"/>
    <w:next w:val="a3"/>
    <w:uiPriority w:val="99"/>
    <w:semiHidden/>
    <w:unhideWhenUsed/>
    <w:rsid w:val="00953320"/>
  </w:style>
  <w:style w:type="numbering" w:customStyle="1" w:styleId="2221">
    <w:name w:val="Нет списка222"/>
    <w:next w:val="a3"/>
    <w:uiPriority w:val="99"/>
    <w:semiHidden/>
    <w:unhideWhenUsed/>
    <w:rsid w:val="00953320"/>
  </w:style>
  <w:style w:type="table" w:customStyle="1" w:styleId="262">
    <w:name w:val="Сетка таблицы262"/>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0">
    <w:name w:val="Нет списка132"/>
    <w:next w:val="a3"/>
    <w:uiPriority w:val="99"/>
    <w:semiHidden/>
    <w:unhideWhenUsed/>
    <w:rsid w:val="00953320"/>
  </w:style>
  <w:style w:type="numbering" w:customStyle="1" w:styleId="2321">
    <w:name w:val="Нет списка232"/>
    <w:next w:val="a3"/>
    <w:uiPriority w:val="99"/>
    <w:semiHidden/>
    <w:unhideWhenUsed/>
    <w:rsid w:val="00953320"/>
  </w:style>
  <w:style w:type="numbering" w:customStyle="1" w:styleId="3221">
    <w:name w:val="Нет списка322"/>
    <w:next w:val="a3"/>
    <w:uiPriority w:val="99"/>
    <w:semiHidden/>
    <w:unhideWhenUsed/>
    <w:rsid w:val="00953320"/>
  </w:style>
  <w:style w:type="numbering" w:customStyle="1" w:styleId="721">
    <w:name w:val="Нет списка72"/>
    <w:next w:val="a3"/>
    <w:uiPriority w:val="99"/>
    <w:semiHidden/>
    <w:unhideWhenUsed/>
    <w:rsid w:val="00953320"/>
  </w:style>
  <w:style w:type="numbering" w:customStyle="1" w:styleId="1420">
    <w:name w:val="Нет списка142"/>
    <w:next w:val="a3"/>
    <w:uiPriority w:val="99"/>
    <w:semiHidden/>
    <w:unhideWhenUsed/>
    <w:rsid w:val="00953320"/>
  </w:style>
  <w:style w:type="numbering" w:customStyle="1" w:styleId="2421">
    <w:name w:val="Нет списка242"/>
    <w:next w:val="a3"/>
    <w:uiPriority w:val="99"/>
    <w:semiHidden/>
    <w:unhideWhenUsed/>
    <w:rsid w:val="00953320"/>
  </w:style>
  <w:style w:type="numbering" w:customStyle="1" w:styleId="3321">
    <w:name w:val="Нет списка332"/>
    <w:next w:val="a3"/>
    <w:uiPriority w:val="99"/>
    <w:semiHidden/>
    <w:unhideWhenUsed/>
    <w:rsid w:val="00953320"/>
  </w:style>
  <w:style w:type="numbering" w:customStyle="1" w:styleId="821">
    <w:name w:val="Нет списка82"/>
    <w:next w:val="a3"/>
    <w:uiPriority w:val="99"/>
    <w:semiHidden/>
    <w:unhideWhenUsed/>
    <w:rsid w:val="00953320"/>
  </w:style>
  <w:style w:type="numbering" w:customStyle="1" w:styleId="3421">
    <w:name w:val="Нет списка342"/>
    <w:next w:val="a3"/>
    <w:uiPriority w:val="99"/>
    <w:semiHidden/>
    <w:unhideWhenUsed/>
    <w:rsid w:val="00953320"/>
  </w:style>
  <w:style w:type="numbering" w:customStyle="1" w:styleId="921">
    <w:name w:val="Нет списка92"/>
    <w:next w:val="a3"/>
    <w:uiPriority w:val="99"/>
    <w:semiHidden/>
    <w:rsid w:val="00953320"/>
  </w:style>
  <w:style w:type="numbering" w:customStyle="1" w:styleId="1521">
    <w:name w:val="Нет списка152"/>
    <w:next w:val="a3"/>
    <w:uiPriority w:val="99"/>
    <w:semiHidden/>
    <w:unhideWhenUsed/>
    <w:rsid w:val="00953320"/>
  </w:style>
  <w:style w:type="numbering" w:customStyle="1" w:styleId="2520">
    <w:name w:val="Нет списка252"/>
    <w:next w:val="a3"/>
    <w:uiPriority w:val="99"/>
    <w:semiHidden/>
    <w:unhideWhenUsed/>
    <w:rsid w:val="00953320"/>
  </w:style>
  <w:style w:type="numbering" w:customStyle="1" w:styleId="352">
    <w:name w:val="Нет списка352"/>
    <w:next w:val="a3"/>
    <w:uiPriority w:val="99"/>
    <w:semiHidden/>
    <w:unhideWhenUsed/>
    <w:rsid w:val="00953320"/>
  </w:style>
  <w:style w:type="numbering" w:customStyle="1" w:styleId="1021">
    <w:name w:val="Нет списка102"/>
    <w:next w:val="a3"/>
    <w:uiPriority w:val="99"/>
    <w:semiHidden/>
    <w:rsid w:val="00953320"/>
  </w:style>
  <w:style w:type="numbering" w:customStyle="1" w:styleId="1621">
    <w:name w:val="Нет списка162"/>
    <w:next w:val="a3"/>
    <w:uiPriority w:val="99"/>
    <w:semiHidden/>
    <w:unhideWhenUsed/>
    <w:rsid w:val="00953320"/>
  </w:style>
  <w:style w:type="numbering" w:customStyle="1" w:styleId="2620">
    <w:name w:val="Нет списка262"/>
    <w:next w:val="a3"/>
    <w:uiPriority w:val="99"/>
    <w:semiHidden/>
    <w:unhideWhenUsed/>
    <w:rsid w:val="00953320"/>
  </w:style>
  <w:style w:type="numbering" w:customStyle="1" w:styleId="3620">
    <w:name w:val="Нет списка362"/>
    <w:next w:val="a3"/>
    <w:uiPriority w:val="99"/>
    <w:semiHidden/>
    <w:unhideWhenUsed/>
    <w:rsid w:val="00953320"/>
  </w:style>
  <w:style w:type="character" w:customStyle="1" w:styleId="afffff7">
    <w:name w:val="Заголовок Знак"/>
    <w:uiPriority w:val="99"/>
    <w:rsid w:val="00953320"/>
    <w:rPr>
      <w:rFonts w:ascii="Times New Roman" w:eastAsia="Times New Roman" w:hAnsi="Times New Roman" w:cs="Times New Roman"/>
      <w:b/>
      <w:sz w:val="28"/>
      <w:szCs w:val="20"/>
      <w:lang w:eastAsia="ru-RU"/>
    </w:rPr>
  </w:style>
  <w:style w:type="numbering" w:customStyle="1" w:styleId="291">
    <w:name w:val="Нет списка29"/>
    <w:next w:val="a3"/>
    <w:uiPriority w:val="99"/>
    <w:semiHidden/>
    <w:unhideWhenUsed/>
    <w:rsid w:val="00953320"/>
  </w:style>
  <w:style w:type="table" w:customStyle="1" w:styleId="300">
    <w:name w:val="Сетка таблицы30"/>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1">
    <w:name w:val="Нет списка30"/>
    <w:next w:val="a3"/>
    <w:uiPriority w:val="99"/>
    <w:semiHidden/>
    <w:unhideWhenUsed/>
    <w:rsid w:val="00953320"/>
  </w:style>
  <w:style w:type="table" w:customStyle="1" w:styleId="371">
    <w:name w:val="Сетка таблицы37"/>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3">
    <w:name w:val="Нет списка113"/>
    <w:next w:val="a3"/>
    <w:uiPriority w:val="99"/>
    <w:semiHidden/>
    <w:unhideWhenUsed/>
    <w:rsid w:val="00953320"/>
  </w:style>
  <w:style w:type="numbering" w:customStyle="1" w:styleId="2101">
    <w:name w:val="Нет списка210"/>
    <w:next w:val="a3"/>
    <w:uiPriority w:val="99"/>
    <w:semiHidden/>
    <w:unhideWhenUsed/>
    <w:rsid w:val="00953320"/>
  </w:style>
  <w:style w:type="numbering" w:customStyle="1" w:styleId="390">
    <w:name w:val="Нет списка39"/>
    <w:next w:val="a3"/>
    <w:uiPriority w:val="99"/>
    <w:semiHidden/>
    <w:unhideWhenUsed/>
    <w:rsid w:val="00953320"/>
  </w:style>
  <w:style w:type="numbering" w:customStyle="1" w:styleId="400">
    <w:name w:val="Нет списка40"/>
    <w:next w:val="a3"/>
    <w:uiPriority w:val="99"/>
    <w:semiHidden/>
    <w:unhideWhenUsed/>
    <w:rsid w:val="00953320"/>
  </w:style>
  <w:style w:type="table" w:customStyle="1" w:styleId="381">
    <w:name w:val="Сетка таблицы38"/>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1">
    <w:name w:val="Нет списка114"/>
    <w:next w:val="a3"/>
    <w:uiPriority w:val="99"/>
    <w:semiHidden/>
    <w:unhideWhenUsed/>
    <w:rsid w:val="00953320"/>
  </w:style>
  <w:style w:type="numbering" w:customStyle="1" w:styleId="2131">
    <w:name w:val="Нет списка213"/>
    <w:next w:val="a3"/>
    <w:uiPriority w:val="99"/>
    <w:semiHidden/>
    <w:unhideWhenUsed/>
    <w:rsid w:val="00953320"/>
  </w:style>
  <w:style w:type="numbering" w:customStyle="1" w:styleId="3100">
    <w:name w:val="Нет списка310"/>
    <w:next w:val="a3"/>
    <w:uiPriority w:val="99"/>
    <w:semiHidden/>
    <w:unhideWhenUsed/>
    <w:rsid w:val="00953320"/>
  </w:style>
  <w:style w:type="numbering" w:customStyle="1" w:styleId="443">
    <w:name w:val="Нет списка44"/>
    <w:next w:val="a3"/>
    <w:uiPriority w:val="99"/>
    <w:semiHidden/>
    <w:unhideWhenUsed/>
    <w:rsid w:val="00953320"/>
  </w:style>
  <w:style w:type="numbering" w:customStyle="1" w:styleId="1151">
    <w:name w:val="Нет списка115"/>
    <w:next w:val="a3"/>
    <w:uiPriority w:val="99"/>
    <w:semiHidden/>
    <w:unhideWhenUsed/>
    <w:rsid w:val="00953320"/>
  </w:style>
  <w:style w:type="table" w:customStyle="1" w:styleId="391">
    <w:name w:val="Сетка таблицы39"/>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40">
    <w:name w:val="Нет списка214"/>
    <w:next w:val="a3"/>
    <w:uiPriority w:val="99"/>
    <w:semiHidden/>
    <w:unhideWhenUsed/>
    <w:rsid w:val="00953320"/>
  </w:style>
  <w:style w:type="numbering" w:customStyle="1" w:styleId="3131">
    <w:name w:val="Нет списка313"/>
    <w:next w:val="a3"/>
    <w:semiHidden/>
    <w:rsid w:val="00953320"/>
  </w:style>
  <w:style w:type="table" w:customStyle="1" w:styleId="117">
    <w:name w:val="Сетка таблицы117"/>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51">
    <w:name w:val="Нет списка45"/>
    <w:next w:val="a3"/>
    <w:uiPriority w:val="99"/>
    <w:semiHidden/>
    <w:unhideWhenUsed/>
    <w:rsid w:val="00953320"/>
  </w:style>
  <w:style w:type="table" w:customStyle="1" w:styleId="2141">
    <w:name w:val="Сетка таблицы214"/>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1">
    <w:name w:val="Нет списка53"/>
    <w:next w:val="a3"/>
    <w:uiPriority w:val="99"/>
    <w:semiHidden/>
    <w:unhideWhenUsed/>
    <w:rsid w:val="00953320"/>
  </w:style>
  <w:style w:type="numbering" w:customStyle="1" w:styleId="631">
    <w:name w:val="Нет списка63"/>
    <w:next w:val="a3"/>
    <w:uiPriority w:val="99"/>
    <w:semiHidden/>
    <w:unhideWhenUsed/>
    <w:rsid w:val="00953320"/>
  </w:style>
  <w:style w:type="table" w:customStyle="1" w:styleId="3101">
    <w:name w:val="Сетка таблицы310"/>
    <w:basedOn w:val="a2"/>
    <w:next w:val="a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30">
    <w:name w:val="Нет списка73"/>
    <w:next w:val="a3"/>
    <w:uiPriority w:val="99"/>
    <w:semiHidden/>
    <w:unhideWhenUsed/>
    <w:rsid w:val="00953320"/>
  </w:style>
  <w:style w:type="numbering" w:customStyle="1" w:styleId="1160">
    <w:name w:val="Нет списка116"/>
    <w:next w:val="a3"/>
    <w:uiPriority w:val="99"/>
    <w:semiHidden/>
    <w:unhideWhenUsed/>
    <w:rsid w:val="00953320"/>
  </w:style>
  <w:style w:type="table" w:customStyle="1" w:styleId="118">
    <w:name w:val="Сетка таблицы118"/>
    <w:basedOn w:val="a2"/>
    <w:next w:val="a9"/>
    <w:rsid w:val="00953320"/>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30">
    <w:name w:val="Нет списка83"/>
    <w:next w:val="a3"/>
    <w:uiPriority w:val="99"/>
    <w:semiHidden/>
    <w:unhideWhenUsed/>
    <w:rsid w:val="00953320"/>
  </w:style>
  <w:style w:type="table" w:customStyle="1" w:styleId="470">
    <w:name w:val="Сетка таблицы47"/>
    <w:basedOn w:val="a2"/>
    <w:next w:val="a9"/>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1">
    <w:name w:val="Нет списка123"/>
    <w:next w:val="a3"/>
    <w:uiPriority w:val="99"/>
    <w:semiHidden/>
    <w:rsid w:val="00953320"/>
  </w:style>
  <w:style w:type="numbering" w:customStyle="1" w:styleId="931">
    <w:name w:val="Нет списка93"/>
    <w:next w:val="a3"/>
    <w:uiPriority w:val="99"/>
    <w:semiHidden/>
    <w:rsid w:val="00953320"/>
  </w:style>
  <w:style w:type="table" w:customStyle="1" w:styleId="550">
    <w:name w:val="Сетка таблицы55"/>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30">
    <w:name w:val="Нет списка103"/>
    <w:next w:val="a3"/>
    <w:uiPriority w:val="99"/>
    <w:semiHidden/>
    <w:rsid w:val="00953320"/>
  </w:style>
  <w:style w:type="table" w:customStyle="1" w:styleId="65">
    <w:name w:val="Сетка таблицы65"/>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4"/>
    <w:basedOn w:val="a2"/>
    <w:next w:val="a9"/>
    <w:rsid w:val="009533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
    <w:name w:val="Сетка таблицы84"/>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4"/>
    <w:basedOn w:val="a2"/>
    <w:next w:val="a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30">
    <w:name w:val="Нет списка133"/>
    <w:next w:val="a3"/>
    <w:uiPriority w:val="99"/>
    <w:semiHidden/>
    <w:unhideWhenUsed/>
    <w:rsid w:val="00953320"/>
  </w:style>
  <w:style w:type="table" w:customStyle="1" w:styleId="104">
    <w:name w:val="Сетка таблицы104"/>
    <w:basedOn w:val="a2"/>
    <w:next w:val="a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50">
    <w:name w:val="Нет списка215"/>
    <w:next w:val="a3"/>
    <w:uiPriority w:val="99"/>
    <w:semiHidden/>
    <w:unhideWhenUsed/>
    <w:rsid w:val="00953320"/>
  </w:style>
  <w:style w:type="numbering" w:customStyle="1" w:styleId="3140">
    <w:name w:val="Нет списка314"/>
    <w:next w:val="a3"/>
    <w:uiPriority w:val="99"/>
    <w:semiHidden/>
    <w:unhideWhenUsed/>
    <w:rsid w:val="00953320"/>
  </w:style>
  <w:style w:type="table" w:customStyle="1" w:styleId="1113">
    <w:name w:val="Сетка таблицы1113"/>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3">
    <w:name w:val="Нет списка413"/>
    <w:next w:val="a3"/>
    <w:uiPriority w:val="99"/>
    <w:semiHidden/>
    <w:unhideWhenUsed/>
    <w:rsid w:val="00953320"/>
  </w:style>
  <w:style w:type="table" w:customStyle="1" w:styleId="2151">
    <w:name w:val="Сетка таблицы215"/>
    <w:basedOn w:val="a2"/>
    <w:next w:val="a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0">
    <w:name w:val="Сетка таблицы413"/>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31">
    <w:name w:val="Нет списка223"/>
    <w:next w:val="a3"/>
    <w:uiPriority w:val="99"/>
    <w:semiHidden/>
    <w:rsid w:val="00953320"/>
  </w:style>
  <w:style w:type="numbering" w:customStyle="1" w:styleId="3230">
    <w:name w:val="Нет списка323"/>
    <w:next w:val="a3"/>
    <w:uiPriority w:val="99"/>
    <w:semiHidden/>
    <w:rsid w:val="00953320"/>
  </w:style>
  <w:style w:type="table" w:customStyle="1" w:styleId="124">
    <w:name w:val="Сетка таблицы124"/>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11">
    <w:name w:val="Нет списка421"/>
    <w:next w:val="a3"/>
    <w:uiPriority w:val="99"/>
    <w:semiHidden/>
    <w:unhideWhenUsed/>
    <w:rsid w:val="00953320"/>
  </w:style>
  <w:style w:type="numbering" w:customStyle="1" w:styleId="111110">
    <w:name w:val="Нет списка11111"/>
    <w:next w:val="a3"/>
    <w:uiPriority w:val="99"/>
    <w:semiHidden/>
    <w:unhideWhenUsed/>
    <w:rsid w:val="00953320"/>
  </w:style>
  <w:style w:type="table" w:customStyle="1" w:styleId="224">
    <w:name w:val="Сетка таблицы224"/>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1">
    <w:name w:val="Нет списка21111"/>
    <w:next w:val="a3"/>
    <w:uiPriority w:val="99"/>
    <w:semiHidden/>
    <w:unhideWhenUsed/>
    <w:rsid w:val="00953320"/>
  </w:style>
  <w:style w:type="numbering" w:customStyle="1" w:styleId="31111">
    <w:name w:val="Нет списка31111"/>
    <w:next w:val="a3"/>
    <w:uiPriority w:val="99"/>
    <w:semiHidden/>
    <w:unhideWhenUsed/>
    <w:rsid w:val="00953320"/>
  </w:style>
  <w:style w:type="numbering" w:customStyle="1" w:styleId="411110">
    <w:name w:val="Нет списка41111"/>
    <w:next w:val="a3"/>
    <w:uiPriority w:val="99"/>
    <w:semiHidden/>
    <w:unhideWhenUsed/>
    <w:rsid w:val="00953320"/>
  </w:style>
  <w:style w:type="table" w:customStyle="1" w:styleId="2113">
    <w:name w:val="Сетка таблицы2113"/>
    <w:basedOn w:val="a2"/>
    <w:next w:val="a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111">
    <w:name w:val="Нет списка511"/>
    <w:next w:val="a3"/>
    <w:uiPriority w:val="99"/>
    <w:semiHidden/>
    <w:unhideWhenUsed/>
    <w:rsid w:val="00953320"/>
  </w:style>
  <w:style w:type="table" w:customStyle="1" w:styleId="3141">
    <w:name w:val="Сетка таблицы314"/>
    <w:basedOn w:val="a2"/>
    <w:next w:val="a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111">
    <w:name w:val="Нет списка611"/>
    <w:next w:val="a3"/>
    <w:uiPriority w:val="99"/>
    <w:semiHidden/>
    <w:unhideWhenUsed/>
    <w:rsid w:val="00953320"/>
  </w:style>
  <w:style w:type="numbering" w:customStyle="1" w:styleId="2330">
    <w:name w:val="Нет списка233"/>
    <w:next w:val="a3"/>
    <w:uiPriority w:val="99"/>
    <w:semiHidden/>
    <w:rsid w:val="00953320"/>
  </w:style>
  <w:style w:type="numbering" w:customStyle="1" w:styleId="3330">
    <w:name w:val="Нет списка333"/>
    <w:next w:val="a3"/>
    <w:uiPriority w:val="99"/>
    <w:semiHidden/>
    <w:rsid w:val="00953320"/>
  </w:style>
  <w:style w:type="table" w:customStyle="1" w:styleId="134">
    <w:name w:val="Сетка таблицы134"/>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11">
    <w:name w:val="Нет списка431"/>
    <w:next w:val="a3"/>
    <w:uiPriority w:val="99"/>
    <w:semiHidden/>
    <w:unhideWhenUsed/>
    <w:rsid w:val="00953320"/>
  </w:style>
  <w:style w:type="numbering" w:customStyle="1" w:styleId="11211">
    <w:name w:val="Нет списка1121"/>
    <w:next w:val="a3"/>
    <w:uiPriority w:val="99"/>
    <w:semiHidden/>
    <w:unhideWhenUsed/>
    <w:rsid w:val="00953320"/>
  </w:style>
  <w:style w:type="table" w:customStyle="1" w:styleId="2331">
    <w:name w:val="Сетка таблицы233"/>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10">
    <w:name w:val="Нет списка2121"/>
    <w:next w:val="a3"/>
    <w:uiPriority w:val="99"/>
    <w:semiHidden/>
    <w:unhideWhenUsed/>
    <w:rsid w:val="00953320"/>
  </w:style>
  <w:style w:type="numbering" w:customStyle="1" w:styleId="31210">
    <w:name w:val="Нет списка3121"/>
    <w:next w:val="a3"/>
    <w:uiPriority w:val="99"/>
    <w:semiHidden/>
    <w:unhideWhenUsed/>
    <w:rsid w:val="00953320"/>
  </w:style>
  <w:style w:type="table" w:customStyle="1" w:styleId="1123">
    <w:name w:val="Сетка таблицы1123"/>
    <w:basedOn w:val="a2"/>
    <w:next w:val="a9"/>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21">
    <w:name w:val="Нет списка4121"/>
    <w:next w:val="a3"/>
    <w:uiPriority w:val="99"/>
    <w:semiHidden/>
    <w:unhideWhenUsed/>
    <w:rsid w:val="00953320"/>
  </w:style>
  <w:style w:type="table" w:customStyle="1" w:styleId="21211">
    <w:name w:val="Сетка таблицы2121"/>
    <w:basedOn w:val="a2"/>
    <w:next w:val="a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211">
    <w:name w:val="Нет списка521"/>
    <w:next w:val="a3"/>
    <w:uiPriority w:val="99"/>
    <w:semiHidden/>
    <w:unhideWhenUsed/>
    <w:rsid w:val="00953320"/>
  </w:style>
  <w:style w:type="table" w:customStyle="1" w:styleId="3231">
    <w:name w:val="Сетка таблицы323"/>
    <w:basedOn w:val="a2"/>
    <w:next w:val="a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211">
    <w:name w:val="Нет списка621"/>
    <w:next w:val="a3"/>
    <w:uiPriority w:val="99"/>
    <w:semiHidden/>
    <w:unhideWhenUsed/>
    <w:rsid w:val="00953320"/>
  </w:style>
  <w:style w:type="table" w:customStyle="1" w:styleId="713">
    <w:name w:val="Сетка таблицы713"/>
    <w:basedOn w:val="a2"/>
    <w:next w:val="a9"/>
    <w:rsid w:val="00953320"/>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3">
    <w:name w:val="Сетка таблицы813"/>
    <w:basedOn w:val="a2"/>
    <w:next w:val="a9"/>
    <w:rsid w:val="00953320"/>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3">
    <w:name w:val="Сетка таблицы913"/>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3">
    <w:name w:val="Нет списка143"/>
    <w:next w:val="a3"/>
    <w:uiPriority w:val="99"/>
    <w:semiHidden/>
    <w:unhideWhenUsed/>
    <w:rsid w:val="00953320"/>
  </w:style>
  <w:style w:type="numbering" w:customStyle="1" w:styleId="1530">
    <w:name w:val="Нет списка153"/>
    <w:next w:val="a3"/>
    <w:uiPriority w:val="99"/>
    <w:semiHidden/>
    <w:unhideWhenUsed/>
    <w:rsid w:val="00953320"/>
  </w:style>
  <w:style w:type="table" w:customStyle="1" w:styleId="11330">
    <w:name w:val="Сетка таблицы1133"/>
    <w:basedOn w:val="a2"/>
    <w:next w:val="a9"/>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
    <w:name w:val="Сетка таблицы423"/>
    <w:basedOn w:val="a2"/>
    <w:next w:val="a9"/>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0">
    <w:name w:val="Сетка таблицы721"/>
    <w:basedOn w:val="a2"/>
    <w:next w:val="a9"/>
    <w:rsid w:val="00953320"/>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10">
    <w:name w:val="Сетка таблицы821"/>
    <w:basedOn w:val="a2"/>
    <w:next w:val="a9"/>
    <w:rsid w:val="00953320"/>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10">
    <w:name w:val="Сетка таблицы921"/>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0">
    <w:name w:val="Сетка таблицы143"/>
    <w:basedOn w:val="a2"/>
    <w:next w:val="a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63">
    <w:name w:val="Нет списка163"/>
    <w:next w:val="a3"/>
    <w:uiPriority w:val="99"/>
    <w:semiHidden/>
    <w:unhideWhenUsed/>
    <w:rsid w:val="00953320"/>
  </w:style>
  <w:style w:type="table" w:customStyle="1" w:styleId="1531">
    <w:name w:val="Сетка таблицы153"/>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1">
    <w:name w:val="Нет списка171"/>
    <w:next w:val="a3"/>
    <w:uiPriority w:val="99"/>
    <w:semiHidden/>
    <w:unhideWhenUsed/>
    <w:rsid w:val="00953320"/>
  </w:style>
  <w:style w:type="numbering" w:customStyle="1" w:styleId="2430">
    <w:name w:val="Нет списка243"/>
    <w:next w:val="a3"/>
    <w:uiPriority w:val="99"/>
    <w:semiHidden/>
    <w:unhideWhenUsed/>
    <w:rsid w:val="00953320"/>
  </w:style>
  <w:style w:type="numbering" w:customStyle="1" w:styleId="3430">
    <w:name w:val="Нет списка343"/>
    <w:next w:val="a3"/>
    <w:uiPriority w:val="99"/>
    <w:semiHidden/>
    <w:unhideWhenUsed/>
    <w:rsid w:val="00953320"/>
  </w:style>
  <w:style w:type="numbering" w:customStyle="1" w:styleId="1811">
    <w:name w:val="Нет списка181"/>
    <w:next w:val="a3"/>
    <w:uiPriority w:val="99"/>
    <w:semiHidden/>
    <w:unhideWhenUsed/>
    <w:rsid w:val="00953320"/>
  </w:style>
  <w:style w:type="table" w:customStyle="1" w:styleId="1630">
    <w:name w:val="Сетка таблицы163"/>
    <w:basedOn w:val="a2"/>
    <w:next w:val="a9"/>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1">
    <w:name w:val="Нет списка191"/>
    <w:next w:val="a3"/>
    <w:uiPriority w:val="99"/>
    <w:semiHidden/>
    <w:unhideWhenUsed/>
    <w:rsid w:val="00953320"/>
  </w:style>
  <w:style w:type="numbering" w:customStyle="1" w:styleId="253">
    <w:name w:val="Нет списка253"/>
    <w:next w:val="a3"/>
    <w:uiPriority w:val="99"/>
    <w:semiHidden/>
    <w:unhideWhenUsed/>
    <w:rsid w:val="00953320"/>
  </w:style>
  <w:style w:type="numbering" w:customStyle="1" w:styleId="353">
    <w:name w:val="Нет списка353"/>
    <w:next w:val="a3"/>
    <w:uiPriority w:val="99"/>
    <w:semiHidden/>
    <w:unhideWhenUsed/>
    <w:rsid w:val="00953320"/>
  </w:style>
  <w:style w:type="table" w:customStyle="1" w:styleId="513">
    <w:name w:val="Сетка таблицы513"/>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
    <w:name w:val="Сетка таблицы613"/>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3">
    <w:name w:val="Сетка таблицы1013"/>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
    <w:name w:val="Сетка таблицы1213"/>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3">
    <w:name w:val="Сетка таблицы1313"/>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3">
    <w:name w:val="Сетка таблицы2213"/>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
    <w:name w:val="Сетка таблицы3113"/>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
    <w:name w:val="Сетка таблицы173"/>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1">
    <w:name w:val="Сетка таблицы243"/>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1">
    <w:name w:val="Сетка таблицы333"/>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
    <w:name w:val="Сетка таблицы523"/>
    <w:basedOn w:val="a2"/>
    <w:uiPriority w:val="5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3">
    <w:name w:val="Сетка таблицы623"/>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3">
    <w:name w:val="Сетка таблицы183"/>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
    <w:name w:val="Сетка таблицы193"/>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30">
    <w:name w:val="Сетка таблицы253"/>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31">
    <w:name w:val="Сетка таблицы343"/>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
    <w:name w:val="Сетка таблицы433"/>
    <w:basedOn w:val="a2"/>
    <w:rsid w:val="00953320"/>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30">
    <w:name w:val="Сетка таблицы443"/>
    <w:basedOn w:val="a2"/>
    <w:rsid w:val="00953320"/>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
    <w:name w:val="Сетка таблицы203"/>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
    <w:name w:val="Сетка таблицы263"/>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30">
    <w:name w:val="Нет списка263"/>
    <w:next w:val="a3"/>
    <w:uiPriority w:val="99"/>
    <w:semiHidden/>
    <w:unhideWhenUsed/>
    <w:rsid w:val="00953320"/>
  </w:style>
  <w:style w:type="numbering" w:customStyle="1" w:styleId="363">
    <w:name w:val="Нет списка363"/>
    <w:next w:val="a3"/>
    <w:uiPriority w:val="99"/>
    <w:semiHidden/>
    <w:unhideWhenUsed/>
    <w:rsid w:val="00953320"/>
  </w:style>
  <w:style w:type="table" w:customStyle="1" w:styleId="2710">
    <w:name w:val="Сетка таблицы271"/>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11">
    <w:name w:val="Нет списка271"/>
    <w:next w:val="a3"/>
    <w:uiPriority w:val="99"/>
    <w:semiHidden/>
    <w:unhideWhenUsed/>
    <w:rsid w:val="00953320"/>
  </w:style>
  <w:style w:type="numbering" w:customStyle="1" w:styleId="3710">
    <w:name w:val="Нет списка371"/>
    <w:next w:val="a3"/>
    <w:semiHidden/>
    <w:unhideWhenUsed/>
    <w:rsid w:val="00953320"/>
  </w:style>
  <w:style w:type="table" w:customStyle="1" w:styleId="11010">
    <w:name w:val="Сетка таблицы110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0">
    <w:name w:val="Сетка таблицы28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1">
    <w:name w:val="Сетка таблицы35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0">
    <w:name w:val="Сетка таблицы451"/>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0">
    <w:name w:val="Сетка таблицы531"/>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0">
    <w:name w:val="Сетка таблицы631"/>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0">
    <w:name w:val="Сетка таблицы102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0">
    <w:name w:val="Сетка таблицы114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0">
    <w:name w:val="Сетка таблицы122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
    <w:name w:val="Сетка таблицы132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10">
    <w:name w:val="Сетка таблицы222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1">
    <w:name w:val="Сетка таблицы312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0">
    <w:name w:val="Сетка таблицы141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0">
    <w:name w:val="Сетка таблицы151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10">
    <w:name w:val="Сетка таблицы231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0">
    <w:name w:val="Сетка таблицы321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0">
    <w:name w:val="Сетка таблицы5111"/>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0">
    <w:name w:val="Сетка таблицы6111"/>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
    <w:name w:val="Сетка таблицы7111"/>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
    <w:name w:val="Сетка таблицы8111"/>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
    <w:name w:val="Сетка таблицы9111"/>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1">
    <w:name w:val="Сетка таблицы1011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
    <w:name w:val="Сетка таблицы1111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0">
    <w:name w:val="Сетка таблицы2111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
    <w:name w:val="Сетка таблицы1211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1">
    <w:name w:val="Сетка таблицы1311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1">
    <w:name w:val="Сетка таблицы2211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0">
    <w:name w:val="Сетка таблицы3111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0">
    <w:name w:val="Сетка таблицы1611"/>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0">
    <w:name w:val="Сетка таблицы171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0">
    <w:name w:val="Сетка таблицы241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0">
    <w:name w:val="Сетка таблицы331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0">
    <w:name w:val="Сетка таблицы4211"/>
    <w:basedOn w:val="a2"/>
    <w:uiPriority w:val="59"/>
    <w:rsid w:val="00953320"/>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10">
    <w:name w:val="Сетка таблицы5211"/>
    <w:basedOn w:val="a2"/>
    <w:uiPriority w:val="5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110">
    <w:name w:val="Сетка таблицы6211"/>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10">
    <w:name w:val="Сетка таблицы181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10">
    <w:name w:val="Сетка таблицы1911"/>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0">
    <w:name w:val="Сетка таблицы2511"/>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10">
    <w:name w:val="Сетка таблицы3411"/>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0">
    <w:name w:val="Сетка таблицы4311"/>
    <w:basedOn w:val="a2"/>
    <w:rsid w:val="00953320"/>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0">
    <w:name w:val="Сетка таблицы11211"/>
    <w:basedOn w:val="a2"/>
    <w:uiPriority w:val="59"/>
    <w:rsid w:val="0095332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1">
    <w:name w:val="Сетка таблицы4411"/>
    <w:basedOn w:val="a2"/>
    <w:rsid w:val="00953320"/>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
    <w:name w:val="Сетка таблицы11311"/>
    <w:basedOn w:val="a2"/>
    <w:uiPriority w:val="59"/>
    <w:rsid w:val="0095332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1">
    <w:name w:val="Сетка таблицы2011"/>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0">
    <w:name w:val="Нет списка1211"/>
    <w:next w:val="a3"/>
    <w:uiPriority w:val="99"/>
    <w:semiHidden/>
    <w:unhideWhenUsed/>
    <w:rsid w:val="00953320"/>
  </w:style>
  <w:style w:type="numbering" w:customStyle="1" w:styleId="22110">
    <w:name w:val="Нет списка2211"/>
    <w:next w:val="a3"/>
    <w:uiPriority w:val="99"/>
    <w:semiHidden/>
    <w:unhideWhenUsed/>
    <w:rsid w:val="00953320"/>
  </w:style>
  <w:style w:type="table" w:customStyle="1" w:styleId="26110">
    <w:name w:val="Сетка таблицы2611"/>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10">
    <w:name w:val="Нет списка1311"/>
    <w:next w:val="a3"/>
    <w:uiPriority w:val="99"/>
    <w:semiHidden/>
    <w:unhideWhenUsed/>
    <w:rsid w:val="00953320"/>
  </w:style>
  <w:style w:type="numbering" w:customStyle="1" w:styleId="23111">
    <w:name w:val="Нет списка2311"/>
    <w:next w:val="a3"/>
    <w:uiPriority w:val="99"/>
    <w:semiHidden/>
    <w:unhideWhenUsed/>
    <w:rsid w:val="00953320"/>
  </w:style>
  <w:style w:type="numbering" w:customStyle="1" w:styleId="32111">
    <w:name w:val="Нет списка3211"/>
    <w:next w:val="a3"/>
    <w:uiPriority w:val="99"/>
    <w:semiHidden/>
    <w:unhideWhenUsed/>
    <w:rsid w:val="00953320"/>
  </w:style>
  <w:style w:type="numbering" w:customStyle="1" w:styleId="7112">
    <w:name w:val="Нет списка711"/>
    <w:next w:val="a3"/>
    <w:uiPriority w:val="99"/>
    <w:semiHidden/>
    <w:unhideWhenUsed/>
    <w:rsid w:val="00953320"/>
  </w:style>
  <w:style w:type="numbering" w:customStyle="1" w:styleId="14111">
    <w:name w:val="Нет списка1411"/>
    <w:next w:val="a3"/>
    <w:uiPriority w:val="99"/>
    <w:semiHidden/>
    <w:unhideWhenUsed/>
    <w:rsid w:val="00953320"/>
  </w:style>
  <w:style w:type="numbering" w:customStyle="1" w:styleId="24111">
    <w:name w:val="Нет списка2411"/>
    <w:next w:val="a3"/>
    <w:uiPriority w:val="99"/>
    <w:semiHidden/>
    <w:unhideWhenUsed/>
    <w:rsid w:val="00953320"/>
  </w:style>
  <w:style w:type="numbering" w:customStyle="1" w:styleId="33111">
    <w:name w:val="Нет списка3311"/>
    <w:next w:val="a3"/>
    <w:uiPriority w:val="99"/>
    <w:semiHidden/>
    <w:unhideWhenUsed/>
    <w:rsid w:val="00953320"/>
  </w:style>
  <w:style w:type="numbering" w:customStyle="1" w:styleId="8112">
    <w:name w:val="Нет списка811"/>
    <w:next w:val="a3"/>
    <w:uiPriority w:val="99"/>
    <w:semiHidden/>
    <w:unhideWhenUsed/>
    <w:rsid w:val="00953320"/>
  </w:style>
  <w:style w:type="numbering" w:customStyle="1" w:styleId="34111">
    <w:name w:val="Нет списка3411"/>
    <w:next w:val="a3"/>
    <w:uiPriority w:val="99"/>
    <w:semiHidden/>
    <w:unhideWhenUsed/>
    <w:rsid w:val="00953320"/>
  </w:style>
  <w:style w:type="numbering" w:customStyle="1" w:styleId="9112">
    <w:name w:val="Нет списка911"/>
    <w:next w:val="a3"/>
    <w:uiPriority w:val="99"/>
    <w:semiHidden/>
    <w:rsid w:val="00953320"/>
  </w:style>
  <w:style w:type="numbering" w:customStyle="1" w:styleId="15111">
    <w:name w:val="Нет списка1511"/>
    <w:next w:val="a3"/>
    <w:uiPriority w:val="99"/>
    <w:semiHidden/>
    <w:unhideWhenUsed/>
    <w:rsid w:val="00953320"/>
  </w:style>
  <w:style w:type="numbering" w:customStyle="1" w:styleId="25111">
    <w:name w:val="Нет списка2511"/>
    <w:next w:val="a3"/>
    <w:uiPriority w:val="99"/>
    <w:semiHidden/>
    <w:unhideWhenUsed/>
    <w:rsid w:val="00953320"/>
  </w:style>
  <w:style w:type="numbering" w:customStyle="1" w:styleId="35110">
    <w:name w:val="Нет списка3511"/>
    <w:next w:val="a3"/>
    <w:uiPriority w:val="99"/>
    <w:semiHidden/>
    <w:unhideWhenUsed/>
    <w:rsid w:val="00953320"/>
  </w:style>
  <w:style w:type="numbering" w:customStyle="1" w:styleId="10110">
    <w:name w:val="Нет списка1011"/>
    <w:next w:val="a3"/>
    <w:uiPriority w:val="99"/>
    <w:semiHidden/>
    <w:rsid w:val="00953320"/>
  </w:style>
  <w:style w:type="numbering" w:customStyle="1" w:styleId="16111">
    <w:name w:val="Нет списка1611"/>
    <w:next w:val="a3"/>
    <w:uiPriority w:val="99"/>
    <w:semiHidden/>
    <w:unhideWhenUsed/>
    <w:rsid w:val="00953320"/>
  </w:style>
  <w:style w:type="numbering" w:customStyle="1" w:styleId="26111">
    <w:name w:val="Нет списка2611"/>
    <w:next w:val="a3"/>
    <w:uiPriority w:val="99"/>
    <w:semiHidden/>
    <w:unhideWhenUsed/>
    <w:rsid w:val="00953320"/>
  </w:style>
  <w:style w:type="numbering" w:customStyle="1" w:styleId="3611">
    <w:name w:val="Нет списка3611"/>
    <w:next w:val="a3"/>
    <w:uiPriority w:val="99"/>
    <w:semiHidden/>
    <w:unhideWhenUsed/>
    <w:rsid w:val="00953320"/>
  </w:style>
  <w:style w:type="numbering" w:customStyle="1" w:styleId="2010">
    <w:name w:val="Нет списка201"/>
    <w:next w:val="a3"/>
    <w:uiPriority w:val="99"/>
    <w:semiHidden/>
    <w:unhideWhenUsed/>
    <w:rsid w:val="00953320"/>
  </w:style>
  <w:style w:type="numbering" w:customStyle="1" w:styleId="11011">
    <w:name w:val="Нет списка1101"/>
    <w:next w:val="a3"/>
    <w:uiPriority w:val="99"/>
    <w:semiHidden/>
    <w:unhideWhenUsed/>
    <w:rsid w:val="00953320"/>
  </w:style>
  <w:style w:type="table" w:customStyle="1" w:styleId="2910">
    <w:name w:val="Сетка таблицы291"/>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11">
    <w:name w:val="Нет списка281"/>
    <w:next w:val="a3"/>
    <w:uiPriority w:val="99"/>
    <w:semiHidden/>
    <w:unhideWhenUsed/>
    <w:rsid w:val="00953320"/>
  </w:style>
  <w:style w:type="numbering" w:customStyle="1" w:styleId="3810">
    <w:name w:val="Нет списка381"/>
    <w:next w:val="a3"/>
    <w:semiHidden/>
    <w:unhideWhenUsed/>
    <w:rsid w:val="00953320"/>
  </w:style>
  <w:style w:type="table" w:customStyle="1" w:styleId="11510">
    <w:name w:val="Сетка таблицы115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10">
    <w:name w:val="Сетка таблицы210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10">
    <w:name w:val="Сетка таблицы36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1">
    <w:name w:val="Сетка таблицы461"/>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
    <w:name w:val="Сетка таблицы541"/>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1">
    <w:name w:val="Сетка таблицы641"/>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
    <w:name w:val="Сетка таблицы731"/>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
    <w:name w:val="Сетка таблицы831"/>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0">
    <w:name w:val="Сетка таблицы931"/>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
    <w:name w:val="Сетка таблицы103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1">
    <w:name w:val="Сетка таблицы116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0">
    <w:name w:val="Сетка таблицы213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0">
    <w:name w:val="Сетка таблицы123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
    <w:name w:val="Сетка таблицы133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10">
    <w:name w:val="Сетка таблицы223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0">
    <w:name w:val="Сетка таблицы313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
    <w:name w:val="Сетка таблицы142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0">
    <w:name w:val="Сетка таблицы152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10">
    <w:name w:val="Сетка таблицы232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0">
    <w:name w:val="Сетка таблицы322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0">
    <w:name w:val="Сетка таблицы4121"/>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1">
    <w:name w:val="Сетка таблицы5121"/>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1">
    <w:name w:val="Сетка таблицы6121"/>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1">
    <w:name w:val="Сетка таблицы7121"/>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1">
    <w:name w:val="Сетка таблицы8121"/>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1">
    <w:name w:val="Сетка таблицы9121"/>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1">
    <w:name w:val="Сетка таблицы1012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
    <w:name w:val="Сетка таблицы1112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1">
    <w:name w:val="Сетка таблицы2112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1">
    <w:name w:val="Сетка таблицы1212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1">
    <w:name w:val="Сетка таблицы1312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1">
    <w:name w:val="Сетка таблицы2212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
    <w:name w:val="Сетка таблицы3112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10">
    <w:name w:val="Сетка таблицы1621"/>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1">
    <w:name w:val="Сетка таблицы172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10">
    <w:name w:val="Сетка таблицы242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10">
    <w:name w:val="Сетка таблицы332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1">
    <w:name w:val="Сетка таблицы4221"/>
    <w:basedOn w:val="a2"/>
    <w:uiPriority w:val="59"/>
    <w:rsid w:val="00953320"/>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1">
    <w:name w:val="Сетка таблицы5221"/>
    <w:basedOn w:val="a2"/>
    <w:uiPriority w:val="5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21">
    <w:name w:val="Сетка таблицы6221"/>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1">
    <w:name w:val="Сетка таблицы182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1">
    <w:name w:val="Сетка таблицы1921"/>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1">
    <w:name w:val="Сетка таблицы2521"/>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10">
    <w:name w:val="Сетка таблицы3421"/>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1">
    <w:name w:val="Сетка таблицы4321"/>
    <w:basedOn w:val="a2"/>
    <w:rsid w:val="00953320"/>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
    <w:name w:val="Сетка таблицы11221"/>
    <w:basedOn w:val="a2"/>
    <w:uiPriority w:val="59"/>
    <w:rsid w:val="0095332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1">
    <w:name w:val="Сетка таблицы4421"/>
    <w:basedOn w:val="a2"/>
    <w:rsid w:val="00953320"/>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
    <w:name w:val="Сетка таблицы11321"/>
    <w:basedOn w:val="a2"/>
    <w:uiPriority w:val="59"/>
    <w:rsid w:val="0095332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1">
    <w:name w:val="Сетка таблицы2021"/>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11">
    <w:name w:val="Нет списка1221"/>
    <w:next w:val="a3"/>
    <w:uiPriority w:val="99"/>
    <w:semiHidden/>
    <w:unhideWhenUsed/>
    <w:rsid w:val="00953320"/>
  </w:style>
  <w:style w:type="numbering" w:customStyle="1" w:styleId="22211">
    <w:name w:val="Нет списка2221"/>
    <w:next w:val="a3"/>
    <w:uiPriority w:val="99"/>
    <w:semiHidden/>
    <w:unhideWhenUsed/>
    <w:rsid w:val="00953320"/>
  </w:style>
  <w:style w:type="table" w:customStyle="1" w:styleId="2621">
    <w:name w:val="Сетка таблицы2621"/>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10">
    <w:name w:val="Нет списка1321"/>
    <w:next w:val="a3"/>
    <w:uiPriority w:val="99"/>
    <w:semiHidden/>
    <w:unhideWhenUsed/>
    <w:rsid w:val="00953320"/>
  </w:style>
  <w:style w:type="numbering" w:customStyle="1" w:styleId="23211">
    <w:name w:val="Нет списка2321"/>
    <w:next w:val="a3"/>
    <w:uiPriority w:val="99"/>
    <w:semiHidden/>
    <w:unhideWhenUsed/>
    <w:rsid w:val="00953320"/>
  </w:style>
  <w:style w:type="numbering" w:customStyle="1" w:styleId="32211">
    <w:name w:val="Нет списка3221"/>
    <w:next w:val="a3"/>
    <w:uiPriority w:val="99"/>
    <w:semiHidden/>
    <w:unhideWhenUsed/>
    <w:rsid w:val="00953320"/>
  </w:style>
  <w:style w:type="numbering" w:customStyle="1" w:styleId="7211">
    <w:name w:val="Нет списка721"/>
    <w:next w:val="a3"/>
    <w:uiPriority w:val="99"/>
    <w:semiHidden/>
    <w:unhideWhenUsed/>
    <w:rsid w:val="00953320"/>
  </w:style>
  <w:style w:type="numbering" w:customStyle="1" w:styleId="14210">
    <w:name w:val="Нет списка1421"/>
    <w:next w:val="a3"/>
    <w:uiPriority w:val="99"/>
    <w:semiHidden/>
    <w:unhideWhenUsed/>
    <w:rsid w:val="00953320"/>
  </w:style>
  <w:style w:type="numbering" w:customStyle="1" w:styleId="24211">
    <w:name w:val="Нет списка2421"/>
    <w:next w:val="a3"/>
    <w:uiPriority w:val="99"/>
    <w:semiHidden/>
    <w:unhideWhenUsed/>
    <w:rsid w:val="00953320"/>
  </w:style>
  <w:style w:type="numbering" w:customStyle="1" w:styleId="33211">
    <w:name w:val="Нет списка3321"/>
    <w:next w:val="a3"/>
    <w:uiPriority w:val="99"/>
    <w:semiHidden/>
    <w:unhideWhenUsed/>
    <w:rsid w:val="00953320"/>
  </w:style>
  <w:style w:type="numbering" w:customStyle="1" w:styleId="8211">
    <w:name w:val="Нет списка821"/>
    <w:next w:val="a3"/>
    <w:uiPriority w:val="99"/>
    <w:semiHidden/>
    <w:unhideWhenUsed/>
    <w:rsid w:val="00953320"/>
  </w:style>
  <w:style w:type="numbering" w:customStyle="1" w:styleId="34211">
    <w:name w:val="Нет списка3421"/>
    <w:next w:val="a3"/>
    <w:uiPriority w:val="99"/>
    <w:semiHidden/>
    <w:unhideWhenUsed/>
    <w:rsid w:val="00953320"/>
  </w:style>
  <w:style w:type="numbering" w:customStyle="1" w:styleId="9211">
    <w:name w:val="Нет списка921"/>
    <w:next w:val="a3"/>
    <w:uiPriority w:val="99"/>
    <w:semiHidden/>
    <w:rsid w:val="00953320"/>
  </w:style>
  <w:style w:type="numbering" w:customStyle="1" w:styleId="15211">
    <w:name w:val="Нет списка1521"/>
    <w:next w:val="a3"/>
    <w:uiPriority w:val="99"/>
    <w:semiHidden/>
    <w:unhideWhenUsed/>
    <w:rsid w:val="00953320"/>
  </w:style>
  <w:style w:type="numbering" w:customStyle="1" w:styleId="25210">
    <w:name w:val="Нет списка2521"/>
    <w:next w:val="a3"/>
    <w:uiPriority w:val="99"/>
    <w:semiHidden/>
    <w:unhideWhenUsed/>
    <w:rsid w:val="00953320"/>
  </w:style>
  <w:style w:type="numbering" w:customStyle="1" w:styleId="3521">
    <w:name w:val="Нет списка3521"/>
    <w:next w:val="a3"/>
    <w:uiPriority w:val="99"/>
    <w:semiHidden/>
    <w:unhideWhenUsed/>
    <w:rsid w:val="00953320"/>
  </w:style>
  <w:style w:type="numbering" w:customStyle="1" w:styleId="10211">
    <w:name w:val="Нет списка1021"/>
    <w:next w:val="a3"/>
    <w:uiPriority w:val="99"/>
    <w:semiHidden/>
    <w:rsid w:val="00953320"/>
  </w:style>
  <w:style w:type="numbering" w:customStyle="1" w:styleId="16211">
    <w:name w:val="Нет списка1621"/>
    <w:next w:val="a3"/>
    <w:uiPriority w:val="99"/>
    <w:semiHidden/>
    <w:unhideWhenUsed/>
    <w:rsid w:val="00953320"/>
  </w:style>
  <w:style w:type="numbering" w:customStyle="1" w:styleId="26210">
    <w:name w:val="Нет списка2621"/>
    <w:next w:val="a3"/>
    <w:uiPriority w:val="99"/>
    <w:semiHidden/>
    <w:unhideWhenUsed/>
    <w:rsid w:val="00953320"/>
  </w:style>
  <w:style w:type="numbering" w:customStyle="1" w:styleId="3621">
    <w:name w:val="Нет списка3621"/>
    <w:next w:val="a3"/>
    <w:uiPriority w:val="99"/>
    <w:semiHidden/>
    <w:unhideWhenUsed/>
    <w:rsid w:val="00953320"/>
  </w:style>
  <w:style w:type="numbering" w:customStyle="1" w:styleId="462">
    <w:name w:val="Нет списка46"/>
    <w:next w:val="a3"/>
    <w:uiPriority w:val="99"/>
    <w:semiHidden/>
    <w:unhideWhenUsed/>
    <w:rsid w:val="00953320"/>
  </w:style>
  <w:style w:type="numbering" w:customStyle="1" w:styleId="1170">
    <w:name w:val="Нет списка117"/>
    <w:next w:val="a3"/>
    <w:uiPriority w:val="99"/>
    <w:semiHidden/>
    <w:unhideWhenUsed/>
    <w:rsid w:val="00953320"/>
  </w:style>
  <w:style w:type="table" w:customStyle="1" w:styleId="401">
    <w:name w:val="Сетка таблицы40"/>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60">
    <w:name w:val="Нет списка216"/>
    <w:next w:val="a3"/>
    <w:uiPriority w:val="99"/>
    <w:semiHidden/>
    <w:unhideWhenUsed/>
    <w:rsid w:val="00953320"/>
  </w:style>
  <w:style w:type="numbering" w:customStyle="1" w:styleId="3150">
    <w:name w:val="Нет списка315"/>
    <w:next w:val="a3"/>
    <w:semiHidden/>
    <w:rsid w:val="00953320"/>
  </w:style>
  <w:style w:type="table" w:customStyle="1" w:styleId="119">
    <w:name w:val="Сетка таблицы119"/>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71">
    <w:name w:val="Нет списка47"/>
    <w:next w:val="a3"/>
    <w:uiPriority w:val="99"/>
    <w:semiHidden/>
    <w:unhideWhenUsed/>
    <w:rsid w:val="00953320"/>
  </w:style>
  <w:style w:type="table" w:customStyle="1" w:styleId="2161">
    <w:name w:val="Сетка таблицы216"/>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2">
    <w:name w:val="Нет списка54"/>
    <w:next w:val="a3"/>
    <w:uiPriority w:val="99"/>
    <w:semiHidden/>
    <w:unhideWhenUsed/>
    <w:rsid w:val="00953320"/>
  </w:style>
  <w:style w:type="numbering" w:customStyle="1" w:styleId="642">
    <w:name w:val="Нет списка64"/>
    <w:next w:val="a3"/>
    <w:uiPriority w:val="99"/>
    <w:semiHidden/>
    <w:unhideWhenUsed/>
    <w:rsid w:val="00953320"/>
  </w:style>
  <w:style w:type="table" w:customStyle="1" w:styleId="3151">
    <w:name w:val="Сетка таблицы315"/>
    <w:basedOn w:val="a2"/>
    <w:next w:val="a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40">
    <w:name w:val="Нет списка74"/>
    <w:next w:val="a3"/>
    <w:uiPriority w:val="99"/>
    <w:semiHidden/>
    <w:unhideWhenUsed/>
    <w:rsid w:val="00953320"/>
  </w:style>
  <w:style w:type="numbering" w:customStyle="1" w:styleId="1180">
    <w:name w:val="Нет списка118"/>
    <w:next w:val="a3"/>
    <w:uiPriority w:val="99"/>
    <w:semiHidden/>
    <w:unhideWhenUsed/>
    <w:rsid w:val="00953320"/>
  </w:style>
  <w:style w:type="table" w:customStyle="1" w:styleId="11100">
    <w:name w:val="Сетка таблицы1110"/>
    <w:basedOn w:val="a2"/>
    <w:next w:val="a9"/>
    <w:rsid w:val="00953320"/>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40">
    <w:name w:val="Нет списка84"/>
    <w:next w:val="a3"/>
    <w:uiPriority w:val="99"/>
    <w:semiHidden/>
    <w:unhideWhenUsed/>
    <w:rsid w:val="00953320"/>
  </w:style>
  <w:style w:type="table" w:customStyle="1" w:styleId="480">
    <w:name w:val="Сетка таблицы48"/>
    <w:basedOn w:val="a2"/>
    <w:next w:val="a9"/>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0">
    <w:name w:val="Нет списка124"/>
    <w:next w:val="a3"/>
    <w:uiPriority w:val="99"/>
    <w:semiHidden/>
    <w:rsid w:val="00953320"/>
  </w:style>
  <w:style w:type="numbering" w:customStyle="1" w:styleId="940">
    <w:name w:val="Нет списка94"/>
    <w:next w:val="a3"/>
    <w:uiPriority w:val="99"/>
    <w:semiHidden/>
    <w:rsid w:val="00953320"/>
  </w:style>
  <w:style w:type="table" w:customStyle="1" w:styleId="560">
    <w:name w:val="Сетка таблицы56"/>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40">
    <w:name w:val="Нет списка104"/>
    <w:next w:val="a3"/>
    <w:uiPriority w:val="99"/>
    <w:semiHidden/>
    <w:rsid w:val="00953320"/>
  </w:style>
  <w:style w:type="table" w:customStyle="1" w:styleId="66">
    <w:name w:val="Сетка таблицы66"/>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
    <w:name w:val="Сетка таблицы75"/>
    <w:basedOn w:val="a2"/>
    <w:next w:val="a9"/>
    <w:rsid w:val="009533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
    <w:name w:val="Сетка таблицы85"/>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
    <w:name w:val="Сетка таблицы95"/>
    <w:basedOn w:val="a2"/>
    <w:next w:val="a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40">
    <w:name w:val="Нет списка134"/>
    <w:next w:val="a3"/>
    <w:uiPriority w:val="99"/>
    <w:semiHidden/>
    <w:unhideWhenUsed/>
    <w:rsid w:val="00953320"/>
  </w:style>
  <w:style w:type="table" w:customStyle="1" w:styleId="105">
    <w:name w:val="Сетка таблицы105"/>
    <w:basedOn w:val="a2"/>
    <w:next w:val="a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70">
    <w:name w:val="Нет списка217"/>
    <w:next w:val="a3"/>
    <w:uiPriority w:val="99"/>
    <w:semiHidden/>
    <w:unhideWhenUsed/>
    <w:rsid w:val="00953320"/>
  </w:style>
  <w:style w:type="numbering" w:customStyle="1" w:styleId="316">
    <w:name w:val="Нет списка316"/>
    <w:next w:val="a3"/>
    <w:uiPriority w:val="99"/>
    <w:semiHidden/>
    <w:unhideWhenUsed/>
    <w:rsid w:val="00953320"/>
  </w:style>
  <w:style w:type="table" w:customStyle="1" w:styleId="1114">
    <w:name w:val="Сетка таблицы1114"/>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4">
    <w:name w:val="Нет списка414"/>
    <w:next w:val="a3"/>
    <w:uiPriority w:val="99"/>
    <w:semiHidden/>
    <w:unhideWhenUsed/>
    <w:rsid w:val="00953320"/>
  </w:style>
  <w:style w:type="table" w:customStyle="1" w:styleId="2171">
    <w:name w:val="Сетка таблицы217"/>
    <w:basedOn w:val="a2"/>
    <w:next w:val="a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40">
    <w:name w:val="Сетка таблицы414"/>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40">
    <w:name w:val="Нет списка224"/>
    <w:next w:val="a3"/>
    <w:uiPriority w:val="99"/>
    <w:semiHidden/>
    <w:rsid w:val="00953320"/>
  </w:style>
  <w:style w:type="numbering" w:customStyle="1" w:styleId="324">
    <w:name w:val="Нет списка324"/>
    <w:next w:val="a3"/>
    <w:uiPriority w:val="99"/>
    <w:semiHidden/>
    <w:rsid w:val="00953320"/>
  </w:style>
  <w:style w:type="table" w:customStyle="1" w:styleId="125">
    <w:name w:val="Сетка таблицы125"/>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20">
    <w:name w:val="Нет списка422"/>
    <w:next w:val="a3"/>
    <w:uiPriority w:val="99"/>
    <w:semiHidden/>
    <w:unhideWhenUsed/>
    <w:rsid w:val="00953320"/>
  </w:style>
  <w:style w:type="numbering" w:customStyle="1" w:styleId="11120">
    <w:name w:val="Нет списка1112"/>
    <w:next w:val="a3"/>
    <w:uiPriority w:val="99"/>
    <w:semiHidden/>
    <w:unhideWhenUsed/>
    <w:rsid w:val="00953320"/>
  </w:style>
  <w:style w:type="table" w:customStyle="1" w:styleId="225">
    <w:name w:val="Сетка таблицы225"/>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22">
    <w:name w:val="Нет списка2112"/>
    <w:next w:val="a3"/>
    <w:uiPriority w:val="99"/>
    <w:semiHidden/>
    <w:unhideWhenUsed/>
    <w:rsid w:val="00953320"/>
  </w:style>
  <w:style w:type="numbering" w:customStyle="1" w:styleId="31122">
    <w:name w:val="Нет списка3112"/>
    <w:next w:val="a3"/>
    <w:uiPriority w:val="99"/>
    <w:semiHidden/>
    <w:unhideWhenUsed/>
    <w:rsid w:val="00953320"/>
  </w:style>
  <w:style w:type="numbering" w:customStyle="1" w:styleId="4112">
    <w:name w:val="Нет списка4112"/>
    <w:next w:val="a3"/>
    <w:uiPriority w:val="99"/>
    <w:semiHidden/>
    <w:unhideWhenUsed/>
    <w:rsid w:val="00953320"/>
  </w:style>
  <w:style w:type="table" w:customStyle="1" w:styleId="2114">
    <w:name w:val="Сетка таблицы2114"/>
    <w:basedOn w:val="a2"/>
    <w:next w:val="a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120">
    <w:name w:val="Нет списка512"/>
    <w:next w:val="a3"/>
    <w:uiPriority w:val="99"/>
    <w:semiHidden/>
    <w:unhideWhenUsed/>
    <w:rsid w:val="00953320"/>
  </w:style>
  <w:style w:type="table" w:customStyle="1" w:styleId="3160">
    <w:name w:val="Сетка таблицы316"/>
    <w:basedOn w:val="a2"/>
    <w:next w:val="a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120">
    <w:name w:val="Нет списка612"/>
    <w:next w:val="a3"/>
    <w:uiPriority w:val="99"/>
    <w:semiHidden/>
    <w:unhideWhenUsed/>
    <w:rsid w:val="00953320"/>
  </w:style>
  <w:style w:type="numbering" w:customStyle="1" w:styleId="234">
    <w:name w:val="Нет списка234"/>
    <w:next w:val="a3"/>
    <w:uiPriority w:val="99"/>
    <w:semiHidden/>
    <w:rsid w:val="00953320"/>
  </w:style>
  <w:style w:type="numbering" w:customStyle="1" w:styleId="3340">
    <w:name w:val="Нет списка334"/>
    <w:next w:val="a3"/>
    <w:uiPriority w:val="99"/>
    <w:semiHidden/>
    <w:rsid w:val="00953320"/>
  </w:style>
  <w:style w:type="table" w:customStyle="1" w:styleId="135">
    <w:name w:val="Сетка таблицы135"/>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20">
    <w:name w:val="Нет списка432"/>
    <w:next w:val="a3"/>
    <w:uiPriority w:val="99"/>
    <w:semiHidden/>
    <w:unhideWhenUsed/>
    <w:rsid w:val="00953320"/>
  </w:style>
  <w:style w:type="numbering" w:customStyle="1" w:styleId="11220">
    <w:name w:val="Нет списка1122"/>
    <w:next w:val="a3"/>
    <w:uiPriority w:val="99"/>
    <w:semiHidden/>
    <w:unhideWhenUsed/>
    <w:rsid w:val="00953320"/>
  </w:style>
  <w:style w:type="table" w:customStyle="1" w:styleId="2340">
    <w:name w:val="Сетка таблицы234"/>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2">
    <w:name w:val="Нет списка2122"/>
    <w:next w:val="a3"/>
    <w:uiPriority w:val="99"/>
    <w:semiHidden/>
    <w:unhideWhenUsed/>
    <w:rsid w:val="00953320"/>
  </w:style>
  <w:style w:type="numbering" w:customStyle="1" w:styleId="3122">
    <w:name w:val="Нет списка3122"/>
    <w:next w:val="a3"/>
    <w:uiPriority w:val="99"/>
    <w:semiHidden/>
    <w:unhideWhenUsed/>
    <w:rsid w:val="00953320"/>
  </w:style>
  <w:style w:type="table" w:customStyle="1" w:styleId="1124">
    <w:name w:val="Сетка таблицы1124"/>
    <w:basedOn w:val="a2"/>
    <w:next w:val="a9"/>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22">
    <w:name w:val="Нет списка4122"/>
    <w:next w:val="a3"/>
    <w:uiPriority w:val="99"/>
    <w:semiHidden/>
    <w:unhideWhenUsed/>
    <w:rsid w:val="00953320"/>
  </w:style>
  <w:style w:type="table" w:customStyle="1" w:styleId="21220">
    <w:name w:val="Сетка таблицы2122"/>
    <w:basedOn w:val="a2"/>
    <w:next w:val="a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220">
    <w:name w:val="Нет списка522"/>
    <w:next w:val="a3"/>
    <w:uiPriority w:val="99"/>
    <w:semiHidden/>
    <w:unhideWhenUsed/>
    <w:rsid w:val="00953320"/>
  </w:style>
  <w:style w:type="table" w:customStyle="1" w:styleId="3240">
    <w:name w:val="Сетка таблицы324"/>
    <w:basedOn w:val="a2"/>
    <w:next w:val="a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220">
    <w:name w:val="Нет списка622"/>
    <w:next w:val="a3"/>
    <w:uiPriority w:val="99"/>
    <w:semiHidden/>
    <w:unhideWhenUsed/>
    <w:rsid w:val="00953320"/>
  </w:style>
  <w:style w:type="table" w:customStyle="1" w:styleId="714">
    <w:name w:val="Сетка таблицы714"/>
    <w:basedOn w:val="a2"/>
    <w:next w:val="a9"/>
    <w:rsid w:val="00953320"/>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4">
    <w:name w:val="Сетка таблицы814"/>
    <w:basedOn w:val="a2"/>
    <w:next w:val="a9"/>
    <w:rsid w:val="00953320"/>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4">
    <w:name w:val="Сетка таблицы914"/>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4">
    <w:name w:val="Нет списка144"/>
    <w:next w:val="a3"/>
    <w:uiPriority w:val="99"/>
    <w:semiHidden/>
    <w:unhideWhenUsed/>
    <w:rsid w:val="00953320"/>
  </w:style>
  <w:style w:type="numbering" w:customStyle="1" w:styleId="154">
    <w:name w:val="Нет списка154"/>
    <w:next w:val="a3"/>
    <w:uiPriority w:val="99"/>
    <w:semiHidden/>
    <w:unhideWhenUsed/>
    <w:rsid w:val="00953320"/>
  </w:style>
  <w:style w:type="table" w:customStyle="1" w:styleId="1134">
    <w:name w:val="Сетка таблицы1134"/>
    <w:basedOn w:val="a2"/>
    <w:next w:val="a9"/>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4">
    <w:name w:val="Сетка таблицы424"/>
    <w:basedOn w:val="a2"/>
    <w:next w:val="a9"/>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
    <w:name w:val="Сетка таблицы722"/>
    <w:basedOn w:val="a2"/>
    <w:next w:val="a9"/>
    <w:rsid w:val="00953320"/>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2">
    <w:name w:val="Сетка таблицы822"/>
    <w:basedOn w:val="a2"/>
    <w:next w:val="a9"/>
    <w:rsid w:val="00953320"/>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2">
    <w:name w:val="Сетка таблицы922"/>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0">
    <w:name w:val="Сетка таблицы144"/>
    <w:basedOn w:val="a2"/>
    <w:next w:val="a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64">
    <w:name w:val="Нет списка164"/>
    <w:next w:val="a3"/>
    <w:uiPriority w:val="99"/>
    <w:semiHidden/>
    <w:unhideWhenUsed/>
    <w:rsid w:val="00953320"/>
  </w:style>
  <w:style w:type="table" w:customStyle="1" w:styleId="1540">
    <w:name w:val="Сетка таблицы154"/>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20">
    <w:name w:val="Нет списка172"/>
    <w:next w:val="a3"/>
    <w:uiPriority w:val="99"/>
    <w:semiHidden/>
    <w:unhideWhenUsed/>
    <w:rsid w:val="00953320"/>
  </w:style>
  <w:style w:type="numbering" w:customStyle="1" w:styleId="244">
    <w:name w:val="Нет списка244"/>
    <w:next w:val="a3"/>
    <w:uiPriority w:val="99"/>
    <w:semiHidden/>
    <w:unhideWhenUsed/>
    <w:rsid w:val="00953320"/>
  </w:style>
  <w:style w:type="numbering" w:customStyle="1" w:styleId="344">
    <w:name w:val="Нет списка344"/>
    <w:next w:val="a3"/>
    <w:uiPriority w:val="99"/>
    <w:semiHidden/>
    <w:unhideWhenUsed/>
    <w:rsid w:val="00953320"/>
  </w:style>
  <w:style w:type="numbering" w:customStyle="1" w:styleId="1820">
    <w:name w:val="Нет списка182"/>
    <w:next w:val="a3"/>
    <w:uiPriority w:val="99"/>
    <w:semiHidden/>
    <w:unhideWhenUsed/>
    <w:rsid w:val="00953320"/>
  </w:style>
  <w:style w:type="table" w:customStyle="1" w:styleId="1640">
    <w:name w:val="Сетка таблицы164"/>
    <w:basedOn w:val="a2"/>
    <w:next w:val="a9"/>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20">
    <w:name w:val="Нет списка192"/>
    <w:next w:val="a3"/>
    <w:uiPriority w:val="99"/>
    <w:semiHidden/>
    <w:unhideWhenUsed/>
    <w:rsid w:val="00953320"/>
  </w:style>
  <w:style w:type="numbering" w:customStyle="1" w:styleId="254">
    <w:name w:val="Нет списка254"/>
    <w:next w:val="a3"/>
    <w:uiPriority w:val="99"/>
    <w:semiHidden/>
    <w:unhideWhenUsed/>
    <w:rsid w:val="00953320"/>
  </w:style>
  <w:style w:type="numbering" w:customStyle="1" w:styleId="354">
    <w:name w:val="Нет списка354"/>
    <w:next w:val="a3"/>
    <w:uiPriority w:val="99"/>
    <w:semiHidden/>
    <w:unhideWhenUsed/>
    <w:rsid w:val="00953320"/>
  </w:style>
  <w:style w:type="table" w:customStyle="1" w:styleId="514">
    <w:name w:val="Сетка таблицы514"/>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4">
    <w:name w:val="Сетка таблицы614"/>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4">
    <w:name w:val="Сетка таблицы1014"/>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4">
    <w:name w:val="Сетка таблицы1214"/>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4">
    <w:name w:val="Сетка таблицы1314"/>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4">
    <w:name w:val="Сетка таблицы2214"/>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4">
    <w:name w:val="Сетка таблицы3114"/>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4">
    <w:name w:val="Сетка таблицы174"/>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40">
    <w:name w:val="Сетка таблицы244"/>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41">
    <w:name w:val="Сетка таблицы334"/>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4">
    <w:name w:val="Сетка таблицы524"/>
    <w:basedOn w:val="a2"/>
    <w:uiPriority w:val="5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4">
    <w:name w:val="Сетка таблицы624"/>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4">
    <w:name w:val="Сетка таблицы184"/>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4">
    <w:name w:val="Сетка таблицы194"/>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40">
    <w:name w:val="Сетка таблицы254"/>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40">
    <w:name w:val="Сетка таблицы344"/>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4">
    <w:name w:val="Сетка таблицы434"/>
    <w:basedOn w:val="a2"/>
    <w:rsid w:val="00953320"/>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4">
    <w:name w:val="Сетка таблицы444"/>
    <w:basedOn w:val="a2"/>
    <w:rsid w:val="00953320"/>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4">
    <w:name w:val="Сетка таблицы204"/>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4">
    <w:name w:val="Сетка таблицы264"/>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40">
    <w:name w:val="Нет списка264"/>
    <w:next w:val="a3"/>
    <w:uiPriority w:val="99"/>
    <w:semiHidden/>
    <w:unhideWhenUsed/>
    <w:rsid w:val="00953320"/>
  </w:style>
  <w:style w:type="numbering" w:customStyle="1" w:styleId="364">
    <w:name w:val="Нет списка364"/>
    <w:next w:val="a3"/>
    <w:uiPriority w:val="99"/>
    <w:semiHidden/>
    <w:unhideWhenUsed/>
    <w:rsid w:val="00953320"/>
  </w:style>
  <w:style w:type="table" w:customStyle="1" w:styleId="272">
    <w:name w:val="Сетка таблицы272"/>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20">
    <w:name w:val="Нет списка272"/>
    <w:next w:val="a3"/>
    <w:uiPriority w:val="99"/>
    <w:semiHidden/>
    <w:unhideWhenUsed/>
    <w:rsid w:val="00953320"/>
  </w:style>
  <w:style w:type="numbering" w:customStyle="1" w:styleId="372">
    <w:name w:val="Нет списка372"/>
    <w:next w:val="a3"/>
    <w:semiHidden/>
    <w:unhideWhenUsed/>
    <w:rsid w:val="00953320"/>
  </w:style>
  <w:style w:type="table" w:customStyle="1" w:styleId="1102">
    <w:name w:val="Сетка таблицы110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
    <w:name w:val="Сетка таблицы28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0">
    <w:name w:val="Сетка таблицы35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2">
    <w:name w:val="Сетка таблицы452"/>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
    <w:name w:val="Сетка таблицы532"/>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2">
    <w:name w:val="Сетка таблицы632"/>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
    <w:name w:val="Сетка таблицы102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
    <w:name w:val="Сетка таблицы114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2">
    <w:name w:val="Сетка таблицы122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2">
    <w:name w:val="Сетка таблицы132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2">
    <w:name w:val="Сетка таблицы222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20">
    <w:name w:val="Сетка таблицы312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
    <w:name w:val="Сетка таблицы141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
    <w:name w:val="Сетка таблицы151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2">
    <w:name w:val="Сетка таблицы231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
    <w:name w:val="Сетка таблицы321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0">
    <w:name w:val="Сетка таблицы4112"/>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
    <w:name w:val="Сетка таблицы5112"/>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2">
    <w:name w:val="Сетка таблицы6112"/>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0">
    <w:name w:val="Сетка таблицы7112"/>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20">
    <w:name w:val="Сетка таблицы8112"/>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0">
    <w:name w:val="Сетка таблицы9112"/>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2">
    <w:name w:val="Сетка таблицы1011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
    <w:name w:val="Сетка таблицы1111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2">
    <w:name w:val="Сетка таблицы2111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2">
    <w:name w:val="Сетка таблицы1211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2">
    <w:name w:val="Сетка таблицы1311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2">
    <w:name w:val="Сетка таблицы2211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
    <w:name w:val="Сетка таблицы3111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2">
    <w:name w:val="Сетка таблицы1612"/>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2">
    <w:name w:val="Сетка таблицы171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2">
    <w:name w:val="Сетка таблицы241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2">
    <w:name w:val="Сетка таблицы331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2">
    <w:name w:val="Сетка таблицы4212"/>
    <w:basedOn w:val="a2"/>
    <w:uiPriority w:val="59"/>
    <w:rsid w:val="00953320"/>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2">
    <w:name w:val="Сетка таблицы5212"/>
    <w:basedOn w:val="a2"/>
    <w:uiPriority w:val="5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12">
    <w:name w:val="Сетка таблицы6212"/>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2">
    <w:name w:val="Сетка таблицы181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2">
    <w:name w:val="Сетка таблицы1912"/>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
    <w:name w:val="Сетка таблицы2512"/>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2">
    <w:name w:val="Сетка таблицы3412"/>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2">
    <w:name w:val="Сетка таблицы4312"/>
    <w:basedOn w:val="a2"/>
    <w:rsid w:val="00953320"/>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
    <w:name w:val="Сетка таблицы11212"/>
    <w:basedOn w:val="a2"/>
    <w:uiPriority w:val="59"/>
    <w:rsid w:val="0095332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2">
    <w:name w:val="Сетка таблицы4412"/>
    <w:basedOn w:val="a2"/>
    <w:rsid w:val="00953320"/>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
    <w:name w:val="Сетка таблицы11312"/>
    <w:basedOn w:val="a2"/>
    <w:uiPriority w:val="59"/>
    <w:rsid w:val="0095332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2">
    <w:name w:val="Сетка таблицы2012"/>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22">
    <w:name w:val="Нет списка1212"/>
    <w:next w:val="a3"/>
    <w:uiPriority w:val="99"/>
    <w:semiHidden/>
    <w:unhideWhenUsed/>
    <w:rsid w:val="00953320"/>
  </w:style>
  <w:style w:type="numbering" w:customStyle="1" w:styleId="22122">
    <w:name w:val="Нет списка2212"/>
    <w:next w:val="a3"/>
    <w:uiPriority w:val="99"/>
    <w:semiHidden/>
    <w:unhideWhenUsed/>
    <w:rsid w:val="00953320"/>
  </w:style>
  <w:style w:type="table" w:customStyle="1" w:styleId="2612">
    <w:name w:val="Сетка таблицы2612"/>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22">
    <w:name w:val="Нет списка1312"/>
    <w:next w:val="a3"/>
    <w:uiPriority w:val="99"/>
    <w:semiHidden/>
    <w:unhideWhenUsed/>
    <w:rsid w:val="00953320"/>
  </w:style>
  <w:style w:type="numbering" w:customStyle="1" w:styleId="23120">
    <w:name w:val="Нет списка2312"/>
    <w:next w:val="a3"/>
    <w:uiPriority w:val="99"/>
    <w:semiHidden/>
    <w:unhideWhenUsed/>
    <w:rsid w:val="00953320"/>
  </w:style>
  <w:style w:type="numbering" w:customStyle="1" w:styleId="32120">
    <w:name w:val="Нет списка3212"/>
    <w:next w:val="a3"/>
    <w:uiPriority w:val="99"/>
    <w:semiHidden/>
    <w:unhideWhenUsed/>
    <w:rsid w:val="00953320"/>
  </w:style>
  <w:style w:type="numbering" w:customStyle="1" w:styleId="7122">
    <w:name w:val="Нет списка712"/>
    <w:next w:val="a3"/>
    <w:uiPriority w:val="99"/>
    <w:semiHidden/>
    <w:unhideWhenUsed/>
    <w:rsid w:val="00953320"/>
  </w:style>
  <w:style w:type="numbering" w:customStyle="1" w:styleId="14120">
    <w:name w:val="Нет списка1412"/>
    <w:next w:val="a3"/>
    <w:uiPriority w:val="99"/>
    <w:semiHidden/>
    <w:unhideWhenUsed/>
    <w:rsid w:val="00953320"/>
  </w:style>
  <w:style w:type="numbering" w:customStyle="1" w:styleId="24120">
    <w:name w:val="Нет списка2412"/>
    <w:next w:val="a3"/>
    <w:uiPriority w:val="99"/>
    <w:semiHidden/>
    <w:unhideWhenUsed/>
    <w:rsid w:val="00953320"/>
  </w:style>
  <w:style w:type="numbering" w:customStyle="1" w:styleId="33120">
    <w:name w:val="Нет списка3312"/>
    <w:next w:val="a3"/>
    <w:uiPriority w:val="99"/>
    <w:semiHidden/>
    <w:unhideWhenUsed/>
    <w:rsid w:val="00953320"/>
  </w:style>
  <w:style w:type="numbering" w:customStyle="1" w:styleId="8122">
    <w:name w:val="Нет списка812"/>
    <w:next w:val="a3"/>
    <w:uiPriority w:val="99"/>
    <w:semiHidden/>
    <w:unhideWhenUsed/>
    <w:rsid w:val="00953320"/>
  </w:style>
  <w:style w:type="numbering" w:customStyle="1" w:styleId="34120">
    <w:name w:val="Нет списка3412"/>
    <w:next w:val="a3"/>
    <w:uiPriority w:val="99"/>
    <w:semiHidden/>
    <w:unhideWhenUsed/>
    <w:rsid w:val="00953320"/>
  </w:style>
  <w:style w:type="numbering" w:customStyle="1" w:styleId="9122">
    <w:name w:val="Нет списка912"/>
    <w:next w:val="a3"/>
    <w:uiPriority w:val="99"/>
    <w:semiHidden/>
    <w:rsid w:val="00953320"/>
  </w:style>
  <w:style w:type="numbering" w:customStyle="1" w:styleId="15120">
    <w:name w:val="Нет списка1512"/>
    <w:next w:val="a3"/>
    <w:uiPriority w:val="99"/>
    <w:semiHidden/>
    <w:unhideWhenUsed/>
    <w:rsid w:val="00953320"/>
  </w:style>
  <w:style w:type="numbering" w:customStyle="1" w:styleId="25120">
    <w:name w:val="Нет списка2512"/>
    <w:next w:val="a3"/>
    <w:uiPriority w:val="99"/>
    <w:semiHidden/>
    <w:unhideWhenUsed/>
    <w:rsid w:val="00953320"/>
  </w:style>
  <w:style w:type="numbering" w:customStyle="1" w:styleId="3512">
    <w:name w:val="Нет списка3512"/>
    <w:next w:val="a3"/>
    <w:uiPriority w:val="99"/>
    <w:semiHidden/>
    <w:unhideWhenUsed/>
    <w:rsid w:val="00953320"/>
  </w:style>
  <w:style w:type="numbering" w:customStyle="1" w:styleId="10122">
    <w:name w:val="Нет списка1012"/>
    <w:next w:val="a3"/>
    <w:uiPriority w:val="99"/>
    <w:semiHidden/>
    <w:rsid w:val="00953320"/>
  </w:style>
  <w:style w:type="numbering" w:customStyle="1" w:styleId="16120">
    <w:name w:val="Нет списка1612"/>
    <w:next w:val="a3"/>
    <w:uiPriority w:val="99"/>
    <w:semiHidden/>
    <w:unhideWhenUsed/>
    <w:rsid w:val="00953320"/>
  </w:style>
  <w:style w:type="numbering" w:customStyle="1" w:styleId="26120">
    <w:name w:val="Нет списка2612"/>
    <w:next w:val="a3"/>
    <w:uiPriority w:val="99"/>
    <w:semiHidden/>
    <w:unhideWhenUsed/>
    <w:rsid w:val="00953320"/>
  </w:style>
  <w:style w:type="numbering" w:customStyle="1" w:styleId="3612">
    <w:name w:val="Нет списка3612"/>
    <w:next w:val="a3"/>
    <w:uiPriority w:val="99"/>
    <w:semiHidden/>
    <w:unhideWhenUsed/>
    <w:rsid w:val="00953320"/>
  </w:style>
  <w:style w:type="numbering" w:customStyle="1" w:styleId="2022">
    <w:name w:val="Нет списка202"/>
    <w:next w:val="a3"/>
    <w:uiPriority w:val="99"/>
    <w:semiHidden/>
    <w:unhideWhenUsed/>
    <w:rsid w:val="00953320"/>
  </w:style>
  <w:style w:type="numbering" w:customStyle="1" w:styleId="11020">
    <w:name w:val="Нет списка1102"/>
    <w:next w:val="a3"/>
    <w:uiPriority w:val="99"/>
    <w:semiHidden/>
    <w:unhideWhenUsed/>
    <w:rsid w:val="00953320"/>
  </w:style>
  <w:style w:type="table" w:customStyle="1" w:styleId="292">
    <w:name w:val="Сетка таблицы292"/>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20">
    <w:name w:val="Нет списка282"/>
    <w:next w:val="a3"/>
    <w:uiPriority w:val="99"/>
    <w:semiHidden/>
    <w:unhideWhenUsed/>
    <w:rsid w:val="00953320"/>
  </w:style>
  <w:style w:type="numbering" w:customStyle="1" w:styleId="382">
    <w:name w:val="Нет списка382"/>
    <w:next w:val="a3"/>
    <w:semiHidden/>
    <w:unhideWhenUsed/>
    <w:rsid w:val="00953320"/>
  </w:style>
  <w:style w:type="table" w:customStyle="1" w:styleId="1152">
    <w:name w:val="Сетка таблицы115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2">
    <w:name w:val="Сетка таблицы210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22">
    <w:name w:val="Сетка таблицы36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20">
    <w:name w:val="Сетка таблицы462"/>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20">
    <w:name w:val="Сетка таблицы542"/>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20">
    <w:name w:val="Сетка таблицы642"/>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2">
    <w:name w:val="Сетка таблицы732"/>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2">
    <w:name w:val="Сетка таблицы832"/>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2">
    <w:name w:val="Сетка таблицы932"/>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2">
    <w:name w:val="Сетка таблицы103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2">
    <w:name w:val="Сетка таблицы116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
    <w:name w:val="Сетка таблицы213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2">
    <w:name w:val="Сетка таблицы123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2">
    <w:name w:val="Сетка таблицы133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2">
    <w:name w:val="Сетка таблицы223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2">
    <w:name w:val="Сетка таблицы313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2">
    <w:name w:val="Сетка таблицы142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2">
    <w:name w:val="Сетка таблицы152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2">
    <w:name w:val="Сетка таблицы232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2">
    <w:name w:val="Сетка таблицы322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20">
    <w:name w:val="Сетка таблицы4122"/>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2">
    <w:name w:val="Сетка таблицы5122"/>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2">
    <w:name w:val="Сетка таблицы6122"/>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20">
    <w:name w:val="Сетка таблицы7122"/>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20">
    <w:name w:val="Сетка таблицы8122"/>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20">
    <w:name w:val="Сетка таблицы9122"/>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20">
    <w:name w:val="Сетка таблицы1012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
    <w:name w:val="Сетка таблицы1112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20">
    <w:name w:val="Сетка таблицы2112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20">
    <w:name w:val="Сетка таблицы1212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20">
    <w:name w:val="Сетка таблицы1312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20">
    <w:name w:val="Сетка таблицы2212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20">
    <w:name w:val="Сетка таблицы3112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2">
    <w:name w:val="Сетка таблицы1622"/>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2">
    <w:name w:val="Сетка таблицы172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2">
    <w:name w:val="Сетка таблицы242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2">
    <w:name w:val="Сетка таблицы332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2">
    <w:name w:val="Сетка таблицы4222"/>
    <w:basedOn w:val="a2"/>
    <w:uiPriority w:val="59"/>
    <w:rsid w:val="00953320"/>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2">
    <w:name w:val="Сетка таблицы5222"/>
    <w:basedOn w:val="a2"/>
    <w:uiPriority w:val="5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22">
    <w:name w:val="Сетка таблицы6222"/>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2">
    <w:name w:val="Сетка таблицы182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2">
    <w:name w:val="Сетка таблицы1922"/>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2">
    <w:name w:val="Сетка таблицы2522"/>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2">
    <w:name w:val="Сетка таблицы3422"/>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2">
    <w:name w:val="Сетка таблицы4322"/>
    <w:basedOn w:val="a2"/>
    <w:rsid w:val="00953320"/>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
    <w:name w:val="Сетка таблицы11222"/>
    <w:basedOn w:val="a2"/>
    <w:uiPriority w:val="59"/>
    <w:rsid w:val="0095332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2">
    <w:name w:val="Сетка таблицы4422"/>
    <w:basedOn w:val="a2"/>
    <w:rsid w:val="00953320"/>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
    <w:name w:val="Сетка таблицы11322"/>
    <w:basedOn w:val="a2"/>
    <w:uiPriority w:val="59"/>
    <w:rsid w:val="0095332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20">
    <w:name w:val="Сетка таблицы2022"/>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20">
    <w:name w:val="Нет списка1222"/>
    <w:next w:val="a3"/>
    <w:uiPriority w:val="99"/>
    <w:semiHidden/>
    <w:unhideWhenUsed/>
    <w:rsid w:val="00953320"/>
  </w:style>
  <w:style w:type="numbering" w:customStyle="1" w:styleId="22220">
    <w:name w:val="Нет списка2222"/>
    <w:next w:val="a3"/>
    <w:uiPriority w:val="99"/>
    <w:semiHidden/>
    <w:unhideWhenUsed/>
    <w:rsid w:val="00953320"/>
  </w:style>
  <w:style w:type="table" w:customStyle="1" w:styleId="2622">
    <w:name w:val="Сетка таблицы2622"/>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20">
    <w:name w:val="Нет списка1322"/>
    <w:next w:val="a3"/>
    <w:uiPriority w:val="99"/>
    <w:semiHidden/>
    <w:unhideWhenUsed/>
    <w:rsid w:val="00953320"/>
  </w:style>
  <w:style w:type="numbering" w:customStyle="1" w:styleId="23220">
    <w:name w:val="Нет списка2322"/>
    <w:next w:val="a3"/>
    <w:uiPriority w:val="99"/>
    <w:semiHidden/>
    <w:unhideWhenUsed/>
    <w:rsid w:val="00953320"/>
  </w:style>
  <w:style w:type="numbering" w:customStyle="1" w:styleId="32220">
    <w:name w:val="Нет списка3222"/>
    <w:next w:val="a3"/>
    <w:uiPriority w:val="99"/>
    <w:semiHidden/>
    <w:unhideWhenUsed/>
    <w:rsid w:val="00953320"/>
  </w:style>
  <w:style w:type="numbering" w:customStyle="1" w:styleId="7220">
    <w:name w:val="Нет списка722"/>
    <w:next w:val="a3"/>
    <w:uiPriority w:val="99"/>
    <w:semiHidden/>
    <w:unhideWhenUsed/>
    <w:rsid w:val="00953320"/>
  </w:style>
  <w:style w:type="numbering" w:customStyle="1" w:styleId="14220">
    <w:name w:val="Нет списка1422"/>
    <w:next w:val="a3"/>
    <w:uiPriority w:val="99"/>
    <w:semiHidden/>
    <w:unhideWhenUsed/>
    <w:rsid w:val="00953320"/>
  </w:style>
  <w:style w:type="numbering" w:customStyle="1" w:styleId="24220">
    <w:name w:val="Нет списка2422"/>
    <w:next w:val="a3"/>
    <w:uiPriority w:val="99"/>
    <w:semiHidden/>
    <w:unhideWhenUsed/>
    <w:rsid w:val="00953320"/>
  </w:style>
  <w:style w:type="numbering" w:customStyle="1" w:styleId="33220">
    <w:name w:val="Нет списка3322"/>
    <w:next w:val="a3"/>
    <w:uiPriority w:val="99"/>
    <w:semiHidden/>
    <w:unhideWhenUsed/>
    <w:rsid w:val="00953320"/>
  </w:style>
  <w:style w:type="numbering" w:customStyle="1" w:styleId="8220">
    <w:name w:val="Нет списка822"/>
    <w:next w:val="a3"/>
    <w:uiPriority w:val="99"/>
    <w:semiHidden/>
    <w:unhideWhenUsed/>
    <w:rsid w:val="00953320"/>
  </w:style>
  <w:style w:type="numbering" w:customStyle="1" w:styleId="34220">
    <w:name w:val="Нет списка3422"/>
    <w:next w:val="a3"/>
    <w:uiPriority w:val="99"/>
    <w:semiHidden/>
    <w:unhideWhenUsed/>
    <w:rsid w:val="00953320"/>
  </w:style>
  <w:style w:type="numbering" w:customStyle="1" w:styleId="9220">
    <w:name w:val="Нет списка922"/>
    <w:next w:val="a3"/>
    <w:uiPriority w:val="99"/>
    <w:semiHidden/>
    <w:rsid w:val="00953320"/>
  </w:style>
  <w:style w:type="numbering" w:customStyle="1" w:styleId="15220">
    <w:name w:val="Нет списка1522"/>
    <w:next w:val="a3"/>
    <w:uiPriority w:val="99"/>
    <w:semiHidden/>
    <w:unhideWhenUsed/>
    <w:rsid w:val="00953320"/>
  </w:style>
  <w:style w:type="numbering" w:customStyle="1" w:styleId="25220">
    <w:name w:val="Нет списка2522"/>
    <w:next w:val="a3"/>
    <w:uiPriority w:val="99"/>
    <w:semiHidden/>
    <w:unhideWhenUsed/>
    <w:rsid w:val="00953320"/>
  </w:style>
  <w:style w:type="numbering" w:customStyle="1" w:styleId="3522">
    <w:name w:val="Нет списка3522"/>
    <w:next w:val="a3"/>
    <w:uiPriority w:val="99"/>
    <w:semiHidden/>
    <w:unhideWhenUsed/>
    <w:rsid w:val="00953320"/>
  </w:style>
  <w:style w:type="numbering" w:customStyle="1" w:styleId="10220">
    <w:name w:val="Нет списка1022"/>
    <w:next w:val="a3"/>
    <w:uiPriority w:val="99"/>
    <w:semiHidden/>
    <w:rsid w:val="00953320"/>
  </w:style>
  <w:style w:type="numbering" w:customStyle="1" w:styleId="16220">
    <w:name w:val="Нет списка1622"/>
    <w:next w:val="a3"/>
    <w:uiPriority w:val="99"/>
    <w:semiHidden/>
    <w:unhideWhenUsed/>
    <w:rsid w:val="00953320"/>
  </w:style>
  <w:style w:type="numbering" w:customStyle="1" w:styleId="26220">
    <w:name w:val="Нет списка2622"/>
    <w:next w:val="a3"/>
    <w:uiPriority w:val="99"/>
    <w:semiHidden/>
    <w:unhideWhenUsed/>
    <w:rsid w:val="00953320"/>
  </w:style>
  <w:style w:type="numbering" w:customStyle="1" w:styleId="36220">
    <w:name w:val="Нет списка3622"/>
    <w:next w:val="a3"/>
    <w:uiPriority w:val="99"/>
    <w:semiHidden/>
    <w:unhideWhenUsed/>
    <w:rsid w:val="00953320"/>
  </w:style>
  <w:style w:type="numbering" w:customStyle="1" w:styleId="481">
    <w:name w:val="Нет списка48"/>
    <w:next w:val="a3"/>
    <w:uiPriority w:val="99"/>
    <w:semiHidden/>
    <w:unhideWhenUsed/>
    <w:rsid w:val="00953320"/>
  </w:style>
  <w:style w:type="table" w:customStyle="1" w:styleId="490">
    <w:name w:val="Сетка таблицы49"/>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215">
    <w:name w:val="xl215"/>
    <w:basedOn w:val="a0"/>
    <w:qFormat/>
    <w:rsid w:val="00953320"/>
    <w:pPr>
      <w:pBdr>
        <w:top w:val="single" w:sz="4" w:space="0" w:color="auto"/>
        <w:left w:val="single" w:sz="8" w:space="0" w:color="auto"/>
        <w:bottom w:val="single" w:sz="4" w:space="0" w:color="auto"/>
        <w:right w:val="single" w:sz="4" w:space="0" w:color="auto"/>
      </w:pBdr>
      <w:shd w:val="clear" w:color="000000" w:fill="DBE5F1"/>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16">
    <w:name w:val="xl216"/>
    <w:basedOn w:val="a0"/>
    <w:qFormat/>
    <w:rsid w:val="00953320"/>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17">
    <w:name w:val="xl217"/>
    <w:basedOn w:val="a0"/>
    <w:qFormat/>
    <w:rsid w:val="00953320"/>
    <w:pPr>
      <w:pBdr>
        <w:top w:val="single" w:sz="4" w:space="0" w:color="auto"/>
        <w:left w:val="single" w:sz="4" w:space="0" w:color="auto"/>
        <w:bottom w:val="single" w:sz="4" w:space="0" w:color="auto"/>
        <w:right w:val="single" w:sz="8" w:space="0" w:color="auto"/>
      </w:pBdr>
      <w:shd w:val="clear" w:color="000000" w:fill="DBE5F1"/>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18">
    <w:name w:val="xl218"/>
    <w:basedOn w:val="a0"/>
    <w:qFormat/>
    <w:rsid w:val="00953320"/>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219">
    <w:name w:val="xl219"/>
    <w:basedOn w:val="a0"/>
    <w:qFormat/>
    <w:rsid w:val="00953320"/>
    <w:pPr>
      <w:pBdr>
        <w:top w:val="single" w:sz="4" w:space="0" w:color="auto"/>
        <w:left w:val="single" w:sz="4" w:space="0" w:color="auto"/>
        <w:bottom w:val="single" w:sz="4" w:space="0" w:color="auto"/>
        <w:right w:val="single" w:sz="8" w:space="0" w:color="auto"/>
      </w:pBdr>
      <w:shd w:val="clear" w:color="000000" w:fill="DBE5F1"/>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220">
    <w:name w:val="xl220"/>
    <w:basedOn w:val="a0"/>
    <w:qFormat/>
    <w:rsid w:val="00953320"/>
    <w:pPr>
      <w:pBdr>
        <w:top w:val="single" w:sz="4" w:space="0" w:color="auto"/>
        <w:left w:val="single" w:sz="8" w:space="0" w:color="auto"/>
        <w:bottom w:val="single" w:sz="8" w:space="0" w:color="auto"/>
        <w:right w:val="single" w:sz="4" w:space="0" w:color="auto"/>
      </w:pBdr>
      <w:shd w:val="clear" w:color="000000" w:fill="DBE5F1"/>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1">
    <w:name w:val="xl221"/>
    <w:basedOn w:val="a0"/>
    <w:qFormat/>
    <w:rsid w:val="00953320"/>
    <w:pPr>
      <w:pBdr>
        <w:top w:val="single" w:sz="4" w:space="0" w:color="auto"/>
        <w:left w:val="single" w:sz="4" w:space="0" w:color="auto"/>
        <w:bottom w:val="single" w:sz="8" w:space="0" w:color="auto"/>
        <w:right w:val="single" w:sz="4" w:space="0" w:color="auto"/>
      </w:pBdr>
      <w:shd w:val="clear" w:color="000000" w:fill="DBE5F1"/>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22">
    <w:name w:val="xl222"/>
    <w:basedOn w:val="a0"/>
    <w:qFormat/>
    <w:rsid w:val="00953320"/>
    <w:pPr>
      <w:pBdr>
        <w:top w:val="single" w:sz="4" w:space="0" w:color="auto"/>
        <w:left w:val="single" w:sz="4" w:space="0" w:color="auto"/>
        <w:bottom w:val="single" w:sz="8" w:space="0" w:color="auto"/>
        <w:right w:val="single" w:sz="8" w:space="0" w:color="auto"/>
      </w:pBdr>
      <w:shd w:val="clear" w:color="000000" w:fill="DBE5F1"/>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23">
    <w:name w:val="xl223"/>
    <w:basedOn w:val="a0"/>
    <w:qFormat/>
    <w:rsid w:val="00953320"/>
    <w:pPr>
      <w:pBdr>
        <w:top w:val="single" w:sz="4" w:space="0" w:color="auto"/>
        <w:left w:val="single" w:sz="4" w:space="0" w:color="auto"/>
        <w:bottom w:val="single" w:sz="8" w:space="0" w:color="auto"/>
        <w:right w:val="single" w:sz="4" w:space="0" w:color="auto"/>
      </w:pBdr>
      <w:shd w:val="clear" w:color="000000" w:fill="DBE5F1"/>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224">
    <w:name w:val="xl224"/>
    <w:basedOn w:val="a0"/>
    <w:qFormat/>
    <w:rsid w:val="00953320"/>
    <w:pPr>
      <w:pBdr>
        <w:top w:val="single" w:sz="4" w:space="0" w:color="auto"/>
        <w:left w:val="single" w:sz="4" w:space="0" w:color="auto"/>
        <w:bottom w:val="single" w:sz="8" w:space="0" w:color="auto"/>
        <w:right w:val="single" w:sz="8" w:space="0" w:color="auto"/>
      </w:pBdr>
      <w:shd w:val="clear" w:color="000000" w:fill="DBE5F1"/>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225">
    <w:name w:val="xl225"/>
    <w:basedOn w:val="a0"/>
    <w:qFormat/>
    <w:rsid w:val="00953320"/>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color w:val="000000"/>
      <w:sz w:val="24"/>
      <w:szCs w:val="24"/>
    </w:rPr>
  </w:style>
  <w:style w:type="paragraph" w:customStyle="1" w:styleId="xl226">
    <w:name w:val="xl226"/>
    <w:basedOn w:val="a0"/>
    <w:qFormat/>
    <w:rsid w:val="0095332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color w:val="000000"/>
      <w:sz w:val="24"/>
      <w:szCs w:val="24"/>
    </w:rPr>
  </w:style>
  <w:style w:type="paragraph" w:customStyle="1" w:styleId="xl227">
    <w:name w:val="xl227"/>
    <w:basedOn w:val="a0"/>
    <w:qFormat/>
    <w:rsid w:val="00953320"/>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color w:val="000000"/>
      <w:sz w:val="24"/>
      <w:szCs w:val="24"/>
    </w:rPr>
  </w:style>
  <w:style w:type="paragraph" w:customStyle="1" w:styleId="xl228">
    <w:name w:val="xl228"/>
    <w:basedOn w:val="a0"/>
    <w:qFormat/>
    <w:rsid w:val="00953320"/>
    <w:pPr>
      <w:pBdr>
        <w:top w:val="single" w:sz="8" w:space="0" w:color="auto"/>
        <w:left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229">
    <w:name w:val="xl229"/>
    <w:basedOn w:val="a0"/>
    <w:qFormat/>
    <w:rsid w:val="00953320"/>
    <w:pPr>
      <w:pBdr>
        <w:top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230">
    <w:name w:val="xl230"/>
    <w:basedOn w:val="a0"/>
    <w:qFormat/>
    <w:rsid w:val="00953320"/>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color w:val="000000"/>
      <w:sz w:val="24"/>
      <w:szCs w:val="24"/>
    </w:rPr>
  </w:style>
  <w:style w:type="paragraph" w:customStyle="1" w:styleId="xl231">
    <w:name w:val="xl231"/>
    <w:basedOn w:val="a0"/>
    <w:qFormat/>
    <w:rsid w:val="00953320"/>
    <w:pPr>
      <w:pBdr>
        <w:top w:val="single" w:sz="8" w:space="0" w:color="auto"/>
        <w:left w:val="single" w:sz="4" w:space="0" w:color="auto"/>
        <w:bottom w:val="single" w:sz="8"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b/>
      <w:bCs/>
    </w:rPr>
  </w:style>
  <w:style w:type="paragraph" w:customStyle="1" w:styleId="xl232">
    <w:name w:val="xl232"/>
    <w:basedOn w:val="a0"/>
    <w:qFormat/>
    <w:rsid w:val="00953320"/>
    <w:pPr>
      <w:pBdr>
        <w:top w:val="single" w:sz="8" w:space="0" w:color="auto"/>
        <w:bottom w:val="single" w:sz="8"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b/>
      <w:bCs/>
    </w:rPr>
  </w:style>
  <w:style w:type="paragraph" w:customStyle="1" w:styleId="xl233">
    <w:name w:val="xl233"/>
    <w:basedOn w:val="a0"/>
    <w:qFormat/>
    <w:rsid w:val="00953320"/>
    <w:pPr>
      <w:pBdr>
        <w:top w:val="single" w:sz="8" w:space="0" w:color="auto"/>
        <w:bottom w:val="single" w:sz="8"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234">
    <w:name w:val="xl234"/>
    <w:basedOn w:val="a0"/>
    <w:qFormat/>
    <w:rsid w:val="00953320"/>
    <w:pPr>
      <w:pBdr>
        <w:top w:val="single" w:sz="8" w:space="0" w:color="auto"/>
        <w:bottom w:val="single" w:sz="8"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235">
    <w:name w:val="xl235"/>
    <w:basedOn w:val="a0"/>
    <w:qFormat/>
    <w:rsid w:val="00953320"/>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b/>
      <w:bCs/>
    </w:rPr>
  </w:style>
  <w:style w:type="paragraph" w:customStyle="1" w:styleId="xl236">
    <w:name w:val="xl236"/>
    <w:basedOn w:val="a0"/>
    <w:qFormat/>
    <w:rsid w:val="00953320"/>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b/>
      <w:bCs/>
    </w:rPr>
  </w:style>
  <w:style w:type="paragraph" w:customStyle="1" w:styleId="xl237">
    <w:name w:val="xl237"/>
    <w:basedOn w:val="a0"/>
    <w:qFormat/>
    <w:rsid w:val="00953320"/>
    <w:pPr>
      <w:pBdr>
        <w:top w:val="single" w:sz="4" w:space="0" w:color="auto"/>
        <w:left w:val="single" w:sz="8" w:space="0" w:color="auto"/>
        <w:bottom w:val="single" w:sz="8"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b/>
      <w:bCs/>
    </w:rPr>
  </w:style>
  <w:style w:type="paragraph" w:customStyle="1" w:styleId="xl238">
    <w:name w:val="xl238"/>
    <w:basedOn w:val="a0"/>
    <w:qFormat/>
    <w:rsid w:val="00953320"/>
    <w:pPr>
      <w:pBdr>
        <w:top w:val="single" w:sz="4" w:space="0" w:color="auto"/>
        <w:bottom w:val="single" w:sz="8"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b/>
      <w:bCs/>
    </w:rPr>
  </w:style>
  <w:style w:type="paragraph" w:customStyle="1" w:styleId="xl239">
    <w:name w:val="xl239"/>
    <w:basedOn w:val="a0"/>
    <w:qFormat/>
    <w:rsid w:val="00953320"/>
    <w:pPr>
      <w:pBdr>
        <w:top w:val="single" w:sz="4" w:space="0" w:color="auto"/>
        <w:bottom w:val="single" w:sz="8" w:space="0" w:color="auto"/>
        <w:right w:val="single" w:sz="8"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b/>
      <w:bCs/>
    </w:rPr>
  </w:style>
  <w:style w:type="paragraph" w:customStyle="1" w:styleId="xl240">
    <w:name w:val="xl240"/>
    <w:basedOn w:val="a0"/>
    <w:qFormat/>
    <w:rsid w:val="00953320"/>
    <w:pPr>
      <w:pBdr>
        <w:top w:val="single" w:sz="8" w:space="0" w:color="auto"/>
        <w:left w:val="single" w:sz="8"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41">
    <w:name w:val="xl241"/>
    <w:basedOn w:val="a0"/>
    <w:qFormat/>
    <w:rsid w:val="00953320"/>
    <w:pPr>
      <w:pBdr>
        <w:top w:val="single" w:sz="8"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42">
    <w:name w:val="xl242"/>
    <w:basedOn w:val="a0"/>
    <w:qFormat/>
    <w:rsid w:val="00953320"/>
    <w:pPr>
      <w:pBdr>
        <w:top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43">
    <w:name w:val="xl243"/>
    <w:basedOn w:val="a0"/>
    <w:qFormat/>
    <w:rsid w:val="00953320"/>
    <w:pPr>
      <w:shd w:val="clear" w:color="000000" w:fill="FFFFFF"/>
      <w:spacing w:before="100" w:beforeAutospacing="1" w:after="100" w:afterAutospacing="1" w:line="240" w:lineRule="auto"/>
      <w:textAlignment w:val="top"/>
    </w:pPr>
    <w:rPr>
      <w:rFonts w:ascii="Times New Roman" w:eastAsia="Times New Roman" w:hAnsi="Times New Roman" w:cs="Times New Roman"/>
      <w:b/>
      <w:bCs/>
    </w:rPr>
  </w:style>
  <w:style w:type="paragraph" w:customStyle="1" w:styleId="xl244">
    <w:name w:val="xl244"/>
    <w:basedOn w:val="a0"/>
    <w:qFormat/>
    <w:rsid w:val="00953320"/>
    <w:pPr>
      <w:pBdr>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rPr>
  </w:style>
  <w:style w:type="paragraph" w:customStyle="1" w:styleId="xl245">
    <w:name w:val="xl245"/>
    <w:basedOn w:val="a0"/>
    <w:qFormat/>
    <w:rsid w:val="00953320"/>
    <w:pPr>
      <w:pBdr>
        <w:lef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rPr>
  </w:style>
  <w:style w:type="paragraph" w:customStyle="1" w:styleId="xl246">
    <w:name w:val="xl246"/>
    <w:basedOn w:val="a0"/>
    <w:qFormat/>
    <w:rsid w:val="00953320"/>
    <w:pPr>
      <w:shd w:val="clear" w:color="000000" w:fill="D8D8D8"/>
      <w:spacing w:before="100" w:beforeAutospacing="1" w:after="100" w:afterAutospacing="1" w:line="240" w:lineRule="auto"/>
      <w:textAlignment w:val="top"/>
    </w:pPr>
    <w:rPr>
      <w:rFonts w:ascii="Times New Roman" w:eastAsia="Times New Roman" w:hAnsi="Times New Roman" w:cs="Times New Roman"/>
      <w:b/>
      <w:bCs/>
    </w:rPr>
  </w:style>
  <w:style w:type="paragraph" w:customStyle="1" w:styleId="xl247">
    <w:name w:val="xl247"/>
    <w:basedOn w:val="a0"/>
    <w:qFormat/>
    <w:rsid w:val="00953320"/>
    <w:pPr>
      <w:pBdr>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rPr>
  </w:style>
  <w:style w:type="paragraph" w:customStyle="1" w:styleId="xl248">
    <w:name w:val="xl248"/>
    <w:basedOn w:val="a0"/>
    <w:qFormat/>
    <w:rsid w:val="00953320"/>
    <w:pPr>
      <w:pBdr>
        <w:top w:val="single" w:sz="8" w:space="0" w:color="auto"/>
        <w:left w:val="single" w:sz="8"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49">
    <w:name w:val="xl249"/>
    <w:basedOn w:val="a0"/>
    <w:qFormat/>
    <w:rsid w:val="00953320"/>
    <w:pPr>
      <w:pBdr>
        <w:top w:val="single" w:sz="8"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0">
    <w:name w:val="xl250"/>
    <w:basedOn w:val="a0"/>
    <w:qFormat/>
    <w:rsid w:val="00953320"/>
    <w:pPr>
      <w:pBdr>
        <w:top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1">
    <w:name w:val="xl251"/>
    <w:basedOn w:val="a0"/>
    <w:qFormat/>
    <w:rsid w:val="0095332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52">
    <w:name w:val="xl252"/>
    <w:basedOn w:val="a0"/>
    <w:qFormat/>
    <w:rsid w:val="009533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53">
    <w:name w:val="xl253"/>
    <w:basedOn w:val="a0"/>
    <w:qFormat/>
    <w:rsid w:val="00953320"/>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54">
    <w:name w:val="xl254"/>
    <w:basedOn w:val="a0"/>
    <w:qFormat/>
    <w:rsid w:val="00953320"/>
    <w:pPr>
      <w:pBdr>
        <w:left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55">
    <w:name w:val="xl255"/>
    <w:basedOn w:val="a0"/>
    <w:qFormat/>
    <w:rsid w:val="00953320"/>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56">
    <w:name w:val="xl256"/>
    <w:basedOn w:val="a0"/>
    <w:qFormat/>
    <w:rsid w:val="00953320"/>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7">
    <w:name w:val="xl257"/>
    <w:basedOn w:val="a0"/>
    <w:qFormat/>
    <w:rsid w:val="00953320"/>
    <w:pPr>
      <w:pBdr>
        <w:left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8">
    <w:name w:val="xl258"/>
    <w:basedOn w:val="a0"/>
    <w:qFormat/>
    <w:rsid w:val="00953320"/>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9">
    <w:name w:val="xl259"/>
    <w:basedOn w:val="a0"/>
    <w:qFormat/>
    <w:rsid w:val="00953320"/>
    <w:pPr>
      <w:pBdr>
        <w:top w:val="single" w:sz="8" w:space="0" w:color="auto"/>
        <w:lef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rPr>
  </w:style>
  <w:style w:type="paragraph" w:customStyle="1" w:styleId="xl260">
    <w:name w:val="xl260"/>
    <w:basedOn w:val="a0"/>
    <w:qFormat/>
    <w:rsid w:val="00953320"/>
    <w:pPr>
      <w:pBdr>
        <w:top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rPr>
  </w:style>
  <w:style w:type="paragraph" w:customStyle="1" w:styleId="xl261">
    <w:name w:val="xl261"/>
    <w:basedOn w:val="a0"/>
    <w:qFormat/>
    <w:rsid w:val="00953320"/>
    <w:pPr>
      <w:pBdr>
        <w:top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rPr>
  </w:style>
  <w:style w:type="paragraph" w:customStyle="1" w:styleId="xl262">
    <w:name w:val="xl262"/>
    <w:basedOn w:val="a0"/>
    <w:qFormat/>
    <w:rsid w:val="009533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3">
    <w:name w:val="xl263"/>
    <w:basedOn w:val="a0"/>
    <w:qFormat/>
    <w:rsid w:val="00953320"/>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4">
    <w:name w:val="xl264"/>
    <w:basedOn w:val="a0"/>
    <w:qFormat/>
    <w:rsid w:val="0095332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5">
    <w:name w:val="xl265"/>
    <w:basedOn w:val="a0"/>
    <w:qFormat/>
    <w:rsid w:val="00953320"/>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6">
    <w:name w:val="xl266"/>
    <w:basedOn w:val="a0"/>
    <w:qFormat/>
    <w:rsid w:val="009533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7">
    <w:name w:val="xl267"/>
    <w:basedOn w:val="a0"/>
    <w:qFormat/>
    <w:rsid w:val="00953320"/>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8">
    <w:name w:val="xl268"/>
    <w:basedOn w:val="a0"/>
    <w:qFormat/>
    <w:rsid w:val="0095332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9">
    <w:name w:val="xl269"/>
    <w:basedOn w:val="a0"/>
    <w:qFormat/>
    <w:rsid w:val="00953320"/>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rPr>
  </w:style>
  <w:style w:type="paragraph" w:customStyle="1" w:styleId="xl270">
    <w:name w:val="xl270"/>
    <w:basedOn w:val="a0"/>
    <w:qFormat/>
    <w:rsid w:val="00953320"/>
    <w:pPr>
      <w:pBdr>
        <w:top w:val="single" w:sz="8" w:space="0" w:color="auto"/>
        <w:bottom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rPr>
  </w:style>
  <w:style w:type="paragraph" w:customStyle="1" w:styleId="xl271">
    <w:name w:val="xl271"/>
    <w:basedOn w:val="a0"/>
    <w:qFormat/>
    <w:rsid w:val="00953320"/>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rPr>
  </w:style>
  <w:style w:type="paragraph" w:customStyle="1" w:styleId="xl272">
    <w:name w:val="xl272"/>
    <w:basedOn w:val="a0"/>
    <w:qFormat/>
    <w:rsid w:val="00953320"/>
    <w:pPr>
      <w:shd w:val="clear" w:color="000000" w:fill="FFFFFF"/>
      <w:spacing w:before="100" w:beforeAutospacing="1" w:after="100" w:afterAutospacing="1" w:line="240" w:lineRule="auto"/>
      <w:jc w:val="center"/>
    </w:pPr>
    <w:rPr>
      <w:rFonts w:ascii="Times New Roman" w:eastAsia="Times New Roman" w:hAnsi="Times New Roman" w:cs="Times New Roman"/>
      <w:b/>
      <w:bCs/>
    </w:rPr>
  </w:style>
  <w:style w:type="paragraph" w:customStyle="1" w:styleId="xl273">
    <w:name w:val="xl273"/>
    <w:basedOn w:val="a0"/>
    <w:qFormat/>
    <w:rsid w:val="00953320"/>
    <w:pPr>
      <w:shd w:val="clear" w:color="000000" w:fill="FFFFFF"/>
      <w:spacing w:before="100" w:beforeAutospacing="1" w:after="100" w:afterAutospacing="1" w:line="240" w:lineRule="auto"/>
      <w:jc w:val="center"/>
    </w:pPr>
    <w:rPr>
      <w:rFonts w:ascii="Times New Roman" w:eastAsia="Times New Roman" w:hAnsi="Times New Roman" w:cs="Times New Roman"/>
      <w:b/>
      <w:bCs/>
    </w:rPr>
  </w:style>
  <w:style w:type="paragraph" w:customStyle="1" w:styleId="xl274">
    <w:name w:val="xl274"/>
    <w:basedOn w:val="a0"/>
    <w:qFormat/>
    <w:rsid w:val="00953320"/>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8"/>
      <w:szCs w:val="18"/>
    </w:rPr>
  </w:style>
  <w:style w:type="paragraph" w:customStyle="1" w:styleId="xl275">
    <w:name w:val="xl275"/>
    <w:basedOn w:val="a0"/>
    <w:qFormat/>
    <w:rsid w:val="00953320"/>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msonormal0">
    <w:name w:val="msonormal"/>
    <w:basedOn w:val="a0"/>
    <w:qFormat/>
    <w:rsid w:val="00953320"/>
    <w:pPr>
      <w:spacing w:before="100" w:beforeAutospacing="1" w:after="100" w:afterAutospacing="1" w:line="240" w:lineRule="auto"/>
    </w:pPr>
    <w:rPr>
      <w:rFonts w:ascii="Times New Roman" w:eastAsia="Times New Roman" w:hAnsi="Times New Roman" w:cs="Times New Roman"/>
      <w:sz w:val="24"/>
      <w:szCs w:val="24"/>
    </w:rPr>
  </w:style>
  <w:style w:type="paragraph" w:styleId="affffa">
    <w:name w:val="annotation subject"/>
    <w:basedOn w:val="affff3"/>
    <w:next w:val="affff3"/>
    <w:link w:val="affff9"/>
    <w:uiPriority w:val="99"/>
    <w:unhideWhenUsed/>
    <w:rsid w:val="00953320"/>
    <w:pPr>
      <w:spacing w:after="200"/>
    </w:pPr>
    <w:rPr>
      <w:rFonts w:ascii="Calibri" w:eastAsia="Calibri" w:hAnsi="Calibri"/>
      <w:b/>
      <w:bCs/>
    </w:rPr>
  </w:style>
  <w:style w:type="character" w:customStyle="1" w:styleId="1fff3">
    <w:name w:val="Тема примечания Знак1"/>
    <w:basedOn w:val="affff4"/>
    <w:uiPriority w:val="99"/>
    <w:semiHidden/>
    <w:rsid w:val="00953320"/>
    <w:rPr>
      <w:rFonts w:ascii="Times New Roman" w:eastAsia="Times New Roman" w:hAnsi="Times New Roman" w:cs="Times New Roman"/>
      <w:b/>
      <w:bCs/>
      <w:sz w:val="20"/>
      <w:szCs w:val="20"/>
      <w:lang w:val="en-US"/>
    </w:rPr>
  </w:style>
  <w:style w:type="paragraph" w:styleId="affffb">
    <w:name w:val="Revision"/>
    <w:hidden/>
    <w:uiPriority w:val="99"/>
    <w:semiHidden/>
    <w:rsid w:val="00953320"/>
    <w:pPr>
      <w:spacing w:after="0" w:line="240" w:lineRule="auto"/>
    </w:pPr>
  </w:style>
  <w:style w:type="paragraph" w:styleId="afffff1">
    <w:name w:val="List Bullet"/>
    <w:basedOn w:val="a0"/>
    <w:uiPriority w:val="99"/>
    <w:unhideWhenUsed/>
    <w:rsid w:val="00953320"/>
    <w:pPr>
      <w:tabs>
        <w:tab w:val="num" w:pos="480"/>
      </w:tabs>
      <w:ind w:left="480" w:hanging="480"/>
      <w:contextualSpacing/>
    </w:pPr>
  </w:style>
  <w:style w:type="numbering" w:customStyle="1" w:styleId="491">
    <w:name w:val="Нет списка49"/>
    <w:next w:val="a3"/>
    <w:uiPriority w:val="99"/>
    <w:semiHidden/>
    <w:unhideWhenUsed/>
    <w:rsid w:val="00B436ED"/>
  </w:style>
  <w:style w:type="numbering" w:customStyle="1" w:styleId="1190">
    <w:name w:val="Нет списка119"/>
    <w:next w:val="a3"/>
    <w:uiPriority w:val="99"/>
    <w:semiHidden/>
    <w:unhideWhenUsed/>
    <w:rsid w:val="00B436ED"/>
  </w:style>
  <w:style w:type="numbering" w:customStyle="1" w:styleId="218">
    <w:name w:val="Нет списка218"/>
    <w:next w:val="a3"/>
    <w:uiPriority w:val="99"/>
    <w:semiHidden/>
    <w:unhideWhenUsed/>
    <w:rsid w:val="00B436ED"/>
  </w:style>
  <w:style w:type="numbering" w:customStyle="1" w:styleId="317">
    <w:name w:val="Нет списка317"/>
    <w:next w:val="a3"/>
    <w:semiHidden/>
    <w:unhideWhenUsed/>
    <w:rsid w:val="00B436ED"/>
  </w:style>
  <w:style w:type="table" w:customStyle="1" w:styleId="1200">
    <w:name w:val="Сетка таблицы120"/>
    <w:basedOn w:val="a2"/>
    <w:next w:val="a9"/>
    <w:rsid w:val="00B436E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00">
    <w:name w:val="Нет списка410"/>
    <w:next w:val="a3"/>
    <w:uiPriority w:val="99"/>
    <w:semiHidden/>
    <w:unhideWhenUsed/>
    <w:rsid w:val="00B436ED"/>
  </w:style>
  <w:style w:type="numbering" w:customStyle="1" w:styleId="551">
    <w:name w:val="Нет списка55"/>
    <w:next w:val="a3"/>
    <w:uiPriority w:val="99"/>
    <w:semiHidden/>
    <w:unhideWhenUsed/>
    <w:rsid w:val="00B436ED"/>
  </w:style>
  <w:style w:type="numbering" w:customStyle="1" w:styleId="650">
    <w:name w:val="Нет списка65"/>
    <w:next w:val="a3"/>
    <w:uiPriority w:val="99"/>
    <w:semiHidden/>
    <w:unhideWhenUsed/>
    <w:rsid w:val="00B436ED"/>
  </w:style>
  <w:style w:type="table" w:customStyle="1" w:styleId="3170">
    <w:name w:val="Сетка таблицы317"/>
    <w:basedOn w:val="a2"/>
    <w:next w:val="a9"/>
    <w:rsid w:val="00B436ED"/>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50">
    <w:name w:val="Нет списка75"/>
    <w:next w:val="a3"/>
    <w:uiPriority w:val="99"/>
    <w:semiHidden/>
    <w:unhideWhenUsed/>
    <w:rsid w:val="00B436ED"/>
  </w:style>
  <w:style w:type="numbering" w:customStyle="1" w:styleId="11101">
    <w:name w:val="Нет списка1110"/>
    <w:next w:val="a3"/>
    <w:uiPriority w:val="99"/>
    <w:semiHidden/>
    <w:unhideWhenUsed/>
    <w:rsid w:val="00B436ED"/>
  </w:style>
  <w:style w:type="table" w:customStyle="1" w:styleId="1115">
    <w:name w:val="Сетка таблицы1115"/>
    <w:basedOn w:val="a2"/>
    <w:next w:val="a9"/>
    <w:rsid w:val="00B436ED"/>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50">
    <w:name w:val="Нет списка85"/>
    <w:next w:val="a3"/>
    <w:uiPriority w:val="99"/>
    <w:semiHidden/>
    <w:unhideWhenUsed/>
    <w:rsid w:val="00B436ED"/>
  </w:style>
  <w:style w:type="table" w:customStyle="1" w:styleId="4101">
    <w:name w:val="Сетка таблицы410"/>
    <w:basedOn w:val="a2"/>
    <w:next w:val="a9"/>
    <w:rsid w:val="00B436E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50">
    <w:name w:val="Нет списка125"/>
    <w:next w:val="a3"/>
    <w:uiPriority w:val="99"/>
    <w:semiHidden/>
    <w:rsid w:val="00B436ED"/>
  </w:style>
  <w:style w:type="numbering" w:customStyle="1" w:styleId="950">
    <w:name w:val="Нет списка95"/>
    <w:next w:val="a3"/>
    <w:uiPriority w:val="99"/>
    <w:semiHidden/>
    <w:rsid w:val="00B436ED"/>
  </w:style>
  <w:style w:type="table" w:customStyle="1" w:styleId="57">
    <w:name w:val="Сетка таблицы57"/>
    <w:basedOn w:val="a2"/>
    <w:next w:val="a9"/>
    <w:rsid w:val="00B436E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50">
    <w:name w:val="Нет списка105"/>
    <w:next w:val="a3"/>
    <w:uiPriority w:val="99"/>
    <w:semiHidden/>
    <w:rsid w:val="00B436ED"/>
  </w:style>
  <w:style w:type="numbering" w:customStyle="1" w:styleId="1350">
    <w:name w:val="Нет списка135"/>
    <w:next w:val="a3"/>
    <w:uiPriority w:val="99"/>
    <w:semiHidden/>
    <w:unhideWhenUsed/>
    <w:rsid w:val="00B436ED"/>
  </w:style>
  <w:style w:type="numbering" w:customStyle="1" w:styleId="219">
    <w:name w:val="Нет списка219"/>
    <w:next w:val="a3"/>
    <w:uiPriority w:val="99"/>
    <w:semiHidden/>
    <w:unhideWhenUsed/>
    <w:rsid w:val="00B436ED"/>
  </w:style>
  <w:style w:type="numbering" w:customStyle="1" w:styleId="318">
    <w:name w:val="Нет списка318"/>
    <w:next w:val="a3"/>
    <w:uiPriority w:val="99"/>
    <w:semiHidden/>
    <w:unhideWhenUsed/>
    <w:rsid w:val="00B436ED"/>
  </w:style>
  <w:style w:type="table" w:customStyle="1" w:styleId="1116">
    <w:name w:val="Сетка таблицы1116"/>
    <w:basedOn w:val="a2"/>
    <w:next w:val="a9"/>
    <w:rsid w:val="00B436E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5">
    <w:name w:val="Нет списка415"/>
    <w:next w:val="a3"/>
    <w:uiPriority w:val="99"/>
    <w:semiHidden/>
    <w:unhideWhenUsed/>
    <w:rsid w:val="00B436ED"/>
  </w:style>
  <w:style w:type="table" w:customStyle="1" w:styleId="4150">
    <w:name w:val="Сетка таблицы415"/>
    <w:basedOn w:val="a2"/>
    <w:next w:val="a9"/>
    <w:rsid w:val="00B436E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50">
    <w:name w:val="Нет списка225"/>
    <w:next w:val="a3"/>
    <w:uiPriority w:val="99"/>
    <w:semiHidden/>
    <w:rsid w:val="00B436ED"/>
  </w:style>
  <w:style w:type="numbering" w:customStyle="1" w:styleId="325">
    <w:name w:val="Нет списка325"/>
    <w:next w:val="a3"/>
    <w:uiPriority w:val="99"/>
    <w:semiHidden/>
    <w:rsid w:val="00B436ED"/>
  </w:style>
  <w:style w:type="numbering" w:customStyle="1" w:styleId="4230">
    <w:name w:val="Нет списка423"/>
    <w:next w:val="a3"/>
    <w:uiPriority w:val="99"/>
    <w:semiHidden/>
    <w:unhideWhenUsed/>
    <w:rsid w:val="00B436ED"/>
  </w:style>
  <w:style w:type="numbering" w:customStyle="1" w:styleId="11130">
    <w:name w:val="Нет списка1113"/>
    <w:next w:val="a3"/>
    <w:uiPriority w:val="99"/>
    <w:semiHidden/>
    <w:unhideWhenUsed/>
    <w:rsid w:val="00B436ED"/>
  </w:style>
  <w:style w:type="numbering" w:customStyle="1" w:styleId="21130">
    <w:name w:val="Нет списка2113"/>
    <w:next w:val="a3"/>
    <w:uiPriority w:val="99"/>
    <w:semiHidden/>
    <w:unhideWhenUsed/>
    <w:rsid w:val="00B436ED"/>
  </w:style>
  <w:style w:type="numbering" w:customStyle="1" w:styleId="31130">
    <w:name w:val="Нет списка3113"/>
    <w:next w:val="a3"/>
    <w:uiPriority w:val="99"/>
    <w:semiHidden/>
    <w:unhideWhenUsed/>
    <w:rsid w:val="00B436ED"/>
  </w:style>
  <w:style w:type="numbering" w:customStyle="1" w:styleId="4113">
    <w:name w:val="Нет списка4113"/>
    <w:next w:val="a3"/>
    <w:uiPriority w:val="99"/>
    <w:semiHidden/>
    <w:unhideWhenUsed/>
    <w:rsid w:val="00B436ED"/>
  </w:style>
  <w:style w:type="numbering" w:customStyle="1" w:styleId="5130">
    <w:name w:val="Нет списка513"/>
    <w:next w:val="a3"/>
    <w:uiPriority w:val="99"/>
    <w:semiHidden/>
    <w:unhideWhenUsed/>
    <w:rsid w:val="00B436ED"/>
  </w:style>
  <w:style w:type="numbering" w:customStyle="1" w:styleId="6130">
    <w:name w:val="Нет списка613"/>
    <w:next w:val="a3"/>
    <w:uiPriority w:val="99"/>
    <w:semiHidden/>
    <w:unhideWhenUsed/>
    <w:rsid w:val="00B436ED"/>
  </w:style>
  <w:style w:type="numbering" w:customStyle="1" w:styleId="235">
    <w:name w:val="Нет списка235"/>
    <w:next w:val="a3"/>
    <w:uiPriority w:val="99"/>
    <w:semiHidden/>
    <w:rsid w:val="00B436ED"/>
  </w:style>
  <w:style w:type="numbering" w:customStyle="1" w:styleId="335">
    <w:name w:val="Нет списка335"/>
    <w:next w:val="a3"/>
    <w:uiPriority w:val="99"/>
    <w:semiHidden/>
    <w:rsid w:val="00B436ED"/>
  </w:style>
  <w:style w:type="numbering" w:customStyle="1" w:styleId="4330">
    <w:name w:val="Нет списка433"/>
    <w:next w:val="a3"/>
    <w:uiPriority w:val="99"/>
    <w:semiHidden/>
    <w:unhideWhenUsed/>
    <w:rsid w:val="00B436ED"/>
  </w:style>
  <w:style w:type="numbering" w:customStyle="1" w:styleId="11230">
    <w:name w:val="Нет списка1123"/>
    <w:next w:val="a3"/>
    <w:uiPriority w:val="99"/>
    <w:semiHidden/>
    <w:unhideWhenUsed/>
    <w:rsid w:val="00B436ED"/>
  </w:style>
  <w:style w:type="numbering" w:customStyle="1" w:styleId="2123">
    <w:name w:val="Нет списка2123"/>
    <w:next w:val="a3"/>
    <w:uiPriority w:val="99"/>
    <w:semiHidden/>
    <w:unhideWhenUsed/>
    <w:rsid w:val="00B436ED"/>
  </w:style>
  <w:style w:type="numbering" w:customStyle="1" w:styleId="3123">
    <w:name w:val="Нет списка3123"/>
    <w:next w:val="a3"/>
    <w:uiPriority w:val="99"/>
    <w:semiHidden/>
    <w:unhideWhenUsed/>
    <w:rsid w:val="00B436ED"/>
  </w:style>
  <w:style w:type="numbering" w:customStyle="1" w:styleId="4123">
    <w:name w:val="Нет списка4123"/>
    <w:next w:val="a3"/>
    <w:uiPriority w:val="99"/>
    <w:semiHidden/>
    <w:unhideWhenUsed/>
    <w:rsid w:val="00B436ED"/>
  </w:style>
  <w:style w:type="numbering" w:customStyle="1" w:styleId="5230">
    <w:name w:val="Нет списка523"/>
    <w:next w:val="a3"/>
    <w:uiPriority w:val="99"/>
    <w:semiHidden/>
    <w:unhideWhenUsed/>
    <w:rsid w:val="00B436ED"/>
  </w:style>
  <w:style w:type="numbering" w:customStyle="1" w:styleId="6230">
    <w:name w:val="Нет списка623"/>
    <w:next w:val="a3"/>
    <w:uiPriority w:val="99"/>
    <w:semiHidden/>
    <w:unhideWhenUsed/>
    <w:rsid w:val="00B436ED"/>
  </w:style>
  <w:style w:type="numbering" w:customStyle="1" w:styleId="145">
    <w:name w:val="Нет списка145"/>
    <w:next w:val="a3"/>
    <w:uiPriority w:val="99"/>
    <w:semiHidden/>
    <w:unhideWhenUsed/>
    <w:rsid w:val="00B436ED"/>
  </w:style>
  <w:style w:type="numbering" w:customStyle="1" w:styleId="155">
    <w:name w:val="Нет списка155"/>
    <w:next w:val="a3"/>
    <w:uiPriority w:val="99"/>
    <w:semiHidden/>
    <w:unhideWhenUsed/>
    <w:rsid w:val="00B436ED"/>
  </w:style>
  <w:style w:type="numbering" w:customStyle="1" w:styleId="165">
    <w:name w:val="Нет списка165"/>
    <w:next w:val="a3"/>
    <w:uiPriority w:val="99"/>
    <w:semiHidden/>
    <w:unhideWhenUsed/>
    <w:rsid w:val="00B436ED"/>
  </w:style>
  <w:style w:type="numbering" w:customStyle="1" w:styleId="1730">
    <w:name w:val="Нет списка173"/>
    <w:next w:val="a3"/>
    <w:uiPriority w:val="99"/>
    <w:semiHidden/>
    <w:unhideWhenUsed/>
    <w:rsid w:val="00B436ED"/>
  </w:style>
  <w:style w:type="numbering" w:customStyle="1" w:styleId="245">
    <w:name w:val="Нет списка245"/>
    <w:next w:val="a3"/>
    <w:uiPriority w:val="99"/>
    <w:semiHidden/>
    <w:unhideWhenUsed/>
    <w:rsid w:val="00B436ED"/>
  </w:style>
  <w:style w:type="numbering" w:customStyle="1" w:styleId="345">
    <w:name w:val="Нет списка345"/>
    <w:next w:val="a3"/>
    <w:uiPriority w:val="99"/>
    <w:semiHidden/>
    <w:unhideWhenUsed/>
    <w:rsid w:val="00B436ED"/>
  </w:style>
  <w:style w:type="numbering" w:customStyle="1" w:styleId="1830">
    <w:name w:val="Нет списка183"/>
    <w:next w:val="a3"/>
    <w:uiPriority w:val="99"/>
    <w:semiHidden/>
    <w:unhideWhenUsed/>
    <w:rsid w:val="00B436ED"/>
  </w:style>
  <w:style w:type="numbering" w:customStyle="1" w:styleId="1930">
    <w:name w:val="Нет списка193"/>
    <w:next w:val="a3"/>
    <w:uiPriority w:val="99"/>
    <w:semiHidden/>
    <w:unhideWhenUsed/>
    <w:rsid w:val="00B436ED"/>
  </w:style>
  <w:style w:type="numbering" w:customStyle="1" w:styleId="255">
    <w:name w:val="Нет списка255"/>
    <w:next w:val="a3"/>
    <w:uiPriority w:val="99"/>
    <w:semiHidden/>
    <w:unhideWhenUsed/>
    <w:rsid w:val="00B436ED"/>
  </w:style>
  <w:style w:type="numbering" w:customStyle="1" w:styleId="355">
    <w:name w:val="Нет списка355"/>
    <w:next w:val="a3"/>
    <w:uiPriority w:val="99"/>
    <w:semiHidden/>
    <w:unhideWhenUsed/>
    <w:rsid w:val="00B436ED"/>
  </w:style>
  <w:style w:type="table" w:customStyle="1" w:styleId="515">
    <w:name w:val="Сетка таблицы515"/>
    <w:basedOn w:val="a2"/>
    <w:rsid w:val="00B436E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5">
    <w:name w:val="Нет списка265"/>
    <w:next w:val="a3"/>
    <w:uiPriority w:val="99"/>
    <w:semiHidden/>
    <w:unhideWhenUsed/>
    <w:rsid w:val="00B436ED"/>
  </w:style>
  <w:style w:type="numbering" w:customStyle="1" w:styleId="365">
    <w:name w:val="Нет списка365"/>
    <w:next w:val="a3"/>
    <w:uiPriority w:val="99"/>
    <w:semiHidden/>
    <w:unhideWhenUsed/>
    <w:rsid w:val="00B436ED"/>
  </w:style>
  <w:style w:type="numbering" w:customStyle="1" w:styleId="273">
    <w:name w:val="Нет списка273"/>
    <w:next w:val="a3"/>
    <w:uiPriority w:val="99"/>
    <w:semiHidden/>
    <w:unhideWhenUsed/>
    <w:rsid w:val="00B436ED"/>
  </w:style>
  <w:style w:type="numbering" w:customStyle="1" w:styleId="373">
    <w:name w:val="Нет списка373"/>
    <w:next w:val="a3"/>
    <w:semiHidden/>
    <w:unhideWhenUsed/>
    <w:rsid w:val="00B436ED"/>
  </w:style>
  <w:style w:type="table" w:customStyle="1" w:styleId="41130">
    <w:name w:val="Сетка таблицы4113"/>
    <w:basedOn w:val="a2"/>
    <w:rsid w:val="00B436E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30">
    <w:name w:val="Нет списка1213"/>
    <w:next w:val="a3"/>
    <w:uiPriority w:val="99"/>
    <w:semiHidden/>
    <w:unhideWhenUsed/>
    <w:rsid w:val="00B436ED"/>
  </w:style>
  <w:style w:type="numbering" w:customStyle="1" w:styleId="22130">
    <w:name w:val="Нет списка2213"/>
    <w:next w:val="a3"/>
    <w:uiPriority w:val="99"/>
    <w:semiHidden/>
    <w:unhideWhenUsed/>
    <w:rsid w:val="00B436ED"/>
  </w:style>
  <w:style w:type="numbering" w:customStyle="1" w:styleId="13130">
    <w:name w:val="Нет списка1313"/>
    <w:next w:val="a3"/>
    <w:uiPriority w:val="99"/>
    <w:semiHidden/>
    <w:unhideWhenUsed/>
    <w:rsid w:val="00B436ED"/>
  </w:style>
  <w:style w:type="numbering" w:customStyle="1" w:styleId="2313">
    <w:name w:val="Нет списка2313"/>
    <w:next w:val="a3"/>
    <w:uiPriority w:val="99"/>
    <w:semiHidden/>
    <w:unhideWhenUsed/>
    <w:rsid w:val="00B436ED"/>
  </w:style>
  <w:style w:type="numbering" w:customStyle="1" w:styleId="3213">
    <w:name w:val="Нет списка3213"/>
    <w:next w:val="a3"/>
    <w:uiPriority w:val="99"/>
    <w:semiHidden/>
    <w:unhideWhenUsed/>
    <w:rsid w:val="00B436ED"/>
  </w:style>
  <w:style w:type="numbering" w:customStyle="1" w:styleId="7130">
    <w:name w:val="Нет списка713"/>
    <w:next w:val="a3"/>
    <w:uiPriority w:val="99"/>
    <w:semiHidden/>
    <w:unhideWhenUsed/>
    <w:rsid w:val="00B436ED"/>
  </w:style>
  <w:style w:type="numbering" w:customStyle="1" w:styleId="1413">
    <w:name w:val="Нет списка1413"/>
    <w:next w:val="a3"/>
    <w:uiPriority w:val="99"/>
    <w:semiHidden/>
    <w:unhideWhenUsed/>
    <w:rsid w:val="00B436ED"/>
  </w:style>
  <w:style w:type="numbering" w:customStyle="1" w:styleId="2413">
    <w:name w:val="Нет списка2413"/>
    <w:next w:val="a3"/>
    <w:uiPriority w:val="99"/>
    <w:semiHidden/>
    <w:unhideWhenUsed/>
    <w:rsid w:val="00B436ED"/>
  </w:style>
  <w:style w:type="numbering" w:customStyle="1" w:styleId="3313">
    <w:name w:val="Нет списка3313"/>
    <w:next w:val="a3"/>
    <w:uiPriority w:val="99"/>
    <w:semiHidden/>
    <w:unhideWhenUsed/>
    <w:rsid w:val="00B436ED"/>
  </w:style>
  <w:style w:type="numbering" w:customStyle="1" w:styleId="8130">
    <w:name w:val="Нет списка813"/>
    <w:next w:val="a3"/>
    <w:uiPriority w:val="99"/>
    <w:semiHidden/>
    <w:unhideWhenUsed/>
    <w:rsid w:val="00B436ED"/>
  </w:style>
  <w:style w:type="numbering" w:customStyle="1" w:styleId="3413">
    <w:name w:val="Нет списка3413"/>
    <w:next w:val="a3"/>
    <w:uiPriority w:val="99"/>
    <w:semiHidden/>
    <w:unhideWhenUsed/>
    <w:rsid w:val="00B436ED"/>
  </w:style>
  <w:style w:type="numbering" w:customStyle="1" w:styleId="9130">
    <w:name w:val="Нет списка913"/>
    <w:next w:val="a3"/>
    <w:uiPriority w:val="99"/>
    <w:semiHidden/>
    <w:rsid w:val="00B436ED"/>
  </w:style>
  <w:style w:type="numbering" w:customStyle="1" w:styleId="1513">
    <w:name w:val="Нет списка1513"/>
    <w:next w:val="a3"/>
    <w:uiPriority w:val="99"/>
    <w:semiHidden/>
    <w:unhideWhenUsed/>
    <w:rsid w:val="00B436ED"/>
  </w:style>
  <w:style w:type="numbering" w:customStyle="1" w:styleId="2513">
    <w:name w:val="Нет списка2513"/>
    <w:next w:val="a3"/>
    <w:uiPriority w:val="99"/>
    <w:semiHidden/>
    <w:unhideWhenUsed/>
    <w:rsid w:val="00B436ED"/>
  </w:style>
  <w:style w:type="numbering" w:customStyle="1" w:styleId="3513">
    <w:name w:val="Нет списка3513"/>
    <w:next w:val="a3"/>
    <w:uiPriority w:val="99"/>
    <w:semiHidden/>
    <w:unhideWhenUsed/>
    <w:rsid w:val="00B436ED"/>
  </w:style>
  <w:style w:type="numbering" w:customStyle="1" w:styleId="10130">
    <w:name w:val="Нет списка1013"/>
    <w:next w:val="a3"/>
    <w:uiPriority w:val="99"/>
    <w:semiHidden/>
    <w:rsid w:val="00B436ED"/>
  </w:style>
  <w:style w:type="numbering" w:customStyle="1" w:styleId="1613">
    <w:name w:val="Нет списка1613"/>
    <w:next w:val="a3"/>
    <w:uiPriority w:val="99"/>
    <w:semiHidden/>
    <w:unhideWhenUsed/>
    <w:rsid w:val="00B436ED"/>
  </w:style>
  <w:style w:type="numbering" w:customStyle="1" w:styleId="2613">
    <w:name w:val="Нет списка2613"/>
    <w:next w:val="a3"/>
    <w:uiPriority w:val="99"/>
    <w:semiHidden/>
    <w:unhideWhenUsed/>
    <w:rsid w:val="00B436ED"/>
  </w:style>
  <w:style w:type="numbering" w:customStyle="1" w:styleId="3613">
    <w:name w:val="Нет списка3613"/>
    <w:next w:val="a3"/>
    <w:uiPriority w:val="99"/>
    <w:semiHidden/>
    <w:unhideWhenUsed/>
    <w:rsid w:val="00B436ED"/>
  </w:style>
  <w:style w:type="numbering" w:customStyle="1" w:styleId="2030">
    <w:name w:val="Нет списка203"/>
    <w:next w:val="a3"/>
    <w:uiPriority w:val="99"/>
    <w:semiHidden/>
    <w:unhideWhenUsed/>
    <w:rsid w:val="00B436ED"/>
  </w:style>
  <w:style w:type="numbering" w:customStyle="1" w:styleId="1103">
    <w:name w:val="Нет списка1103"/>
    <w:next w:val="a3"/>
    <w:uiPriority w:val="99"/>
    <w:semiHidden/>
    <w:unhideWhenUsed/>
    <w:rsid w:val="00B436ED"/>
  </w:style>
  <w:style w:type="numbering" w:customStyle="1" w:styleId="283">
    <w:name w:val="Нет списка283"/>
    <w:next w:val="a3"/>
    <w:uiPriority w:val="99"/>
    <w:semiHidden/>
    <w:unhideWhenUsed/>
    <w:rsid w:val="00B436ED"/>
  </w:style>
  <w:style w:type="numbering" w:customStyle="1" w:styleId="383">
    <w:name w:val="Нет списка383"/>
    <w:next w:val="a3"/>
    <w:semiHidden/>
    <w:unhideWhenUsed/>
    <w:rsid w:val="00B436ED"/>
  </w:style>
  <w:style w:type="numbering" w:customStyle="1" w:styleId="1223">
    <w:name w:val="Нет списка1223"/>
    <w:next w:val="a3"/>
    <w:uiPriority w:val="99"/>
    <w:semiHidden/>
    <w:unhideWhenUsed/>
    <w:rsid w:val="00B436ED"/>
  </w:style>
  <w:style w:type="numbering" w:customStyle="1" w:styleId="2223">
    <w:name w:val="Нет списка2223"/>
    <w:next w:val="a3"/>
    <w:uiPriority w:val="99"/>
    <w:semiHidden/>
    <w:unhideWhenUsed/>
    <w:rsid w:val="00B436ED"/>
  </w:style>
  <w:style w:type="numbering" w:customStyle="1" w:styleId="1323">
    <w:name w:val="Нет списка1323"/>
    <w:next w:val="a3"/>
    <w:uiPriority w:val="99"/>
    <w:semiHidden/>
    <w:unhideWhenUsed/>
    <w:rsid w:val="00B436ED"/>
  </w:style>
  <w:style w:type="numbering" w:customStyle="1" w:styleId="2323">
    <w:name w:val="Нет списка2323"/>
    <w:next w:val="a3"/>
    <w:uiPriority w:val="99"/>
    <w:semiHidden/>
    <w:unhideWhenUsed/>
    <w:rsid w:val="00B436ED"/>
  </w:style>
  <w:style w:type="numbering" w:customStyle="1" w:styleId="3223">
    <w:name w:val="Нет списка3223"/>
    <w:next w:val="a3"/>
    <w:uiPriority w:val="99"/>
    <w:semiHidden/>
    <w:unhideWhenUsed/>
    <w:rsid w:val="00B436ED"/>
  </w:style>
  <w:style w:type="numbering" w:customStyle="1" w:styleId="723">
    <w:name w:val="Нет списка723"/>
    <w:next w:val="a3"/>
    <w:uiPriority w:val="99"/>
    <w:semiHidden/>
    <w:unhideWhenUsed/>
    <w:rsid w:val="00B436ED"/>
  </w:style>
  <w:style w:type="numbering" w:customStyle="1" w:styleId="1423">
    <w:name w:val="Нет списка1423"/>
    <w:next w:val="a3"/>
    <w:uiPriority w:val="99"/>
    <w:semiHidden/>
    <w:unhideWhenUsed/>
    <w:rsid w:val="00B436ED"/>
  </w:style>
  <w:style w:type="numbering" w:customStyle="1" w:styleId="2423">
    <w:name w:val="Нет списка2423"/>
    <w:next w:val="a3"/>
    <w:uiPriority w:val="99"/>
    <w:semiHidden/>
    <w:unhideWhenUsed/>
    <w:rsid w:val="00B436ED"/>
  </w:style>
  <w:style w:type="numbering" w:customStyle="1" w:styleId="3323">
    <w:name w:val="Нет списка3323"/>
    <w:next w:val="a3"/>
    <w:uiPriority w:val="99"/>
    <w:semiHidden/>
    <w:unhideWhenUsed/>
    <w:rsid w:val="00B436ED"/>
  </w:style>
  <w:style w:type="numbering" w:customStyle="1" w:styleId="823">
    <w:name w:val="Нет списка823"/>
    <w:next w:val="a3"/>
    <w:uiPriority w:val="99"/>
    <w:semiHidden/>
    <w:unhideWhenUsed/>
    <w:rsid w:val="00B436ED"/>
  </w:style>
  <w:style w:type="numbering" w:customStyle="1" w:styleId="3423">
    <w:name w:val="Нет списка3423"/>
    <w:next w:val="a3"/>
    <w:uiPriority w:val="99"/>
    <w:semiHidden/>
    <w:unhideWhenUsed/>
    <w:rsid w:val="00B436ED"/>
  </w:style>
  <w:style w:type="numbering" w:customStyle="1" w:styleId="923">
    <w:name w:val="Нет списка923"/>
    <w:next w:val="a3"/>
    <w:uiPriority w:val="99"/>
    <w:semiHidden/>
    <w:rsid w:val="00B436ED"/>
  </w:style>
  <w:style w:type="numbering" w:customStyle="1" w:styleId="1523">
    <w:name w:val="Нет списка1523"/>
    <w:next w:val="a3"/>
    <w:uiPriority w:val="99"/>
    <w:semiHidden/>
    <w:unhideWhenUsed/>
    <w:rsid w:val="00B436ED"/>
  </w:style>
  <w:style w:type="numbering" w:customStyle="1" w:styleId="2523">
    <w:name w:val="Нет списка2523"/>
    <w:next w:val="a3"/>
    <w:uiPriority w:val="99"/>
    <w:semiHidden/>
    <w:unhideWhenUsed/>
    <w:rsid w:val="00B436ED"/>
  </w:style>
  <w:style w:type="numbering" w:customStyle="1" w:styleId="3523">
    <w:name w:val="Нет списка3523"/>
    <w:next w:val="a3"/>
    <w:uiPriority w:val="99"/>
    <w:semiHidden/>
    <w:unhideWhenUsed/>
    <w:rsid w:val="00B436ED"/>
  </w:style>
  <w:style w:type="numbering" w:customStyle="1" w:styleId="1023">
    <w:name w:val="Нет списка1023"/>
    <w:next w:val="a3"/>
    <w:uiPriority w:val="99"/>
    <w:semiHidden/>
    <w:rsid w:val="00B436ED"/>
  </w:style>
  <w:style w:type="numbering" w:customStyle="1" w:styleId="1623">
    <w:name w:val="Нет списка1623"/>
    <w:next w:val="a3"/>
    <w:uiPriority w:val="99"/>
    <w:semiHidden/>
    <w:unhideWhenUsed/>
    <w:rsid w:val="00B436ED"/>
  </w:style>
  <w:style w:type="numbering" w:customStyle="1" w:styleId="2623">
    <w:name w:val="Нет списка2623"/>
    <w:next w:val="a3"/>
    <w:uiPriority w:val="99"/>
    <w:semiHidden/>
    <w:unhideWhenUsed/>
    <w:rsid w:val="00B436ED"/>
  </w:style>
  <w:style w:type="numbering" w:customStyle="1" w:styleId="3623">
    <w:name w:val="Нет списка3623"/>
    <w:next w:val="a3"/>
    <w:uiPriority w:val="99"/>
    <w:semiHidden/>
    <w:unhideWhenUsed/>
    <w:rsid w:val="00B436ED"/>
  </w:style>
  <w:style w:type="numbering" w:customStyle="1" w:styleId="2911">
    <w:name w:val="Нет списка291"/>
    <w:next w:val="a3"/>
    <w:uiPriority w:val="99"/>
    <w:semiHidden/>
    <w:unhideWhenUsed/>
    <w:rsid w:val="00B436ED"/>
  </w:style>
  <w:style w:type="numbering" w:customStyle="1" w:styleId="3010">
    <w:name w:val="Нет списка301"/>
    <w:next w:val="a3"/>
    <w:uiPriority w:val="99"/>
    <w:semiHidden/>
    <w:unhideWhenUsed/>
    <w:rsid w:val="00B436ED"/>
  </w:style>
  <w:style w:type="numbering" w:customStyle="1" w:styleId="11310">
    <w:name w:val="Нет списка1131"/>
    <w:next w:val="a3"/>
    <w:uiPriority w:val="99"/>
    <w:semiHidden/>
    <w:unhideWhenUsed/>
    <w:rsid w:val="00B436ED"/>
  </w:style>
  <w:style w:type="numbering" w:customStyle="1" w:styleId="21011">
    <w:name w:val="Нет списка2101"/>
    <w:next w:val="a3"/>
    <w:uiPriority w:val="99"/>
    <w:semiHidden/>
    <w:unhideWhenUsed/>
    <w:rsid w:val="00B436ED"/>
  </w:style>
  <w:style w:type="numbering" w:customStyle="1" w:styleId="3910">
    <w:name w:val="Нет списка391"/>
    <w:next w:val="a3"/>
    <w:uiPriority w:val="99"/>
    <w:semiHidden/>
    <w:unhideWhenUsed/>
    <w:rsid w:val="00B436ED"/>
  </w:style>
  <w:style w:type="numbering" w:customStyle="1" w:styleId="4010">
    <w:name w:val="Нет списка401"/>
    <w:next w:val="a3"/>
    <w:uiPriority w:val="99"/>
    <w:semiHidden/>
    <w:unhideWhenUsed/>
    <w:rsid w:val="00B436ED"/>
  </w:style>
  <w:style w:type="numbering" w:customStyle="1" w:styleId="11411">
    <w:name w:val="Нет списка1141"/>
    <w:next w:val="a3"/>
    <w:uiPriority w:val="99"/>
    <w:semiHidden/>
    <w:unhideWhenUsed/>
    <w:rsid w:val="00B436ED"/>
  </w:style>
  <w:style w:type="numbering" w:customStyle="1" w:styleId="21311">
    <w:name w:val="Нет списка2131"/>
    <w:next w:val="a3"/>
    <w:uiPriority w:val="99"/>
    <w:semiHidden/>
    <w:unhideWhenUsed/>
    <w:rsid w:val="00B436ED"/>
  </w:style>
  <w:style w:type="numbering" w:customStyle="1" w:styleId="31010">
    <w:name w:val="Нет списка3101"/>
    <w:next w:val="a3"/>
    <w:uiPriority w:val="99"/>
    <w:semiHidden/>
    <w:unhideWhenUsed/>
    <w:rsid w:val="00B436ED"/>
  </w:style>
  <w:style w:type="numbering" w:customStyle="1" w:styleId="4410">
    <w:name w:val="Нет списка441"/>
    <w:next w:val="a3"/>
    <w:uiPriority w:val="99"/>
    <w:semiHidden/>
    <w:unhideWhenUsed/>
    <w:rsid w:val="00B436ED"/>
  </w:style>
  <w:style w:type="numbering" w:customStyle="1" w:styleId="11511">
    <w:name w:val="Нет списка1151"/>
    <w:next w:val="a3"/>
    <w:uiPriority w:val="99"/>
    <w:semiHidden/>
    <w:unhideWhenUsed/>
    <w:rsid w:val="00B436ED"/>
  </w:style>
  <w:style w:type="numbering" w:customStyle="1" w:styleId="21410">
    <w:name w:val="Нет списка2141"/>
    <w:next w:val="a3"/>
    <w:uiPriority w:val="99"/>
    <w:semiHidden/>
    <w:unhideWhenUsed/>
    <w:rsid w:val="00B436ED"/>
  </w:style>
  <w:style w:type="numbering" w:customStyle="1" w:styleId="31311">
    <w:name w:val="Нет списка3131"/>
    <w:next w:val="a3"/>
    <w:semiHidden/>
    <w:rsid w:val="00B436ED"/>
  </w:style>
  <w:style w:type="numbering" w:customStyle="1" w:styleId="4511">
    <w:name w:val="Нет списка451"/>
    <w:next w:val="a3"/>
    <w:uiPriority w:val="99"/>
    <w:semiHidden/>
    <w:unhideWhenUsed/>
    <w:rsid w:val="00B436ED"/>
  </w:style>
  <w:style w:type="numbering" w:customStyle="1" w:styleId="5311">
    <w:name w:val="Нет списка531"/>
    <w:next w:val="a3"/>
    <w:uiPriority w:val="99"/>
    <w:semiHidden/>
    <w:unhideWhenUsed/>
    <w:rsid w:val="00B436ED"/>
  </w:style>
  <w:style w:type="numbering" w:customStyle="1" w:styleId="6311">
    <w:name w:val="Нет списка631"/>
    <w:next w:val="a3"/>
    <w:uiPriority w:val="99"/>
    <w:semiHidden/>
    <w:unhideWhenUsed/>
    <w:rsid w:val="00B436ED"/>
  </w:style>
  <w:style w:type="numbering" w:customStyle="1" w:styleId="7310">
    <w:name w:val="Нет списка731"/>
    <w:next w:val="a3"/>
    <w:uiPriority w:val="99"/>
    <w:semiHidden/>
    <w:unhideWhenUsed/>
    <w:rsid w:val="00B436ED"/>
  </w:style>
  <w:style w:type="numbering" w:customStyle="1" w:styleId="11610">
    <w:name w:val="Нет списка1161"/>
    <w:next w:val="a3"/>
    <w:uiPriority w:val="99"/>
    <w:semiHidden/>
    <w:unhideWhenUsed/>
    <w:rsid w:val="00B436ED"/>
  </w:style>
  <w:style w:type="numbering" w:customStyle="1" w:styleId="8310">
    <w:name w:val="Нет списка831"/>
    <w:next w:val="a3"/>
    <w:uiPriority w:val="99"/>
    <w:semiHidden/>
    <w:unhideWhenUsed/>
    <w:rsid w:val="00B436ED"/>
  </w:style>
  <w:style w:type="numbering" w:customStyle="1" w:styleId="12311">
    <w:name w:val="Нет списка1231"/>
    <w:next w:val="a3"/>
    <w:uiPriority w:val="99"/>
    <w:semiHidden/>
    <w:rsid w:val="00B436ED"/>
  </w:style>
  <w:style w:type="numbering" w:customStyle="1" w:styleId="9311">
    <w:name w:val="Нет списка931"/>
    <w:next w:val="a3"/>
    <w:uiPriority w:val="99"/>
    <w:semiHidden/>
    <w:rsid w:val="00B436ED"/>
  </w:style>
  <w:style w:type="numbering" w:customStyle="1" w:styleId="10310">
    <w:name w:val="Нет списка1031"/>
    <w:next w:val="a3"/>
    <w:uiPriority w:val="99"/>
    <w:semiHidden/>
    <w:rsid w:val="00B436ED"/>
  </w:style>
  <w:style w:type="numbering" w:customStyle="1" w:styleId="13310">
    <w:name w:val="Нет списка1331"/>
    <w:next w:val="a3"/>
    <w:uiPriority w:val="99"/>
    <w:semiHidden/>
    <w:unhideWhenUsed/>
    <w:rsid w:val="00B436ED"/>
  </w:style>
  <w:style w:type="numbering" w:customStyle="1" w:styleId="21510">
    <w:name w:val="Нет списка2151"/>
    <w:next w:val="a3"/>
    <w:uiPriority w:val="99"/>
    <w:semiHidden/>
    <w:unhideWhenUsed/>
    <w:rsid w:val="00B436ED"/>
  </w:style>
  <w:style w:type="numbering" w:customStyle="1" w:styleId="31410">
    <w:name w:val="Нет списка3141"/>
    <w:next w:val="a3"/>
    <w:uiPriority w:val="99"/>
    <w:semiHidden/>
    <w:unhideWhenUsed/>
    <w:rsid w:val="00B436ED"/>
  </w:style>
  <w:style w:type="numbering" w:customStyle="1" w:styleId="4131">
    <w:name w:val="Нет списка4131"/>
    <w:next w:val="a3"/>
    <w:uiPriority w:val="99"/>
    <w:semiHidden/>
    <w:unhideWhenUsed/>
    <w:rsid w:val="00B436ED"/>
  </w:style>
  <w:style w:type="numbering" w:customStyle="1" w:styleId="22311">
    <w:name w:val="Нет списка2231"/>
    <w:next w:val="a3"/>
    <w:uiPriority w:val="99"/>
    <w:semiHidden/>
    <w:rsid w:val="00B436ED"/>
  </w:style>
  <w:style w:type="numbering" w:customStyle="1" w:styleId="32310">
    <w:name w:val="Нет списка3231"/>
    <w:next w:val="a3"/>
    <w:uiPriority w:val="99"/>
    <w:semiHidden/>
    <w:rsid w:val="00B436ED"/>
  </w:style>
  <w:style w:type="numbering" w:customStyle="1" w:styleId="42111">
    <w:name w:val="Нет списка4211"/>
    <w:next w:val="a3"/>
    <w:uiPriority w:val="99"/>
    <w:semiHidden/>
    <w:unhideWhenUsed/>
    <w:rsid w:val="00B436ED"/>
  </w:style>
  <w:style w:type="numbering" w:customStyle="1" w:styleId="111120">
    <w:name w:val="Нет списка11112"/>
    <w:next w:val="a3"/>
    <w:uiPriority w:val="99"/>
    <w:semiHidden/>
    <w:unhideWhenUsed/>
    <w:rsid w:val="00B436ED"/>
  </w:style>
  <w:style w:type="numbering" w:customStyle="1" w:styleId="211120">
    <w:name w:val="Нет списка21112"/>
    <w:next w:val="a3"/>
    <w:uiPriority w:val="99"/>
    <w:semiHidden/>
    <w:unhideWhenUsed/>
    <w:rsid w:val="00B436ED"/>
  </w:style>
  <w:style w:type="numbering" w:customStyle="1" w:styleId="311120">
    <w:name w:val="Нет списка31112"/>
    <w:next w:val="a3"/>
    <w:uiPriority w:val="99"/>
    <w:semiHidden/>
    <w:unhideWhenUsed/>
    <w:rsid w:val="00B436ED"/>
  </w:style>
  <w:style w:type="numbering" w:customStyle="1" w:styleId="41112">
    <w:name w:val="Нет списка41112"/>
    <w:next w:val="a3"/>
    <w:uiPriority w:val="99"/>
    <w:semiHidden/>
    <w:unhideWhenUsed/>
    <w:rsid w:val="00B436ED"/>
  </w:style>
  <w:style w:type="numbering" w:customStyle="1" w:styleId="51111">
    <w:name w:val="Нет списка5111"/>
    <w:next w:val="a3"/>
    <w:uiPriority w:val="99"/>
    <w:semiHidden/>
    <w:unhideWhenUsed/>
    <w:rsid w:val="00B436ED"/>
  </w:style>
  <w:style w:type="numbering" w:customStyle="1" w:styleId="61111">
    <w:name w:val="Нет списка6111"/>
    <w:next w:val="a3"/>
    <w:uiPriority w:val="99"/>
    <w:semiHidden/>
    <w:unhideWhenUsed/>
    <w:rsid w:val="00B436ED"/>
  </w:style>
  <w:style w:type="numbering" w:customStyle="1" w:styleId="23310">
    <w:name w:val="Нет списка2331"/>
    <w:next w:val="a3"/>
    <w:uiPriority w:val="99"/>
    <w:semiHidden/>
    <w:rsid w:val="00B436ED"/>
  </w:style>
  <w:style w:type="numbering" w:customStyle="1" w:styleId="33310">
    <w:name w:val="Нет списка3331"/>
    <w:next w:val="a3"/>
    <w:uiPriority w:val="99"/>
    <w:semiHidden/>
    <w:rsid w:val="00B436ED"/>
  </w:style>
  <w:style w:type="numbering" w:customStyle="1" w:styleId="43111">
    <w:name w:val="Нет списка4311"/>
    <w:next w:val="a3"/>
    <w:uiPriority w:val="99"/>
    <w:semiHidden/>
    <w:unhideWhenUsed/>
    <w:rsid w:val="00B436ED"/>
  </w:style>
  <w:style w:type="numbering" w:customStyle="1" w:styleId="112111">
    <w:name w:val="Нет списка11211"/>
    <w:next w:val="a3"/>
    <w:uiPriority w:val="99"/>
    <w:semiHidden/>
    <w:unhideWhenUsed/>
    <w:rsid w:val="00B436ED"/>
  </w:style>
  <w:style w:type="numbering" w:customStyle="1" w:styleId="212110">
    <w:name w:val="Нет списка21211"/>
    <w:next w:val="a3"/>
    <w:uiPriority w:val="99"/>
    <w:semiHidden/>
    <w:unhideWhenUsed/>
    <w:rsid w:val="00B436ED"/>
  </w:style>
  <w:style w:type="numbering" w:customStyle="1" w:styleId="312110">
    <w:name w:val="Нет списка31211"/>
    <w:next w:val="a3"/>
    <w:uiPriority w:val="99"/>
    <w:semiHidden/>
    <w:unhideWhenUsed/>
    <w:rsid w:val="00B436ED"/>
  </w:style>
  <w:style w:type="numbering" w:customStyle="1" w:styleId="41211">
    <w:name w:val="Нет списка41211"/>
    <w:next w:val="a3"/>
    <w:uiPriority w:val="99"/>
    <w:semiHidden/>
    <w:unhideWhenUsed/>
    <w:rsid w:val="00B436ED"/>
  </w:style>
  <w:style w:type="numbering" w:customStyle="1" w:styleId="52111">
    <w:name w:val="Нет списка5211"/>
    <w:next w:val="a3"/>
    <w:uiPriority w:val="99"/>
    <w:semiHidden/>
    <w:unhideWhenUsed/>
    <w:rsid w:val="00B436ED"/>
  </w:style>
  <w:style w:type="numbering" w:customStyle="1" w:styleId="62111">
    <w:name w:val="Нет списка6211"/>
    <w:next w:val="a3"/>
    <w:uiPriority w:val="99"/>
    <w:semiHidden/>
    <w:unhideWhenUsed/>
    <w:rsid w:val="00B436ED"/>
  </w:style>
  <w:style w:type="numbering" w:customStyle="1" w:styleId="1431">
    <w:name w:val="Нет списка1431"/>
    <w:next w:val="a3"/>
    <w:uiPriority w:val="99"/>
    <w:semiHidden/>
    <w:unhideWhenUsed/>
    <w:rsid w:val="00B436ED"/>
  </w:style>
  <w:style w:type="numbering" w:customStyle="1" w:styleId="15310">
    <w:name w:val="Нет списка1531"/>
    <w:next w:val="a3"/>
    <w:uiPriority w:val="99"/>
    <w:semiHidden/>
    <w:unhideWhenUsed/>
    <w:rsid w:val="00B436ED"/>
  </w:style>
  <w:style w:type="numbering" w:customStyle="1" w:styleId="1631">
    <w:name w:val="Нет списка1631"/>
    <w:next w:val="a3"/>
    <w:uiPriority w:val="99"/>
    <w:semiHidden/>
    <w:unhideWhenUsed/>
    <w:rsid w:val="00B436ED"/>
  </w:style>
  <w:style w:type="numbering" w:customStyle="1" w:styleId="17111">
    <w:name w:val="Нет списка1711"/>
    <w:next w:val="a3"/>
    <w:uiPriority w:val="99"/>
    <w:semiHidden/>
    <w:unhideWhenUsed/>
    <w:rsid w:val="00B436ED"/>
  </w:style>
  <w:style w:type="numbering" w:customStyle="1" w:styleId="24310">
    <w:name w:val="Нет списка2431"/>
    <w:next w:val="a3"/>
    <w:uiPriority w:val="99"/>
    <w:semiHidden/>
    <w:unhideWhenUsed/>
    <w:rsid w:val="00B436ED"/>
  </w:style>
  <w:style w:type="numbering" w:customStyle="1" w:styleId="34310">
    <w:name w:val="Нет списка3431"/>
    <w:next w:val="a3"/>
    <w:uiPriority w:val="99"/>
    <w:semiHidden/>
    <w:unhideWhenUsed/>
    <w:rsid w:val="00B436ED"/>
  </w:style>
  <w:style w:type="numbering" w:customStyle="1" w:styleId="18111">
    <w:name w:val="Нет списка1811"/>
    <w:next w:val="a3"/>
    <w:uiPriority w:val="99"/>
    <w:semiHidden/>
    <w:unhideWhenUsed/>
    <w:rsid w:val="00B436ED"/>
  </w:style>
  <w:style w:type="numbering" w:customStyle="1" w:styleId="19111">
    <w:name w:val="Нет списка1911"/>
    <w:next w:val="a3"/>
    <w:uiPriority w:val="99"/>
    <w:semiHidden/>
    <w:unhideWhenUsed/>
    <w:rsid w:val="00B436ED"/>
  </w:style>
  <w:style w:type="numbering" w:customStyle="1" w:styleId="2531">
    <w:name w:val="Нет списка2531"/>
    <w:next w:val="a3"/>
    <w:uiPriority w:val="99"/>
    <w:semiHidden/>
    <w:unhideWhenUsed/>
    <w:rsid w:val="00B436ED"/>
  </w:style>
  <w:style w:type="numbering" w:customStyle="1" w:styleId="3531">
    <w:name w:val="Нет списка3531"/>
    <w:next w:val="a3"/>
    <w:uiPriority w:val="99"/>
    <w:semiHidden/>
    <w:unhideWhenUsed/>
    <w:rsid w:val="00B436ED"/>
  </w:style>
  <w:style w:type="numbering" w:customStyle="1" w:styleId="2631">
    <w:name w:val="Нет списка2631"/>
    <w:next w:val="a3"/>
    <w:uiPriority w:val="99"/>
    <w:semiHidden/>
    <w:unhideWhenUsed/>
    <w:rsid w:val="00B436ED"/>
  </w:style>
  <w:style w:type="numbering" w:customStyle="1" w:styleId="3631">
    <w:name w:val="Нет списка3631"/>
    <w:next w:val="a3"/>
    <w:uiPriority w:val="99"/>
    <w:semiHidden/>
    <w:unhideWhenUsed/>
    <w:rsid w:val="00B436ED"/>
  </w:style>
  <w:style w:type="numbering" w:customStyle="1" w:styleId="27110">
    <w:name w:val="Нет списка2711"/>
    <w:next w:val="a3"/>
    <w:uiPriority w:val="99"/>
    <w:semiHidden/>
    <w:unhideWhenUsed/>
    <w:rsid w:val="00B436ED"/>
  </w:style>
  <w:style w:type="numbering" w:customStyle="1" w:styleId="3711">
    <w:name w:val="Нет списка3711"/>
    <w:next w:val="a3"/>
    <w:semiHidden/>
    <w:unhideWhenUsed/>
    <w:rsid w:val="00B436ED"/>
  </w:style>
  <w:style w:type="numbering" w:customStyle="1" w:styleId="121110">
    <w:name w:val="Нет списка12111"/>
    <w:next w:val="a3"/>
    <w:uiPriority w:val="99"/>
    <w:semiHidden/>
    <w:unhideWhenUsed/>
    <w:rsid w:val="00B436ED"/>
  </w:style>
  <w:style w:type="numbering" w:customStyle="1" w:styleId="221110">
    <w:name w:val="Нет списка22111"/>
    <w:next w:val="a3"/>
    <w:uiPriority w:val="99"/>
    <w:semiHidden/>
    <w:unhideWhenUsed/>
    <w:rsid w:val="00B436ED"/>
  </w:style>
  <w:style w:type="numbering" w:customStyle="1" w:styleId="131110">
    <w:name w:val="Нет списка13111"/>
    <w:next w:val="a3"/>
    <w:uiPriority w:val="99"/>
    <w:semiHidden/>
    <w:unhideWhenUsed/>
    <w:rsid w:val="00B436ED"/>
  </w:style>
  <w:style w:type="numbering" w:customStyle="1" w:styleId="231110">
    <w:name w:val="Нет списка23111"/>
    <w:next w:val="a3"/>
    <w:uiPriority w:val="99"/>
    <w:semiHidden/>
    <w:unhideWhenUsed/>
    <w:rsid w:val="00B436ED"/>
  </w:style>
  <w:style w:type="numbering" w:customStyle="1" w:styleId="321110">
    <w:name w:val="Нет списка32111"/>
    <w:next w:val="a3"/>
    <w:uiPriority w:val="99"/>
    <w:semiHidden/>
    <w:unhideWhenUsed/>
    <w:rsid w:val="00B436ED"/>
  </w:style>
  <w:style w:type="numbering" w:customStyle="1" w:styleId="71110">
    <w:name w:val="Нет списка7111"/>
    <w:next w:val="a3"/>
    <w:uiPriority w:val="99"/>
    <w:semiHidden/>
    <w:unhideWhenUsed/>
    <w:rsid w:val="00B436ED"/>
  </w:style>
  <w:style w:type="numbering" w:customStyle="1" w:styleId="141110">
    <w:name w:val="Нет списка14111"/>
    <w:next w:val="a3"/>
    <w:uiPriority w:val="99"/>
    <w:semiHidden/>
    <w:unhideWhenUsed/>
    <w:rsid w:val="00B436ED"/>
  </w:style>
  <w:style w:type="numbering" w:customStyle="1" w:styleId="241110">
    <w:name w:val="Нет списка24111"/>
    <w:next w:val="a3"/>
    <w:uiPriority w:val="99"/>
    <w:semiHidden/>
    <w:unhideWhenUsed/>
    <w:rsid w:val="00B436ED"/>
  </w:style>
  <w:style w:type="numbering" w:customStyle="1" w:styleId="331110">
    <w:name w:val="Нет списка33111"/>
    <w:next w:val="a3"/>
    <w:uiPriority w:val="99"/>
    <w:semiHidden/>
    <w:unhideWhenUsed/>
    <w:rsid w:val="00B436ED"/>
  </w:style>
  <w:style w:type="numbering" w:customStyle="1" w:styleId="81110">
    <w:name w:val="Нет списка8111"/>
    <w:next w:val="a3"/>
    <w:uiPriority w:val="99"/>
    <w:semiHidden/>
    <w:unhideWhenUsed/>
    <w:rsid w:val="00B436ED"/>
  </w:style>
  <w:style w:type="numbering" w:customStyle="1" w:styleId="341110">
    <w:name w:val="Нет списка34111"/>
    <w:next w:val="a3"/>
    <w:uiPriority w:val="99"/>
    <w:semiHidden/>
    <w:unhideWhenUsed/>
    <w:rsid w:val="00B436ED"/>
  </w:style>
  <w:style w:type="numbering" w:customStyle="1" w:styleId="91110">
    <w:name w:val="Нет списка9111"/>
    <w:next w:val="a3"/>
    <w:uiPriority w:val="99"/>
    <w:semiHidden/>
    <w:rsid w:val="00B436ED"/>
  </w:style>
  <w:style w:type="numbering" w:customStyle="1" w:styleId="151110">
    <w:name w:val="Нет списка15111"/>
    <w:next w:val="a3"/>
    <w:uiPriority w:val="99"/>
    <w:semiHidden/>
    <w:unhideWhenUsed/>
    <w:rsid w:val="00B436ED"/>
  </w:style>
  <w:style w:type="numbering" w:customStyle="1" w:styleId="251110">
    <w:name w:val="Нет списка25111"/>
    <w:next w:val="a3"/>
    <w:uiPriority w:val="99"/>
    <w:semiHidden/>
    <w:unhideWhenUsed/>
    <w:rsid w:val="00B436ED"/>
  </w:style>
  <w:style w:type="numbering" w:customStyle="1" w:styleId="35111">
    <w:name w:val="Нет списка35111"/>
    <w:next w:val="a3"/>
    <w:uiPriority w:val="99"/>
    <w:semiHidden/>
    <w:unhideWhenUsed/>
    <w:rsid w:val="00B436ED"/>
  </w:style>
  <w:style w:type="numbering" w:customStyle="1" w:styleId="101110">
    <w:name w:val="Нет списка10111"/>
    <w:next w:val="a3"/>
    <w:uiPriority w:val="99"/>
    <w:semiHidden/>
    <w:rsid w:val="00B436ED"/>
  </w:style>
  <w:style w:type="numbering" w:customStyle="1" w:styleId="161110">
    <w:name w:val="Нет списка16111"/>
    <w:next w:val="a3"/>
    <w:uiPriority w:val="99"/>
    <w:semiHidden/>
    <w:unhideWhenUsed/>
    <w:rsid w:val="00B436ED"/>
  </w:style>
  <w:style w:type="numbering" w:customStyle="1" w:styleId="261110">
    <w:name w:val="Нет списка26111"/>
    <w:next w:val="a3"/>
    <w:uiPriority w:val="99"/>
    <w:semiHidden/>
    <w:unhideWhenUsed/>
    <w:rsid w:val="00B436ED"/>
  </w:style>
  <w:style w:type="numbering" w:customStyle="1" w:styleId="36111">
    <w:name w:val="Нет списка36111"/>
    <w:next w:val="a3"/>
    <w:uiPriority w:val="99"/>
    <w:semiHidden/>
    <w:unhideWhenUsed/>
    <w:rsid w:val="00B436ED"/>
  </w:style>
  <w:style w:type="numbering" w:customStyle="1" w:styleId="20110">
    <w:name w:val="Нет списка2011"/>
    <w:next w:val="a3"/>
    <w:uiPriority w:val="99"/>
    <w:semiHidden/>
    <w:unhideWhenUsed/>
    <w:rsid w:val="00B436ED"/>
  </w:style>
  <w:style w:type="numbering" w:customStyle="1" w:styleId="110110">
    <w:name w:val="Нет списка11011"/>
    <w:next w:val="a3"/>
    <w:uiPriority w:val="99"/>
    <w:semiHidden/>
    <w:unhideWhenUsed/>
    <w:rsid w:val="00B436ED"/>
  </w:style>
  <w:style w:type="numbering" w:customStyle="1" w:styleId="28110">
    <w:name w:val="Нет списка2811"/>
    <w:next w:val="a3"/>
    <w:uiPriority w:val="99"/>
    <w:semiHidden/>
    <w:unhideWhenUsed/>
    <w:rsid w:val="00B436ED"/>
  </w:style>
  <w:style w:type="numbering" w:customStyle="1" w:styleId="3811">
    <w:name w:val="Нет списка3811"/>
    <w:next w:val="a3"/>
    <w:semiHidden/>
    <w:unhideWhenUsed/>
    <w:rsid w:val="00B436ED"/>
  </w:style>
  <w:style w:type="numbering" w:customStyle="1" w:styleId="122110">
    <w:name w:val="Нет списка12211"/>
    <w:next w:val="a3"/>
    <w:uiPriority w:val="99"/>
    <w:semiHidden/>
    <w:unhideWhenUsed/>
    <w:rsid w:val="00B436ED"/>
  </w:style>
  <w:style w:type="numbering" w:customStyle="1" w:styleId="222110">
    <w:name w:val="Нет списка22211"/>
    <w:next w:val="a3"/>
    <w:uiPriority w:val="99"/>
    <w:semiHidden/>
    <w:unhideWhenUsed/>
    <w:rsid w:val="00B436ED"/>
  </w:style>
  <w:style w:type="numbering" w:customStyle="1" w:styleId="13211">
    <w:name w:val="Нет списка13211"/>
    <w:next w:val="a3"/>
    <w:uiPriority w:val="99"/>
    <w:semiHidden/>
    <w:unhideWhenUsed/>
    <w:rsid w:val="00B436ED"/>
  </w:style>
  <w:style w:type="numbering" w:customStyle="1" w:styleId="232110">
    <w:name w:val="Нет списка23211"/>
    <w:next w:val="a3"/>
    <w:uiPriority w:val="99"/>
    <w:semiHidden/>
    <w:unhideWhenUsed/>
    <w:rsid w:val="00B436ED"/>
  </w:style>
  <w:style w:type="numbering" w:customStyle="1" w:styleId="322110">
    <w:name w:val="Нет списка32211"/>
    <w:next w:val="a3"/>
    <w:uiPriority w:val="99"/>
    <w:semiHidden/>
    <w:unhideWhenUsed/>
    <w:rsid w:val="00B436ED"/>
  </w:style>
  <w:style w:type="numbering" w:customStyle="1" w:styleId="72110">
    <w:name w:val="Нет списка7211"/>
    <w:next w:val="a3"/>
    <w:uiPriority w:val="99"/>
    <w:semiHidden/>
    <w:unhideWhenUsed/>
    <w:rsid w:val="00B436ED"/>
  </w:style>
  <w:style w:type="numbering" w:customStyle="1" w:styleId="14211">
    <w:name w:val="Нет списка14211"/>
    <w:next w:val="a3"/>
    <w:uiPriority w:val="99"/>
    <w:semiHidden/>
    <w:unhideWhenUsed/>
    <w:rsid w:val="00B436ED"/>
  </w:style>
  <w:style w:type="numbering" w:customStyle="1" w:styleId="242110">
    <w:name w:val="Нет списка24211"/>
    <w:next w:val="a3"/>
    <w:uiPriority w:val="99"/>
    <w:semiHidden/>
    <w:unhideWhenUsed/>
    <w:rsid w:val="00B436ED"/>
  </w:style>
  <w:style w:type="numbering" w:customStyle="1" w:styleId="332110">
    <w:name w:val="Нет списка33211"/>
    <w:next w:val="a3"/>
    <w:uiPriority w:val="99"/>
    <w:semiHidden/>
    <w:unhideWhenUsed/>
    <w:rsid w:val="00B436ED"/>
  </w:style>
  <w:style w:type="numbering" w:customStyle="1" w:styleId="82110">
    <w:name w:val="Нет списка8211"/>
    <w:next w:val="a3"/>
    <w:uiPriority w:val="99"/>
    <w:semiHidden/>
    <w:unhideWhenUsed/>
    <w:rsid w:val="00B436ED"/>
  </w:style>
  <w:style w:type="numbering" w:customStyle="1" w:styleId="342110">
    <w:name w:val="Нет списка34211"/>
    <w:next w:val="a3"/>
    <w:uiPriority w:val="99"/>
    <w:semiHidden/>
    <w:unhideWhenUsed/>
    <w:rsid w:val="00B436ED"/>
  </w:style>
  <w:style w:type="numbering" w:customStyle="1" w:styleId="92110">
    <w:name w:val="Нет списка9211"/>
    <w:next w:val="a3"/>
    <w:uiPriority w:val="99"/>
    <w:semiHidden/>
    <w:rsid w:val="00B436ED"/>
  </w:style>
  <w:style w:type="numbering" w:customStyle="1" w:styleId="152110">
    <w:name w:val="Нет списка15211"/>
    <w:next w:val="a3"/>
    <w:uiPriority w:val="99"/>
    <w:semiHidden/>
    <w:unhideWhenUsed/>
    <w:rsid w:val="00B436ED"/>
  </w:style>
  <w:style w:type="numbering" w:customStyle="1" w:styleId="25211">
    <w:name w:val="Нет списка25211"/>
    <w:next w:val="a3"/>
    <w:uiPriority w:val="99"/>
    <w:semiHidden/>
    <w:unhideWhenUsed/>
    <w:rsid w:val="00B436ED"/>
  </w:style>
  <w:style w:type="numbering" w:customStyle="1" w:styleId="35211">
    <w:name w:val="Нет списка35211"/>
    <w:next w:val="a3"/>
    <w:uiPriority w:val="99"/>
    <w:semiHidden/>
    <w:unhideWhenUsed/>
    <w:rsid w:val="00B436ED"/>
  </w:style>
  <w:style w:type="numbering" w:customStyle="1" w:styleId="102110">
    <w:name w:val="Нет списка10211"/>
    <w:next w:val="a3"/>
    <w:uiPriority w:val="99"/>
    <w:semiHidden/>
    <w:rsid w:val="00B436ED"/>
  </w:style>
  <w:style w:type="numbering" w:customStyle="1" w:styleId="162110">
    <w:name w:val="Нет списка16211"/>
    <w:next w:val="a3"/>
    <w:uiPriority w:val="99"/>
    <w:semiHidden/>
    <w:unhideWhenUsed/>
    <w:rsid w:val="00B436ED"/>
  </w:style>
  <w:style w:type="numbering" w:customStyle="1" w:styleId="26211">
    <w:name w:val="Нет списка26211"/>
    <w:next w:val="a3"/>
    <w:uiPriority w:val="99"/>
    <w:semiHidden/>
    <w:unhideWhenUsed/>
    <w:rsid w:val="00B436ED"/>
  </w:style>
  <w:style w:type="numbering" w:customStyle="1" w:styleId="36211">
    <w:name w:val="Нет списка36211"/>
    <w:next w:val="a3"/>
    <w:uiPriority w:val="99"/>
    <w:semiHidden/>
    <w:unhideWhenUsed/>
    <w:rsid w:val="00B436ED"/>
  </w:style>
  <w:style w:type="numbering" w:customStyle="1" w:styleId="4610">
    <w:name w:val="Нет списка461"/>
    <w:next w:val="a3"/>
    <w:uiPriority w:val="99"/>
    <w:semiHidden/>
    <w:unhideWhenUsed/>
    <w:rsid w:val="00B436ED"/>
  </w:style>
  <w:style w:type="numbering" w:customStyle="1" w:styleId="1171">
    <w:name w:val="Нет списка1171"/>
    <w:next w:val="a3"/>
    <w:uiPriority w:val="99"/>
    <w:semiHidden/>
    <w:unhideWhenUsed/>
    <w:rsid w:val="00B436ED"/>
  </w:style>
  <w:style w:type="numbering" w:customStyle="1" w:styleId="21610">
    <w:name w:val="Нет списка2161"/>
    <w:next w:val="a3"/>
    <w:uiPriority w:val="99"/>
    <w:semiHidden/>
    <w:unhideWhenUsed/>
    <w:rsid w:val="00B436ED"/>
  </w:style>
  <w:style w:type="numbering" w:customStyle="1" w:styleId="31510">
    <w:name w:val="Нет списка3151"/>
    <w:next w:val="a3"/>
    <w:semiHidden/>
    <w:rsid w:val="00B436ED"/>
  </w:style>
  <w:style w:type="numbering" w:customStyle="1" w:styleId="4710">
    <w:name w:val="Нет списка471"/>
    <w:next w:val="a3"/>
    <w:uiPriority w:val="99"/>
    <w:semiHidden/>
    <w:unhideWhenUsed/>
    <w:rsid w:val="00B436ED"/>
  </w:style>
  <w:style w:type="numbering" w:customStyle="1" w:styleId="5410">
    <w:name w:val="Нет списка541"/>
    <w:next w:val="a3"/>
    <w:uiPriority w:val="99"/>
    <w:semiHidden/>
    <w:unhideWhenUsed/>
    <w:rsid w:val="00B436ED"/>
  </w:style>
  <w:style w:type="numbering" w:customStyle="1" w:styleId="6410">
    <w:name w:val="Нет списка641"/>
    <w:next w:val="a3"/>
    <w:uiPriority w:val="99"/>
    <w:semiHidden/>
    <w:unhideWhenUsed/>
    <w:rsid w:val="00B436ED"/>
  </w:style>
  <w:style w:type="numbering" w:customStyle="1" w:styleId="741">
    <w:name w:val="Нет списка741"/>
    <w:next w:val="a3"/>
    <w:uiPriority w:val="99"/>
    <w:semiHidden/>
    <w:unhideWhenUsed/>
    <w:rsid w:val="00B436ED"/>
  </w:style>
  <w:style w:type="numbering" w:customStyle="1" w:styleId="1181">
    <w:name w:val="Нет списка1181"/>
    <w:next w:val="a3"/>
    <w:uiPriority w:val="99"/>
    <w:semiHidden/>
    <w:unhideWhenUsed/>
    <w:rsid w:val="00B436ED"/>
  </w:style>
  <w:style w:type="numbering" w:customStyle="1" w:styleId="841">
    <w:name w:val="Нет списка841"/>
    <w:next w:val="a3"/>
    <w:uiPriority w:val="99"/>
    <w:semiHidden/>
    <w:unhideWhenUsed/>
    <w:rsid w:val="00B436ED"/>
  </w:style>
  <w:style w:type="numbering" w:customStyle="1" w:styleId="1241">
    <w:name w:val="Нет списка1241"/>
    <w:next w:val="a3"/>
    <w:uiPriority w:val="99"/>
    <w:semiHidden/>
    <w:rsid w:val="00B436ED"/>
  </w:style>
  <w:style w:type="numbering" w:customStyle="1" w:styleId="941">
    <w:name w:val="Нет списка941"/>
    <w:next w:val="a3"/>
    <w:uiPriority w:val="99"/>
    <w:semiHidden/>
    <w:rsid w:val="00B436ED"/>
  </w:style>
  <w:style w:type="numbering" w:customStyle="1" w:styleId="1041">
    <w:name w:val="Нет списка1041"/>
    <w:next w:val="a3"/>
    <w:uiPriority w:val="99"/>
    <w:semiHidden/>
    <w:rsid w:val="00B436ED"/>
  </w:style>
  <w:style w:type="numbering" w:customStyle="1" w:styleId="1341">
    <w:name w:val="Нет списка1341"/>
    <w:next w:val="a3"/>
    <w:uiPriority w:val="99"/>
    <w:semiHidden/>
    <w:unhideWhenUsed/>
    <w:rsid w:val="00B436ED"/>
  </w:style>
  <w:style w:type="numbering" w:customStyle="1" w:styleId="21710">
    <w:name w:val="Нет списка2171"/>
    <w:next w:val="a3"/>
    <w:uiPriority w:val="99"/>
    <w:semiHidden/>
    <w:unhideWhenUsed/>
    <w:rsid w:val="00B436ED"/>
  </w:style>
  <w:style w:type="numbering" w:customStyle="1" w:styleId="3161">
    <w:name w:val="Нет списка3161"/>
    <w:next w:val="a3"/>
    <w:uiPriority w:val="99"/>
    <w:semiHidden/>
    <w:unhideWhenUsed/>
    <w:rsid w:val="00B436ED"/>
  </w:style>
  <w:style w:type="numbering" w:customStyle="1" w:styleId="4141">
    <w:name w:val="Нет списка4141"/>
    <w:next w:val="a3"/>
    <w:uiPriority w:val="99"/>
    <w:semiHidden/>
    <w:unhideWhenUsed/>
    <w:rsid w:val="00B436ED"/>
  </w:style>
  <w:style w:type="numbering" w:customStyle="1" w:styleId="2241">
    <w:name w:val="Нет списка2241"/>
    <w:next w:val="a3"/>
    <w:uiPriority w:val="99"/>
    <w:semiHidden/>
    <w:rsid w:val="00B436ED"/>
  </w:style>
  <w:style w:type="numbering" w:customStyle="1" w:styleId="3241">
    <w:name w:val="Нет списка3241"/>
    <w:next w:val="a3"/>
    <w:uiPriority w:val="99"/>
    <w:semiHidden/>
    <w:rsid w:val="00B436ED"/>
  </w:style>
  <w:style w:type="numbering" w:customStyle="1" w:styleId="42210">
    <w:name w:val="Нет списка4221"/>
    <w:next w:val="a3"/>
    <w:uiPriority w:val="99"/>
    <w:semiHidden/>
    <w:unhideWhenUsed/>
    <w:rsid w:val="00B436ED"/>
  </w:style>
  <w:style w:type="numbering" w:customStyle="1" w:styleId="111210">
    <w:name w:val="Нет списка11121"/>
    <w:next w:val="a3"/>
    <w:uiPriority w:val="99"/>
    <w:semiHidden/>
    <w:unhideWhenUsed/>
    <w:rsid w:val="00B436ED"/>
  </w:style>
  <w:style w:type="numbering" w:customStyle="1" w:styleId="211210">
    <w:name w:val="Нет списка21121"/>
    <w:next w:val="a3"/>
    <w:uiPriority w:val="99"/>
    <w:semiHidden/>
    <w:unhideWhenUsed/>
    <w:rsid w:val="00B436ED"/>
  </w:style>
  <w:style w:type="numbering" w:customStyle="1" w:styleId="311210">
    <w:name w:val="Нет списка31121"/>
    <w:next w:val="a3"/>
    <w:uiPriority w:val="99"/>
    <w:semiHidden/>
    <w:unhideWhenUsed/>
    <w:rsid w:val="00B436ED"/>
  </w:style>
  <w:style w:type="numbering" w:customStyle="1" w:styleId="41121">
    <w:name w:val="Нет списка41121"/>
    <w:next w:val="a3"/>
    <w:uiPriority w:val="99"/>
    <w:semiHidden/>
    <w:unhideWhenUsed/>
    <w:rsid w:val="00B436ED"/>
  </w:style>
  <w:style w:type="numbering" w:customStyle="1" w:styleId="51210">
    <w:name w:val="Нет списка5121"/>
    <w:next w:val="a3"/>
    <w:uiPriority w:val="99"/>
    <w:semiHidden/>
    <w:unhideWhenUsed/>
    <w:rsid w:val="00B436ED"/>
  </w:style>
  <w:style w:type="numbering" w:customStyle="1" w:styleId="61210">
    <w:name w:val="Нет списка6121"/>
    <w:next w:val="a3"/>
    <w:uiPriority w:val="99"/>
    <w:semiHidden/>
    <w:unhideWhenUsed/>
    <w:rsid w:val="00B436ED"/>
  </w:style>
  <w:style w:type="numbering" w:customStyle="1" w:styleId="2341">
    <w:name w:val="Нет списка2341"/>
    <w:next w:val="a3"/>
    <w:uiPriority w:val="99"/>
    <w:semiHidden/>
    <w:rsid w:val="00B436ED"/>
  </w:style>
  <w:style w:type="numbering" w:customStyle="1" w:styleId="33410">
    <w:name w:val="Нет списка3341"/>
    <w:next w:val="a3"/>
    <w:uiPriority w:val="99"/>
    <w:semiHidden/>
    <w:rsid w:val="00B436ED"/>
  </w:style>
  <w:style w:type="numbering" w:customStyle="1" w:styleId="43210">
    <w:name w:val="Нет списка4321"/>
    <w:next w:val="a3"/>
    <w:uiPriority w:val="99"/>
    <w:semiHidden/>
    <w:unhideWhenUsed/>
    <w:rsid w:val="00B436ED"/>
  </w:style>
  <w:style w:type="numbering" w:customStyle="1" w:styleId="112210">
    <w:name w:val="Нет списка11221"/>
    <w:next w:val="a3"/>
    <w:uiPriority w:val="99"/>
    <w:semiHidden/>
    <w:unhideWhenUsed/>
    <w:rsid w:val="00B436ED"/>
  </w:style>
  <w:style w:type="numbering" w:customStyle="1" w:styleId="21221">
    <w:name w:val="Нет списка21221"/>
    <w:next w:val="a3"/>
    <w:uiPriority w:val="99"/>
    <w:semiHidden/>
    <w:unhideWhenUsed/>
    <w:rsid w:val="00B436ED"/>
  </w:style>
  <w:style w:type="numbering" w:customStyle="1" w:styleId="31221">
    <w:name w:val="Нет списка31221"/>
    <w:next w:val="a3"/>
    <w:uiPriority w:val="99"/>
    <w:semiHidden/>
    <w:unhideWhenUsed/>
    <w:rsid w:val="00B436ED"/>
  </w:style>
  <w:style w:type="numbering" w:customStyle="1" w:styleId="41221">
    <w:name w:val="Нет списка41221"/>
    <w:next w:val="a3"/>
    <w:uiPriority w:val="99"/>
    <w:semiHidden/>
    <w:unhideWhenUsed/>
    <w:rsid w:val="00B436ED"/>
  </w:style>
  <w:style w:type="numbering" w:customStyle="1" w:styleId="52210">
    <w:name w:val="Нет списка5221"/>
    <w:next w:val="a3"/>
    <w:uiPriority w:val="99"/>
    <w:semiHidden/>
    <w:unhideWhenUsed/>
    <w:rsid w:val="00B436ED"/>
  </w:style>
  <w:style w:type="numbering" w:customStyle="1" w:styleId="62210">
    <w:name w:val="Нет списка6221"/>
    <w:next w:val="a3"/>
    <w:uiPriority w:val="99"/>
    <w:semiHidden/>
    <w:unhideWhenUsed/>
    <w:rsid w:val="00B436ED"/>
  </w:style>
  <w:style w:type="numbering" w:customStyle="1" w:styleId="1441">
    <w:name w:val="Нет списка1441"/>
    <w:next w:val="a3"/>
    <w:uiPriority w:val="99"/>
    <w:semiHidden/>
    <w:unhideWhenUsed/>
    <w:rsid w:val="00B436ED"/>
  </w:style>
  <w:style w:type="numbering" w:customStyle="1" w:styleId="1541">
    <w:name w:val="Нет списка1541"/>
    <w:next w:val="a3"/>
    <w:uiPriority w:val="99"/>
    <w:semiHidden/>
    <w:unhideWhenUsed/>
    <w:rsid w:val="00B436ED"/>
  </w:style>
  <w:style w:type="numbering" w:customStyle="1" w:styleId="1641">
    <w:name w:val="Нет списка1641"/>
    <w:next w:val="a3"/>
    <w:uiPriority w:val="99"/>
    <w:semiHidden/>
    <w:unhideWhenUsed/>
    <w:rsid w:val="00B436ED"/>
  </w:style>
  <w:style w:type="numbering" w:customStyle="1" w:styleId="17210">
    <w:name w:val="Нет списка1721"/>
    <w:next w:val="a3"/>
    <w:uiPriority w:val="99"/>
    <w:semiHidden/>
    <w:unhideWhenUsed/>
    <w:rsid w:val="00B436ED"/>
  </w:style>
  <w:style w:type="numbering" w:customStyle="1" w:styleId="2441">
    <w:name w:val="Нет списка2441"/>
    <w:next w:val="a3"/>
    <w:uiPriority w:val="99"/>
    <w:semiHidden/>
    <w:unhideWhenUsed/>
    <w:rsid w:val="00B436ED"/>
  </w:style>
  <w:style w:type="numbering" w:customStyle="1" w:styleId="3441">
    <w:name w:val="Нет списка3441"/>
    <w:next w:val="a3"/>
    <w:uiPriority w:val="99"/>
    <w:semiHidden/>
    <w:unhideWhenUsed/>
    <w:rsid w:val="00B436ED"/>
  </w:style>
  <w:style w:type="numbering" w:customStyle="1" w:styleId="18210">
    <w:name w:val="Нет списка1821"/>
    <w:next w:val="a3"/>
    <w:uiPriority w:val="99"/>
    <w:semiHidden/>
    <w:unhideWhenUsed/>
    <w:rsid w:val="00B436ED"/>
  </w:style>
  <w:style w:type="numbering" w:customStyle="1" w:styleId="19210">
    <w:name w:val="Нет списка1921"/>
    <w:next w:val="a3"/>
    <w:uiPriority w:val="99"/>
    <w:semiHidden/>
    <w:unhideWhenUsed/>
    <w:rsid w:val="00B436ED"/>
  </w:style>
  <w:style w:type="numbering" w:customStyle="1" w:styleId="2541">
    <w:name w:val="Нет списка2541"/>
    <w:next w:val="a3"/>
    <w:uiPriority w:val="99"/>
    <w:semiHidden/>
    <w:unhideWhenUsed/>
    <w:rsid w:val="00B436ED"/>
  </w:style>
  <w:style w:type="numbering" w:customStyle="1" w:styleId="3541">
    <w:name w:val="Нет списка3541"/>
    <w:next w:val="a3"/>
    <w:uiPriority w:val="99"/>
    <w:semiHidden/>
    <w:unhideWhenUsed/>
    <w:rsid w:val="00B436ED"/>
  </w:style>
  <w:style w:type="numbering" w:customStyle="1" w:styleId="2641">
    <w:name w:val="Нет списка2641"/>
    <w:next w:val="a3"/>
    <w:uiPriority w:val="99"/>
    <w:semiHidden/>
    <w:unhideWhenUsed/>
    <w:rsid w:val="00B436ED"/>
  </w:style>
  <w:style w:type="numbering" w:customStyle="1" w:styleId="3641">
    <w:name w:val="Нет списка3641"/>
    <w:next w:val="a3"/>
    <w:uiPriority w:val="99"/>
    <w:semiHidden/>
    <w:unhideWhenUsed/>
    <w:rsid w:val="00B436ED"/>
  </w:style>
  <w:style w:type="numbering" w:customStyle="1" w:styleId="2721">
    <w:name w:val="Нет списка2721"/>
    <w:next w:val="a3"/>
    <w:uiPriority w:val="99"/>
    <w:semiHidden/>
    <w:unhideWhenUsed/>
    <w:rsid w:val="00B436ED"/>
  </w:style>
  <w:style w:type="numbering" w:customStyle="1" w:styleId="3721">
    <w:name w:val="Нет списка3721"/>
    <w:next w:val="a3"/>
    <w:semiHidden/>
    <w:unhideWhenUsed/>
    <w:rsid w:val="00B436ED"/>
  </w:style>
  <w:style w:type="numbering" w:customStyle="1" w:styleId="121210">
    <w:name w:val="Нет списка12121"/>
    <w:next w:val="a3"/>
    <w:uiPriority w:val="99"/>
    <w:semiHidden/>
    <w:unhideWhenUsed/>
    <w:rsid w:val="00B436ED"/>
  </w:style>
  <w:style w:type="numbering" w:customStyle="1" w:styleId="221210">
    <w:name w:val="Нет списка22121"/>
    <w:next w:val="a3"/>
    <w:uiPriority w:val="99"/>
    <w:semiHidden/>
    <w:unhideWhenUsed/>
    <w:rsid w:val="00B436ED"/>
  </w:style>
  <w:style w:type="numbering" w:customStyle="1" w:styleId="131210">
    <w:name w:val="Нет списка13121"/>
    <w:next w:val="a3"/>
    <w:uiPriority w:val="99"/>
    <w:semiHidden/>
    <w:unhideWhenUsed/>
    <w:rsid w:val="00B436ED"/>
  </w:style>
  <w:style w:type="numbering" w:customStyle="1" w:styleId="23121">
    <w:name w:val="Нет списка23121"/>
    <w:next w:val="a3"/>
    <w:uiPriority w:val="99"/>
    <w:semiHidden/>
    <w:unhideWhenUsed/>
    <w:rsid w:val="00B436ED"/>
  </w:style>
  <w:style w:type="numbering" w:customStyle="1" w:styleId="32121">
    <w:name w:val="Нет списка32121"/>
    <w:next w:val="a3"/>
    <w:uiPriority w:val="99"/>
    <w:semiHidden/>
    <w:unhideWhenUsed/>
    <w:rsid w:val="00B436ED"/>
  </w:style>
  <w:style w:type="numbering" w:customStyle="1" w:styleId="71210">
    <w:name w:val="Нет списка7121"/>
    <w:next w:val="a3"/>
    <w:uiPriority w:val="99"/>
    <w:semiHidden/>
    <w:unhideWhenUsed/>
    <w:rsid w:val="00B436ED"/>
  </w:style>
  <w:style w:type="numbering" w:customStyle="1" w:styleId="14121">
    <w:name w:val="Нет списка14121"/>
    <w:next w:val="a3"/>
    <w:uiPriority w:val="99"/>
    <w:semiHidden/>
    <w:unhideWhenUsed/>
    <w:rsid w:val="00B436ED"/>
  </w:style>
  <w:style w:type="numbering" w:customStyle="1" w:styleId="24121">
    <w:name w:val="Нет списка24121"/>
    <w:next w:val="a3"/>
    <w:uiPriority w:val="99"/>
    <w:semiHidden/>
    <w:unhideWhenUsed/>
    <w:rsid w:val="00B436ED"/>
  </w:style>
  <w:style w:type="numbering" w:customStyle="1" w:styleId="33121">
    <w:name w:val="Нет списка33121"/>
    <w:next w:val="a3"/>
    <w:uiPriority w:val="99"/>
    <w:semiHidden/>
    <w:unhideWhenUsed/>
    <w:rsid w:val="00B436ED"/>
  </w:style>
  <w:style w:type="numbering" w:customStyle="1" w:styleId="81210">
    <w:name w:val="Нет списка8121"/>
    <w:next w:val="a3"/>
    <w:uiPriority w:val="99"/>
    <w:semiHidden/>
    <w:unhideWhenUsed/>
    <w:rsid w:val="00B436ED"/>
  </w:style>
  <w:style w:type="numbering" w:customStyle="1" w:styleId="34121">
    <w:name w:val="Нет списка34121"/>
    <w:next w:val="a3"/>
    <w:uiPriority w:val="99"/>
    <w:semiHidden/>
    <w:unhideWhenUsed/>
    <w:rsid w:val="00B436ED"/>
  </w:style>
  <w:style w:type="numbering" w:customStyle="1" w:styleId="91210">
    <w:name w:val="Нет списка9121"/>
    <w:next w:val="a3"/>
    <w:uiPriority w:val="99"/>
    <w:semiHidden/>
    <w:rsid w:val="00B436ED"/>
  </w:style>
  <w:style w:type="numbering" w:customStyle="1" w:styleId="15121">
    <w:name w:val="Нет списка15121"/>
    <w:next w:val="a3"/>
    <w:uiPriority w:val="99"/>
    <w:semiHidden/>
    <w:unhideWhenUsed/>
    <w:rsid w:val="00B436ED"/>
  </w:style>
  <w:style w:type="numbering" w:customStyle="1" w:styleId="25121">
    <w:name w:val="Нет списка25121"/>
    <w:next w:val="a3"/>
    <w:uiPriority w:val="99"/>
    <w:semiHidden/>
    <w:unhideWhenUsed/>
    <w:rsid w:val="00B436ED"/>
  </w:style>
  <w:style w:type="numbering" w:customStyle="1" w:styleId="35121">
    <w:name w:val="Нет списка35121"/>
    <w:next w:val="a3"/>
    <w:uiPriority w:val="99"/>
    <w:semiHidden/>
    <w:unhideWhenUsed/>
    <w:rsid w:val="00B436ED"/>
  </w:style>
  <w:style w:type="numbering" w:customStyle="1" w:styleId="101210">
    <w:name w:val="Нет списка10121"/>
    <w:next w:val="a3"/>
    <w:uiPriority w:val="99"/>
    <w:semiHidden/>
    <w:rsid w:val="00B436ED"/>
  </w:style>
  <w:style w:type="numbering" w:customStyle="1" w:styleId="16121">
    <w:name w:val="Нет списка16121"/>
    <w:next w:val="a3"/>
    <w:uiPriority w:val="99"/>
    <w:semiHidden/>
    <w:unhideWhenUsed/>
    <w:rsid w:val="00B436ED"/>
  </w:style>
  <w:style w:type="numbering" w:customStyle="1" w:styleId="26121">
    <w:name w:val="Нет списка26121"/>
    <w:next w:val="a3"/>
    <w:uiPriority w:val="99"/>
    <w:semiHidden/>
    <w:unhideWhenUsed/>
    <w:rsid w:val="00B436ED"/>
  </w:style>
  <w:style w:type="numbering" w:customStyle="1" w:styleId="36121">
    <w:name w:val="Нет списка36121"/>
    <w:next w:val="a3"/>
    <w:uiPriority w:val="99"/>
    <w:semiHidden/>
    <w:unhideWhenUsed/>
    <w:rsid w:val="00B436ED"/>
  </w:style>
  <w:style w:type="numbering" w:customStyle="1" w:styleId="20210">
    <w:name w:val="Нет списка2021"/>
    <w:next w:val="a3"/>
    <w:uiPriority w:val="99"/>
    <w:semiHidden/>
    <w:unhideWhenUsed/>
    <w:rsid w:val="00B436ED"/>
  </w:style>
  <w:style w:type="numbering" w:customStyle="1" w:styleId="11021">
    <w:name w:val="Нет списка11021"/>
    <w:next w:val="a3"/>
    <w:uiPriority w:val="99"/>
    <w:semiHidden/>
    <w:unhideWhenUsed/>
    <w:rsid w:val="00B436ED"/>
  </w:style>
  <w:style w:type="numbering" w:customStyle="1" w:styleId="2821">
    <w:name w:val="Нет списка2821"/>
    <w:next w:val="a3"/>
    <w:uiPriority w:val="99"/>
    <w:semiHidden/>
    <w:unhideWhenUsed/>
    <w:rsid w:val="00B436ED"/>
  </w:style>
  <w:style w:type="numbering" w:customStyle="1" w:styleId="3821">
    <w:name w:val="Нет списка3821"/>
    <w:next w:val="a3"/>
    <w:semiHidden/>
    <w:unhideWhenUsed/>
    <w:rsid w:val="00B436ED"/>
  </w:style>
  <w:style w:type="numbering" w:customStyle="1" w:styleId="12221">
    <w:name w:val="Нет списка12221"/>
    <w:next w:val="a3"/>
    <w:uiPriority w:val="99"/>
    <w:semiHidden/>
    <w:unhideWhenUsed/>
    <w:rsid w:val="00B436ED"/>
  </w:style>
  <w:style w:type="numbering" w:customStyle="1" w:styleId="22221">
    <w:name w:val="Нет списка22221"/>
    <w:next w:val="a3"/>
    <w:uiPriority w:val="99"/>
    <w:semiHidden/>
    <w:unhideWhenUsed/>
    <w:rsid w:val="00B436ED"/>
  </w:style>
  <w:style w:type="numbering" w:customStyle="1" w:styleId="13221">
    <w:name w:val="Нет списка13221"/>
    <w:next w:val="a3"/>
    <w:uiPriority w:val="99"/>
    <w:semiHidden/>
    <w:unhideWhenUsed/>
    <w:rsid w:val="00B436ED"/>
  </w:style>
  <w:style w:type="numbering" w:customStyle="1" w:styleId="23221">
    <w:name w:val="Нет списка23221"/>
    <w:next w:val="a3"/>
    <w:uiPriority w:val="99"/>
    <w:semiHidden/>
    <w:unhideWhenUsed/>
    <w:rsid w:val="00B436ED"/>
  </w:style>
  <w:style w:type="numbering" w:customStyle="1" w:styleId="32221">
    <w:name w:val="Нет списка32221"/>
    <w:next w:val="a3"/>
    <w:uiPriority w:val="99"/>
    <w:semiHidden/>
    <w:unhideWhenUsed/>
    <w:rsid w:val="00B436ED"/>
  </w:style>
  <w:style w:type="numbering" w:customStyle="1" w:styleId="7221">
    <w:name w:val="Нет списка7221"/>
    <w:next w:val="a3"/>
    <w:uiPriority w:val="99"/>
    <w:semiHidden/>
    <w:unhideWhenUsed/>
    <w:rsid w:val="00B436ED"/>
  </w:style>
  <w:style w:type="numbering" w:customStyle="1" w:styleId="14221">
    <w:name w:val="Нет списка14221"/>
    <w:next w:val="a3"/>
    <w:uiPriority w:val="99"/>
    <w:semiHidden/>
    <w:unhideWhenUsed/>
    <w:rsid w:val="00B436ED"/>
  </w:style>
  <w:style w:type="numbering" w:customStyle="1" w:styleId="24221">
    <w:name w:val="Нет списка24221"/>
    <w:next w:val="a3"/>
    <w:uiPriority w:val="99"/>
    <w:semiHidden/>
    <w:unhideWhenUsed/>
    <w:rsid w:val="00B436ED"/>
  </w:style>
  <w:style w:type="numbering" w:customStyle="1" w:styleId="33221">
    <w:name w:val="Нет списка33221"/>
    <w:next w:val="a3"/>
    <w:uiPriority w:val="99"/>
    <w:semiHidden/>
    <w:unhideWhenUsed/>
    <w:rsid w:val="00B436ED"/>
  </w:style>
  <w:style w:type="numbering" w:customStyle="1" w:styleId="8221">
    <w:name w:val="Нет списка8221"/>
    <w:next w:val="a3"/>
    <w:uiPriority w:val="99"/>
    <w:semiHidden/>
    <w:unhideWhenUsed/>
    <w:rsid w:val="00B436ED"/>
  </w:style>
  <w:style w:type="numbering" w:customStyle="1" w:styleId="34221">
    <w:name w:val="Нет списка34221"/>
    <w:next w:val="a3"/>
    <w:uiPriority w:val="99"/>
    <w:semiHidden/>
    <w:unhideWhenUsed/>
    <w:rsid w:val="00B436ED"/>
  </w:style>
  <w:style w:type="numbering" w:customStyle="1" w:styleId="9221">
    <w:name w:val="Нет списка9221"/>
    <w:next w:val="a3"/>
    <w:uiPriority w:val="99"/>
    <w:semiHidden/>
    <w:rsid w:val="00B436ED"/>
  </w:style>
  <w:style w:type="numbering" w:customStyle="1" w:styleId="15221">
    <w:name w:val="Нет списка15221"/>
    <w:next w:val="a3"/>
    <w:uiPriority w:val="99"/>
    <w:semiHidden/>
    <w:unhideWhenUsed/>
    <w:rsid w:val="00B436ED"/>
  </w:style>
  <w:style w:type="numbering" w:customStyle="1" w:styleId="25221">
    <w:name w:val="Нет списка25221"/>
    <w:next w:val="a3"/>
    <w:uiPriority w:val="99"/>
    <w:semiHidden/>
    <w:unhideWhenUsed/>
    <w:rsid w:val="00B436ED"/>
  </w:style>
  <w:style w:type="numbering" w:customStyle="1" w:styleId="35221">
    <w:name w:val="Нет списка35221"/>
    <w:next w:val="a3"/>
    <w:uiPriority w:val="99"/>
    <w:semiHidden/>
    <w:unhideWhenUsed/>
    <w:rsid w:val="00B436ED"/>
  </w:style>
  <w:style w:type="numbering" w:customStyle="1" w:styleId="10221">
    <w:name w:val="Нет списка10221"/>
    <w:next w:val="a3"/>
    <w:uiPriority w:val="99"/>
    <w:semiHidden/>
    <w:rsid w:val="00B436ED"/>
  </w:style>
  <w:style w:type="numbering" w:customStyle="1" w:styleId="16221">
    <w:name w:val="Нет списка16221"/>
    <w:next w:val="a3"/>
    <w:uiPriority w:val="99"/>
    <w:semiHidden/>
    <w:unhideWhenUsed/>
    <w:rsid w:val="00B436ED"/>
  </w:style>
  <w:style w:type="numbering" w:customStyle="1" w:styleId="26221">
    <w:name w:val="Нет списка26221"/>
    <w:next w:val="a3"/>
    <w:uiPriority w:val="99"/>
    <w:semiHidden/>
    <w:unhideWhenUsed/>
    <w:rsid w:val="00B436ED"/>
  </w:style>
  <w:style w:type="numbering" w:customStyle="1" w:styleId="36221">
    <w:name w:val="Нет списка36221"/>
    <w:next w:val="a3"/>
    <w:uiPriority w:val="99"/>
    <w:semiHidden/>
    <w:unhideWhenUsed/>
    <w:rsid w:val="00B436ED"/>
  </w:style>
  <w:style w:type="numbering" w:customStyle="1" w:styleId="4810">
    <w:name w:val="Нет списка481"/>
    <w:next w:val="a3"/>
    <w:uiPriority w:val="99"/>
    <w:semiHidden/>
    <w:unhideWhenUsed/>
    <w:rsid w:val="00B436ED"/>
  </w:style>
  <w:style w:type="numbering" w:customStyle="1" w:styleId="500">
    <w:name w:val="Нет списка50"/>
    <w:next w:val="a3"/>
    <w:uiPriority w:val="99"/>
    <w:semiHidden/>
    <w:unhideWhenUsed/>
    <w:rsid w:val="00744255"/>
  </w:style>
  <w:style w:type="table" w:customStyle="1" w:styleId="501">
    <w:name w:val="Сетка таблицы50"/>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1">
    <w:name w:val="Нет списка120"/>
    <w:next w:val="a3"/>
    <w:uiPriority w:val="99"/>
    <w:semiHidden/>
    <w:unhideWhenUsed/>
    <w:rsid w:val="00744255"/>
  </w:style>
  <w:style w:type="numbering" w:customStyle="1" w:styleId="2200">
    <w:name w:val="Нет списка220"/>
    <w:next w:val="a3"/>
    <w:uiPriority w:val="99"/>
    <w:semiHidden/>
    <w:unhideWhenUsed/>
    <w:rsid w:val="00744255"/>
  </w:style>
  <w:style w:type="numbering" w:customStyle="1" w:styleId="319">
    <w:name w:val="Нет списка319"/>
    <w:next w:val="a3"/>
    <w:semiHidden/>
    <w:unhideWhenUsed/>
    <w:rsid w:val="00744255"/>
  </w:style>
  <w:style w:type="table" w:customStyle="1" w:styleId="126">
    <w:name w:val="Сетка таблицы126"/>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6">
    <w:name w:val="Нет списка416"/>
    <w:next w:val="a3"/>
    <w:uiPriority w:val="99"/>
    <w:semiHidden/>
    <w:unhideWhenUsed/>
    <w:rsid w:val="00744255"/>
  </w:style>
  <w:style w:type="table" w:customStyle="1" w:styleId="2180">
    <w:name w:val="Сетка таблицы218"/>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61">
    <w:name w:val="Нет списка56"/>
    <w:next w:val="a3"/>
    <w:uiPriority w:val="99"/>
    <w:semiHidden/>
    <w:unhideWhenUsed/>
    <w:rsid w:val="00744255"/>
  </w:style>
  <w:style w:type="numbering" w:customStyle="1" w:styleId="660">
    <w:name w:val="Нет списка66"/>
    <w:next w:val="a3"/>
    <w:uiPriority w:val="99"/>
    <w:semiHidden/>
    <w:unhideWhenUsed/>
    <w:rsid w:val="00744255"/>
  </w:style>
  <w:style w:type="table" w:customStyle="1" w:styleId="3180">
    <w:name w:val="Сетка таблицы318"/>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6">
    <w:name w:val="Нет списка76"/>
    <w:next w:val="a3"/>
    <w:uiPriority w:val="99"/>
    <w:semiHidden/>
    <w:unhideWhenUsed/>
    <w:rsid w:val="00744255"/>
  </w:style>
  <w:style w:type="numbering" w:customStyle="1" w:styleId="11140">
    <w:name w:val="Нет списка1114"/>
    <w:next w:val="a3"/>
    <w:uiPriority w:val="99"/>
    <w:semiHidden/>
    <w:unhideWhenUsed/>
    <w:rsid w:val="00744255"/>
  </w:style>
  <w:style w:type="table" w:customStyle="1" w:styleId="1117">
    <w:name w:val="Сетка таблицы1117"/>
    <w:basedOn w:val="a2"/>
    <w:next w:val="a9"/>
    <w:rsid w:val="0074425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6">
    <w:name w:val="Нет списка86"/>
    <w:next w:val="a3"/>
    <w:uiPriority w:val="99"/>
    <w:semiHidden/>
    <w:unhideWhenUsed/>
    <w:rsid w:val="00744255"/>
  </w:style>
  <w:style w:type="table" w:customStyle="1" w:styleId="4160">
    <w:name w:val="Сетка таблицы416"/>
    <w:basedOn w:val="a2"/>
    <w:next w:val="a9"/>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60">
    <w:name w:val="Нет списка126"/>
    <w:next w:val="a3"/>
    <w:uiPriority w:val="99"/>
    <w:semiHidden/>
    <w:rsid w:val="00744255"/>
  </w:style>
  <w:style w:type="numbering" w:customStyle="1" w:styleId="96">
    <w:name w:val="Нет списка96"/>
    <w:next w:val="a3"/>
    <w:uiPriority w:val="99"/>
    <w:semiHidden/>
    <w:rsid w:val="00744255"/>
  </w:style>
  <w:style w:type="table" w:customStyle="1" w:styleId="58">
    <w:name w:val="Сетка таблицы58"/>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6">
    <w:name w:val="Нет списка106"/>
    <w:next w:val="a3"/>
    <w:uiPriority w:val="99"/>
    <w:semiHidden/>
    <w:rsid w:val="00744255"/>
  </w:style>
  <w:style w:type="table" w:customStyle="1" w:styleId="67">
    <w:name w:val="Сетка таблицы67"/>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0">
    <w:name w:val="Сетка таблицы76"/>
    <w:basedOn w:val="a2"/>
    <w:next w:val="a9"/>
    <w:rsid w:val="007442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0">
    <w:name w:val="Сетка таблицы86"/>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60">
    <w:name w:val="Сетка таблицы96"/>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6">
    <w:name w:val="Нет списка136"/>
    <w:next w:val="a3"/>
    <w:uiPriority w:val="99"/>
    <w:semiHidden/>
    <w:unhideWhenUsed/>
    <w:rsid w:val="00744255"/>
  </w:style>
  <w:style w:type="table" w:customStyle="1" w:styleId="1060">
    <w:name w:val="Сетка таблицы106"/>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00">
    <w:name w:val="Нет списка2110"/>
    <w:next w:val="a3"/>
    <w:uiPriority w:val="99"/>
    <w:semiHidden/>
    <w:unhideWhenUsed/>
    <w:rsid w:val="00744255"/>
  </w:style>
  <w:style w:type="numbering" w:customStyle="1" w:styleId="31100">
    <w:name w:val="Нет списка3110"/>
    <w:next w:val="a3"/>
    <w:uiPriority w:val="99"/>
    <w:semiHidden/>
    <w:unhideWhenUsed/>
    <w:rsid w:val="00744255"/>
  </w:style>
  <w:style w:type="table" w:customStyle="1" w:styleId="1118">
    <w:name w:val="Сетка таблицы1118"/>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7">
    <w:name w:val="Нет списка417"/>
    <w:next w:val="a3"/>
    <w:uiPriority w:val="99"/>
    <w:semiHidden/>
    <w:unhideWhenUsed/>
    <w:rsid w:val="00744255"/>
  </w:style>
  <w:style w:type="table" w:customStyle="1" w:styleId="2190">
    <w:name w:val="Сетка таблицы219"/>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70">
    <w:name w:val="Сетка таблицы417"/>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6">
    <w:name w:val="Нет списка226"/>
    <w:next w:val="a3"/>
    <w:uiPriority w:val="99"/>
    <w:semiHidden/>
    <w:rsid w:val="00744255"/>
  </w:style>
  <w:style w:type="numbering" w:customStyle="1" w:styleId="326">
    <w:name w:val="Нет списка326"/>
    <w:next w:val="a3"/>
    <w:uiPriority w:val="99"/>
    <w:semiHidden/>
    <w:rsid w:val="00744255"/>
  </w:style>
  <w:style w:type="table" w:customStyle="1" w:styleId="127">
    <w:name w:val="Сетка таблицы127"/>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40">
    <w:name w:val="Нет списка424"/>
    <w:next w:val="a3"/>
    <w:uiPriority w:val="99"/>
    <w:semiHidden/>
    <w:unhideWhenUsed/>
    <w:rsid w:val="00744255"/>
  </w:style>
  <w:style w:type="numbering" w:customStyle="1" w:styleId="11150">
    <w:name w:val="Нет списка1115"/>
    <w:next w:val="a3"/>
    <w:uiPriority w:val="99"/>
    <w:semiHidden/>
    <w:unhideWhenUsed/>
    <w:rsid w:val="00744255"/>
  </w:style>
  <w:style w:type="table" w:customStyle="1" w:styleId="2260">
    <w:name w:val="Сетка таблицы226"/>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40">
    <w:name w:val="Нет списка2114"/>
    <w:next w:val="a3"/>
    <w:uiPriority w:val="99"/>
    <w:semiHidden/>
    <w:unhideWhenUsed/>
    <w:rsid w:val="00744255"/>
  </w:style>
  <w:style w:type="numbering" w:customStyle="1" w:styleId="31140">
    <w:name w:val="Нет списка3114"/>
    <w:next w:val="a3"/>
    <w:uiPriority w:val="99"/>
    <w:semiHidden/>
    <w:unhideWhenUsed/>
    <w:rsid w:val="00744255"/>
  </w:style>
  <w:style w:type="numbering" w:customStyle="1" w:styleId="4114">
    <w:name w:val="Нет списка4114"/>
    <w:next w:val="a3"/>
    <w:uiPriority w:val="99"/>
    <w:semiHidden/>
    <w:unhideWhenUsed/>
    <w:rsid w:val="00744255"/>
  </w:style>
  <w:style w:type="table" w:customStyle="1" w:styleId="2115">
    <w:name w:val="Сетка таблицы2115"/>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140">
    <w:name w:val="Нет списка514"/>
    <w:next w:val="a3"/>
    <w:uiPriority w:val="99"/>
    <w:semiHidden/>
    <w:unhideWhenUsed/>
    <w:rsid w:val="00744255"/>
  </w:style>
  <w:style w:type="table" w:customStyle="1" w:styleId="3190">
    <w:name w:val="Сетка таблицы319"/>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140">
    <w:name w:val="Нет списка614"/>
    <w:next w:val="a3"/>
    <w:uiPriority w:val="99"/>
    <w:semiHidden/>
    <w:unhideWhenUsed/>
    <w:rsid w:val="00744255"/>
  </w:style>
  <w:style w:type="numbering" w:customStyle="1" w:styleId="236">
    <w:name w:val="Нет списка236"/>
    <w:next w:val="a3"/>
    <w:uiPriority w:val="99"/>
    <w:semiHidden/>
    <w:rsid w:val="00744255"/>
  </w:style>
  <w:style w:type="numbering" w:customStyle="1" w:styleId="336">
    <w:name w:val="Нет списка336"/>
    <w:next w:val="a3"/>
    <w:uiPriority w:val="99"/>
    <w:semiHidden/>
    <w:rsid w:val="00744255"/>
  </w:style>
  <w:style w:type="table" w:customStyle="1" w:styleId="1360">
    <w:name w:val="Сетка таблицы136"/>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40">
    <w:name w:val="Нет списка434"/>
    <w:next w:val="a3"/>
    <w:uiPriority w:val="99"/>
    <w:semiHidden/>
    <w:unhideWhenUsed/>
    <w:rsid w:val="00744255"/>
  </w:style>
  <w:style w:type="numbering" w:customStyle="1" w:styleId="11240">
    <w:name w:val="Нет списка1124"/>
    <w:next w:val="a3"/>
    <w:uiPriority w:val="99"/>
    <w:semiHidden/>
    <w:unhideWhenUsed/>
    <w:rsid w:val="00744255"/>
  </w:style>
  <w:style w:type="table" w:customStyle="1" w:styleId="2350">
    <w:name w:val="Сетка таблицы235"/>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4">
    <w:name w:val="Нет списка2124"/>
    <w:next w:val="a3"/>
    <w:uiPriority w:val="99"/>
    <w:semiHidden/>
    <w:unhideWhenUsed/>
    <w:rsid w:val="00744255"/>
  </w:style>
  <w:style w:type="numbering" w:customStyle="1" w:styleId="3124">
    <w:name w:val="Нет списка3124"/>
    <w:next w:val="a3"/>
    <w:uiPriority w:val="99"/>
    <w:semiHidden/>
    <w:unhideWhenUsed/>
    <w:rsid w:val="00744255"/>
  </w:style>
  <w:style w:type="table" w:customStyle="1" w:styleId="1125">
    <w:name w:val="Сетка таблицы1125"/>
    <w:basedOn w:val="a2"/>
    <w:next w:val="a9"/>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24">
    <w:name w:val="Нет списка4124"/>
    <w:next w:val="a3"/>
    <w:uiPriority w:val="99"/>
    <w:semiHidden/>
    <w:unhideWhenUsed/>
    <w:rsid w:val="00744255"/>
  </w:style>
  <w:style w:type="table" w:customStyle="1" w:styleId="21230">
    <w:name w:val="Сетка таблицы2123"/>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240">
    <w:name w:val="Нет списка524"/>
    <w:next w:val="a3"/>
    <w:uiPriority w:val="99"/>
    <w:semiHidden/>
    <w:unhideWhenUsed/>
    <w:rsid w:val="00744255"/>
  </w:style>
  <w:style w:type="table" w:customStyle="1" w:styleId="3250">
    <w:name w:val="Сетка таблицы325"/>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240">
    <w:name w:val="Нет списка624"/>
    <w:next w:val="a3"/>
    <w:uiPriority w:val="99"/>
    <w:semiHidden/>
    <w:unhideWhenUsed/>
    <w:rsid w:val="00744255"/>
  </w:style>
  <w:style w:type="table" w:customStyle="1" w:styleId="715">
    <w:name w:val="Сетка таблицы715"/>
    <w:basedOn w:val="a2"/>
    <w:next w:val="a9"/>
    <w:rsid w:val="0074425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5">
    <w:name w:val="Сетка таблицы815"/>
    <w:basedOn w:val="a2"/>
    <w:next w:val="a9"/>
    <w:rsid w:val="0074425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5">
    <w:name w:val="Сетка таблицы915"/>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6">
    <w:name w:val="Нет списка146"/>
    <w:next w:val="a3"/>
    <w:uiPriority w:val="99"/>
    <w:semiHidden/>
    <w:unhideWhenUsed/>
    <w:rsid w:val="00744255"/>
  </w:style>
  <w:style w:type="numbering" w:customStyle="1" w:styleId="156">
    <w:name w:val="Нет списка156"/>
    <w:next w:val="a3"/>
    <w:uiPriority w:val="99"/>
    <w:semiHidden/>
    <w:unhideWhenUsed/>
    <w:rsid w:val="00744255"/>
  </w:style>
  <w:style w:type="table" w:customStyle="1" w:styleId="1135">
    <w:name w:val="Сетка таблицы1135"/>
    <w:basedOn w:val="a2"/>
    <w:next w:val="a9"/>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5">
    <w:name w:val="Сетка таблицы425"/>
    <w:basedOn w:val="a2"/>
    <w:next w:val="a9"/>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30">
    <w:name w:val="Сетка таблицы723"/>
    <w:basedOn w:val="a2"/>
    <w:next w:val="a9"/>
    <w:rsid w:val="0074425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30">
    <w:name w:val="Сетка таблицы823"/>
    <w:basedOn w:val="a2"/>
    <w:next w:val="a9"/>
    <w:rsid w:val="0074425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30">
    <w:name w:val="Сетка таблицы923"/>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50">
    <w:name w:val="Сетка таблицы145"/>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66">
    <w:name w:val="Нет списка166"/>
    <w:next w:val="a3"/>
    <w:uiPriority w:val="99"/>
    <w:semiHidden/>
    <w:unhideWhenUsed/>
    <w:rsid w:val="00744255"/>
  </w:style>
  <w:style w:type="table" w:customStyle="1" w:styleId="1550">
    <w:name w:val="Сетка таблицы155"/>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40">
    <w:name w:val="Нет списка174"/>
    <w:next w:val="a3"/>
    <w:uiPriority w:val="99"/>
    <w:semiHidden/>
    <w:unhideWhenUsed/>
    <w:rsid w:val="00744255"/>
  </w:style>
  <w:style w:type="numbering" w:customStyle="1" w:styleId="246">
    <w:name w:val="Нет списка246"/>
    <w:next w:val="a3"/>
    <w:uiPriority w:val="99"/>
    <w:semiHidden/>
    <w:unhideWhenUsed/>
    <w:rsid w:val="00744255"/>
  </w:style>
  <w:style w:type="numbering" w:customStyle="1" w:styleId="346">
    <w:name w:val="Нет списка346"/>
    <w:next w:val="a3"/>
    <w:uiPriority w:val="99"/>
    <w:semiHidden/>
    <w:unhideWhenUsed/>
    <w:rsid w:val="00744255"/>
  </w:style>
  <w:style w:type="numbering" w:customStyle="1" w:styleId="1840">
    <w:name w:val="Нет списка184"/>
    <w:next w:val="a3"/>
    <w:uiPriority w:val="99"/>
    <w:semiHidden/>
    <w:unhideWhenUsed/>
    <w:rsid w:val="00744255"/>
  </w:style>
  <w:style w:type="table" w:customStyle="1" w:styleId="1650">
    <w:name w:val="Сетка таблицы165"/>
    <w:basedOn w:val="a2"/>
    <w:next w:val="a9"/>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40">
    <w:name w:val="Нет списка194"/>
    <w:next w:val="a3"/>
    <w:uiPriority w:val="99"/>
    <w:semiHidden/>
    <w:unhideWhenUsed/>
    <w:rsid w:val="00744255"/>
  </w:style>
  <w:style w:type="numbering" w:customStyle="1" w:styleId="256">
    <w:name w:val="Нет списка256"/>
    <w:next w:val="a3"/>
    <w:uiPriority w:val="99"/>
    <w:semiHidden/>
    <w:unhideWhenUsed/>
    <w:rsid w:val="00744255"/>
  </w:style>
  <w:style w:type="numbering" w:customStyle="1" w:styleId="356">
    <w:name w:val="Нет списка356"/>
    <w:next w:val="a3"/>
    <w:uiPriority w:val="99"/>
    <w:semiHidden/>
    <w:unhideWhenUsed/>
    <w:rsid w:val="00744255"/>
  </w:style>
  <w:style w:type="table" w:customStyle="1" w:styleId="516">
    <w:name w:val="Сетка таблицы516"/>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5">
    <w:name w:val="Сетка таблицы615"/>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5">
    <w:name w:val="Сетка таблицы1015"/>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5">
    <w:name w:val="Сетка таблицы1215"/>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5">
    <w:name w:val="Сетка таблицы1315"/>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5">
    <w:name w:val="Сетка таблицы2215"/>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5">
    <w:name w:val="Сетка таблицы3115"/>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5">
    <w:name w:val="Сетка таблицы175"/>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50">
    <w:name w:val="Сетка таблицы245"/>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50">
    <w:name w:val="Сетка таблицы335"/>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5">
    <w:name w:val="Сетка таблицы525"/>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5">
    <w:name w:val="Сетка таблицы625"/>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5">
    <w:name w:val="Сетка таблицы185"/>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5">
    <w:name w:val="Сетка таблицы195"/>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50">
    <w:name w:val="Сетка таблицы255"/>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50">
    <w:name w:val="Сетка таблицы345"/>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5">
    <w:name w:val="Сетка таблицы435"/>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5">
    <w:name w:val="Сетка таблицы445"/>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5">
    <w:name w:val="Сетка таблицы205"/>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50">
    <w:name w:val="Сетка таблицы265"/>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6">
    <w:name w:val="Нет списка266"/>
    <w:next w:val="a3"/>
    <w:uiPriority w:val="99"/>
    <w:semiHidden/>
    <w:unhideWhenUsed/>
    <w:rsid w:val="00744255"/>
  </w:style>
  <w:style w:type="numbering" w:customStyle="1" w:styleId="366">
    <w:name w:val="Нет списка366"/>
    <w:next w:val="a3"/>
    <w:uiPriority w:val="99"/>
    <w:semiHidden/>
    <w:unhideWhenUsed/>
    <w:rsid w:val="00744255"/>
  </w:style>
  <w:style w:type="table" w:customStyle="1" w:styleId="2730">
    <w:name w:val="Сетка таблицы273"/>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4">
    <w:name w:val="Нет списка274"/>
    <w:next w:val="a3"/>
    <w:uiPriority w:val="99"/>
    <w:semiHidden/>
    <w:unhideWhenUsed/>
    <w:rsid w:val="00744255"/>
  </w:style>
  <w:style w:type="numbering" w:customStyle="1" w:styleId="374">
    <w:name w:val="Нет списка374"/>
    <w:next w:val="a3"/>
    <w:semiHidden/>
    <w:unhideWhenUsed/>
    <w:rsid w:val="00744255"/>
  </w:style>
  <w:style w:type="table" w:customStyle="1" w:styleId="11030">
    <w:name w:val="Сетка таблицы110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30">
    <w:name w:val="Сетка таблицы28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30">
    <w:name w:val="Сетка таблицы35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3">
    <w:name w:val="Сетка таблицы453"/>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3">
    <w:name w:val="Сетка таблицы533"/>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3">
    <w:name w:val="Сетка таблицы633"/>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30">
    <w:name w:val="Сетка таблицы102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
    <w:name w:val="Сетка таблицы114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30">
    <w:name w:val="Сетка таблицы122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30">
    <w:name w:val="Сетка таблицы132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30">
    <w:name w:val="Сетка таблицы222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30">
    <w:name w:val="Сетка таблицы312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30">
    <w:name w:val="Сетка таблицы141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30">
    <w:name w:val="Сетка таблицы151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30">
    <w:name w:val="Сетка таблицы231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30">
    <w:name w:val="Сетка таблицы321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40">
    <w:name w:val="Сетка таблицы4114"/>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3">
    <w:name w:val="Сетка таблицы5113"/>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3">
    <w:name w:val="Сетка таблицы6113"/>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3">
    <w:name w:val="Сетка таблицы7113"/>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3">
    <w:name w:val="Сетка таблицы8113"/>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3">
    <w:name w:val="Сетка таблицы9113"/>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3">
    <w:name w:val="Сетка таблицы1011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
    <w:name w:val="Сетка таблицы1111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3">
    <w:name w:val="Сетка таблицы2111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3">
    <w:name w:val="Сетка таблицы1211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3">
    <w:name w:val="Сетка таблицы1311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3">
    <w:name w:val="Сетка таблицы2211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3">
    <w:name w:val="Сетка таблицы3111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30">
    <w:name w:val="Сетка таблицы1613"/>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3">
    <w:name w:val="Сетка таблицы171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30">
    <w:name w:val="Сетка таблицы241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30">
    <w:name w:val="Сетка таблицы331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3">
    <w:name w:val="Сетка таблицы4213"/>
    <w:basedOn w:val="a2"/>
    <w:uiPriority w:val="59"/>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3">
    <w:name w:val="Сетка таблицы5213"/>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13">
    <w:name w:val="Сетка таблицы6213"/>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3">
    <w:name w:val="Сетка таблицы181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3">
    <w:name w:val="Сетка таблицы1913"/>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0">
    <w:name w:val="Сетка таблицы2513"/>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30">
    <w:name w:val="Сетка таблицы3413"/>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3">
    <w:name w:val="Сетка таблицы4313"/>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3">
    <w:name w:val="Сетка таблицы11213"/>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3">
    <w:name w:val="Сетка таблицы4413"/>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
    <w:name w:val="Сетка таблицы11313"/>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3">
    <w:name w:val="Сетка таблицы2013"/>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40">
    <w:name w:val="Нет списка1214"/>
    <w:next w:val="a3"/>
    <w:uiPriority w:val="99"/>
    <w:semiHidden/>
    <w:unhideWhenUsed/>
    <w:rsid w:val="00744255"/>
  </w:style>
  <w:style w:type="numbering" w:customStyle="1" w:styleId="22140">
    <w:name w:val="Нет списка2214"/>
    <w:next w:val="a3"/>
    <w:uiPriority w:val="99"/>
    <w:semiHidden/>
    <w:unhideWhenUsed/>
    <w:rsid w:val="00744255"/>
  </w:style>
  <w:style w:type="table" w:customStyle="1" w:styleId="26130">
    <w:name w:val="Сетка таблицы2613"/>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40">
    <w:name w:val="Нет списка1314"/>
    <w:next w:val="a3"/>
    <w:uiPriority w:val="99"/>
    <w:semiHidden/>
    <w:unhideWhenUsed/>
    <w:rsid w:val="00744255"/>
  </w:style>
  <w:style w:type="numbering" w:customStyle="1" w:styleId="2314">
    <w:name w:val="Нет списка2314"/>
    <w:next w:val="a3"/>
    <w:uiPriority w:val="99"/>
    <w:semiHidden/>
    <w:unhideWhenUsed/>
    <w:rsid w:val="00744255"/>
  </w:style>
  <w:style w:type="numbering" w:customStyle="1" w:styleId="3214">
    <w:name w:val="Нет списка3214"/>
    <w:next w:val="a3"/>
    <w:uiPriority w:val="99"/>
    <w:semiHidden/>
    <w:unhideWhenUsed/>
    <w:rsid w:val="00744255"/>
  </w:style>
  <w:style w:type="numbering" w:customStyle="1" w:styleId="7140">
    <w:name w:val="Нет списка714"/>
    <w:next w:val="a3"/>
    <w:uiPriority w:val="99"/>
    <w:semiHidden/>
    <w:unhideWhenUsed/>
    <w:rsid w:val="00744255"/>
  </w:style>
  <w:style w:type="numbering" w:customStyle="1" w:styleId="1414">
    <w:name w:val="Нет списка1414"/>
    <w:next w:val="a3"/>
    <w:uiPriority w:val="99"/>
    <w:semiHidden/>
    <w:unhideWhenUsed/>
    <w:rsid w:val="00744255"/>
  </w:style>
  <w:style w:type="numbering" w:customStyle="1" w:styleId="2414">
    <w:name w:val="Нет списка2414"/>
    <w:next w:val="a3"/>
    <w:uiPriority w:val="99"/>
    <w:semiHidden/>
    <w:unhideWhenUsed/>
    <w:rsid w:val="00744255"/>
  </w:style>
  <w:style w:type="numbering" w:customStyle="1" w:styleId="3314">
    <w:name w:val="Нет списка3314"/>
    <w:next w:val="a3"/>
    <w:uiPriority w:val="99"/>
    <w:semiHidden/>
    <w:unhideWhenUsed/>
    <w:rsid w:val="00744255"/>
  </w:style>
  <w:style w:type="numbering" w:customStyle="1" w:styleId="8140">
    <w:name w:val="Нет списка814"/>
    <w:next w:val="a3"/>
    <w:uiPriority w:val="99"/>
    <w:semiHidden/>
    <w:unhideWhenUsed/>
    <w:rsid w:val="00744255"/>
  </w:style>
  <w:style w:type="numbering" w:customStyle="1" w:styleId="3414">
    <w:name w:val="Нет списка3414"/>
    <w:next w:val="a3"/>
    <w:uiPriority w:val="99"/>
    <w:semiHidden/>
    <w:unhideWhenUsed/>
    <w:rsid w:val="00744255"/>
  </w:style>
  <w:style w:type="numbering" w:customStyle="1" w:styleId="9140">
    <w:name w:val="Нет списка914"/>
    <w:next w:val="a3"/>
    <w:uiPriority w:val="99"/>
    <w:semiHidden/>
    <w:rsid w:val="00744255"/>
  </w:style>
  <w:style w:type="numbering" w:customStyle="1" w:styleId="1514">
    <w:name w:val="Нет списка1514"/>
    <w:next w:val="a3"/>
    <w:uiPriority w:val="99"/>
    <w:semiHidden/>
    <w:unhideWhenUsed/>
    <w:rsid w:val="00744255"/>
  </w:style>
  <w:style w:type="numbering" w:customStyle="1" w:styleId="2514">
    <w:name w:val="Нет списка2514"/>
    <w:next w:val="a3"/>
    <w:uiPriority w:val="99"/>
    <w:semiHidden/>
    <w:unhideWhenUsed/>
    <w:rsid w:val="00744255"/>
  </w:style>
  <w:style w:type="numbering" w:customStyle="1" w:styleId="3514">
    <w:name w:val="Нет списка3514"/>
    <w:next w:val="a3"/>
    <w:uiPriority w:val="99"/>
    <w:semiHidden/>
    <w:unhideWhenUsed/>
    <w:rsid w:val="00744255"/>
  </w:style>
  <w:style w:type="numbering" w:customStyle="1" w:styleId="10140">
    <w:name w:val="Нет списка1014"/>
    <w:next w:val="a3"/>
    <w:uiPriority w:val="99"/>
    <w:semiHidden/>
    <w:rsid w:val="00744255"/>
  </w:style>
  <w:style w:type="numbering" w:customStyle="1" w:styleId="1614">
    <w:name w:val="Нет списка1614"/>
    <w:next w:val="a3"/>
    <w:uiPriority w:val="99"/>
    <w:semiHidden/>
    <w:unhideWhenUsed/>
    <w:rsid w:val="00744255"/>
  </w:style>
  <w:style w:type="numbering" w:customStyle="1" w:styleId="2614">
    <w:name w:val="Нет списка2614"/>
    <w:next w:val="a3"/>
    <w:uiPriority w:val="99"/>
    <w:semiHidden/>
    <w:unhideWhenUsed/>
    <w:rsid w:val="00744255"/>
  </w:style>
  <w:style w:type="numbering" w:customStyle="1" w:styleId="3614">
    <w:name w:val="Нет списка3614"/>
    <w:next w:val="a3"/>
    <w:uiPriority w:val="99"/>
    <w:semiHidden/>
    <w:unhideWhenUsed/>
    <w:rsid w:val="00744255"/>
  </w:style>
  <w:style w:type="numbering" w:customStyle="1" w:styleId="2040">
    <w:name w:val="Нет списка204"/>
    <w:next w:val="a3"/>
    <w:uiPriority w:val="99"/>
    <w:semiHidden/>
    <w:unhideWhenUsed/>
    <w:rsid w:val="00744255"/>
  </w:style>
  <w:style w:type="numbering" w:customStyle="1" w:styleId="1104">
    <w:name w:val="Нет списка1104"/>
    <w:next w:val="a3"/>
    <w:uiPriority w:val="99"/>
    <w:semiHidden/>
    <w:unhideWhenUsed/>
    <w:rsid w:val="00744255"/>
  </w:style>
  <w:style w:type="table" w:customStyle="1" w:styleId="293">
    <w:name w:val="Сетка таблицы293"/>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4">
    <w:name w:val="Нет списка284"/>
    <w:next w:val="a3"/>
    <w:uiPriority w:val="99"/>
    <w:semiHidden/>
    <w:unhideWhenUsed/>
    <w:rsid w:val="00744255"/>
  </w:style>
  <w:style w:type="numbering" w:customStyle="1" w:styleId="384">
    <w:name w:val="Нет списка384"/>
    <w:next w:val="a3"/>
    <w:semiHidden/>
    <w:unhideWhenUsed/>
    <w:rsid w:val="00744255"/>
  </w:style>
  <w:style w:type="table" w:customStyle="1" w:styleId="1153">
    <w:name w:val="Сетка таблицы115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3">
    <w:name w:val="Сетка таблицы210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30">
    <w:name w:val="Сетка таблицы36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3">
    <w:name w:val="Сетка таблицы463"/>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3">
    <w:name w:val="Сетка таблицы543"/>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3">
    <w:name w:val="Сетка таблицы643"/>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3">
    <w:name w:val="Сетка таблицы733"/>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3">
    <w:name w:val="Сетка таблицы833"/>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3">
    <w:name w:val="Сетка таблицы933"/>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3">
    <w:name w:val="Сетка таблицы103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3">
    <w:name w:val="Сетка таблицы116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
    <w:name w:val="Сетка таблицы213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3">
    <w:name w:val="Сетка таблицы123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3">
    <w:name w:val="Сетка таблицы133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3">
    <w:name w:val="Сетка таблицы223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3">
    <w:name w:val="Сетка таблицы313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30">
    <w:name w:val="Сетка таблицы142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30">
    <w:name w:val="Сетка таблицы152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30">
    <w:name w:val="Сетка таблицы232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30">
    <w:name w:val="Сетка таблицы322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30">
    <w:name w:val="Сетка таблицы4123"/>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3">
    <w:name w:val="Сетка таблицы5123"/>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3">
    <w:name w:val="Сетка таблицы6123"/>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3">
    <w:name w:val="Сетка таблицы7123"/>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3">
    <w:name w:val="Сетка таблицы8123"/>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3">
    <w:name w:val="Сетка таблицы9123"/>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3">
    <w:name w:val="Сетка таблицы1012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3">
    <w:name w:val="Сетка таблицы1112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3">
    <w:name w:val="Сетка таблицы2112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3">
    <w:name w:val="Сетка таблицы1212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3">
    <w:name w:val="Сетка таблицы1312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3">
    <w:name w:val="Сетка таблицы2212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3">
    <w:name w:val="Сетка таблицы3112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30">
    <w:name w:val="Сетка таблицы1623"/>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3">
    <w:name w:val="Сетка таблицы172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30">
    <w:name w:val="Сетка таблицы242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30">
    <w:name w:val="Сетка таблицы332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3">
    <w:name w:val="Сетка таблицы4223"/>
    <w:basedOn w:val="a2"/>
    <w:uiPriority w:val="59"/>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3">
    <w:name w:val="Сетка таблицы5223"/>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23">
    <w:name w:val="Сетка таблицы6223"/>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3">
    <w:name w:val="Сетка таблицы182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3">
    <w:name w:val="Сетка таблицы1923"/>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30">
    <w:name w:val="Сетка таблицы2523"/>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30">
    <w:name w:val="Сетка таблицы3423"/>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3">
    <w:name w:val="Сетка таблицы4323"/>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3">
    <w:name w:val="Сетка таблицы11223"/>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3">
    <w:name w:val="Сетка таблицы4423"/>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3">
    <w:name w:val="Сетка таблицы11323"/>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3">
    <w:name w:val="Сетка таблицы2023"/>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4">
    <w:name w:val="Нет списка1224"/>
    <w:next w:val="a3"/>
    <w:uiPriority w:val="99"/>
    <w:semiHidden/>
    <w:unhideWhenUsed/>
    <w:rsid w:val="00744255"/>
  </w:style>
  <w:style w:type="numbering" w:customStyle="1" w:styleId="2224">
    <w:name w:val="Нет списка2224"/>
    <w:next w:val="a3"/>
    <w:uiPriority w:val="99"/>
    <w:semiHidden/>
    <w:unhideWhenUsed/>
    <w:rsid w:val="00744255"/>
  </w:style>
  <w:style w:type="table" w:customStyle="1" w:styleId="26230">
    <w:name w:val="Сетка таблицы2623"/>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4">
    <w:name w:val="Нет списка1324"/>
    <w:next w:val="a3"/>
    <w:uiPriority w:val="99"/>
    <w:semiHidden/>
    <w:unhideWhenUsed/>
    <w:rsid w:val="00744255"/>
  </w:style>
  <w:style w:type="numbering" w:customStyle="1" w:styleId="2324">
    <w:name w:val="Нет списка2324"/>
    <w:next w:val="a3"/>
    <w:uiPriority w:val="99"/>
    <w:semiHidden/>
    <w:unhideWhenUsed/>
    <w:rsid w:val="00744255"/>
  </w:style>
  <w:style w:type="numbering" w:customStyle="1" w:styleId="3224">
    <w:name w:val="Нет списка3224"/>
    <w:next w:val="a3"/>
    <w:uiPriority w:val="99"/>
    <w:semiHidden/>
    <w:unhideWhenUsed/>
    <w:rsid w:val="00744255"/>
  </w:style>
  <w:style w:type="numbering" w:customStyle="1" w:styleId="724">
    <w:name w:val="Нет списка724"/>
    <w:next w:val="a3"/>
    <w:uiPriority w:val="99"/>
    <w:semiHidden/>
    <w:unhideWhenUsed/>
    <w:rsid w:val="00744255"/>
  </w:style>
  <w:style w:type="numbering" w:customStyle="1" w:styleId="1424">
    <w:name w:val="Нет списка1424"/>
    <w:next w:val="a3"/>
    <w:uiPriority w:val="99"/>
    <w:semiHidden/>
    <w:unhideWhenUsed/>
    <w:rsid w:val="00744255"/>
  </w:style>
  <w:style w:type="numbering" w:customStyle="1" w:styleId="2424">
    <w:name w:val="Нет списка2424"/>
    <w:next w:val="a3"/>
    <w:uiPriority w:val="99"/>
    <w:semiHidden/>
    <w:unhideWhenUsed/>
    <w:rsid w:val="00744255"/>
  </w:style>
  <w:style w:type="numbering" w:customStyle="1" w:styleId="3324">
    <w:name w:val="Нет списка3324"/>
    <w:next w:val="a3"/>
    <w:uiPriority w:val="99"/>
    <w:semiHidden/>
    <w:unhideWhenUsed/>
    <w:rsid w:val="00744255"/>
  </w:style>
  <w:style w:type="numbering" w:customStyle="1" w:styleId="824">
    <w:name w:val="Нет списка824"/>
    <w:next w:val="a3"/>
    <w:uiPriority w:val="99"/>
    <w:semiHidden/>
    <w:unhideWhenUsed/>
    <w:rsid w:val="00744255"/>
  </w:style>
  <w:style w:type="numbering" w:customStyle="1" w:styleId="3424">
    <w:name w:val="Нет списка3424"/>
    <w:next w:val="a3"/>
    <w:uiPriority w:val="99"/>
    <w:semiHidden/>
    <w:unhideWhenUsed/>
    <w:rsid w:val="00744255"/>
  </w:style>
  <w:style w:type="numbering" w:customStyle="1" w:styleId="924">
    <w:name w:val="Нет списка924"/>
    <w:next w:val="a3"/>
    <w:uiPriority w:val="99"/>
    <w:semiHidden/>
    <w:rsid w:val="00744255"/>
  </w:style>
  <w:style w:type="numbering" w:customStyle="1" w:styleId="1524">
    <w:name w:val="Нет списка1524"/>
    <w:next w:val="a3"/>
    <w:uiPriority w:val="99"/>
    <w:semiHidden/>
    <w:unhideWhenUsed/>
    <w:rsid w:val="00744255"/>
  </w:style>
  <w:style w:type="numbering" w:customStyle="1" w:styleId="2524">
    <w:name w:val="Нет списка2524"/>
    <w:next w:val="a3"/>
    <w:uiPriority w:val="99"/>
    <w:semiHidden/>
    <w:unhideWhenUsed/>
    <w:rsid w:val="00744255"/>
  </w:style>
  <w:style w:type="numbering" w:customStyle="1" w:styleId="3524">
    <w:name w:val="Нет списка3524"/>
    <w:next w:val="a3"/>
    <w:uiPriority w:val="99"/>
    <w:semiHidden/>
    <w:unhideWhenUsed/>
    <w:rsid w:val="00744255"/>
  </w:style>
  <w:style w:type="numbering" w:customStyle="1" w:styleId="1024">
    <w:name w:val="Нет списка1024"/>
    <w:next w:val="a3"/>
    <w:uiPriority w:val="99"/>
    <w:semiHidden/>
    <w:rsid w:val="00744255"/>
  </w:style>
  <w:style w:type="numbering" w:customStyle="1" w:styleId="1624">
    <w:name w:val="Нет списка1624"/>
    <w:next w:val="a3"/>
    <w:uiPriority w:val="99"/>
    <w:semiHidden/>
    <w:unhideWhenUsed/>
    <w:rsid w:val="00744255"/>
  </w:style>
  <w:style w:type="numbering" w:customStyle="1" w:styleId="2624">
    <w:name w:val="Нет списка2624"/>
    <w:next w:val="a3"/>
    <w:uiPriority w:val="99"/>
    <w:semiHidden/>
    <w:unhideWhenUsed/>
    <w:rsid w:val="00744255"/>
  </w:style>
  <w:style w:type="numbering" w:customStyle="1" w:styleId="3624">
    <w:name w:val="Нет списка3624"/>
    <w:next w:val="a3"/>
    <w:uiPriority w:val="99"/>
    <w:semiHidden/>
    <w:unhideWhenUsed/>
    <w:rsid w:val="00744255"/>
  </w:style>
  <w:style w:type="numbering" w:customStyle="1" w:styleId="2920">
    <w:name w:val="Нет списка292"/>
    <w:next w:val="a3"/>
    <w:uiPriority w:val="99"/>
    <w:semiHidden/>
    <w:unhideWhenUsed/>
    <w:rsid w:val="00744255"/>
  </w:style>
  <w:style w:type="table" w:customStyle="1" w:styleId="3011">
    <w:name w:val="Сетка таблицы30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2">
    <w:name w:val="Нет списка302"/>
    <w:next w:val="a3"/>
    <w:uiPriority w:val="99"/>
    <w:semiHidden/>
    <w:unhideWhenUsed/>
    <w:rsid w:val="00744255"/>
  </w:style>
  <w:style w:type="table" w:customStyle="1" w:styleId="3712">
    <w:name w:val="Сетка таблицы37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20">
    <w:name w:val="Нет списка1132"/>
    <w:next w:val="a3"/>
    <w:uiPriority w:val="99"/>
    <w:semiHidden/>
    <w:unhideWhenUsed/>
    <w:rsid w:val="00744255"/>
  </w:style>
  <w:style w:type="numbering" w:customStyle="1" w:styleId="21020">
    <w:name w:val="Нет списка2102"/>
    <w:next w:val="a3"/>
    <w:uiPriority w:val="99"/>
    <w:semiHidden/>
    <w:unhideWhenUsed/>
    <w:rsid w:val="00744255"/>
  </w:style>
  <w:style w:type="numbering" w:customStyle="1" w:styleId="392">
    <w:name w:val="Нет списка392"/>
    <w:next w:val="a3"/>
    <w:uiPriority w:val="99"/>
    <w:semiHidden/>
    <w:unhideWhenUsed/>
    <w:rsid w:val="00744255"/>
  </w:style>
  <w:style w:type="numbering" w:customStyle="1" w:styleId="402">
    <w:name w:val="Нет списка402"/>
    <w:next w:val="a3"/>
    <w:uiPriority w:val="99"/>
    <w:semiHidden/>
    <w:unhideWhenUsed/>
    <w:rsid w:val="00744255"/>
  </w:style>
  <w:style w:type="table" w:customStyle="1" w:styleId="3812">
    <w:name w:val="Сетка таблицы38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20">
    <w:name w:val="Нет списка1142"/>
    <w:next w:val="a3"/>
    <w:uiPriority w:val="99"/>
    <w:semiHidden/>
    <w:unhideWhenUsed/>
    <w:rsid w:val="00744255"/>
  </w:style>
  <w:style w:type="numbering" w:customStyle="1" w:styleId="21320">
    <w:name w:val="Нет списка2132"/>
    <w:next w:val="a3"/>
    <w:uiPriority w:val="99"/>
    <w:semiHidden/>
    <w:unhideWhenUsed/>
    <w:rsid w:val="00744255"/>
  </w:style>
  <w:style w:type="numbering" w:customStyle="1" w:styleId="3102">
    <w:name w:val="Нет списка3102"/>
    <w:next w:val="a3"/>
    <w:uiPriority w:val="99"/>
    <w:semiHidden/>
    <w:unhideWhenUsed/>
    <w:rsid w:val="00744255"/>
  </w:style>
  <w:style w:type="numbering" w:customStyle="1" w:styleId="4420">
    <w:name w:val="Нет списка442"/>
    <w:next w:val="a3"/>
    <w:uiPriority w:val="99"/>
    <w:semiHidden/>
    <w:unhideWhenUsed/>
    <w:rsid w:val="00744255"/>
  </w:style>
  <w:style w:type="numbering" w:customStyle="1" w:styleId="11520">
    <w:name w:val="Нет списка1152"/>
    <w:next w:val="a3"/>
    <w:uiPriority w:val="99"/>
    <w:semiHidden/>
    <w:unhideWhenUsed/>
    <w:rsid w:val="00744255"/>
  </w:style>
  <w:style w:type="table" w:customStyle="1" w:styleId="3911">
    <w:name w:val="Сетка таблицы39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42">
    <w:name w:val="Нет списка2142"/>
    <w:next w:val="a3"/>
    <w:uiPriority w:val="99"/>
    <w:semiHidden/>
    <w:unhideWhenUsed/>
    <w:rsid w:val="00744255"/>
  </w:style>
  <w:style w:type="numbering" w:customStyle="1" w:styleId="31320">
    <w:name w:val="Нет списка3132"/>
    <w:next w:val="a3"/>
    <w:semiHidden/>
    <w:rsid w:val="00744255"/>
  </w:style>
  <w:style w:type="table" w:customStyle="1" w:styleId="11710">
    <w:name w:val="Сетка таблицы117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520">
    <w:name w:val="Нет списка452"/>
    <w:next w:val="a3"/>
    <w:uiPriority w:val="99"/>
    <w:semiHidden/>
    <w:unhideWhenUsed/>
    <w:rsid w:val="00744255"/>
  </w:style>
  <w:style w:type="table" w:customStyle="1" w:styleId="21411">
    <w:name w:val="Сетка таблицы214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20">
    <w:name w:val="Нет списка532"/>
    <w:next w:val="a3"/>
    <w:uiPriority w:val="99"/>
    <w:semiHidden/>
    <w:unhideWhenUsed/>
    <w:rsid w:val="00744255"/>
  </w:style>
  <w:style w:type="numbering" w:customStyle="1" w:styleId="6320">
    <w:name w:val="Нет списка632"/>
    <w:next w:val="a3"/>
    <w:uiPriority w:val="99"/>
    <w:semiHidden/>
    <w:unhideWhenUsed/>
    <w:rsid w:val="00744255"/>
  </w:style>
  <w:style w:type="table" w:customStyle="1" w:styleId="31011">
    <w:name w:val="Сетка таблицы3101"/>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320">
    <w:name w:val="Нет списка732"/>
    <w:next w:val="a3"/>
    <w:uiPriority w:val="99"/>
    <w:semiHidden/>
    <w:unhideWhenUsed/>
    <w:rsid w:val="00744255"/>
  </w:style>
  <w:style w:type="numbering" w:customStyle="1" w:styleId="11620">
    <w:name w:val="Нет списка1162"/>
    <w:next w:val="a3"/>
    <w:uiPriority w:val="99"/>
    <w:semiHidden/>
    <w:unhideWhenUsed/>
    <w:rsid w:val="00744255"/>
  </w:style>
  <w:style w:type="table" w:customStyle="1" w:styleId="11810">
    <w:name w:val="Сетка таблицы1181"/>
    <w:basedOn w:val="a2"/>
    <w:next w:val="a9"/>
    <w:rsid w:val="0074425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320">
    <w:name w:val="Нет списка832"/>
    <w:next w:val="a3"/>
    <w:uiPriority w:val="99"/>
    <w:semiHidden/>
    <w:unhideWhenUsed/>
    <w:rsid w:val="00744255"/>
  </w:style>
  <w:style w:type="table" w:customStyle="1" w:styleId="4711">
    <w:name w:val="Сетка таблицы471"/>
    <w:basedOn w:val="a2"/>
    <w:next w:val="a9"/>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20">
    <w:name w:val="Нет списка1232"/>
    <w:next w:val="a3"/>
    <w:uiPriority w:val="99"/>
    <w:semiHidden/>
    <w:rsid w:val="00744255"/>
  </w:style>
  <w:style w:type="numbering" w:customStyle="1" w:styleId="9320">
    <w:name w:val="Нет списка932"/>
    <w:next w:val="a3"/>
    <w:uiPriority w:val="99"/>
    <w:semiHidden/>
    <w:rsid w:val="00744255"/>
  </w:style>
  <w:style w:type="table" w:customStyle="1" w:styleId="5510">
    <w:name w:val="Сетка таблицы55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320">
    <w:name w:val="Нет списка1032"/>
    <w:next w:val="a3"/>
    <w:uiPriority w:val="99"/>
    <w:semiHidden/>
    <w:rsid w:val="00744255"/>
  </w:style>
  <w:style w:type="table" w:customStyle="1" w:styleId="651">
    <w:name w:val="Сетка таблицы65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0">
    <w:name w:val="Сетка таблицы741"/>
    <w:basedOn w:val="a2"/>
    <w:next w:val="a9"/>
    <w:rsid w:val="007442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10">
    <w:name w:val="Сетка таблицы84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10">
    <w:name w:val="Сетка таблицы941"/>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320">
    <w:name w:val="Нет списка1332"/>
    <w:next w:val="a3"/>
    <w:uiPriority w:val="99"/>
    <w:semiHidden/>
    <w:unhideWhenUsed/>
    <w:rsid w:val="00744255"/>
  </w:style>
  <w:style w:type="table" w:customStyle="1" w:styleId="10410">
    <w:name w:val="Сетка таблицы1041"/>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52">
    <w:name w:val="Нет списка2152"/>
    <w:next w:val="a3"/>
    <w:uiPriority w:val="99"/>
    <w:semiHidden/>
    <w:unhideWhenUsed/>
    <w:rsid w:val="00744255"/>
  </w:style>
  <w:style w:type="numbering" w:customStyle="1" w:styleId="3142">
    <w:name w:val="Нет списка3142"/>
    <w:next w:val="a3"/>
    <w:uiPriority w:val="99"/>
    <w:semiHidden/>
    <w:unhideWhenUsed/>
    <w:rsid w:val="00744255"/>
  </w:style>
  <w:style w:type="table" w:customStyle="1" w:styleId="11131">
    <w:name w:val="Сетка таблицы1113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32">
    <w:name w:val="Нет списка4132"/>
    <w:next w:val="a3"/>
    <w:uiPriority w:val="99"/>
    <w:semiHidden/>
    <w:unhideWhenUsed/>
    <w:rsid w:val="00744255"/>
  </w:style>
  <w:style w:type="table" w:customStyle="1" w:styleId="21511">
    <w:name w:val="Сетка таблицы2151"/>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10">
    <w:name w:val="Сетка таблицы413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320">
    <w:name w:val="Нет списка2232"/>
    <w:next w:val="a3"/>
    <w:uiPriority w:val="99"/>
    <w:semiHidden/>
    <w:rsid w:val="00744255"/>
  </w:style>
  <w:style w:type="numbering" w:customStyle="1" w:styleId="3232">
    <w:name w:val="Нет списка3232"/>
    <w:next w:val="a3"/>
    <w:uiPriority w:val="99"/>
    <w:semiHidden/>
    <w:rsid w:val="00744255"/>
  </w:style>
  <w:style w:type="table" w:customStyle="1" w:styleId="12410">
    <w:name w:val="Сетка таблицы124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120">
    <w:name w:val="Нет списка4212"/>
    <w:next w:val="a3"/>
    <w:uiPriority w:val="99"/>
    <w:semiHidden/>
    <w:unhideWhenUsed/>
    <w:rsid w:val="00744255"/>
  </w:style>
  <w:style w:type="numbering" w:customStyle="1" w:styleId="111130">
    <w:name w:val="Нет списка11113"/>
    <w:next w:val="a3"/>
    <w:uiPriority w:val="99"/>
    <w:semiHidden/>
    <w:unhideWhenUsed/>
    <w:rsid w:val="00744255"/>
  </w:style>
  <w:style w:type="table" w:customStyle="1" w:styleId="22410">
    <w:name w:val="Сетка таблицы224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30">
    <w:name w:val="Нет списка21113"/>
    <w:next w:val="a3"/>
    <w:uiPriority w:val="99"/>
    <w:semiHidden/>
    <w:unhideWhenUsed/>
    <w:rsid w:val="00744255"/>
  </w:style>
  <w:style w:type="numbering" w:customStyle="1" w:styleId="311130">
    <w:name w:val="Нет списка31113"/>
    <w:next w:val="a3"/>
    <w:uiPriority w:val="99"/>
    <w:semiHidden/>
    <w:unhideWhenUsed/>
    <w:rsid w:val="00744255"/>
  </w:style>
  <w:style w:type="numbering" w:customStyle="1" w:styleId="41113">
    <w:name w:val="Нет списка41113"/>
    <w:next w:val="a3"/>
    <w:uiPriority w:val="99"/>
    <w:semiHidden/>
    <w:unhideWhenUsed/>
    <w:rsid w:val="00744255"/>
  </w:style>
  <w:style w:type="table" w:customStyle="1" w:styleId="21131">
    <w:name w:val="Сетка таблицы21131"/>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1120">
    <w:name w:val="Нет списка5112"/>
    <w:next w:val="a3"/>
    <w:uiPriority w:val="99"/>
    <w:semiHidden/>
    <w:unhideWhenUsed/>
    <w:rsid w:val="00744255"/>
  </w:style>
  <w:style w:type="table" w:customStyle="1" w:styleId="31411">
    <w:name w:val="Сетка таблицы3141"/>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1120">
    <w:name w:val="Нет списка6112"/>
    <w:next w:val="a3"/>
    <w:uiPriority w:val="99"/>
    <w:semiHidden/>
    <w:unhideWhenUsed/>
    <w:rsid w:val="00744255"/>
  </w:style>
  <w:style w:type="numbering" w:customStyle="1" w:styleId="2332">
    <w:name w:val="Нет списка2332"/>
    <w:next w:val="a3"/>
    <w:uiPriority w:val="99"/>
    <w:semiHidden/>
    <w:rsid w:val="00744255"/>
  </w:style>
  <w:style w:type="numbering" w:customStyle="1" w:styleId="3332">
    <w:name w:val="Нет списка3332"/>
    <w:next w:val="a3"/>
    <w:uiPriority w:val="99"/>
    <w:semiHidden/>
    <w:rsid w:val="00744255"/>
  </w:style>
  <w:style w:type="table" w:customStyle="1" w:styleId="13410">
    <w:name w:val="Сетка таблицы134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120">
    <w:name w:val="Нет списка4312"/>
    <w:next w:val="a3"/>
    <w:uiPriority w:val="99"/>
    <w:semiHidden/>
    <w:unhideWhenUsed/>
    <w:rsid w:val="00744255"/>
  </w:style>
  <w:style w:type="numbering" w:customStyle="1" w:styleId="112120">
    <w:name w:val="Нет списка11212"/>
    <w:next w:val="a3"/>
    <w:uiPriority w:val="99"/>
    <w:semiHidden/>
    <w:unhideWhenUsed/>
    <w:rsid w:val="00744255"/>
  </w:style>
  <w:style w:type="table" w:customStyle="1" w:styleId="23311">
    <w:name w:val="Сетка таблицы233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12">
    <w:name w:val="Нет списка21212"/>
    <w:next w:val="a3"/>
    <w:uiPriority w:val="99"/>
    <w:semiHidden/>
    <w:unhideWhenUsed/>
    <w:rsid w:val="00744255"/>
  </w:style>
  <w:style w:type="numbering" w:customStyle="1" w:styleId="31212">
    <w:name w:val="Нет списка31212"/>
    <w:next w:val="a3"/>
    <w:uiPriority w:val="99"/>
    <w:semiHidden/>
    <w:unhideWhenUsed/>
    <w:rsid w:val="00744255"/>
  </w:style>
  <w:style w:type="table" w:customStyle="1" w:styleId="11231">
    <w:name w:val="Сетка таблицы11231"/>
    <w:basedOn w:val="a2"/>
    <w:next w:val="a9"/>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212">
    <w:name w:val="Нет списка41212"/>
    <w:next w:val="a3"/>
    <w:uiPriority w:val="99"/>
    <w:semiHidden/>
    <w:unhideWhenUsed/>
    <w:rsid w:val="00744255"/>
  </w:style>
  <w:style w:type="table" w:customStyle="1" w:styleId="212111">
    <w:name w:val="Сетка таблицы21211"/>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2120">
    <w:name w:val="Нет списка5212"/>
    <w:next w:val="a3"/>
    <w:uiPriority w:val="99"/>
    <w:semiHidden/>
    <w:unhideWhenUsed/>
    <w:rsid w:val="00744255"/>
  </w:style>
  <w:style w:type="table" w:customStyle="1" w:styleId="32311">
    <w:name w:val="Сетка таблицы3231"/>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2120">
    <w:name w:val="Нет списка6212"/>
    <w:next w:val="a3"/>
    <w:uiPriority w:val="99"/>
    <w:semiHidden/>
    <w:unhideWhenUsed/>
    <w:rsid w:val="00744255"/>
  </w:style>
  <w:style w:type="table" w:customStyle="1" w:styleId="7131">
    <w:name w:val="Сетка таблицы7131"/>
    <w:basedOn w:val="a2"/>
    <w:next w:val="a9"/>
    <w:rsid w:val="0074425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31">
    <w:name w:val="Сетка таблицы8131"/>
    <w:basedOn w:val="a2"/>
    <w:next w:val="a9"/>
    <w:rsid w:val="0074425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31">
    <w:name w:val="Сетка таблицы913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32">
    <w:name w:val="Нет списка1432"/>
    <w:next w:val="a3"/>
    <w:uiPriority w:val="99"/>
    <w:semiHidden/>
    <w:unhideWhenUsed/>
    <w:rsid w:val="00744255"/>
  </w:style>
  <w:style w:type="numbering" w:customStyle="1" w:styleId="1532">
    <w:name w:val="Нет списка1532"/>
    <w:next w:val="a3"/>
    <w:uiPriority w:val="99"/>
    <w:semiHidden/>
    <w:unhideWhenUsed/>
    <w:rsid w:val="00744255"/>
  </w:style>
  <w:style w:type="table" w:customStyle="1" w:styleId="11331">
    <w:name w:val="Сетка таблицы11331"/>
    <w:basedOn w:val="a2"/>
    <w:next w:val="a9"/>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1">
    <w:name w:val="Сетка таблицы4231"/>
    <w:basedOn w:val="a2"/>
    <w:next w:val="a9"/>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11">
    <w:name w:val="Сетка таблицы7211"/>
    <w:basedOn w:val="a2"/>
    <w:next w:val="a9"/>
    <w:rsid w:val="0074425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111">
    <w:name w:val="Сетка таблицы8211"/>
    <w:basedOn w:val="a2"/>
    <w:next w:val="a9"/>
    <w:rsid w:val="0074425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111">
    <w:name w:val="Сетка таблицы921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10">
    <w:name w:val="Сетка таблицы1431"/>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632">
    <w:name w:val="Нет списка1632"/>
    <w:next w:val="a3"/>
    <w:uiPriority w:val="99"/>
    <w:semiHidden/>
    <w:unhideWhenUsed/>
    <w:rsid w:val="00744255"/>
  </w:style>
  <w:style w:type="table" w:customStyle="1" w:styleId="15311">
    <w:name w:val="Сетка таблицы153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20">
    <w:name w:val="Нет списка1712"/>
    <w:next w:val="a3"/>
    <w:uiPriority w:val="99"/>
    <w:semiHidden/>
    <w:unhideWhenUsed/>
    <w:rsid w:val="00744255"/>
  </w:style>
  <w:style w:type="numbering" w:customStyle="1" w:styleId="2432">
    <w:name w:val="Нет списка2432"/>
    <w:next w:val="a3"/>
    <w:uiPriority w:val="99"/>
    <w:semiHidden/>
    <w:unhideWhenUsed/>
    <w:rsid w:val="00744255"/>
  </w:style>
  <w:style w:type="numbering" w:customStyle="1" w:styleId="3432">
    <w:name w:val="Нет списка3432"/>
    <w:next w:val="a3"/>
    <w:uiPriority w:val="99"/>
    <w:semiHidden/>
    <w:unhideWhenUsed/>
    <w:rsid w:val="00744255"/>
  </w:style>
  <w:style w:type="numbering" w:customStyle="1" w:styleId="18120">
    <w:name w:val="Нет списка1812"/>
    <w:next w:val="a3"/>
    <w:uiPriority w:val="99"/>
    <w:semiHidden/>
    <w:unhideWhenUsed/>
    <w:rsid w:val="00744255"/>
  </w:style>
  <w:style w:type="table" w:customStyle="1" w:styleId="16310">
    <w:name w:val="Сетка таблицы1631"/>
    <w:basedOn w:val="a2"/>
    <w:next w:val="a9"/>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20">
    <w:name w:val="Нет списка1912"/>
    <w:next w:val="a3"/>
    <w:uiPriority w:val="99"/>
    <w:semiHidden/>
    <w:unhideWhenUsed/>
    <w:rsid w:val="00744255"/>
  </w:style>
  <w:style w:type="numbering" w:customStyle="1" w:styleId="2532">
    <w:name w:val="Нет списка2532"/>
    <w:next w:val="a3"/>
    <w:uiPriority w:val="99"/>
    <w:semiHidden/>
    <w:unhideWhenUsed/>
    <w:rsid w:val="00744255"/>
  </w:style>
  <w:style w:type="numbering" w:customStyle="1" w:styleId="3532">
    <w:name w:val="Нет списка3532"/>
    <w:next w:val="a3"/>
    <w:uiPriority w:val="99"/>
    <w:semiHidden/>
    <w:unhideWhenUsed/>
    <w:rsid w:val="00744255"/>
  </w:style>
  <w:style w:type="table" w:customStyle="1" w:styleId="5131">
    <w:name w:val="Сетка таблицы513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
    <w:name w:val="Сетка таблицы613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31">
    <w:name w:val="Сетка таблицы1013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1">
    <w:name w:val="Сетка таблицы1213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31">
    <w:name w:val="Сетка таблицы1313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31">
    <w:name w:val="Сетка таблицы2213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1">
    <w:name w:val="Сетка таблицы3113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1">
    <w:name w:val="Сетка таблицы173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11">
    <w:name w:val="Сетка таблицы243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11">
    <w:name w:val="Сетка таблицы333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1">
    <w:name w:val="Сетка таблицы5231"/>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31">
    <w:name w:val="Сетка таблицы6231"/>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31">
    <w:name w:val="Сетка таблицы183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1">
    <w:name w:val="Сетка таблицы1931"/>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310">
    <w:name w:val="Сетка таблицы2531"/>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311">
    <w:name w:val="Сетка таблицы3431"/>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1">
    <w:name w:val="Сетка таблицы4331"/>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31">
    <w:name w:val="Сетка таблицы4431"/>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1">
    <w:name w:val="Сетка таблицы203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10">
    <w:name w:val="Сетка таблицы263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32">
    <w:name w:val="Нет списка2632"/>
    <w:next w:val="a3"/>
    <w:uiPriority w:val="99"/>
    <w:semiHidden/>
    <w:unhideWhenUsed/>
    <w:rsid w:val="00744255"/>
  </w:style>
  <w:style w:type="numbering" w:customStyle="1" w:styleId="3632">
    <w:name w:val="Нет списка3632"/>
    <w:next w:val="a3"/>
    <w:uiPriority w:val="99"/>
    <w:semiHidden/>
    <w:unhideWhenUsed/>
    <w:rsid w:val="00744255"/>
  </w:style>
  <w:style w:type="table" w:customStyle="1" w:styleId="27111">
    <w:name w:val="Сетка таблицы271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12">
    <w:name w:val="Нет списка2712"/>
    <w:next w:val="a3"/>
    <w:uiPriority w:val="99"/>
    <w:semiHidden/>
    <w:unhideWhenUsed/>
    <w:rsid w:val="00744255"/>
  </w:style>
  <w:style w:type="numbering" w:customStyle="1" w:styleId="37120">
    <w:name w:val="Нет списка3712"/>
    <w:next w:val="a3"/>
    <w:semiHidden/>
    <w:unhideWhenUsed/>
    <w:rsid w:val="00744255"/>
  </w:style>
  <w:style w:type="table" w:customStyle="1" w:styleId="110111">
    <w:name w:val="Сетка таблицы110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11">
    <w:name w:val="Сетка таблицы28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12">
    <w:name w:val="Сетка таблицы35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10">
    <w:name w:val="Сетка таблицы451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10">
    <w:name w:val="Сетка таблицы531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10">
    <w:name w:val="Сетка таблицы631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11">
    <w:name w:val="Сетка таблицы102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0">
    <w:name w:val="Сетка таблицы114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11">
    <w:name w:val="Сетка таблицы122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10">
    <w:name w:val="Сетка таблицы132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111">
    <w:name w:val="Сетка таблицы222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11">
    <w:name w:val="Сетка таблицы312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1">
    <w:name w:val="Сетка таблицы141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11">
    <w:name w:val="Сетка таблицы151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111">
    <w:name w:val="Сетка таблицы231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11">
    <w:name w:val="Сетка таблицы321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1">
    <w:name w:val="Сетка таблицы4111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10">
    <w:name w:val="Сетка таблицы5111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10">
    <w:name w:val="Сетка таблицы6111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1">
    <w:name w:val="Сетка таблицы7111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1">
    <w:name w:val="Сетка таблицы8111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
    <w:name w:val="Сетка таблицы9111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11">
    <w:name w:val="Сетка таблицы1011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0">
    <w:name w:val="Сетка таблицы1111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1">
    <w:name w:val="Сетка таблицы2111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1">
    <w:name w:val="Сетка таблицы1211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11">
    <w:name w:val="Сетка таблицы1311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11">
    <w:name w:val="Сетка таблицы2211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1">
    <w:name w:val="Сетка таблицы3111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11">
    <w:name w:val="Сетка таблицы16111"/>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10">
    <w:name w:val="Сетка таблицы171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11">
    <w:name w:val="Сетка таблицы241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11">
    <w:name w:val="Сетка таблицы331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10">
    <w:name w:val="Сетка таблицы42111"/>
    <w:basedOn w:val="a2"/>
    <w:uiPriority w:val="59"/>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110">
    <w:name w:val="Сетка таблицы52111"/>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1110">
    <w:name w:val="Сетка таблицы62111"/>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110">
    <w:name w:val="Сетка таблицы181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110">
    <w:name w:val="Сетка таблицы19111"/>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
    <w:name w:val="Сетка таблицы25111"/>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111">
    <w:name w:val="Сетка таблицы34111"/>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10">
    <w:name w:val="Сетка таблицы43111"/>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0">
    <w:name w:val="Сетка таблицы112111"/>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11">
    <w:name w:val="Сетка таблицы44111"/>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1">
    <w:name w:val="Сетка таблицы113111"/>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11">
    <w:name w:val="Сетка таблицы2011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20">
    <w:name w:val="Нет списка12112"/>
    <w:next w:val="a3"/>
    <w:uiPriority w:val="99"/>
    <w:semiHidden/>
    <w:unhideWhenUsed/>
    <w:rsid w:val="00744255"/>
  </w:style>
  <w:style w:type="numbering" w:customStyle="1" w:styleId="221120">
    <w:name w:val="Нет списка22112"/>
    <w:next w:val="a3"/>
    <w:uiPriority w:val="99"/>
    <w:semiHidden/>
    <w:unhideWhenUsed/>
    <w:rsid w:val="00744255"/>
  </w:style>
  <w:style w:type="table" w:customStyle="1" w:styleId="261111">
    <w:name w:val="Сетка таблицы2611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120">
    <w:name w:val="Нет списка13112"/>
    <w:next w:val="a3"/>
    <w:uiPriority w:val="99"/>
    <w:semiHidden/>
    <w:unhideWhenUsed/>
    <w:rsid w:val="00744255"/>
  </w:style>
  <w:style w:type="numbering" w:customStyle="1" w:styleId="23112">
    <w:name w:val="Нет списка23112"/>
    <w:next w:val="a3"/>
    <w:uiPriority w:val="99"/>
    <w:semiHidden/>
    <w:unhideWhenUsed/>
    <w:rsid w:val="00744255"/>
  </w:style>
  <w:style w:type="numbering" w:customStyle="1" w:styleId="32112">
    <w:name w:val="Нет списка32112"/>
    <w:next w:val="a3"/>
    <w:uiPriority w:val="99"/>
    <w:semiHidden/>
    <w:unhideWhenUsed/>
    <w:rsid w:val="00744255"/>
  </w:style>
  <w:style w:type="numbering" w:customStyle="1" w:styleId="71121">
    <w:name w:val="Нет списка7112"/>
    <w:next w:val="a3"/>
    <w:uiPriority w:val="99"/>
    <w:semiHidden/>
    <w:unhideWhenUsed/>
    <w:rsid w:val="00744255"/>
  </w:style>
  <w:style w:type="numbering" w:customStyle="1" w:styleId="14112">
    <w:name w:val="Нет списка14112"/>
    <w:next w:val="a3"/>
    <w:uiPriority w:val="99"/>
    <w:semiHidden/>
    <w:unhideWhenUsed/>
    <w:rsid w:val="00744255"/>
  </w:style>
  <w:style w:type="numbering" w:customStyle="1" w:styleId="24112">
    <w:name w:val="Нет списка24112"/>
    <w:next w:val="a3"/>
    <w:uiPriority w:val="99"/>
    <w:semiHidden/>
    <w:unhideWhenUsed/>
    <w:rsid w:val="00744255"/>
  </w:style>
  <w:style w:type="numbering" w:customStyle="1" w:styleId="33112">
    <w:name w:val="Нет списка33112"/>
    <w:next w:val="a3"/>
    <w:uiPriority w:val="99"/>
    <w:semiHidden/>
    <w:unhideWhenUsed/>
    <w:rsid w:val="00744255"/>
  </w:style>
  <w:style w:type="numbering" w:customStyle="1" w:styleId="81121">
    <w:name w:val="Нет списка8112"/>
    <w:next w:val="a3"/>
    <w:uiPriority w:val="99"/>
    <w:semiHidden/>
    <w:unhideWhenUsed/>
    <w:rsid w:val="00744255"/>
  </w:style>
  <w:style w:type="numbering" w:customStyle="1" w:styleId="34112">
    <w:name w:val="Нет списка34112"/>
    <w:next w:val="a3"/>
    <w:uiPriority w:val="99"/>
    <w:semiHidden/>
    <w:unhideWhenUsed/>
    <w:rsid w:val="00744255"/>
  </w:style>
  <w:style w:type="numbering" w:customStyle="1" w:styleId="91121">
    <w:name w:val="Нет списка9112"/>
    <w:next w:val="a3"/>
    <w:uiPriority w:val="99"/>
    <w:semiHidden/>
    <w:rsid w:val="00744255"/>
  </w:style>
  <w:style w:type="numbering" w:customStyle="1" w:styleId="15112">
    <w:name w:val="Нет списка15112"/>
    <w:next w:val="a3"/>
    <w:uiPriority w:val="99"/>
    <w:semiHidden/>
    <w:unhideWhenUsed/>
    <w:rsid w:val="00744255"/>
  </w:style>
  <w:style w:type="numbering" w:customStyle="1" w:styleId="25112">
    <w:name w:val="Нет списка25112"/>
    <w:next w:val="a3"/>
    <w:uiPriority w:val="99"/>
    <w:semiHidden/>
    <w:unhideWhenUsed/>
    <w:rsid w:val="00744255"/>
  </w:style>
  <w:style w:type="numbering" w:customStyle="1" w:styleId="351120">
    <w:name w:val="Нет списка35112"/>
    <w:next w:val="a3"/>
    <w:uiPriority w:val="99"/>
    <w:semiHidden/>
    <w:unhideWhenUsed/>
    <w:rsid w:val="00744255"/>
  </w:style>
  <w:style w:type="numbering" w:customStyle="1" w:styleId="101120">
    <w:name w:val="Нет списка10112"/>
    <w:next w:val="a3"/>
    <w:uiPriority w:val="99"/>
    <w:semiHidden/>
    <w:rsid w:val="00744255"/>
  </w:style>
  <w:style w:type="numbering" w:customStyle="1" w:styleId="16112">
    <w:name w:val="Нет списка16112"/>
    <w:next w:val="a3"/>
    <w:uiPriority w:val="99"/>
    <w:semiHidden/>
    <w:unhideWhenUsed/>
    <w:rsid w:val="00744255"/>
  </w:style>
  <w:style w:type="numbering" w:customStyle="1" w:styleId="26112">
    <w:name w:val="Нет списка26112"/>
    <w:next w:val="a3"/>
    <w:uiPriority w:val="99"/>
    <w:semiHidden/>
    <w:unhideWhenUsed/>
    <w:rsid w:val="00744255"/>
  </w:style>
  <w:style w:type="numbering" w:customStyle="1" w:styleId="36112">
    <w:name w:val="Нет списка36112"/>
    <w:next w:val="a3"/>
    <w:uiPriority w:val="99"/>
    <w:semiHidden/>
    <w:unhideWhenUsed/>
    <w:rsid w:val="00744255"/>
  </w:style>
  <w:style w:type="numbering" w:customStyle="1" w:styleId="20120">
    <w:name w:val="Нет списка2012"/>
    <w:next w:val="a3"/>
    <w:uiPriority w:val="99"/>
    <w:semiHidden/>
    <w:unhideWhenUsed/>
    <w:rsid w:val="00744255"/>
  </w:style>
  <w:style w:type="numbering" w:customStyle="1" w:styleId="11012">
    <w:name w:val="Нет списка11012"/>
    <w:next w:val="a3"/>
    <w:uiPriority w:val="99"/>
    <w:semiHidden/>
    <w:unhideWhenUsed/>
    <w:rsid w:val="00744255"/>
  </w:style>
  <w:style w:type="table" w:customStyle="1" w:styleId="29110">
    <w:name w:val="Сетка таблицы291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12">
    <w:name w:val="Нет списка2812"/>
    <w:next w:val="a3"/>
    <w:uiPriority w:val="99"/>
    <w:semiHidden/>
    <w:unhideWhenUsed/>
    <w:rsid w:val="00744255"/>
  </w:style>
  <w:style w:type="numbering" w:customStyle="1" w:styleId="38120">
    <w:name w:val="Нет списка3812"/>
    <w:next w:val="a3"/>
    <w:semiHidden/>
    <w:unhideWhenUsed/>
    <w:rsid w:val="00744255"/>
  </w:style>
  <w:style w:type="table" w:customStyle="1" w:styleId="115110">
    <w:name w:val="Сетка таблицы115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110">
    <w:name w:val="Сетка таблицы210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110">
    <w:name w:val="Сетка таблицы36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11">
    <w:name w:val="Сетка таблицы461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1">
    <w:name w:val="Сетка таблицы541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11">
    <w:name w:val="Сетка таблицы641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1">
    <w:name w:val="Сетка таблицы731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1">
    <w:name w:val="Сетка таблицы831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10">
    <w:name w:val="Сетка таблицы931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1">
    <w:name w:val="Сетка таблицы103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11">
    <w:name w:val="Сетка таблицы116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10">
    <w:name w:val="Сетка таблицы213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10">
    <w:name w:val="Сетка таблицы123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1">
    <w:name w:val="Сетка таблицы133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110">
    <w:name w:val="Сетка таблицы223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10">
    <w:name w:val="Сетка таблицы313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10">
    <w:name w:val="Сетка таблицы142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11">
    <w:name w:val="Сетка таблицы152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111">
    <w:name w:val="Сетка таблицы232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11">
    <w:name w:val="Сетка таблицы322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10">
    <w:name w:val="Сетка таблицы4121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11">
    <w:name w:val="Сетка таблицы5121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11">
    <w:name w:val="Сетка таблицы6121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11">
    <w:name w:val="Сетка таблицы7121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11">
    <w:name w:val="Сетка таблицы8121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11">
    <w:name w:val="Сетка таблицы9121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11">
    <w:name w:val="Сетка таблицы1012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1">
    <w:name w:val="Сетка таблицы1112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11">
    <w:name w:val="Сетка таблицы2112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11">
    <w:name w:val="Сетка таблицы1212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11">
    <w:name w:val="Сетка таблицы1312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11">
    <w:name w:val="Сетка таблицы2212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1">
    <w:name w:val="Сетка таблицы3112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111">
    <w:name w:val="Сетка таблицы16211"/>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11">
    <w:name w:val="Сетка таблицы172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111">
    <w:name w:val="Сетка таблицы242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111">
    <w:name w:val="Сетка таблицы332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11">
    <w:name w:val="Сетка таблицы42211"/>
    <w:basedOn w:val="a2"/>
    <w:uiPriority w:val="59"/>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11">
    <w:name w:val="Сетка таблицы52211"/>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211">
    <w:name w:val="Сетка таблицы62211"/>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11">
    <w:name w:val="Сетка таблицы182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11">
    <w:name w:val="Сетка таблицы19211"/>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110">
    <w:name w:val="Сетка таблицы25211"/>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111">
    <w:name w:val="Сетка таблицы34211"/>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11">
    <w:name w:val="Сетка таблицы43211"/>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1">
    <w:name w:val="Сетка таблицы112211"/>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11">
    <w:name w:val="Сетка таблицы44211"/>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1">
    <w:name w:val="Сетка таблицы113211"/>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11">
    <w:name w:val="Сетка таблицы2021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12">
    <w:name w:val="Нет списка12212"/>
    <w:next w:val="a3"/>
    <w:uiPriority w:val="99"/>
    <w:semiHidden/>
    <w:unhideWhenUsed/>
    <w:rsid w:val="00744255"/>
  </w:style>
  <w:style w:type="numbering" w:customStyle="1" w:styleId="22212">
    <w:name w:val="Нет списка22212"/>
    <w:next w:val="a3"/>
    <w:uiPriority w:val="99"/>
    <w:semiHidden/>
    <w:unhideWhenUsed/>
    <w:rsid w:val="00744255"/>
  </w:style>
  <w:style w:type="table" w:customStyle="1" w:styleId="262110">
    <w:name w:val="Сетка таблицы2621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12">
    <w:name w:val="Нет списка13212"/>
    <w:next w:val="a3"/>
    <w:uiPriority w:val="99"/>
    <w:semiHidden/>
    <w:unhideWhenUsed/>
    <w:rsid w:val="00744255"/>
  </w:style>
  <w:style w:type="numbering" w:customStyle="1" w:styleId="23212">
    <w:name w:val="Нет списка23212"/>
    <w:next w:val="a3"/>
    <w:uiPriority w:val="99"/>
    <w:semiHidden/>
    <w:unhideWhenUsed/>
    <w:rsid w:val="00744255"/>
  </w:style>
  <w:style w:type="numbering" w:customStyle="1" w:styleId="32212">
    <w:name w:val="Нет списка32212"/>
    <w:next w:val="a3"/>
    <w:uiPriority w:val="99"/>
    <w:semiHidden/>
    <w:unhideWhenUsed/>
    <w:rsid w:val="00744255"/>
  </w:style>
  <w:style w:type="numbering" w:customStyle="1" w:styleId="7212">
    <w:name w:val="Нет списка7212"/>
    <w:next w:val="a3"/>
    <w:uiPriority w:val="99"/>
    <w:semiHidden/>
    <w:unhideWhenUsed/>
    <w:rsid w:val="00744255"/>
  </w:style>
  <w:style w:type="numbering" w:customStyle="1" w:styleId="14212">
    <w:name w:val="Нет списка14212"/>
    <w:next w:val="a3"/>
    <w:uiPriority w:val="99"/>
    <w:semiHidden/>
    <w:unhideWhenUsed/>
    <w:rsid w:val="00744255"/>
  </w:style>
  <w:style w:type="numbering" w:customStyle="1" w:styleId="24212">
    <w:name w:val="Нет списка24212"/>
    <w:next w:val="a3"/>
    <w:uiPriority w:val="99"/>
    <w:semiHidden/>
    <w:unhideWhenUsed/>
    <w:rsid w:val="00744255"/>
  </w:style>
  <w:style w:type="numbering" w:customStyle="1" w:styleId="33212">
    <w:name w:val="Нет списка33212"/>
    <w:next w:val="a3"/>
    <w:uiPriority w:val="99"/>
    <w:semiHidden/>
    <w:unhideWhenUsed/>
    <w:rsid w:val="00744255"/>
  </w:style>
  <w:style w:type="numbering" w:customStyle="1" w:styleId="8212">
    <w:name w:val="Нет списка8212"/>
    <w:next w:val="a3"/>
    <w:uiPriority w:val="99"/>
    <w:semiHidden/>
    <w:unhideWhenUsed/>
    <w:rsid w:val="00744255"/>
  </w:style>
  <w:style w:type="numbering" w:customStyle="1" w:styleId="34212">
    <w:name w:val="Нет списка34212"/>
    <w:next w:val="a3"/>
    <w:uiPriority w:val="99"/>
    <w:semiHidden/>
    <w:unhideWhenUsed/>
    <w:rsid w:val="00744255"/>
  </w:style>
  <w:style w:type="numbering" w:customStyle="1" w:styleId="9212">
    <w:name w:val="Нет списка9212"/>
    <w:next w:val="a3"/>
    <w:uiPriority w:val="99"/>
    <w:semiHidden/>
    <w:rsid w:val="00744255"/>
  </w:style>
  <w:style w:type="numbering" w:customStyle="1" w:styleId="15212">
    <w:name w:val="Нет списка15212"/>
    <w:next w:val="a3"/>
    <w:uiPriority w:val="99"/>
    <w:semiHidden/>
    <w:unhideWhenUsed/>
    <w:rsid w:val="00744255"/>
  </w:style>
  <w:style w:type="numbering" w:customStyle="1" w:styleId="25212">
    <w:name w:val="Нет списка25212"/>
    <w:next w:val="a3"/>
    <w:uiPriority w:val="99"/>
    <w:semiHidden/>
    <w:unhideWhenUsed/>
    <w:rsid w:val="00744255"/>
  </w:style>
  <w:style w:type="numbering" w:customStyle="1" w:styleId="35212">
    <w:name w:val="Нет списка35212"/>
    <w:next w:val="a3"/>
    <w:uiPriority w:val="99"/>
    <w:semiHidden/>
    <w:unhideWhenUsed/>
    <w:rsid w:val="00744255"/>
  </w:style>
  <w:style w:type="numbering" w:customStyle="1" w:styleId="10212">
    <w:name w:val="Нет списка10212"/>
    <w:next w:val="a3"/>
    <w:uiPriority w:val="99"/>
    <w:semiHidden/>
    <w:rsid w:val="00744255"/>
  </w:style>
  <w:style w:type="numbering" w:customStyle="1" w:styleId="16212">
    <w:name w:val="Нет списка16212"/>
    <w:next w:val="a3"/>
    <w:uiPriority w:val="99"/>
    <w:semiHidden/>
    <w:unhideWhenUsed/>
    <w:rsid w:val="00744255"/>
  </w:style>
  <w:style w:type="numbering" w:customStyle="1" w:styleId="26212">
    <w:name w:val="Нет списка26212"/>
    <w:next w:val="a3"/>
    <w:uiPriority w:val="99"/>
    <w:semiHidden/>
    <w:unhideWhenUsed/>
    <w:rsid w:val="00744255"/>
  </w:style>
  <w:style w:type="numbering" w:customStyle="1" w:styleId="36212">
    <w:name w:val="Нет списка36212"/>
    <w:next w:val="a3"/>
    <w:uiPriority w:val="99"/>
    <w:semiHidden/>
    <w:unhideWhenUsed/>
    <w:rsid w:val="00744255"/>
  </w:style>
  <w:style w:type="numbering" w:customStyle="1" w:styleId="4621">
    <w:name w:val="Нет списка462"/>
    <w:next w:val="a3"/>
    <w:uiPriority w:val="99"/>
    <w:semiHidden/>
    <w:unhideWhenUsed/>
    <w:rsid w:val="00744255"/>
  </w:style>
  <w:style w:type="numbering" w:customStyle="1" w:styleId="1172">
    <w:name w:val="Нет списка1172"/>
    <w:next w:val="a3"/>
    <w:uiPriority w:val="99"/>
    <w:semiHidden/>
    <w:unhideWhenUsed/>
    <w:rsid w:val="00744255"/>
  </w:style>
  <w:style w:type="table" w:customStyle="1" w:styleId="4011">
    <w:name w:val="Сетка таблицы40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62">
    <w:name w:val="Нет списка2162"/>
    <w:next w:val="a3"/>
    <w:uiPriority w:val="99"/>
    <w:semiHidden/>
    <w:unhideWhenUsed/>
    <w:rsid w:val="00744255"/>
  </w:style>
  <w:style w:type="numbering" w:customStyle="1" w:styleId="3152">
    <w:name w:val="Нет списка3152"/>
    <w:next w:val="a3"/>
    <w:semiHidden/>
    <w:rsid w:val="00744255"/>
  </w:style>
  <w:style w:type="table" w:customStyle="1" w:styleId="1191">
    <w:name w:val="Сетка таблицы119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72">
    <w:name w:val="Нет списка472"/>
    <w:next w:val="a3"/>
    <w:uiPriority w:val="99"/>
    <w:semiHidden/>
    <w:unhideWhenUsed/>
    <w:rsid w:val="00744255"/>
  </w:style>
  <w:style w:type="table" w:customStyle="1" w:styleId="21611">
    <w:name w:val="Сетка таблицы216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21">
    <w:name w:val="Нет списка542"/>
    <w:next w:val="a3"/>
    <w:uiPriority w:val="99"/>
    <w:semiHidden/>
    <w:unhideWhenUsed/>
    <w:rsid w:val="00744255"/>
  </w:style>
  <w:style w:type="numbering" w:customStyle="1" w:styleId="6421">
    <w:name w:val="Нет списка642"/>
    <w:next w:val="a3"/>
    <w:uiPriority w:val="99"/>
    <w:semiHidden/>
    <w:unhideWhenUsed/>
    <w:rsid w:val="00744255"/>
  </w:style>
  <w:style w:type="table" w:customStyle="1" w:styleId="31511">
    <w:name w:val="Сетка таблицы3151"/>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42">
    <w:name w:val="Нет списка742"/>
    <w:next w:val="a3"/>
    <w:uiPriority w:val="99"/>
    <w:semiHidden/>
    <w:unhideWhenUsed/>
    <w:rsid w:val="00744255"/>
  </w:style>
  <w:style w:type="numbering" w:customStyle="1" w:styleId="1182">
    <w:name w:val="Нет списка1182"/>
    <w:next w:val="a3"/>
    <w:uiPriority w:val="99"/>
    <w:semiHidden/>
    <w:unhideWhenUsed/>
    <w:rsid w:val="00744255"/>
  </w:style>
  <w:style w:type="table" w:customStyle="1" w:styleId="111010">
    <w:name w:val="Сетка таблицы11101"/>
    <w:basedOn w:val="a2"/>
    <w:next w:val="a9"/>
    <w:rsid w:val="0074425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42">
    <w:name w:val="Нет списка842"/>
    <w:next w:val="a3"/>
    <w:uiPriority w:val="99"/>
    <w:semiHidden/>
    <w:unhideWhenUsed/>
    <w:rsid w:val="00744255"/>
  </w:style>
  <w:style w:type="table" w:customStyle="1" w:styleId="4811">
    <w:name w:val="Сетка таблицы481"/>
    <w:basedOn w:val="a2"/>
    <w:next w:val="a9"/>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2">
    <w:name w:val="Нет списка1242"/>
    <w:next w:val="a3"/>
    <w:uiPriority w:val="99"/>
    <w:semiHidden/>
    <w:rsid w:val="00744255"/>
  </w:style>
  <w:style w:type="numbering" w:customStyle="1" w:styleId="942">
    <w:name w:val="Нет списка942"/>
    <w:next w:val="a3"/>
    <w:uiPriority w:val="99"/>
    <w:semiHidden/>
    <w:rsid w:val="00744255"/>
  </w:style>
  <w:style w:type="table" w:customStyle="1" w:styleId="5610">
    <w:name w:val="Сетка таблицы56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42">
    <w:name w:val="Нет списка1042"/>
    <w:next w:val="a3"/>
    <w:uiPriority w:val="99"/>
    <w:semiHidden/>
    <w:rsid w:val="00744255"/>
  </w:style>
  <w:style w:type="table" w:customStyle="1" w:styleId="661">
    <w:name w:val="Сетка таблицы66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1">
    <w:name w:val="Сетка таблицы751"/>
    <w:basedOn w:val="a2"/>
    <w:next w:val="a9"/>
    <w:rsid w:val="007442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1">
    <w:name w:val="Сетка таблицы85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1">
    <w:name w:val="Сетка таблицы951"/>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42">
    <w:name w:val="Нет списка1342"/>
    <w:next w:val="a3"/>
    <w:uiPriority w:val="99"/>
    <w:semiHidden/>
    <w:unhideWhenUsed/>
    <w:rsid w:val="00744255"/>
  </w:style>
  <w:style w:type="table" w:customStyle="1" w:styleId="1051">
    <w:name w:val="Сетка таблицы1051"/>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72">
    <w:name w:val="Нет списка2172"/>
    <w:next w:val="a3"/>
    <w:uiPriority w:val="99"/>
    <w:semiHidden/>
    <w:unhideWhenUsed/>
    <w:rsid w:val="00744255"/>
  </w:style>
  <w:style w:type="numbering" w:customStyle="1" w:styleId="3162">
    <w:name w:val="Нет списка3162"/>
    <w:next w:val="a3"/>
    <w:uiPriority w:val="99"/>
    <w:semiHidden/>
    <w:unhideWhenUsed/>
    <w:rsid w:val="00744255"/>
  </w:style>
  <w:style w:type="table" w:customStyle="1" w:styleId="11141">
    <w:name w:val="Сетка таблицы1114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42">
    <w:name w:val="Нет списка4142"/>
    <w:next w:val="a3"/>
    <w:uiPriority w:val="99"/>
    <w:semiHidden/>
    <w:unhideWhenUsed/>
    <w:rsid w:val="00744255"/>
  </w:style>
  <w:style w:type="table" w:customStyle="1" w:styleId="21711">
    <w:name w:val="Сетка таблицы2171"/>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410">
    <w:name w:val="Сетка таблицы414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42">
    <w:name w:val="Нет списка2242"/>
    <w:next w:val="a3"/>
    <w:uiPriority w:val="99"/>
    <w:semiHidden/>
    <w:rsid w:val="00744255"/>
  </w:style>
  <w:style w:type="numbering" w:customStyle="1" w:styleId="3242">
    <w:name w:val="Нет списка3242"/>
    <w:next w:val="a3"/>
    <w:uiPriority w:val="99"/>
    <w:semiHidden/>
    <w:rsid w:val="00744255"/>
  </w:style>
  <w:style w:type="table" w:customStyle="1" w:styleId="1251">
    <w:name w:val="Сетка таблицы125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220">
    <w:name w:val="Нет списка4222"/>
    <w:next w:val="a3"/>
    <w:uiPriority w:val="99"/>
    <w:semiHidden/>
    <w:unhideWhenUsed/>
    <w:rsid w:val="00744255"/>
  </w:style>
  <w:style w:type="numbering" w:customStyle="1" w:styleId="111220">
    <w:name w:val="Нет списка11122"/>
    <w:next w:val="a3"/>
    <w:uiPriority w:val="99"/>
    <w:semiHidden/>
    <w:unhideWhenUsed/>
    <w:rsid w:val="00744255"/>
  </w:style>
  <w:style w:type="table" w:customStyle="1" w:styleId="2251">
    <w:name w:val="Сетка таблицы225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221">
    <w:name w:val="Нет списка21122"/>
    <w:next w:val="a3"/>
    <w:uiPriority w:val="99"/>
    <w:semiHidden/>
    <w:unhideWhenUsed/>
    <w:rsid w:val="00744255"/>
  </w:style>
  <w:style w:type="numbering" w:customStyle="1" w:styleId="311221">
    <w:name w:val="Нет списка31122"/>
    <w:next w:val="a3"/>
    <w:uiPriority w:val="99"/>
    <w:semiHidden/>
    <w:unhideWhenUsed/>
    <w:rsid w:val="00744255"/>
  </w:style>
  <w:style w:type="numbering" w:customStyle="1" w:styleId="41122">
    <w:name w:val="Нет списка41122"/>
    <w:next w:val="a3"/>
    <w:uiPriority w:val="99"/>
    <w:semiHidden/>
    <w:unhideWhenUsed/>
    <w:rsid w:val="00744255"/>
  </w:style>
  <w:style w:type="table" w:customStyle="1" w:styleId="21141">
    <w:name w:val="Сетка таблицы21141"/>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1220">
    <w:name w:val="Нет списка5122"/>
    <w:next w:val="a3"/>
    <w:uiPriority w:val="99"/>
    <w:semiHidden/>
    <w:unhideWhenUsed/>
    <w:rsid w:val="00744255"/>
  </w:style>
  <w:style w:type="table" w:customStyle="1" w:styleId="31610">
    <w:name w:val="Сетка таблицы3161"/>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1220">
    <w:name w:val="Нет списка6122"/>
    <w:next w:val="a3"/>
    <w:uiPriority w:val="99"/>
    <w:semiHidden/>
    <w:unhideWhenUsed/>
    <w:rsid w:val="00744255"/>
  </w:style>
  <w:style w:type="numbering" w:customStyle="1" w:styleId="2342">
    <w:name w:val="Нет списка2342"/>
    <w:next w:val="a3"/>
    <w:uiPriority w:val="99"/>
    <w:semiHidden/>
    <w:rsid w:val="00744255"/>
  </w:style>
  <w:style w:type="numbering" w:customStyle="1" w:styleId="3342">
    <w:name w:val="Нет списка3342"/>
    <w:next w:val="a3"/>
    <w:uiPriority w:val="99"/>
    <w:semiHidden/>
    <w:rsid w:val="00744255"/>
  </w:style>
  <w:style w:type="table" w:customStyle="1" w:styleId="1351">
    <w:name w:val="Сетка таблицы135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220">
    <w:name w:val="Нет списка4322"/>
    <w:next w:val="a3"/>
    <w:uiPriority w:val="99"/>
    <w:semiHidden/>
    <w:unhideWhenUsed/>
    <w:rsid w:val="00744255"/>
  </w:style>
  <w:style w:type="numbering" w:customStyle="1" w:styleId="112220">
    <w:name w:val="Нет списка11222"/>
    <w:next w:val="a3"/>
    <w:uiPriority w:val="99"/>
    <w:semiHidden/>
    <w:unhideWhenUsed/>
    <w:rsid w:val="00744255"/>
  </w:style>
  <w:style w:type="table" w:customStyle="1" w:styleId="23410">
    <w:name w:val="Сетка таблицы234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22">
    <w:name w:val="Нет списка21222"/>
    <w:next w:val="a3"/>
    <w:uiPriority w:val="99"/>
    <w:semiHidden/>
    <w:unhideWhenUsed/>
    <w:rsid w:val="00744255"/>
  </w:style>
  <w:style w:type="numbering" w:customStyle="1" w:styleId="31222">
    <w:name w:val="Нет списка31222"/>
    <w:next w:val="a3"/>
    <w:uiPriority w:val="99"/>
    <w:semiHidden/>
    <w:unhideWhenUsed/>
    <w:rsid w:val="00744255"/>
  </w:style>
  <w:style w:type="table" w:customStyle="1" w:styleId="11241">
    <w:name w:val="Сетка таблицы11241"/>
    <w:basedOn w:val="a2"/>
    <w:next w:val="a9"/>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222">
    <w:name w:val="Нет списка41222"/>
    <w:next w:val="a3"/>
    <w:uiPriority w:val="99"/>
    <w:semiHidden/>
    <w:unhideWhenUsed/>
    <w:rsid w:val="00744255"/>
  </w:style>
  <w:style w:type="table" w:customStyle="1" w:styleId="212210">
    <w:name w:val="Сетка таблицы21221"/>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2220">
    <w:name w:val="Нет списка5222"/>
    <w:next w:val="a3"/>
    <w:uiPriority w:val="99"/>
    <w:semiHidden/>
    <w:unhideWhenUsed/>
    <w:rsid w:val="00744255"/>
  </w:style>
  <w:style w:type="table" w:customStyle="1" w:styleId="32410">
    <w:name w:val="Сетка таблицы3241"/>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2220">
    <w:name w:val="Нет списка6222"/>
    <w:next w:val="a3"/>
    <w:uiPriority w:val="99"/>
    <w:semiHidden/>
    <w:unhideWhenUsed/>
    <w:rsid w:val="00744255"/>
  </w:style>
  <w:style w:type="table" w:customStyle="1" w:styleId="7141">
    <w:name w:val="Сетка таблицы7141"/>
    <w:basedOn w:val="a2"/>
    <w:next w:val="a9"/>
    <w:rsid w:val="0074425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41">
    <w:name w:val="Сетка таблицы8141"/>
    <w:basedOn w:val="a2"/>
    <w:next w:val="a9"/>
    <w:rsid w:val="0074425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41">
    <w:name w:val="Сетка таблицы914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42">
    <w:name w:val="Нет списка1442"/>
    <w:next w:val="a3"/>
    <w:uiPriority w:val="99"/>
    <w:semiHidden/>
    <w:unhideWhenUsed/>
    <w:rsid w:val="00744255"/>
  </w:style>
  <w:style w:type="numbering" w:customStyle="1" w:styleId="1542">
    <w:name w:val="Нет списка1542"/>
    <w:next w:val="a3"/>
    <w:uiPriority w:val="99"/>
    <w:semiHidden/>
    <w:unhideWhenUsed/>
    <w:rsid w:val="00744255"/>
  </w:style>
  <w:style w:type="table" w:customStyle="1" w:styleId="11341">
    <w:name w:val="Сетка таблицы11341"/>
    <w:basedOn w:val="a2"/>
    <w:next w:val="a9"/>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41">
    <w:name w:val="Сетка таблицы4241"/>
    <w:basedOn w:val="a2"/>
    <w:next w:val="a9"/>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10">
    <w:name w:val="Сетка таблицы7221"/>
    <w:basedOn w:val="a2"/>
    <w:next w:val="a9"/>
    <w:rsid w:val="0074425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210">
    <w:name w:val="Сетка таблицы8221"/>
    <w:basedOn w:val="a2"/>
    <w:next w:val="a9"/>
    <w:rsid w:val="0074425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210">
    <w:name w:val="Сетка таблицы922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10">
    <w:name w:val="Сетка таблицы1441"/>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642">
    <w:name w:val="Нет списка1642"/>
    <w:next w:val="a3"/>
    <w:uiPriority w:val="99"/>
    <w:semiHidden/>
    <w:unhideWhenUsed/>
    <w:rsid w:val="00744255"/>
  </w:style>
  <w:style w:type="table" w:customStyle="1" w:styleId="15410">
    <w:name w:val="Сетка таблицы154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220">
    <w:name w:val="Нет списка1722"/>
    <w:next w:val="a3"/>
    <w:uiPriority w:val="99"/>
    <w:semiHidden/>
    <w:unhideWhenUsed/>
    <w:rsid w:val="00744255"/>
  </w:style>
  <w:style w:type="numbering" w:customStyle="1" w:styleId="2442">
    <w:name w:val="Нет списка2442"/>
    <w:next w:val="a3"/>
    <w:uiPriority w:val="99"/>
    <w:semiHidden/>
    <w:unhideWhenUsed/>
    <w:rsid w:val="00744255"/>
  </w:style>
  <w:style w:type="numbering" w:customStyle="1" w:styleId="3442">
    <w:name w:val="Нет списка3442"/>
    <w:next w:val="a3"/>
    <w:uiPriority w:val="99"/>
    <w:semiHidden/>
    <w:unhideWhenUsed/>
    <w:rsid w:val="00744255"/>
  </w:style>
  <w:style w:type="numbering" w:customStyle="1" w:styleId="18220">
    <w:name w:val="Нет списка1822"/>
    <w:next w:val="a3"/>
    <w:uiPriority w:val="99"/>
    <w:semiHidden/>
    <w:unhideWhenUsed/>
    <w:rsid w:val="00744255"/>
  </w:style>
  <w:style w:type="table" w:customStyle="1" w:styleId="16410">
    <w:name w:val="Сетка таблицы1641"/>
    <w:basedOn w:val="a2"/>
    <w:next w:val="a9"/>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220">
    <w:name w:val="Нет списка1922"/>
    <w:next w:val="a3"/>
    <w:uiPriority w:val="99"/>
    <w:semiHidden/>
    <w:unhideWhenUsed/>
    <w:rsid w:val="00744255"/>
  </w:style>
  <w:style w:type="numbering" w:customStyle="1" w:styleId="2542">
    <w:name w:val="Нет списка2542"/>
    <w:next w:val="a3"/>
    <w:uiPriority w:val="99"/>
    <w:semiHidden/>
    <w:unhideWhenUsed/>
    <w:rsid w:val="00744255"/>
  </w:style>
  <w:style w:type="numbering" w:customStyle="1" w:styleId="3542">
    <w:name w:val="Нет списка3542"/>
    <w:next w:val="a3"/>
    <w:uiPriority w:val="99"/>
    <w:semiHidden/>
    <w:unhideWhenUsed/>
    <w:rsid w:val="00744255"/>
  </w:style>
  <w:style w:type="table" w:customStyle="1" w:styleId="5141">
    <w:name w:val="Сетка таблицы514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41">
    <w:name w:val="Сетка таблицы614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41">
    <w:name w:val="Сетка таблицы1014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41">
    <w:name w:val="Сетка таблицы1214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41">
    <w:name w:val="Сетка таблицы1314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41">
    <w:name w:val="Сетка таблицы2214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41">
    <w:name w:val="Сетка таблицы3114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41">
    <w:name w:val="Сетка таблицы174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410">
    <w:name w:val="Сетка таблицы244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411">
    <w:name w:val="Сетка таблицы334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41">
    <w:name w:val="Сетка таблицы5241"/>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41">
    <w:name w:val="Сетка таблицы6241"/>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41">
    <w:name w:val="Сетка таблицы184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41">
    <w:name w:val="Сетка таблицы1941"/>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410">
    <w:name w:val="Сетка таблицы2541"/>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410">
    <w:name w:val="Сетка таблицы3441"/>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41">
    <w:name w:val="Сетка таблицы4341"/>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41">
    <w:name w:val="Сетка таблицы4441"/>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41">
    <w:name w:val="Сетка таблицы204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410">
    <w:name w:val="Сетка таблицы264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42">
    <w:name w:val="Нет списка2642"/>
    <w:next w:val="a3"/>
    <w:uiPriority w:val="99"/>
    <w:semiHidden/>
    <w:unhideWhenUsed/>
    <w:rsid w:val="00744255"/>
  </w:style>
  <w:style w:type="numbering" w:customStyle="1" w:styleId="3642">
    <w:name w:val="Нет списка3642"/>
    <w:next w:val="a3"/>
    <w:uiPriority w:val="99"/>
    <w:semiHidden/>
    <w:unhideWhenUsed/>
    <w:rsid w:val="00744255"/>
  </w:style>
  <w:style w:type="table" w:customStyle="1" w:styleId="27210">
    <w:name w:val="Сетка таблицы272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22">
    <w:name w:val="Нет списка2722"/>
    <w:next w:val="a3"/>
    <w:uiPriority w:val="99"/>
    <w:semiHidden/>
    <w:unhideWhenUsed/>
    <w:rsid w:val="00744255"/>
  </w:style>
  <w:style w:type="numbering" w:customStyle="1" w:styleId="3722">
    <w:name w:val="Нет списка3722"/>
    <w:next w:val="a3"/>
    <w:semiHidden/>
    <w:unhideWhenUsed/>
    <w:rsid w:val="00744255"/>
  </w:style>
  <w:style w:type="table" w:customStyle="1" w:styleId="110210">
    <w:name w:val="Сетка таблицы110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10">
    <w:name w:val="Сетка таблицы28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10">
    <w:name w:val="Сетка таблицы35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21">
    <w:name w:val="Сетка таблицы452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1">
    <w:name w:val="Сетка таблицы532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21">
    <w:name w:val="Сетка таблицы632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10">
    <w:name w:val="Сетка таблицы102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1">
    <w:name w:val="Сетка таблицы114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210">
    <w:name w:val="Сетка таблицы122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210">
    <w:name w:val="Сетка таблицы132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210">
    <w:name w:val="Сетка таблицы222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210">
    <w:name w:val="Сетка таблицы312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10">
    <w:name w:val="Сетка таблицы141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10">
    <w:name w:val="Сетка таблицы151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210">
    <w:name w:val="Сетка таблицы231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10">
    <w:name w:val="Сетка таблицы321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10">
    <w:name w:val="Сетка таблицы4112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1">
    <w:name w:val="Сетка таблицы5112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21">
    <w:name w:val="Сетка таблицы6112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10">
    <w:name w:val="Сетка таблицы7112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210">
    <w:name w:val="Сетка таблицы8112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10">
    <w:name w:val="Сетка таблицы9112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21">
    <w:name w:val="Сетка таблицы1011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1">
    <w:name w:val="Сетка таблицы1111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21">
    <w:name w:val="Сетка таблицы2111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21">
    <w:name w:val="Сетка таблицы1211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21">
    <w:name w:val="Сетка таблицы1311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21">
    <w:name w:val="Сетка таблицы2211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1">
    <w:name w:val="Сетка таблицы3111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210">
    <w:name w:val="Сетка таблицы16121"/>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21">
    <w:name w:val="Сетка таблицы171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210">
    <w:name w:val="Сетка таблицы241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210">
    <w:name w:val="Сетка таблицы331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21">
    <w:name w:val="Сетка таблицы42121"/>
    <w:basedOn w:val="a2"/>
    <w:uiPriority w:val="59"/>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21">
    <w:name w:val="Сетка таблицы52121"/>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121">
    <w:name w:val="Сетка таблицы62121"/>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21">
    <w:name w:val="Сетка таблицы181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21">
    <w:name w:val="Сетка таблицы19121"/>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0">
    <w:name w:val="Сетка таблицы25121"/>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210">
    <w:name w:val="Сетка таблицы34121"/>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21">
    <w:name w:val="Сетка таблицы43121"/>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1">
    <w:name w:val="Сетка таблицы112121"/>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21">
    <w:name w:val="Сетка таблицы44121"/>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1">
    <w:name w:val="Сетка таблицы113121"/>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21">
    <w:name w:val="Сетка таблицы2012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221">
    <w:name w:val="Нет списка12122"/>
    <w:next w:val="a3"/>
    <w:uiPriority w:val="99"/>
    <w:semiHidden/>
    <w:unhideWhenUsed/>
    <w:rsid w:val="00744255"/>
  </w:style>
  <w:style w:type="numbering" w:customStyle="1" w:styleId="221221">
    <w:name w:val="Нет списка22122"/>
    <w:next w:val="a3"/>
    <w:uiPriority w:val="99"/>
    <w:semiHidden/>
    <w:unhideWhenUsed/>
    <w:rsid w:val="00744255"/>
  </w:style>
  <w:style w:type="table" w:customStyle="1" w:styleId="261210">
    <w:name w:val="Сетка таблицы2612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221">
    <w:name w:val="Нет списка13122"/>
    <w:next w:val="a3"/>
    <w:uiPriority w:val="99"/>
    <w:semiHidden/>
    <w:unhideWhenUsed/>
    <w:rsid w:val="00744255"/>
  </w:style>
  <w:style w:type="numbering" w:customStyle="1" w:styleId="23122">
    <w:name w:val="Нет списка23122"/>
    <w:next w:val="a3"/>
    <w:uiPriority w:val="99"/>
    <w:semiHidden/>
    <w:unhideWhenUsed/>
    <w:rsid w:val="00744255"/>
  </w:style>
  <w:style w:type="numbering" w:customStyle="1" w:styleId="32122">
    <w:name w:val="Нет списка32122"/>
    <w:next w:val="a3"/>
    <w:uiPriority w:val="99"/>
    <w:semiHidden/>
    <w:unhideWhenUsed/>
    <w:rsid w:val="00744255"/>
  </w:style>
  <w:style w:type="numbering" w:customStyle="1" w:styleId="71221">
    <w:name w:val="Нет списка7122"/>
    <w:next w:val="a3"/>
    <w:uiPriority w:val="99"/>
    <w:semiHidden/>
    <w:unhideWhenUsed/>
    <w:rsid w:val="00744255"/>
  </w:style>
  <w:style w:type="numbering" w:customStyle="1" w:styleId="14122">
    <w:name w:val="Нет списка14122"/>
    <w:next w:val="a3"/>
    <w:uiPriority w:val="99"/>
    <w:semiHidden/>
    <w:unhideWhenUsed/>
    <w:rsid w:val="00744255"/>
  </w:style>
  <w:style w:type="numbering" w:customStyle="1" w:styleId="24122">
    <w:name w:val="Нет списка24122"/>
    <w:next w:val="a3"/>
    <w:uiPriority w:val="99"/>
    <w:semiHidden/>
    <w:unhideWhenUsed/>
    <w:rsid w:val="00744255"/>
  </w:style>
  <w:style w:type="numbering" w:customStyle="1" w:styleId="33122">
    <w:name w:val="Нет списка33122"/>
    <w:next w:val="a3"/>
    <w:uiPriority w:val="99"/>
    <w:semiHidden/>
    <w:unhideWhenUsed/>
    <w:rsid w:val="00744255"/>
  </w:style>
  <w:style w:type="numbering" w:customStyle="1" w:styleId="81221">
    <w:name w:val="Нет списка8122"/>
    <w:next w:val="a3"/>
    <w:uiPriority w:val="99"/>
    <w:semiHidden/>
    <w:unhideWhenUsed/>
    <w:rsid w:val="00744255"/>
  </w:style>
  <w:style w:type="numbering" w:customStyle="1" w:styleId="34122">
    <w:name w:val="Нет списка34122"/>
    <w:next w:val="a3"/>
    <w:uiPriority w:val="99"/>
    <w:semiHidden/>
    <w:unhideWhenUsed/>
    <w:rsid w:val="00744255"/>
  </w:style>
  <w:style w:type="numbering" w:customStyle="1" w:styleId="91221">
    <w:name w:val="Нет списка9122"/>
    <w:next w:val="a3"/>
    <w:uiPriority w:val="99"/>
    <w:semiHidden/>
    <w:rsid w:val="00744255"/>
  </w:style>
  <w:style w:type="numbering" w:customStyle="1" w:styleId="15122">
    <w:name w:val="Нет списка15122"/>
    <w:next w:val="a3"/>
    <w:uiPriority w:val="99"/>
    <w:semiHidden/>
    <w:unhideWhenUsed/>
    <w:rsid w:val="00744255"/>
  </w:style>
  <w:style w:type="numbering" w:customStyle="1" w:styleId="25122">
    <w:name w:val="Нет списка25122"/>
    <w:next w:val="a3"/>
    <w:uiPriority w:val="99"/>
    <w:semiHidden/>
    <w:unhideWhenUsed/>
    <w:rsid w:val="00744255"/>
  </w:style>
  <w:style w:type="numbering" w:customStyle="1" w:styleId="35122">
    <w:name w:val="Нет списка35122"/>
    <w:next w:val="a3"/>
    <w:uiPriority w:val="99"/>
    <w:semiHidden/>
    <w:unhideWhenUsed/>
    <w:rsid w:val="00744255"/>
  </w:style>
  <w:style w:type="numbering" w:customStyle="1" w:styleId="101221">
    <w:name w:val="Нет списка10122"/>
    <w:next w:val="a3"/>
    <w:uiPriority w:val="99"/>
    <w:semiHidden/>
    <w:rsid w:val="00744255"/>
  </w:style>
  <w:style w:type="numbering" w:customStyle="1" w:styleId="16122">
    <w:name w:val="Нет списка16122"/>
    <w:next w:val="a3"/>
    <w:uiPriority w:val="99"/>
    <w:semiHidden/>
    <w:unhideWhenUsed/>
    <w:rsid w:val="00744255"/>
  </w:style>
  <w:style w:type="numbering" w:customStyle="1" w:styleId="26122">
    <w:name w:val="Нет списка26122"/>
    <w:next w:val="a3"/>
    <w:uiPriority w:val="99"/>
    <w:semiHidden/>
    <w:unhideWhenUsed/>
    <w:rsid w:val="00744255"/>
  </w:style>
  <w:style w:type="numbering" w:customStyle="1" w:styleId="36122">
    <w:name w:val="Нет списка36122"/>
    <w:next w:val="a3"/>
    <w:uiPriority w:val="99"/>
    <w:semiHidden/>
    <w:unhideWhenUsed/>
    <w:rsid w:val="00744255"/>
  </w:style>
  <w:style w:type="numbering" w:customStyle="1" w:styleId="20221">
    <w:name w:val="Нет списка2022"/>
    <w:next w:val="a3"/>
    <w:uiPriority w:val="99"/>
    <w:semiHidden/>
    <w:unhideWhenUsed/>
    <w:rsid w:val="00744255"/>
  </w:style>
  <w:style w:type="numbering" w:customStyle="1" w:styleId="11022">
    <w:name w:val="Нет списка11022"/>
    <w:next w:val="a3"/>
    <w:uiPriority w:val="99"/>
    <w:semiHidden/>
    <w:unhideWhenUsed/>
    <w:rsid w:val="00744255"/>
  </w:style>
  <w:style w:type="table" w:customStyle="1" w:styleId="2921">
    <w:name w:val="Сетка таблицы292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22">
    <w:name w:val="Нет списка2822"/>
    <w:next w:val="a3"/>
    <w:uiPriority w:val="99"/>
    <w:semiHidden/>
    <w:unhideWhenUsed/>
    <w:rsid w:val="00744255"/>
  </w:style>
  <w:style w:type="numbering" w:customStyle="1" w:styleId="3822">
    <w:name w:val="Нет списка3822"/>
    <w:next w:val="a3"/>
    <w:semiHidden/>
    <w:unhideWhenUsed/>
    <w:rsid w:val="00744255"/>
  </w:style>
  <w:style w:type="table" w:customStyle="1" w:styleId="11521">
    <w:name w:val="Сетка таблицы115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21">
    <w:name w:val="Сетка таблицы210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210">
    <w:name w:val="Сетка таблицы36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210">
    <w:name w:val="Сетка таблицы462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210">
    <w:name w:val="Сетка таблицы542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210">
    <w:name w:val="Сетка таблицы642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21">
    <w:name w:val="Сетка таблицы732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21">
    <w:name w:val="Сетка таблицы832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21">
    <w:name w:val="Сетка таблицы932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21">
    <w:name w:val="Сетка таблицы103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21">
    <w:name w:val="Сетка таблицы116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1">
    <w:name w:val="Сетка таблицы213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21">
    <w:name w:val="Сетка таблицы123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21">
    <w:name w:val="Сетка таблицы133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21">
    <w:name w:val="Сетка таблицы223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21">
    <w:name w:val="Сетка таблицы313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210">
    <w:name w:val="Сетка таблицы142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210">
    <w:name w:val="Сетка таблицы152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210">
    <w:name w:val="Сетка таблицы232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210">
    <w:name w:val="Сетка таблицы322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210">
    <w:name w:val="Сетка таблицы4122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21">
    <w:name w:val="Сетка таблицы5122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21">
    <w:name w:val="Сетка таблицы6122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210">
    <w:name w:val="Сетка таблицы7122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210">
    <w:name w:val="Сетка таблицы8122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210">
    <w:name w:val="Сетка таблицы9122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210">
    <w:name w:val="Сетка таблицы1012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1">
    <w:name w:val="Сетка таблицы1112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210">
    <w:name w:val="Сетка таблицы2112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210">
    <w:name w:val="Сетка таблицы1212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210">
    <w:name w:val="Сетка таблицы1312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210">
    <w:name w:val="Сетка таблицы2212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210">
    <w:name w:val="Сетка таблицы3112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210">
    <w:name w:val="Сетка таблицы16221"/>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21">
    <w:name w:val="Сетка таблицы172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210">
    <w:name w:val="Сетка таблицы242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210">
    <w:name w:val="Сетка таблицы332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21">
    <w:name w:val="Сетка таблицы42221"/>
    <w:basedOn w:val="a2"/>
    <w:uiPriority w:val="59"/>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21">
    <w:name w:val="Сетка таблицы52221"/>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221">
    <w:name w:val="Сетка таблицы62221"/>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21">
    <w:name w:val="Сетка таблицы182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21">
    <w:name w:val="Сетка таблицы19221"/>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210">
    <w:name w:val="Сетка таблицы25221"/>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210">
    <w:name w:val="Сетка таблицы34221"/>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21">
    <w:name w:val="Сетка таблицы43221"/>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1">
    <w:name w:val="Сетка таблицы112221"/>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21">
    <w:name w:val="Сетка таблицы44221"/>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1">
    <w:name w:val="Сетка таблицы113221"/>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210">
    <w:name w:val="Сетка таблицы2022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22">
    <w:name w:val="Нет списка12222"/>
    <w:next w:val="a3"/>
    <w:uiPriority w:val="99"/>
    <w:semiHidden/>
    <w:unhideWhenUsed/>
    <w:rsid w:val="00744255"/>
  </w:style>
  <w:style w:type="numbering" w:customStyle="1" w:styleId="22222">
    <w:name w:val="Нет списка22222"/>
    <w:next w:val="a3"/>
    <w:uiPriority w:val="99"/>
    <w:semiHidden/>
    <w:unhideWhenUsed/>
    <w:rsid w:val="00744255"/>
  </w:style>
  <w:style w:type="table" w:customStyle="1" w:styleId="262210">
    <w:name w:val="Сетка таблицы2622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22">
    <w:name w:val="Нет списка13222"/>
    <w:next w:val="a3"/>
    <w:uiPriority w:val="99"/>
    <w:semiHidden/>
    <w:unhideWhenUsed/>
    <w:rsid w:val="00744255"/>
  </w:style>
  <w:style w:type="numbering" w:customStyle="1" w:styleId="23222">
    <w:name w:val="Нет списка23222"/>
    <w:next w:val="a3"/>
    <w:uiPriority w:val="99"/>
    <w:semiHidden/>
    <w:unhideWhenUsed/>
    <w:rsid w:val="00744255"/>
  </w:style>
  <w:style w:type="numbering" w:customStyle="1" w:styleId="32222">
    <w:name w:val="Нет списка32222"/>
    <w:next w:val="a3"/>
    <w:uiPriority w:val="99"/>
    <w:semiHidden/>
    <w:unhideWhenUsed/>
    <w:rsid w:val="00744255"/>
  </w:style>
  <w:style w:type="numbering" w:customStyle="1" w:styleId="7222">
    <w:name w:val="Нет списка7222"/>
    <w:next w:val="a3"/>
    <w:uiPriority w:val="99"/>
    <w:semiHidden/>
    <w:unhideWhenUsed/>
    <w:rsid w:val="00744255"/>
  </w:style>
  <w:style w:type="numbering" w:customStyle="1" w:styleId="14222">
    <w:name w:val="Нет списка14222"/>
    <w:next w:val="a3"/>
    <w:uiPriority w:val="99"/>
    <w:semiHidden/>
    <w:unhideWhenUsed/>
    <w:rsid w:val="00744255"/>
  </w:style>
  <w:style w:type="numbering" w:customStyle="1" w:styleId="24222">
    <w:name w:val="Нет списка24222"/>
    <w:next w:val="a3"/>
    <w:uiPriority w:val="99"/>
    <w:semiHidden/>
    <w:unhideWhenUsed/>
    <w:rsid w:val="00744255"/>
  </w:style>
  <w:style w:type="numbering" w:customStyle="1" w:styleId="33222">
    <w:name w:val="Нет списка33222"/>
    <w:next w:val="a3"/>
    <w:uiPriority w:val="99"/>
    <w:semiHidden/>
    <w:unhideWhenUsed/>
    <w:rsid w:val="00744255"/>
  </w:style>
  <w:style w:type="numbering" w:customStyle="1" w:styleId="8222">
    <w:name w:val="Нет списка8222"/>
    <w:next w:val="a3"/>
    <w:uiPriority w:val="99"/>
    <w:semiHidden/>
    <w:unhideWhenUsed/>
    <w:rsid w:val="00744255"/>
  </w:style>
  <w:style w:type="numbering" w:customStyle="1" w:styleId="34222">
    <w:name w:val="Нет списка34222"/>
    <w:next w:val="a3"/>
    <w:uiPriority w:val="99"/>
    <w:semiHidden/>
    <w:unhideWhenUsed/>
    <w:rsid w:val="00744255"/>
  </w:style>
  <w:style w:type="numbering" w:customStyle="1" w:styleId="9222">
    <w:name w:val="Нет списка9222"/>
    <w:next w:val="a3"/>
    <w:uiPriority w:val="99"/>
    <w:semiHidden/>
    <w:rsid w:val="00744255"/>
  </w:style>
  <w:style w:type="numbering" w:customStyle="1" w:styleId="15222">
    <w:name w:val="Нет списка15222"/>
    <w:next w:val="a3"/>
    <w:uiPriority w:val="99"/>
    <w:semiHidden/>
    <w:unhideWhenUsed/>
    <w:rsid w:val="00744255"/>
  </w:style>
  <w:style w:type="numbering" w:customStyle="1" w:styleId="25222">
    <w:name w:val="Нет списка25222"/>
    <w:next w:val="a3"/>
    <w:uiPriority w:val="99"/>
    <w:semiHidden/>
    <w:unhideWhenUsed/>
    <w:rsid w:val="00744255"/>
  </w:style>
  <w:style w:type="numbering" w:customStyle="1" w:styleId="35222">
    <w:name w:val="Нет списка35222"/>
    <w:next w:val="a3"/>
    <w:uiPriority w:val="99"/>
    <w:semiHidden/>
    <w:unhideWhenUsed/>
    <w:rsid w:val="00744255"/>
  </w:style>
  <w:style w:type="numbering" w:customStyle="1" w:styleId="10222">
    <w:name w:val="Нет списка10222"/>
    <w:next w:val="a3"/>
    <w:uiPriority w:val="99"/>
    <w:semiHidden/>
    <w:rsid w:val="00744255"/>
  </w:style>
  <w:style w:type="numbering" w:customStyle="1" w:styleId="16222">
    <w:name w:val="Нет списка16222"/>
    <w:next w:val="a3"/>
    <w:uiPriority w:val="99"/>
    <w:semiHidden/>
    <w:unhideWhenUsed/>
    <w:rsid w:val="00744255"/>
  </w:style>
  <w:style w:type="numbering" w:customStyle="1" w:styleId="26222">
    <w:name w:val="Нет списка26222"/>
    <w:next w:val="a3"/>
    <w:uiPriority w:val="99"/>
    <w:semiHidden/>
    <w:unhideWhenUsed/>
    <w:rsid w:val="00744255"/>
  </w:style>
  <w:style w:type="numbering" w:customStyle="1" w:styleId="36222">
    <w:name w:val="Нет списка36222"/>
    <w:next w:val="a3"/>
    <w:uiPriority w:val="99"/>
    <w:semiHidden/>
    <w:unhideWhenUsed/>
    <w:rsid w:val="00744255"/>
  </w:style>
  <w:style w:type="numbering" w:customStyle="1" w:styleId="482">
    <w:name w:val="Нет списка482"/>
    <w:next w:val="a3"/>
    <w:uiPriority w:val="99"/>
    <w:semiHidden/>
    <w:unhideWhenUsed/>
    <w:rsid w:val="00744255"/>
  </w:style>
  <w:style w:type="table" w:customStyle="1" w:styleId="4910">
    <w:name w:val="Сетка таблицы49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70">
    <w:name w:val="Нет списка57"/>
    <w:next w:val="a3"/>
    <w:uiPriority w:val="99"/>
    <w:semiHidden/>
    <w:unhideWhenUsed/>
    <w:rsid w:val="00744255"/>
  </w:style>
  <w:style w:type="table" w:customStyle="1" w:styleId="59">
    <w:name w:val="Сетка таблицы59"/>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70">
    <w:name w:val="Нет списка127"/>
    <w:next w:val="a3"/>
    <w:uiPriority w:val="99"/>
    <w:semiHidden/>
    <w:unhideWhenUsed/>
    <w:rsid w:val="00744255"/>
  </w:style>
  <w:style w:type="numbering" w:customStyle="1" w:styleId="227">
    <w:name w:val="Нет списка227"/>
    <w:next w:val="a3"/>
    <w:uiPriority w:val="99"/>
    <w:semiHidden/>
    <w:unhideWhenUsed/>
    <w:rsid w:val="00744255"/>
  </w:style>
  <w:style w:type="numbering" w:customStyle="1" w:styleId="3200">
    <w:name w:val="Нет списка320"/>
    <w:next w:val="a3"/>
    <w:semiHidden/>
    <w:unhideWhenUsed/>
    <w:rsid w:val="00744255"/>
  </w:style>
  <w:style w:type="table" w:customStyle="1" w:styleId="128">
    <w:name w:val="Сетка таблицы128"/>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8">
    <w:name w:val="Нет списка418"/>
    <w:next w:val="a3"/>
    <w:uiPriority w:val="99"/>
    <w:semiHidden/>
    <w:unhideWhenUsed/>
    <w:rsid w:val="00744255"/>
  </w:style>
  <w:style w:type="table" w:customStyle="1" w:styleId="2201">
    <w:name w:val="Сетка таблицы220"/>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80">
    <w:name w:val="Нет списка58"/>
    <w:next w:val="a3"/>
    <w:uiPriority w:val="99"/>
    <w:semiHidden/>
    <w:unhideWhenUsed/>
    <w:rsid w:val="00744255"/>
  </w:style>
  <w:style w:type="numbering" w:customStyle="1" w:styleId="670">
    <w:name w:val="Нет списка67"/>
    <w:next w:val="a3"/>
    <w:uiPriority w:val="99"/>
    <w:semiHidden/>
    <w:unhideWhenUsed/>
    <w:rsid w:val="00744255"/>
  </w:style>
  <w:style w:type="table" w:customStyle="1" w:styleId="3201">
    <w:name w:val="Сетка таблицы320"/>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7">
    <w:name w:val="Нет списка77"/>
    <w:next w:val="a3"/>
    <w:uiPriority w:val="99"/>
    <w:semiHidden/>
    <w:unhideWhenUsed/>
    <w:rsid w:val="00744255"/>
  </w:style>
  <w:style w:type="numbering" w:customStyle="1" w:styleId="11160">
    <w:name w:val="Нет списка1116"/>
    <w:next w:val="a3"/>
    <w:uiPriority w:val="99"/>
    <w:semiHidden/>
    <w:unhideWhenUsed/>
    <w:rsid w:val="00744255"/>
  </w:style>
  <w:style w:type="table" w:customStyle="1" w:styleId="1119">
    <w:name w:val="Сетка таблицы1119"/>
    <w:basedOn w:val="a2"/>
    <w:next w:val="a9"/>
    <w:rsid w:val="0074425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7">
    <w:name w:val="Нет списка87"/>
    <w:next w:val="a3"/>
    <w:uiPriority w:val="99"/>
    <w:semiHidden/>
    <w:unhideWhenUsed/>
    <w:rsid w:val="00744255"/>
  </w:style>
  <w:style w:type="table" w:customStyle="1" w:styleId="4180">
    <w:name w:val="Сетка таблицы418"/>
    <w:basedOn w:val="a2"/>
    <w:next w:val="a9"/>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80">
    <w:name w:val="Нет списка128"/>
    <w:next w:val="a3"/>
    <w:uiPriority w:val="99"/>
    <w:semiHidden/>
    <w:rsid w:val="00744255"/>
  </w:style>
  <w:style w:type="numbering" w:customStyle="1" w:styleId="97">
    <w:name w:val="Нет списка97"/>
    <w:next w:val="a3"/>
    <w:uiPriority w:val="99"/>
    <w:semiHidden/>
    <w:rsid w:val="00744255"/>
  </w:style>
  <w:style w:type="table" w:customStyle="1" w:styleId="5100">
    <w:name w:val="Сетка таблицы510"/>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7">
    <w:name w:val="Нет списка107"/>
    <w:next w:val="a3"/>
    <w:uiPriority w:val="99"/>
    <w:semiHidden/>
    <w:rsid w:val="00744255"/>
  </w:style>
  <w:style w:type="table" w:customStyle="1" w:styleId="68">
    <w:name w:val="Сетка таблицы68"/>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70">
    <w:name w:val="Сетка таблицы77"/>
    <w:basedOn w:val="a2"/>
    <w:next w:val="a9"/>
    <w:rsid w:val="007442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70">
    <w:name w:val="Сетка таблицы87"/>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70">
    <w:name w:val="Сетка таблицы97"/>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7">
    <w:name w:val="Нет списка137"/>
    <w:next w:val="a3"/>
    <w:uiPriority w:val="99"/>
    <w:semiHidden/>
    <w:unhideWhenUsed/>
    <w:rsid w:val="00744255"/>
  </w:style>
  <w:style w:type="table" w:customStyle="1" w:styleId="1070">
    <w:name w:val="Сетка таблицы107"/>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50">
    <w:name w:val="Нет списка2115"/>
    <w:next w:val="a3"/>
    <w:uiPriority w:val="99"/>
    <w:semiHidden/>
    <w:unhideWhenUsed/>
    <w:rsid w:val="00744255"/>
  </w:style>
  <w:style w:type="numbering" w:customStyle="1" w:styleId="31150">
    <w:name w:val="Нет списка3115"/>
    <w:next w:val="a3"/>
    <w:uiPriority w:val="99"/>
    <w:semiHidden/>
    <w:unhideWhenUsed/>
    <w:rsid w:val="00744255"/>
  </w:style>
  <w:style w:type="table" w:customStyle="1" w:styleId="111100">
    <w:name w:val="Сетка таблицы11110"/>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9">
    <w:name w:val="Нет списка419"/>
    <w:next w:val="a3"/>
    <w:uiPriority w:val="99"/>
    <w:semiHidden/>
    <w:unhideWhenUsed/>
    <w:rsid w:val="00744255"/>
  </w:style>
  <w:style w:type="table" w:customStyle="1" w:styleId="21101">
    <w:name w:val="Сетка таблицы2110"/>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90">
    <w:name w:val="Сетка таблицы419"/>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8">
    <w:name w:val="Нет списка228"/>
    <w:next w:val="a3"/>
    <w:uiPriority w:val="99"/>
    <w:semiHidden/>
    <w:rsid w:val="00744255"/>
  </w:style>
  <w:style w:type="numbering" w:customStyle="1" w:styleId="327">
    <w:name w:val="Нет списка327"/>
    <w:next w:val="a3"/>
    <w:uiPriority w:val="99"/>
    <w:semiHidden/>
    <w:rsid w:val="00744255"/>
  </w:style>
  <w:style w:type="table" w:customStyle="1" w:styleId="129">
    <w:name w:val="Сетка таблицы129"/>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50">
    <w:name w:val="Нет списка425"/>
    <w:next w:val="a3"/>
    <w:uiPriority w:val="99"/>
    <w:semiHidden/>
    <w:unhideWhenUsed/>
    <w:rsid w:val="00744255"/>
  </w:style>
  <w:style w:type="numbering" w:customStyle="1" w:styleId="11170">
    <w:name w:val="Нет списка1117"/>
    <w:next w:val="a3"/>
    <w:uiPriority w:val="99"/>
    <w:semiHidden/>
    <w:unhideWhenUsed/>
    <w:rsid w:val="00744255"/>
  </w:style>
  <w:style w:type="table" w:customStyle="1" w:styleId="2270">
    <w:name w:val="Сетка таблицы227"/>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6">
    <w:name w:val="Нет списка2116"/>
    <w:next w:val="a3"/>
    <w:uiPriority w:val="99"/>
    <w:semiHidden/>
    <w:unhideWhenUsed/>
    <w:rsid w:val="00744255"/>
  </w:style>
  <w:style w:type="numbering" w:customStyle="1" w:styleId="3116">
    <w:name w:val="Нет списка3116"/>
    <w:next w:val="a3"/>
    <w:uiPriority w:val="99"/>
    <w:semiHidden/>
    <w:unhideWhenUsed/>
    <w:rsid w:val="00744255"/>
  </w:style>
  <w:style w:type="numbering" w:customStyle="1" w:styleId="4115">
    <w:name w:val="Нет списка4115"/>
    <w:next w:val="a3"/>
    <w:uiPriority w:val="99"/>
    <w:semiHidden/>
    <w:unhideWhenUsed/>
    <w:rsid w:val="00744255"/>
  </w:style>
  <w:style w:type="table" w:customStyle="1" w:styleId="21160">
    <w:name w:val="Сетка таблицы2116"/>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150">
    <w:name w:val="Нет списка515"/>
    <w:next w:val="a3"/>
    <w:uiPriority w:val="99"/>
    <w:semiHidden/>
    <w:unhideWhenUsed/>
    <w:rsid w:val="00744255"/>
  </w:style>
  <w:style w:type="table" w:customStyle="1" w:styleId="31101">
    <w:name w:val="Сетка таблицы3110"/>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150">
    <w:name w:val="Нет списка615"/>
    <w:next w:val="a3"/>
    <w:uiPriority w:val="99"/>
    <w:semiHidden/>
    <w:unhideWhenUsed/>
    <w:rsid w:val="00744255"/>
  </w:style>
  <w:style w:type="numbering" w:customStyle="1" w:styleId="237">
    <w:name w:val="Нет списка237"/>
    <w:next w:val="a3"/>
    <w:uiPriority w:val="99"/>
    <w:semiHidden/>
    <w:rsid w:val="00744255"/>
  </w:style>
  <w:style w:type="numbering" w:customStyle="1" w:styleId="337">
    <w:name w:val="Нет списка337"/>
    <w:next w:val="a3"/>
    <w:uiPriority w:val="99"/>
    <w:semiHidden/>
    <w:rsid w:val="00744255"/>
  </w:style>
  <w:style w:type="table" w:customStyle="1" w:styleId="1370">
    <w:name w:val="Сетка таблицы137"/>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50">
    <w:name w:val="Нет списка435"/>
    <w:next w:val="a3"/>
    <w:uiPriority w:val="99"/>
    <w:semiHidden/>
    <w:unhideWhenUsed/>
    <w:rsid w:val="00744255"/>
  </w:style>
  <w:style w:type="numbering" w:customStyle="1" w:styleId="11250">
    <w:name w:val="Нет списка1125"/>
    <w:next w:val="a3"/>
    <w:uiPriority w:val="99"/>
    <w:semiHidden/>
    <w:unhideWhenUsed/>
    <w:rsid w:val="00744255"/>
  </w:style>
  <w:style w:type="table" w:customStyle="1" w:styleId="2360">
    <w:name w:val="Сетка таблицы236"/>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5">
    <w:name w:val="Нет списка2125"/>
    <w:next w:val="a3"/>
    <w:uiPriority w:val="99"/>
    <w:semiHidden/>
    <w:unhideWhenUsed/>
    <w:rsid w:val="00744255"/>
  </w:style>
  <w:style w:type="numbering" w:customStyle="1" w:styleId="3125">
    <w:name w:val="Нет списка3125"/>
    <w:next w:val="a3"/>
    <w:uiPriority w:val="99"/>
    <w:semiHidden/>
    <w:unhideWhenUsed/>
    <w:rsid w:val="00744255"/>
  </w:style>
  <w:style w:type="table" w:customStyle="1" w:styleId="1126">
    <w:name w:val="Сетка таблицы1126"/>
    <w:basedOn w:val="a2"/>
    <w:next w:val="a9"/>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25">
    <w:name w:val="Нет списка4125"/>
    <w:next w:val="a3"/>
    <w:uiPriority w:val="99"/>
    <w:semiHidden/>
    <w:unhideWhenUsed/>
    <w:rsid w:val="00744255"/>
  </w:style>
  <w:style w:type="table" w:customStyle="1" w:styleId="21240">
    <w:name w:val="Сетка таблицы2124"/>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250">
    <w:name w:val="Нет списка525"/>
    <w:next w:val="a3"/>
    <w:uiPriority w:val="99"/>
    <w:semiHidden/>
    <w:unhideWhenUsed/>
    <w:rsid w:val="00744255"/>
  </w:style>
  <w:style w:type="table" w:customStyle="1" w:styleId="3260">
    <w:name w:val="Сетка таблицы326"/>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250">
    <w:name w:val="Нет списка625"/>
    <w:next w:val="a3"/>
    <w:uiPriority w:val="99"/>
    <w:semiHidden/>
    <w:unhideWhenUsed/>
    <w:rsid w:val="00744255"/>
  </w:style>
  <w:style w:type="table" w:customStyle="1" w:styleId="716">
    <w:name w:val="Сетка таблицы716"/>
    <w:basedOn w:val="a2"/>
    <w:next w:val="a9"/>
    <w:rsid w:val="0074425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6">
    <w:name w:val="Сетка таблицы816"/>
    <w:basedOn w:val="a2"/>
    <w:next w:val="a9"/>
    <w:rsid w:val="0074425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6">
    <w:name w:val="Сетка таблицы916"/>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7">
    <w:name w:val="Нет списка147"/>
    <w:next w:val="a3"/>
    <w:uiPriority w:val="99"/>
    <w:semiHidden/>
    <w:unhideWhenUsed/>
    <w:rsid w:val="00744255"/>
  </w:style>
  <w:style w:type="numbering" w:customStyle="1" w:styleId="157">
    <w:name w:val="Нет списка157"/>
    <w:next w:val="a3"/>
    <w:uiPriority w:val="99"/>
    <w:semiHidden/>
    <w:unhideWhenUsed/>
    <w:rsid w:val="00744255"/>
  </w:style>
  <w:style w:type="table" w:customStyle="1" w:styleId="1136">
    <w:name w:val="Сетка таблицы1136"/>
    <w:basedOn w:val="a2"/>
    <w:next w:val="a9"/>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6">
    <w:name w:val="Сетка таблицы426"/>
    <w:basedOn w:val="a2"/>
    <w:next w:val="a9"/>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40">
    <w:name w:val="Сетка таблицы724"/>
    <w:basedOn w:val="a2"/>
    <w:next w:val="a9"/>
    <w:rsid w:val="0074425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40">
    <w:name w:val="Сетка таблицы824"/>
    <w:basedOn w:val="a2"/>
    <w:next w:val="a9"/>
    <w:rsid w:val="0074425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40">
    <w:name w:val="Сетка таблицы924"/>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60">
    <w:name w:val="Сетка таблицы146"/>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67">
    <w:name w:val="Нет списка167"/>
    <w:next w:val="a3"/>
    <w:uiPriority w:val="99"/>
    <w:semiHidden/>
    <w:unhideWhenUsed/>
    <w:rsid w:val="00744255"/>
  </w:style>
  <w:style w:type="table" w:customStyle="1" w:styleId="1560">
    <w:name w:val="Сетка таблицы156"/>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50">
    <w:name w:val="Нет списка175"/>
    <w:next w:val="a3"/>
    <w:uiPriority w:val="99"/>
    <w:semiHidden/>
    <w:unhideWhenUsed/>
    <w:rsid w:val="00744255"/>
  </w:style>
  <w:style w:type="numbering" w:customStyle="1" w:styleId="247">
    <w:name w:val="Нет списка247"/>
    <w:next w:val="a3"/>
    <w:uiPriority w:val="99"/>
    <w:semiHidden/>
    <w:unhideWhenUsed/>
    <w:rsid w:val="00744255"/>
  </w:style>
  <w:style w:type="numbering" w:customStyle="1" w:styleId="347">
    <w:name w:val="Нет списка347"/>
    <w:next w:val="a3"/>
    <w:uiPriority w:val="99"/>
    <w:semiHidden/>
    <w:unhideWhenUsed/>
    <w:rsid w:val="00744255"/>
  </w:style>
  <w:style w:type="numbering" w:customStyle="1" w:styleId="1850">
    <w:name w:val="Нет списка185"/>
    <w:next w:val="a3"/>
    <w:uiPriority w:val="99"/>
    <w:semiHidden/>
    <w:unhideWhenUsed/>
    <w:rsid w:val="00744255"/>
  </w:style>
  <w:style w:type="table" w:customStyle="1" w:styleId="1660">
    <w:name w:val="Сетка таблицы166"/>
    <w:basedOn w:val="a2"/>
    <w:next w:val="a9"/>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50">
    <w:name w:val="Нет списка195"/>
    <w:next w:val="a3"/>
    <w:uiPriority w:val="99"/>
    <w:semiHidden/>
    <w:unhideWhenUsed/>
    <w:rsid w:val="00744255"/>
  </w:style>
  <w:style w:type="numbering" w:customStyle="1" w:styleId="257">
    <w:name w:val="Нет списка257"/>
    <w:next w:val="a3"/>
    <w:uiPriority w:val="99"/>
    <w:semiHidden/>
    <w:unhideWhenUsed/>
    <w:rsid w:val="00744255"/>
  </w:style>
  <w:style w:type="numbering" w:customStyle="1" w:styleId="357">
    <w:name w:val="Нет списка357"/>
    <w:next w:val="a3"/>
    <w:uiPriority w:val="99"/>
    <w:semiHidden/>
    <w:unhideWhenUsed/>
    <w:rsid w:val="00744255"/>
  </w:style>
  <w:style w:type="table" w:customStyle="1" w:styleId="517">
    <w:name w:val="Сетка таблицы517"/>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6">
    <w:name w:val="Сетка таблицы616"/>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6">
    <w:name w:val="Сетка таблицы1016"/>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6">
    <w:name w:val="Сетка таблицы1216"/>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6">
    <w:name w:val="Сетка таблицы1316"/>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6">
    <w:name w:val="Сетка таблицы2216"/>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60">
    <w:name w:val="Сетка таблицы3116"/>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6">
    <w:name w:val="Сетка таблицы176"/>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60">
    <w:name w:val="Сетка таблицы246"/>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60">
    <w:name w:val="Сетка таблицы336"/>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6">
    <w:name w:val="Сетка таблицы526"/>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6">
    <w:name w:val="Сетка таблицы626"/>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6">
    <w:name w:val="Сетка таблицы186"/>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6">
    <w:name w:val="Сетка таблицы196"/>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60">
    <w:name w:val="Сетка таблицы256"/>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60">
    <w:name w:val="Сетка таблицы346"/>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6">
    <w:name w:val="Сетка таблицы436"/>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6">
    <w:name w:val="Сетка таблицы446"/>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6">
    <w:name w:val="Сетка таблицы206"/>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60">
    <w:name w:val="Сетка таблицы266"/>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7">
    <w:name w:val="Нет списка267"/>
    <w:next w:val="a3"/>
    <w:uiPriority w:val="99"/>
    <w:semiHidden/>
    <w:unhideWhenUsed/>
    <w:rsid w:val="00744255"/>
  </w:style>
  <w:style w:type="numbering" w:customStyle="1" w:styleId="367">
    <w:name w:val="Нет списка367"/>
    <w:next w:val="a3"/>
    <w:uiPriority w:val="99"/>
    <w:semiHidden/>
    <w:unhideWhenUsed/>
    <w:rsid w:val="00744255"/>
  </w:style>
  <w:style w:type="table" w:customStyle="1" w:styleId="2740">
    <w:name w:val="Сетка таблицы274"/>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5">
    <w:name w:val="Нет списка275"/>
    <w:next w:val="a3"/>
    <w:uiPriority w:val="99"/>
    <w:semiHidden/>
    <w:unhideWhenUsed/>
    <w:rsid w:val="00744255"/>
  </w:style>
  <w:style w:type="numbering" w:customStyle="1" w:styleId="375">
    <w:name w:val="Нет списка375"/>
    <w:next w:val="a3"/>
    <w:semiHidden/>
    <w:unhideWhenUsed/>
    <w:rsid w:val="00744255"/>
  </w:style>
  <w:style w:type="table" w:customStyle="1" w:styleId="11040">
    <w:name w:val="Сетка таблицы110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40">
    <w:name w:val="Сетка таблицы28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40">
    <w:name w:val="Сетка таблицы35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4">
    <w:name w:val="Сетка таблицы454"/>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4">
    <w:name w:val="Сетка таблицы534"/>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4">
    <w:name w:val="Сетка таблицы634"/>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40">
    <w:name w:val="Сетка таблицы102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4">
    <w:name w:val="Сетка таблицы114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40">
    <w:name w:val="Сетка таблицы122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40">
    <w:name w:val="Сетка таблицы132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40">
    <w:name w:val="Сетка таблицы222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40">
    <w:name w:val="Сетка таблицы312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40">
    <w:name w:val="Сетка таблицы141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40">
    <w:name w:val="Сетка таблицы151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40">
    <w:name w:val="Сетка таблицы231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40">
    <w:name w:val="Сетка таблицы321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50">
    <w:name w:val="Сетка таблицы4115"/>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4">
    <w:name w:val="Сетка таблицы5114"/>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4">
    <w:name w:val="Сетка таблицы6114"/>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4">
    <w:name w:val="Сетка таблицы7114"/>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4">
    <w:name w:val="Сетка таблицы8114"/>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4">
    <w:name w:val="Сетка таблицы9114"/>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4">
    <w:name w:val="Сетка таблицы1011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
    <w:name w:val="Сетка таблицы1111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4">
    <w:name w:val="Сетка таблицы2111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4">
    <w:name w:val="Сетка таблицы1211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4">
    <w:name w:val="Сетка таблицы1311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4">
    <w:name w:val="Сетка таблицы2211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4">
    <w:name w:val="Сетка таблицы3111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40">
    <w:name w:val="Сетка таблицы1614"/>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4">
    <w:name w:val="Сетка таблицы171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40">
    <w:name w:val="Сетка таблицы241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40">
    <w:name w:val="Сетка таблицы331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4">
    <w:name w:val="Сетка таблицы4214"/>
    <w:basedOn w:val="a2"/>
    <w:uiPriority w:val="59"/>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4">
    <w:name w:val="Сетка таблицы5214"/>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14">
    <w:name w:val="Сетка таблицы6214"/>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4">
    <w:name w:val="Сетка таблицы181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4">
    <w:name w:val="Сетка таблицы1914"/>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0">
    <w:name w:val="Сетка таблицы2514"/>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40">
    <w:name w:val="Сетка таблицы3414"/>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4">
    <w:name w:val="Сетка таблицы4314"/>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4">
    <w:name w:val="Сетка таблицы11214"/>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4">
    <w:name w:val="Сетка таблицы4414"/>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4">
    <w:name w:val="Сетка таблицы11314"/>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4">
    <w:name w:val="Сетка таблицы2014"/>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50">
    <w:name w:val="Нет списка1215"/>
    <w:next w:val="a3"/>
    <w:uiPriority w:val="99"/>
    <w:semiHidden/>
    <w:unhideWhenUsed/>
    <w:rsid w:val="00744255"/>
  </w:style>
  <w:style w:type="numbering" w:customStyle="1" w:styleId="22150">
    <w:name w:val="Нет списка2215"/>
    <w:next w:val="a3"/>
    <w:uiPriority w:val="99"/>
    <w:semiHidden/>
    <w:unhideWhenUsed/>
    <w:rsid w:val="00744255"/>
  </w:style>
  <w:style w:type="table" w:customStyle="1" w:styleId="26140">
    <w:name w:val="Сетка таблицы2614"/>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50">
    <w:name w:val="Нет списка1315"/>
    <w:next w:val="a3"/>
    <w:uiPriority w:val="99"/>
    <w:semiHidden/>
    <w:unhideWhenUsed/>
    <w:rsid w:val="00744255"/>
  </w:style>
  <w:style w:type="numbering" w:customStyle="1" w:styleId="2315">
    <w:name w:val="Нет списка2315"/>
    <w:next w:val="a3"/>
    <w:uiPriority w:val="99"/>
    <w:semiHidden/>
    <w:unhideWhenUsed/>
    <w:rsid w:val="00744255"/>
  </w:style>
  <w:style w:type="numbering" w:customStyle="1" w:styleId="3215">
    <w:name w:val="Нет списка3215"/>
    <w:next w:val="a3"/>
    <w:uiPriority w:val="99"/>
    <w:semiHidden/>
    <w:unhideWhenUsed/>
    <w:rsid w:val="00744255"/>
  </w:style>
  <w:style w:type="numbering" w:customStyle="1" w:styleId="7150">
    <w:name w:val="Нет списка715"/>
    <w:next w:val="a3"/>
    <w:uiPriority w:val="99"/>
    <w:semiHidden/>
    <w:unhideWhenUsed/>
    <w:rsid w:val="00744255"/>
  </w:style>
  <w:style w:type="numbering" w:customStyle="1" w:styleId="1415">
    <w:name w:val="Нет списка1415"/>
    <w:next w:val="a3"/>
    <w:uiPriority w:val="99"/>
    <w:semiHidden/>
    <w:unhideWhenUsed/>
    <w:rsid w:val="00744255"/>
  </w:style>
  <w:style w:type="numbering" w:customStyle="1" w:styleId="2415">
    <w:name w:val="Нет списка2415"/>
    <w:next w:val="a3"/>
    <w:uiPriority w:val="99"/>
    <w:semiHidden/>
    <w:unhideWhenUsed/>
    <w:rsid w:val="00744255"/>
  </w:style>
  <w:style w:type="numbering" w:customStyle="1" w:styleId="3315">
    <w:name w:val="Нет списка3315"/>
    <w:next w:val="a3"/>
    <w:uiPriority w:val="99"/>
    <w:semiHidden/>
    <w:unhideWhenUsed/>
    <w:rsid w:val="00744255"/>
  </w:style>
  <w:style w:type="numbering" w:customStyle="1" w:styleId="8150">
    <w:name w:val="Нет списка815"/>
    <w:next w:val="a3"/>
    <w:uiPriority w:val="99"/>
    <w:semiHidden/>
    <w:unhideWhenUsed/>
    <w:rsid w:val="00744255"/>
  </w:style>
  <w:style w:type="numbering" w:customStyle="1" w:styleId="3415">
    <w:name w:val="Нет списка3415"/>
    <w:next w:val="a3"/>
    <w:uiPriority w:val="99"/>
    <w:semiHidden/>
    <w:unhideWhenUsed/>
    <w:rsid w:val="00744255"/>
  </w:style>
  <w:style w:type="numbering" w:customStyle="1" w:styleId="9150">
    <w:name w:val="Нет списка915"/>
    <w:next w:val="a3"/>
    <w:uiPriority w:val="99"/>
    <w:semiHidden/>
    <w:rsid w:val="00744255"/>
  </w:style>
  <w:style w:type="numbering" w:customStyle="1" w:styleId="1515">
    <w:name w:val="Нет списка1515"/>
    <w:next w:val="a3"/>
    <w:uiPriority w:val="99"/>
    <w:semiHidden/>
    <w:unhideWhenUsed/>
    <w:rsid w:val="00744255"/>
  </w:style>
  <w:style w:type="numbering" w:customStyle="1" w:styleId="2515">
    <w:name w:val="Нет списка2515"/>
    <w:next w:val="a3"/>
    <w:uiPriority w:val="99"/>
    <w:semiHidden/>
    <w:unhideWhenUsed/>
    <w:rsid w:val="00744255"/>
  </w:style>
  <w:style w:type="numbering" w:customStyle="1" w:styleId="3515">
    <w:name w:val="Нет списка3515"/>
    <w:next w:val="a3"/>
    <w:uiPriority w:val="99"/>
    <w:semiHidden/>
    <w:unhideWhenUsed/>
    <w:rsid w:val="00744255"/>
  </w:style>
  <w:style w:type="numbering" w:customStyle="1" w:styleId="10150">
    <w:name w:val="Нет списка1015"/>
    <w:next w:val="a3"/>
    <w:uiPriority w:val="99"/>
    <w:semiHidden/>
    <w:rsid w:val="00744255"/>
  </w:style>
  <w:style w:type="numbering" w:customStyle="1" w:styleId="1615">
    <w:name w:val="Нет списка1615"/>
    <w:next w:val="a3"/>
    <w:uiPriority w:val="99"/>
    <w:semiHidden/>
    <w:unhideWhenUsed/>
    <w:rsid w:val="00744255"/>
  </w:style>
  <w:style w:type="numbering" w:customStyle="1" w:styleId="2615">
    <w:name w:val="Нет списка2615"/>
    <w:next w:val="a3"/>
    <w:uiPriority w:val="99"/>
    <w:semiHidden/>
    <w:unhideWhenUsed/>
    <w:rsid w:val="00744255"/>
  </w:style>
  <w:style w:type="numbering" w:customStyle="1" w:styleId="3615">
    <w:name w:val="Нет списка3615"/>
    <w:next w:val="a3"/>
    <w:uiPriority w:val="99"/>
    <w:semiHidden/>
    <w:unhideWhenUsed/>
    <w:rsid w:val="00744255"/>
  </w:style>
  <w:style w:type="numbering" w:customStyle="1" w:styleId="2050">
    <w:name w:val="Нет списка205"/>
    <w:next w:val="a3"/>
    <w:uiPriority w:val="99"/>
    <w:semiHidden/>
    <w:unhideWhenUsed/>
    <w:rsid w:val="00744255"/>
  </w:style>
  <w:style w:type="numbering" w:customStyle="1" w:styleId="1105">
    <w:name w:val="Нет списка1105"/>
    <w:next w:val="a3"/>
    <w:uiPriority w:val="99"/>
    <w:semiHidden/>
    <w:unhideWhenUsed/>
    <w:rsid w:val="00744255"/>
  </w:style>
  <w:style w:type="table" w:customStyle="1" w:styleId="294">
    <w:name w:val="Сетка таблицы294"/>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5">
    <w:name w:val="Нет списка285"/>
    <w:next w:val="a3"/>
    <w:uiPriority w:val="99"/>
    <w:semiHidden/>
    <w:unhideWhenUsed/>
    <w:rsid w:val="00744255"/>
  </w:style>
  <w:style w:type="numbering" w:customStyle="1" w:styleId="385">
    <w:name w:val="Нет списка385"/>
    <w:next w:val="a3"/>
    <w:semiHidden/>
    <w:unhideWhenUsed/>
    <w:rsid w:val="00744255"/>
  </w:style>
  <w:style w:type="table" w:customStyle="1" w:styleId="1154">
    <w:name w:val="Сетка таблицы115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4">
    <w:name w:val="Сетка таблицы210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40">
    <w:name w:val="Сетка таблицы36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4">
    <w:name w:val="Сетка таблицы464"/>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4">
    <w:name w:val="Сетка таблицы544"/>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4">
    <w:name w:val="Сетка таблицы644"/>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4">
    <w:name w:val="Сетка таблицы734"/>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4">
    <w:name w:val="Сетка таблицы834"/>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4">
    <w:name w:val="Сетка таблицы934"/>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4">
    <w:name w:val="Сетка таблицы103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4">
    <w:name w:val="Сетка таблицы116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4">
    <w:name w:val="Сетка таблицы213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4">
    <w:name w:val="Сетка таблицы123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4">
    <w:name w:val="Сетка таблицы133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4">
    <w:name w:val="Сетка таблицы223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4">
    <w:name w:val="Сетка таблицы313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40">
    <w:name w:val="Сетка таблицы142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40">
    <w:name w:val="Сетка таблицы152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40">
    <w:name w:val="Сетка таблицы232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40">
    <w:name w:val="Сетка таблицы322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40">
    <w:name w:val="Сетка таблицы4124"/>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4">
    <w:name w:val="Сетка таблицы5124"/>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4">
    <w:name w:val="Сетка таблицы6124"/>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4">
    <w:name w:val="Сетка таблицы7124"/>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4">
    <w:name w:val="Сетка таблицы8124"/>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4">
    <w:name w:val="Сетка таблицы9124"/>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4">
    <w:name w:val="Сетка таблицы1012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4">
    <w:name w:val="Сетка таблицы1112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4">
    <w:name w:val="Сетка таблицы2112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4">
    <w:name w:val="Сетка таблицы1212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4">
    <w:name w:val="Сетка таблицы1312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4">
    <w:name w:val="Сетка таблицы2212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4">
    <w:name w:val="Сетка таблицы3112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40">
    <w:name w:val="Сетка таблицы1624"/>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4">
    <w:name w:val="Сетка таблицы172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40">
    <w:name w:val="Сетка таблицы242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40">
    <w:name w:val="Сетка таблицы332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4">
    <w:name w:val="Сетка таблицы4224"/>
    <w:basedOn w:val="a2"/>
    <w:uiPriority w:val="59"/>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4">
    <w:name w:val="Сетка таблицы5224"/>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24">
    <w:name w:val="Сетка таблицы6224"/>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4">
    <w:name w:val="Сетка таблицы182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4">
    <w:name w:val="Сетка таблицы1924"/>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40">
    <w:name w:val="Сетка таблицы2524"/>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40">
    <w:name w:val="Сетка таблицы3424"/>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4">
    <w:name w:val="Сетка таблицы4324"/>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4">
    <w:name w:val="Сетка таблицы11224"/>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4">
    <w:name w:val="Сетка таблицы4424"/>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4">
    <w:name w:val="Сетка таблицы11324"/>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4">
    <w:name w:val="Сетка таблицы2024"/>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5">
    <w:name w:val="Нет списка1225"/>
    <w:next w:val="a3"/>
    <w:uiPriority w:val="99"/>
    <w:semiHidden/>
    <w:unhideWhenUsed/>
    <w:rsid w:val="00744255"/>
  </w:style>
  <w:style w:type="numbering" w:customStyle="1" w:styleId="2225">
    <w:name w:val="Нет списка2225"/>
    <w:next w:val="a3"/>
    <w:uiPriority w:val="99"/>
    <w:semiHidden/>
    <w:unhideWhenUsed/>
    <w:rsid w:val="00744255"/>
  </w:style>
  <w:style w:type="table" w:customStyle="1" w:styleId="26240">
    <w:name w:val="Сетка таблицы2624"/>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5">
    <w:name w:val="Нет списка1325"/>
    <w:next w:val="a3"/>
    <w:uiPriority w:val="99"/>
    <w:semiHidden/>
    <w:unhideWhenUsed/>
    <w:rsid w:val="00744255"/>
  </w:style>
  <w:style w:type="numbering" w:customStyle="1" w:styleId="2325">
    <w:name w:val="Нет списка2325"/>
    <w:next w:val="a3"/>
    <w:uiPriority w:val="99"/>
    <w:semiHidden/>
    <w:unhideWhenUsed/>
    <w:rsid w:val="00744255"/>
  </w:style>
  <w:style w:type="numbering" w:customStyle="1" w:styleId="3225">
    <w:name w:val="Нет списка3225"/>
    <w:next w:val="a3"/>
    <w:uiPriority w:val="99"/>
    <w:semiHidden/>
    <w:unhideWhenUsed/>
    <w:rsid w:val="00744255"/>
  </w:style>
  <w:style w:type="numbering" w:customStyle="1" w:styleId="725">
    <w:name w:val="Нет списка725"/>
    <w:next w:val="a3"/>
    <w:uiPriority w:val="99"/>
    <w:semiHidden/>
    <w:unhideWhenUsed/>
    <w:rsid w:val="00744255"/>
  </w:style>
  <w:style w:type="numbering" w:customStyle="1" w:styleId="1425">
    <w:name w:val="Нет списка1425"/>
    <w:next w:val="a3"/>
    <w:uiPriority w:val="99"/>
    <w:semiHidden/>
    <w:unhideWhenUsed/>
    <w:rsid w:val="00744255"/>
  </w:style>
  <w:style w:type="numbering" w:customStyle="1" w:styleId="2425">
    <w:name w:val="Нет списка2425"/>
    <w:next w:val="a3"/>
    <w:uiPriority w:val="99"/>
    <w:semiHidden/>
    <w:unhideWhenUsed/>
    <w:rsid w:val="00744255"/>
  </w:style>
  <w:style w:type="numbering" w:customStyle="1" w:styleId="3325">
    <w:name w:val="Нет списка3325"/>
    <w:next w:val="a3"/>
    <w:uiPriority w:val="99"/>
    <w:semiHidden/>
    <w:unhideWhenUsed/>
    <w:rsid w:val="00744255"/>
  </w:style>
  <w:style w:type="numbering" w:customStyle="1" w:styleId="825">
    <w:name w:val="Нет списка825"/>
    <w:next w:val="a3"/>
    <w:uiPriority w:val="99"/>
    <w:semiHidden/>
    <w:unhideWhenUsed/>
    <w:rsid w:val="00744255"/>
  </w:style>
  <w:style w:type="numbering" w:customStyle="1" w:styleId="3425">
    <w:name w:val="Нет списка3425"/>
    <w:next w:val="a3"/>
    <w:uiPriority w:val="99"/>
    <w:semiHidden/>
    <w:unhideWhenUsed/>
    <w:rsid w:val="00744255"/>
  </w:style>
  <w:style w:type="numbering" w:customStyle="1" w:styleId="925">
    <w:name w:val="Нет списка925"/>
    <w:next w:val="a3"/>
    <w:uiPriority w:val="99"/>
    <w:semiHidden/>
    <w:rsid w:val="00744255"/>
  </w:style>
  <w:style w:type="numbering" w:customStyle="1" w:styleId="1525">
    <w:name w:val="Нет списка1525"/>
    <w:next w:val="a3"/>
    <w:uiPriority w:val="99"/>
    <w:semiHidden/>
    <w:unhideWhenUsed/>
    <w:rsid w:val="00744255"/>
  </w:style>
  <w:style w:type="numbering" w:customStyle="1" w:styleId="2525">
    <w:name w:val="Нет списка2525"/>
    <w:next w:val="a3"/>
    <w:uiPriority w:val="99"/>
    <w:semiHidden/>
    <w:unhideWhenUsed/>
    <w:rsid w:val="00744255"/>
  </w:style>
  <w:style w:type="numbering" w:customStyle="1" w:styleId="3525">
    <w:name w:val="Нет списка3525"/>
    <w:next w:val="a3"/>
    <w:uiPriority w:val="99"/>
    <w:semiHidden/>
    <w:unhideWhenUsed/>
    <w:rsid w:val="00744255"/>
  </w:style>
  <w:style w:type="numbering" w:customStyle="1" w:styleId="1025">
    <w:name w:val="Нет списка1025"/>
    <w:next w:val="a3"/>
    <w:uiPriority w:val="99"/>
    <w:semiHidden/>
    <w:rsid w:val="00744255"/>
  </w:style>
  <w:style w:type="numbering" w:customStyle="1" w:styleId="1625">
    <w:name w:val="Нет списка1625"/>
    <w:next w:val="a3"/>
    <w:uiPriority w:val="99"/>
    <w:semiHidden/>
    <w:unhideWhenUsed/>
    <w:rsid w:val="00744255"/>
  </w:style>
  <w:style w:type="numbering" w:customStyle="1" w:styleId="2625">
    <w:name w:val="Нет списка2625"/>
    <w:next w:val="a3"/>
    <w:uiPriority w:val="99"/>
    <w:semiHidden/>
    <w:unhideWhenUsed/>
    <w:rsid w:val="00744255"/>
  </w:style>
  <w:style w:type="numbering" w:customStyle="1" w:styleId="3625">
    <w:name w:val="Нет списка3625"/>
    <w:next w:val="a3"/>
    <w:uiPriority w:val="99"/>
    <w:semiHidden/>
    <w:unhideWhenUsed/>
    <w:rsid w:val="00744255"/>
  </w:style>
  <w:style w:type="numbering" w:customStyle="1" w:styleId="2930">
    <w:name w:val="Нет списка293"/>
    <w:next w:val="a3"/>
    <w:uiPriority w:val="99"/>
    <w:semiHidden/>
    <w:unhideWhenUsed/>
    <w:rsid w:val="00744255"/>
  </w:style>
  <w:style w:type="table" w:customStyle="1" w:styleId="3020">
    <w:name w:val="Сетка таблицы30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3">
    <w:name w:val="Нет списка303"/>
    <w:next w:val="a3"/>
    <w:uiPriority w:val="99"/>
    <w:semiHidden/>
    <w:unhideWhenUsed/>
    <w:rsid w:val="00744255"/>
  </w:style>
  <w:style w:type="table" w:customStyle="1" w:styleId="3720">
    <w:name w:val="Сетка таблицы37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32">
    <w:name w:val="Нет списка1133"/>
    <w:next w:val="a3"/>
    <w:uiPriority w:val="99"/>
    <w:semiHidden/>
    <w:unhideWhenUsed/>
    <w:rsid w:val="00744255"/>
  </w:style>
  <w:style w:type="numbering" w:customStyle="1" w:styleId="21030">
    <w:name w:val="Нет списка2103"/>
    <w:next w:val="a3"/>
    <w:uiPriority w:val="99"/>
    <w:semiHidden/>
    <w:unhideWhenUsed/>
    <w:rsid w:val="00744255"/>
  </w:style>
  <w:style w:type="numbering" w:customStyle="1" w:styleId="393">
    <w:name w:val="Нет списка393"/>
    <w:next w:val="a3"/>
    <w:uiPriority w:val="99"/>
    <w:semiHidden/>
    <w:unhideWhenUsed/>
    <w:rsid w:val="00744255"/>
  </w:style>
  <w:style w:type="numbering" w:customStyle="1" w:styleId="403">
    <w:name w:val="Нет списка403"/>
    <w:next w:val="a3"/>
    <w:uiPriority w:val="99"/>
    <w:semiHidden/>
    <w:unhideWhenUsed/>
    <w:rsid w:val="00744255"/>
  </w:style>
  <w:style w:type="table" w:customStyle="1" w:styleId="3820">
    <w:name w:val="Сетка таблицы38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30">
    <w:name w:val="Нет списка1143"/>
    <w:next w:val="a3"/>
    <w:uiPriority w:val="99"/>
    <w:semiHidden/>
    <w:unhideWhenUsed/>
    <w:rsid w:val="00744255"/>
  </w:style>
  <w:style w:type="numbering" w:customStyle="1" w:styleId="21330">
    <w:name w:val="Нет списка2133"/>
    <w:next w:val="a3"/>
    <w:uiPriority w:val="99"/>
    <w:semiHidden/>
    <w:unhideWhenUsed/>
    <w:rsid w:val="00744255"/>
  </w:style>
  <w:style w:type="numbering" w:customStyle="1" w:styleId="3103">
    <w:name w:val="Нет списка3103"/>
    <w:next w:val="a3"/>
    <w:uiPriority w:val="99"/>
    <w:semiHidden/>
    <w:unhideWhenUsed/>
    <w:rsid w:val="00744255"/>
  </w:style>
  <w:style w:type="numbering" w:customStyle="1" w:styleId="4432">
    <w:name w:val="Нет списка443"/>
    <w:next w:val="a3"/>
    <w:uiPriority w:val="99"/>
    <w:semiHidden/>
    <w:unhideWhenUsed/>
    <w:rsid w:val="00744255"/>
  </w:style>
  <w:style w:type="numbering" w:customStyle="1" w:styleId="11530">
    <w:name w:val="Нет списка1153"/>
    <w:next w:val="a3"/>
    <w:uiPriority w:val="99"/>
    <w:semiHidden/>
    <w:unhideWhenUsed/>
    <w:rsid w:val="00744255"/>
  </w:style>
  <w:style w:type="table" w:customStyle="1" w:styleId="3920">
    <w:name w:val="Сетка таблицы39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43">
    <w:name w:val="Нет списка2143"/>
    <w:next w:val="a3"/>
    <w:uiPriority w:val="99"/>
    <w:semiHidden/>
    <w:unhideWhenUsed/>
    <w:rsid w:val="00744255"/>
  </w:style>
  <w:style w:type="numbering" w:customStyle="1" w:styleId="31330">
    <w:name w:val="Нет списка3133"/>
    <w:next w:val="a3"/>
    <w:semiHidden/>
    <w:rsid w:val="00744255"/>
  </w:style>
  <w:style w:type="table" w:customStyle="1" w:styleId="11720">
    <w:name w:val="Сетка таблицы117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530">
    <w:name w:val="Нет списка453"/>
    <w:next w:val="a3"/>
    <w:uiPriority w:val="99"/>
    <w:semiHidden/>
    <w:unhideWhenUsed/>
    <w:rsid w:val="00744255"/>
  </w:style>
  <w:style w:type="table" w:customStyle="1" w:styleId="21420">
    <w:name w:val="Сетка таблицы214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30">
    <w:name w:val="Нет списка533"/>
    <w:next w:val="a3"/>
    <w:uiPriority w:val="99"/>
    <w:semiHidden/>
    <w:unhideWhenUsed/>
    <w:rsid w:val="00744255"/>
  </w:style>
  <w:style w:type="numbering" w:customStyle="1" w:styleId="6330">
    <w:name w:val="Нет списка633"/>
    <w:next w:val="a3"/>
    <w:uiPriority w:val="99"/>
    <w:semiHidden/>
    <w:unhideWhenUsed/>
    <w:rsid w:val="00744255"/>
  </w:style>
  <w:style w:type="table" w:customStyle="1" w:styleId="31020">
    <w:name w:val="Сетка таблицы3102"/>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330">
    <w:name w:val="Нет списка733"/>
    <w:next w:val="a3"/>
    <w:uiPriority w:val="99"/>
    <w:semiHidden/>
    <w:unhideWhenUsed/>
    <w:rsid w:val="00744255"/>
  </w:style>
  <w:style w:type="numbering" w:customStyle="1" w:styleId="11630">
    <w:name w:val="Нет списка1163"/>
    <w:next w:val="a3"/>
    <w:uiPriority w:val="99"/>
    <w:semiHidden/>
    <w:unhideWhenUsed/>
    <w:rsid w:val="00744255"/>
  </w:style>
  <w:style w:type="table" w:customStyle="1" w:styleId="11820">
    <w:name w:val="Сетка таблицы1182"/>
    <w:basedOn w:val="a2"/>
    <w:next w:val="a9"/>
    <w:rsid w:val="0074425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330">
    <w:name w:val="Нет списка833"/>
    <w:next w:val="a3"/>
    <w:uiPriority w:val="99"/>
    <w:semiHidden/>
    <w:unhideWhenUsed/>
    <w:rsid w:val="00744255"/>
  </w:style>
  <w:style w:type="table" w:customStyle="1" w:styleId="4720">
    <w:name w:val="Сетка таблицы472"/>
    <w:basedOn w:val="a2"/>
    <w:next w:val="a9"/>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30">
    <w:name w:val="Нет списка1233"/>
    <w:next w:val="a3"/>
    <w:uiPriority w:val="99"/>
    <w:semiHidden/>
    <w:rsid w:val="00744255"/>
  </w:style>
  <w:style w:type="numbering" w:customStyle="1" w:styleId="9330">
    <w:name w:val="Нет списка933"/>
    <w:next w:val="a3"/>
    <w:uiPriority w:val="99"/>
    <w:semiHidden/>
    <w:rsid w:val="00744255"/>
  </w:style>
  <w:style w:type="table" w:customStyle="1" w:styleId="552">
    <w:name w:val="Сетка таблицы55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330">
    <w:name w:val="Нет списка1033"/>
    <w:next w:val="a3"/>
    <w:uiPriority w:val="99"/>
    <w:semiHidden/>
    <w:rsid w:val="00744255"/>
  </w:style>
  <w:style w:type="table" w:customStyle="1" w:styleId="652">
    <w:name w:val="Сетка таблицы65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20">
    <w:name w:val="Сетка таблицы742"/>
    <w:basedOn w:val="a2"/>
    <w:next w:val="a9"/>
    <w:rsid w:val="007442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20">
    <w:name w:val="Сетка таблицы84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20">
    <w:name w:val="Сетка таблицы942"/>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330">
    <w:name w:val="Нет списка1333"/>
    <w:next w:val="a3"/>
    <w:uiPriority w:val="99"/>
    <w:semiHidden/>
    <w:unhideWhenUsed/>
    <w:rsid w:val="00744255"/>
  </w:style>
  <w:style w:type="table" w:customStyle="1" w:styleId="10420">
    <w:name w:val="Сетка таблицы1042"/>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53">
    <w:name w:val="Нет списка2153"/>
    <w:next w:val="a3"/>
    <w:uiPriority w:val="99"/>
    <w:semiHidden/>
    <w:unhideWhenUsed/>
    <w:rsid w:val="00744255"/>
  </w:style>
  <w:style w:type="numbering" w:customStyle="1" w:styleId="3143">
    <w:name w:val="Нет списка3143"/>
    <w:next w:val="a3"/>
    <w:uiPriority w:val="99"/>
    <w:semiHidden/>
    <w:unhideWhenUsed/>
    <w:rsid w:val="00744255"/>
  </w:style>
  <w:style w:type="table" w:customStyle="1" w:styleId="11132">
    <w:name w:val="Сетка таблицы1113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33">
    <w:name w:val="Нет списка4133"/>
    <w:next w:val="a3"/>
    <w:uiPriority w:val="99"/>
    <w:semiHidden/>
    <w:unhideWhenUsed/>
    <w:rsid w:val="00744255"/>
  </w:style>
  <w:style w:type="table" w:customStyle="1" w:styleId="21520">
    <w:name w:val="Сетка таблицы2152"/>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20">
    <w:name w:val="Сетка таблицы413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330">
    <w:name w:val="Нет списка2233"/>
    <w:next w:val="a3"/>
    <w:uiPriority w:val="99"/>
    <w:semiHidden/>
    <w:rsid w:val="00744255"/>
  </w:style>
  <w:style w:type="numbering" w:customStyle="1" w:styleId="3233">
    <w:name w:val="Нет списка3233"/>
    <w:next w:val="a3"/>
    <w:uiPriority w:val="99"/>
    <w:semiHidden/>
    <w:rsid w:val="00744255"/>
  </w:style>
  <w:style w:type="table" w:customStyle="1" w:styleId="12420">
    <w:name w:val="Сетка таблицы124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130">
    <w:name w:val="Нет списка4213"/>
    <w:next w:val="a3"/>
    <w:uiPriority w:val="99"/>
    <w:semiHidden/>
    <w:unhideWhenUsed/>
    <w:rsid w:val="00744255"/>
  </w:style>
  <w:style w:type="numbering" w:customStyle="1" w:styleId="111140">
    <w:name w:val="Нет списка11114"/>
    <w:next w:val="a3"/>
    <w:uiPriority w:val="99"/>
    <w:semiHidden/>
    <w:unhideWhenUsed/>
    <w:rsid w:val="00744255"/>
  </w:style>
  <w:style w:type="table" w:customStyle="1" w:styleId="22420">
    <w:name w:val="Сетка таблицы224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40">
    <w:name w:val="Нет списка21114"/>
    <w:next w:val="a3"/>
    <w:uiPriority w:val="99"/>
    <w:semiHidden/>
    <w:unhideWhenUsed/>
    <w:rsid w:val="00744255"/>
  </w:style>
  <w:style w:type="numbering" w:customStyle="1" w:styleId="311140">
    <w:name w:val="Нет списка31114"/>
    <w:next w:val="a3"/>
    <w:uiPriority w:val="99"/>
    <w:semiHidden/>
    <w:unhideWhenUsed/>
    <w:rsid w:val="00744255"/>
  </w:style>
  <w:style w:type="numbering" w:customStyle="1" w:styleId="41114">
    <w:name w:val="Нет списка41114"/>
    <w:next w:val="a3"/>
    <w:uiPriority w:val="99"/>
    <w:semiHidden/>
    <w:unhideWhenUsed/>
    <w:rsid w:val="00744255"/>
  </w:style>
  <w:style w:type="table" w:customStyle="1" w:styleId="21132">
    <w:name w:val="Сетка таблицы21132"/>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1130">
    <w:name w:val="Нет списка5113"/>
    <w:next w:val="a3"/>
    <w:uiPriority w:val="99"/>
    <w:semiHidden/>
    <w:unhideWhenUsed/>
    <w:rsid w:val="00744255"/>
  </w:style>
  <w:style w:type="table" w:customStyle="1" w:styleId="31420">
    <w:name w:val="Сетка таблицы3142"/>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1130">
    <w:name w:val="Нет списка6113"/>
    <w:next w:val="a3"/>
    <w:uiPriority w:val="99"/>
    <w:semiHidden/>
    <w:unhideWhenUsed/>
    <w:rsid w:val="00744255"/>
  </w:style>
  <w:style w:type="numbering" w:customStyle="1" w:styleId="2333">
    <w:name w:val="Нет списка2333"/>
    <w:next w:val="a3"/>
    <w:uiPriority w:val="99"/>
    <w:semiHidden/>
    <w:rsid w:val="00744255"/>
  </w:style>
  <w:style w:type="numbering" w:customStyle="1" w:styleId="3333">
    <w:name w:val="Нет списка3333"/>
    <w:next w:val="a3"/>
    <w:uiPriority w:val="99"/>
    <w:semiHidden/>
    <w:rsid w:val="00744255"/>
  </w:style>
  <w:style w:type="table" w:customStyle="1" w:styleId="13420">
    <w:name w:val="Сетка таблицы134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130">
    <w:name w:val="Нет списка4313"/>
    <w:next w:val="a3"/>
    <w:uiPriority w:val="99"/>
    <w:semiHidden/>
    <w:unhideWhenUsed/>
    <w:rsid w:val="00744255"/>
  </w:style>
  <w:style w:type="numbering" w:customStyle="1" w:styleId="112130">
    <w:name w:val="Нет списка11213"/>
    <w:next w:val="a3"/>
    <w:uiPriority w:val="99"/>
    <w:semiHidden/>
    <w:unhideWhenUsed/>
    <w:rsid w:val="00744255"/>
  </w:style>
  <w:style w:type="table" w:customStyle="1" w:styleId="23320">
    <w:name w:val="Сетка таблицы233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13">
    <w:name w:val="Нет списка21213"/>
    <w:next w:val="a3"/>
    <w:uiPriority w:val="99"/>
    <w:semiHidden/>
    <w:unhideWhenUsed/>
    <w:rsid w:val="00744255"/>
  </w:style>
  <w:style w:type="numbering" w:customStyle="1" w:styleId="31213">
    <w:name w:val="Нет списка31213"/>
    <w:next w:val="a3"/>
    <w:uiPriority w:val="99"/>
    <w:semiHidden/>
    <w:unhideWhenUsed/>
    <w:rsid w:val="00744255"/>
  </w:style>
  <w:style w:type="table" w:customStyle="1" w:styleId="11232">
    <w:name w:val="Сетка таблицы11232"/>
    <w:basedOn w:val="a2"/>
    <w:next w:val="a9"/>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213">
    <w:name w:val="Нет списка41213"/>
    <w:next w:val="a3"/>
    <w:uiPriority w:val="99"/>
    <w:semiHidden/>
    <w:unhideWhenUsed/>
    <w:rsid w:val="00744255"/>
  </w:style>
  <w:style w:type="table" w:customStyle="1" w:styleId="212120">
    <w:name w:val="Сетка таблицы21212"/>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2130">
    <w:name w:val="Нет списка5213"/>
    <w:next w:val="a3"/>
    <w:uiPriority w:val="99"/>
    <w:semiHidden/>
    <w:unhideWhenUsed/>
    <w:rsid w:val="00744255"/>
  </w:style>
  <w:style w:type="table" w:customStyle="1" w:styleId="32320">
    <w:name w:val="Сетка таблицы3232"/>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2130">
    <w:name w:val="Нет списка6213"/>
    <w:next w:val="a3"/>
    <w:uiPriority w:val="99"/>
    <w:semiHidden/>
    <w:unhideWhenUsed/>
    <w:rsid w:val="00744255"/>
  </w:style>
  <w:style w:type="table" w:customStyle="1" w:styleId="7132">
    <w:name w:val="Сетка таблицы7132"/>
    <w:basedOn w:val="a2"/>
    <w:next w:val="a9"/>
    <w:rsid w:val="0074425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32">
    <w:name w:val="Сетка таблицы8132"/>
    <w:basedOn w:val="a2"/>
    <w:next w:val="a9"/>
    <w:rsid w:val="0074425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32">
    <w:name w:val="Сетка таблицы913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33">
    <w:name w:val="Нет списка1433"/>
    <w:next w:val="a3"/>
    <w:uiPriority w:val="99"/>
    <w:semiHidden/>
    <w:unhideWhenUsed/>
    <w:rsid w:val="00744255"/>
  </w:style>
  <w:style w:type="numbering" w:customStyle="1" w:styleId="1533">
    <w:name w:val="Нет списка1533"/>
    <w:next w:val="a3"/>
    <w:uiPriority w:val="99"/>
    <w:semiHidden/>
    <w:unhideWhenUsed/>
    <w:rsid w:val="00744255"/>
  </w:style>
  <w:style w:type="table" w:customStyle="1" w:styleId="113320">
    <w:name w:val="Сетка таблицы11332"/>
    <w:basedOn w:val="a2"/>
    <w:next w:val="a9"/>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2">
    <w:name w:val="Сетка таблицы4232"/>
    <w:basedOn w:val="a2"/>
    <w:next w:val="a9"/>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20">
    <w:name w:val="Сетка таблицы7212"/>
    <w:basedOn w:val="a2"/>
    <w:next w:val="a9"/>
    <w:rsid w:val="0074425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120">
    <w:name w:val="Сетка таблицы8212"/>
    <w:basedOn w:val="a2"/>
    <w:next w:val="a9"/>
    <w:rsid w:val="0074425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120">
    <w:name w:val="Сетка таблицы921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20">
    <w:name w:val="Сетка таблицы1432"/>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633">
    <w:name w:val="Нет списка1633"/>
    <w:next w:val="a3"/>
    <w:uiPriority w:val="99"/>
    <w:semiHidden/>
    <w:unhideWhenUsed/>
    <w:rsid w:val="00744255"/>
  </w:style>
  <w:style w:type="table" w:customStyle="1" w:styleId="15320">
    <w:name w:val="Сетка таблицы153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30">
    <w:name w:val="Нет списка1713"/>
    <w:next w:val="a3"/>
    <w:uiPriority w:val="99"/>
    <w:semiHidden/>
    <w:unhideWhenUsed/>
    <w:rsid w:val="00744255"/>
  </w:style>
  <w:style w:type="numbering" w:customStyle="1" w:styleId="2433">
    <w:name w:val="Нет списка2433"/>
    <w:next w:val="a3"/>
    <w:uiPriority w:val="99"/>
    <w:semiHidden/>
    <w:unhideWhenUsed/>
    <w:rsid w:val="00744255"/>
  </w:style>
  <w:style w:type="numbering" w:customStyle="1" w:styleId="3433">
    <w:name w:val="Нет списка3433"/>
    <w:next w:val="a3"/>
    <w:uiPriority w:val="99"/>
    <w:semiHidden/>
    <w:unhideWhenUsed/>
    <w:rsid w:val="00744255"/>
  </w:style>
  <w:style w:type="numbering" w:customStyle="1" w:styleId="18130">
    <w:name w:val="Нет списка1813"/>
    <w:next w:val="a3"/>
    <w:uiPriority w:val="99"/>
    <w:semiHidden/>
    <w:unhideWhenUsed/>
    <w:rsid w:val="00744255"/>
  </w:style>
  <w:style w:type="table" w:customStyle="1" w:styleId="16320">
    <w:name w:val="Сетка таблицы1632"/>
    <w:basedOn w:val="a2"/>
    <w:next w:val="a9"/>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30">
    <w:name w:val="Нет списка1913"/>
    <w:next w:val="a3"/>
    <w:uiPriority w:val="99"/>
    <w:semiHidden/>
    <w:unhideWhenUsed/>
    <w:rsid w:val="00744255"/>
  </w:style>
  <w:style w:type="numbering" w:customStyle="1" w:styleId="2533">
    <w:name w:val="Нет списка2533"/>
    <w:next w:val="a3"/>
    <w:uiPriority w:val="99"/>
    <w:semiHidden/>
    <w:unhideWhenUsed/>
    <w:rsid w:val="00744255"/>
  </w:style>
  <w:style w:type="numbering" w:customStyle="1" w:styleId="3533">
    <w:name w:val="Нет списка3533"/>
    <w:next w:val="a3"/>
    <w:uiPriority w:val="99"/>
    <w:semiHidden/>
    <w:unhideWhenUsed/>
    <w:rsid w:val="00744255"/>
  </w:style>
  <w:style w:type="table" w:customStyle="1" w:styleId="5132">
    <w:name w:val="Сетка таблицы513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2">
    <w:name w:val="Сетка таблицы613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32">
    <w:name w:val="Сетка таблицы1013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2">
    <w:name w:val="Сетка таблицы1213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32">
    <w:name w:val="Сетка таблицы1313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32">
    <w:name w:val="Сетка таблицы2213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2">
    <w:name w:val="Сетка таблицы3113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2">
    <w:name w:val="Сетка таблицы173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20">
    <w:name w:val="Сетка таблицы243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20">
    <w:name w:val="Сетка таблицы333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2">
    <w:name w:val="Сетка таблицы5232"/>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32">
    <w:name w:val="Сетка таблицы6232"/>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32">
    <w:name w:val="Сетка таблицы183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2">
    <w:name w:val="Сетка таблицы1932"/>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320">
    <w:name w:val="Сетка таблицы2532"/>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320">
    <w:name w:val="Сетка таблицы3432"/>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2">
    <w:name w:val="Сетка таблицы4332"/>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320">
    <w:name w:val="Сетка таблицы4432"/>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2">
    <w:name w:val="Сетка таблицы203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20">
    <w:name w:val="Сетка таблицы263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33">
    <w:name w:val="Нет списка2633"/>
    <w:next w:val="a3"/>
    <w:uiPriority w:val="99"/>
    <w:semiHidden/>
    <w:unhideWhenUsed/>
    <w:rsid w:val="00744255"/>
  </w:style>
  <w:style w:type="numbering" w:customStyle="1" w:styleId="3633">
    <w:name w:val="Нет списка3633"/>
    <w:next w:val="a3"/>
    <w:uiPriority w:val="99"/>
    <w:semiHidden/>
    <w:unhideWhenUsed/>
    <w:rsid w:val="00744255"/>
  </w:style>
  <w:style w:type="table" w:customStyle="1" w:styleId="27120">
    <w:name w:val="Сетка таблицы271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13">
    <w:name w:val="Нет списка2713"/>
    <w:next w:val="a3"/>
    <w:uiPriority w:val="99"/>
    <w:semiHidden/>
    <w:unhideWhenUsed/>
    <w:rsid w:val="00744255"/>
  </w:style>
  <w:style w:type="numbering" w:customStyle="1" w:styleId="3713">
    <w:name w:val="Нет списка3713"/>
    <w:next w:val="a3"/>
    <w:semiHidden/>
    <w:unhideWhenUsed/>
    <w:rsid w:val="00744255"/>
  </w:style>
  <w:style w:type="table" w:customStyle="1" w:styleId="110120">
    <w:name w:val="Сетка таблицы110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20">
    <w:name w:val="Сетка таблицы28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20">
    <w:name w:val="Сетка таблицы35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2">
    <w:name w:val="Сетка таблицы451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2">
    <w:name w:val="Сетка таблицы531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2">
    <w:name w:val="Сетка таблицы631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20">
    <w:name w:val="Сетка таблицы102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2">
    <w:name w:val="Сетка таблицы114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20">
    <w:name w:val="Сетка таблицы122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20">
    <w:name w:val="Сетка таблицы132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120">
    <w:name w:val="Сетка таблицы222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20">
    <w:name w:val="Сетка таблицы312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20">
    <w:name w:val="Сетка таблицы141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20">
    <w:name w:val="Сетка таблицы151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120">
    <w:name w:val="Сетка таблицы231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20">
    <w:name w:val="Сетка таблицы321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20">
    <w:name w:val="Сетка таблицы4111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2">
    <w:name w:val="Сетка таблицы5111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2">
    <w:name w:val="Сетка таблицы6111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2">
    <w:name w:val="Сетка таблицы7111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2">
    <w:name w:val="Сетка таблицы8111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2">
    <w:name w:val="Сетка таблицы9111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12">
    <w:name w:val="Сетка таблицы1011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
    <w:name w:val="Сетка таблицы1111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2">
    <w:name w:val="Сетка таблицы2111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2">
    <w:name w:val="Сетка таблицы1211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12">
    <w:name w:val="Сетка таблицы1311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12">
    <w:name w:val="Сетка таблицы2211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2">
    <w:name w:val="Сетка таблицы3111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20">
    <w:name w:val="Сетка таблицы16112"/>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2">
    <w:name w:val="Сетка таблицы171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20">
    <w:name w:val="Сетка таблицы241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20">
    <w:name w:val="Сетка таблицы331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2">
    <w:name w:val="Сетка таблицы42112"/>
    <w:basedOn w:val="a2"/>
    <w:uiPriority w:val="59"/>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12">
    <w:name w:val="Сетка таблицы52112"/>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112">
    <w:name w:val="Сетка таблицы62112"/>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12">
    <w:name w:val="Сетка таблицы181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12">
    <w:name w:val="Сетка таблицы19112"/>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0">
    <w:name w:val="Сетка таблицы25112"/>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120">
    <w:name w:val="Сетка таблицы34112"/>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2">
    <w:name w:val="Сетка таблицы43112"/>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2">
    <w:name w:val="Сетка таблицы112112"/>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12">
    <w:name w:val="Сетка таблицы44112"/>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2">
    <w:name w:val="Сетка таблицы113112"/>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12">
    <w:name w:val="Сетка таблицы2011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30">
    <w:name w:val="Нет списка12113"/>
    <w:next w:val="a3"/>
    <w:uiPriority w:val="99"/>
    <w:semiHidden/>
    <w:unhideWhenUsed/>
    <w:rsid w:val="00744255"/>
  </w:style>
  <w:style w:type="numbering" w:customStyle="1" w:styleId="221130">
    <w:name w:val="Нет списка22113"/>
    <w:next w:val="a3"/>
    <w:uiPriority w:val="99"/>
    <w:semiHidden/>
    <w:unhideWhenUsed/>
    <w:rsid w:val="00744255"/>
  </w:style>
  <w:style w:type="table" w:customStyle="1" w:styleId="261120">
    <w:name w:val="Сетка таблицы2611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130">
    <w:name w:val="Нет списка13113"/>
    <w:next w:val="a3"/>
    <w:uiPriority w:val="99"/>
    <w:semiHidden/>
    <w:unhideWhenUsed/>
    <w:rsid w:val="00744255"/>
  </w:style>
  <w:style w:type="numbering" w:customStyle="1" w:styleId="23113">
    <w:name w:val="Нет списка23113"/>
    <w:next w:val="a3"/>
    <w:uiPriority w:val="99"/>
    <w:semiHidden/>
    <w:unhideWhenUsed/>
    <w:rsid w:val="00744255"/>
  </w:style>
  <w:style w:type="numbering" w:customStyle="1" w:styleId="32113">
    <w:name w:val="Нет списка32113"/>
    <w:next w:val="a3"/>
    <w:uiPriority w:val="99"/>
    <w:semiHidden/>
    <w:unhideWhenUsed/>
    <w:rsid w:val="00744255"/>
  </w:style>
  <w:style w:type="numbering" w:customStyle="1" w:styleId="71130">
    <w:name w:val="Нет списка7113"/>
    <w:next w:val="a3"/>
    <w:uiPriority w:val="99"/>
    <w:semiHidden/>
    <w:unhideWhenUsed/>
    <w:rsid w:val="00744255"/>
  </w:style>
  <w:style w:type="numbering" w:customStyle="1" w:styleId="14113">
    <w:name w:val="Нет списка14113"/>
    <w:next w:val="a3"/>
    <w:uiPriority w:val="99"/>
    <w:semiHidden/>
    <w:unhideWhenUsed/>
    <w:rsid w:val="00744255"/>
  </w:style>
  <w:style w:type="numbering" w:customStyle="1" w:styleId="24113">
    <w:name w:val="Нет списка24113"/>
    <w:next w:val="a3"/>
    <w:uiPriority w:val="99"/>
    <w:semiHidden/>
    <w:unhideWhenUsed/>
    <w:rsid w:val="00744255"/>
  </w:style>
  <w:style w:type="numbering" w:customStyle="1" w:styleId="33113">
    <w:name w:val="Нет списка33113"/>
    <w:next w:val="a3"/>
    <w:uiPriority w:val="99"/>
    <w:semiHidden/>
    <w:unhideWhenUsed/>
    <w:rsid w:val="00744255"/>
  </w:style>
  <w:style w:type="numbering" w:customStyle="1" w:styleId="81130">
    <w:name w:val="Нет списка8113"/>
    <w:next w:val="a3"/>
    <w:uiPriority w:val="99"/>
    <w:semiHidden/>
    <w:unhideWhenUsed/>
    <w:rsid w:val="00744255"/>
  </w:style>
  <w:style w:type="numbering" w:customStyle="1" w:styleId="34113">
    <w:name w:val="Нет списка34113"/>
    <w:next w:val="a3"/>
    <w:uiPriority w:val="99"/>
    <w:semiHidden/>
    <w:unhideWhenUsed/>
    <w:rsid w:val="00744255"/>
  </w:style>
  <w:style w:type="numbering" w:customStyle="1" w:styleId="91130">
    <w:name w:val="Нет списка9113"/>
    <w:next w:val="a3"/>
    <w:uiPriority w:val="99"/>
    <w:semiHidden/>
    <w:rsid w:val="00744255"/>
  </w:style>
  <w:style w:type="numbering" w:customStyle="1" w:styleId="15113">
    <w:name w:val="Нет списка15113"/>
    <w:next w:val="a3"/>
    <w:uiPriority w:val="99"/>
    <w:semiHidden/>
    <w:unhideWhenUsed/>
    <w:rsid w:val="00744255"/>
  </w:style>
  <w:style w:type="numbering" w:customStyle="1" w:styleId="25113">
    <w:name w:val="Нет списка25113"/>
    <w:next w:val="a3"/>
    <w:uiPriority w:val="99"/>
    <w:semiHidden/>
    <w:unhideWhenUsed/>
    <w:rsid w:val="00744255"/>
  </w:style>
  <w:style w:type="numbering" w:customStyle="1" w:styleId="35113">
    <w:name w:val="Нет списка35113"/>
    <w:next w:val="a3"/>
    <w:uiPriority w:val="99"/>
    <w:semiHidden/>
    <w:unhideWhenUsed/>
    <w:rsid w:val="00744255"/>
  </w:style>
  <w:style w:type="numbering" w:customStyle="1" w:styleId="101130">
    <w:name w:val="Нет списка10113"/>
    <w:next w:val="a3"/>
    <w:uiPriority w:val="99"/>
    <w:semiHidden/>
    <w:rsid w:val="00744255"/>
  </w:style>
  <w:style w:type="numbering" w:customStyle="1" w:styleId="16113">
    <w:name w:val="Нет списка16113"/>
    <w:next w:val="a3"/>
    <w:uiPriority w:val="99"/>
    <w:semiHidden/>
    <w:unhideWhenUsed/>
    <w:rsid w:val="00744255"/>
  </w:style>
  <w:style w:type="numbering" w:customStyle="1" w:styleId="26113">
    <w:name w:val="Нет списка26113"/>
    <w:next w:val="a3"/>
    <w:uiPriority w:val="99"/>
    <w:semiHidden/>
    <w:unhideWhenUsed/>
    <w:rsid w:val="00744255"/>
  </w:style>
  <w:style w:type="numbering" w:customStyle="1" w:styleId="36113">
    <w:name w:val="Нет списка36113"/>
    <w:next w:val="a3"/>
    <w:uiPriority w:val="99"/>
    <w:semiHidden/>
    <w:unhideWhenUsed/>
    <w:rsid w:val="00744255"/>
  </w:style>
  <w:style w:type="numbering" w:customStyle="1" w:styleId="20130">
    <w:name w:val="Нет списка2013"/>
    <w:next w:val="a3"/>
    <w:uiPriority w:val="99"/>
    <w:semiHidden/>
    <w:unhideWhenUsed/>
    <w:rsid w:val="00744255"/>
  </w:style>
  <w:style w:type="numbering" w:customStyle="1" w:styleId="11013">
    <w:name w:val="Нет списка11013"/>
    <w:next w:val="a3"/>
    <w:uiPriority w:val="99"/>
    <w:semiHidden/>
    <w:unhideWhenUsed/>
    <w:rsid w:val="00744255"/>
  </w:style>
  <w:style w:type="table" w:customStyle="1" w:styleId="2912">
    <w:name w:val="Сетка таблицы291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13">
    <w:name w:val="Нет списка2813"/>
    <w:next w:val="a3"/>
    <w:uiPriority w:val="99"/>
    <w:semiHidden/>
    <w:unhideWhenUsed/>
    <w:rsid w:val="00744255"/>
  </w:style>
  <w:style w:type="numbering" w:customStyle="1" w:styleId="3813">
    <w:name w:val="Нет списка3813"/>
    <w:next w:val="a3"/>
    <w:semiHidden/>
    <w:unhideWhenUsed/>
    <w:rsid w:val="00744255"/>
  </w:style>
  <w:style w:type="table" w:customStyle="1" w:styleId="11512">
    <w:name w:val="Сетка таблицы115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12">
    <w:name w:val="Сетка таблицы210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120">
    <w:name w:val="Сетка таблицы36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12">
    <w:name w:val="Сетка таблицы461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2">
    <w:name w:val="Сетка таблицы541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12">
    <w:name w:val="Сетка таблицы641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2">
    <w:name w:val="Сетка таблицы731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2">
    <w:name w:val="Сетка таблицы831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2">
    <w:name w:val="Сетка таблицы931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2">
    <w:name w:val="Сетка таблицы103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12">
    <w:name w:val="Сетка таблицы116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2">
    <w:name w:val="Сетка таблицы213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2">
    <w:name w:val="Сетка таблицы123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2">
    <w:name w:val="Сетка таблицы133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12">
    <w:name w:val="Сетка таблицы223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2">
    <w:name w:val="Сетка таблицы313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20">
    <w:name w:val="Сетка таблицы142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20">
    <w:name w:val="Сетка таблицы152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120">
    <w:name w:val="Сетка таблицы232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20">
    <w:name w:val="Сетка таблицы322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20">
    <w:name w:val="Сетка таблицы4121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12">
    <w:name w:val="Сетка таблицы5121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12">
    <w:name w:val="Сетка таблицы6121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12">
    <w:name w:val="Сетка таблицы7121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12">
    <w:name w:val="Сетка таблицы8121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12">
    <w:name w:val="Сетка таблицы9121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12">
    <w:name w:val="Сетка таблицы1012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2">
    <w:name w:val="Сетка таблицы1112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12">
    <w:name w:val="Сетка таблицы2112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12">
    <w:name w:val="Сетка таблицы1212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12">
    <w:name w:val="Сетка таблицы1312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12">
    <w:name w:val="Сетка таблицы2212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2">
    <w:name w:val="Сетка таблицы3112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120">
    <w:name w:val="Сетка таблицы16212"/>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12">
    <w:name w:val="Сетка таблицы172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120">
    <w:name w:val="Сетка таблицы242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120">
    <w:name w:val="Сетка таблицы332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12">
    <w:name w:val="Сетка таблицы42212"/>
    <w:basedOn w:val="a2"/>
    <w:uiPriority w:val="59"/>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12">
    <w:name w:val="Сетка таблицы52212"/>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212">
    <w:name w:val="Сетка таблицы62212"/>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12">
    <w:name w:val="Сетка таблицы182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12">
    <w:name w:val="Сетка таблицы19212"/>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120">
    <w:name w:val="Сетка таблицы25212"/>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120">
    <w:name w:val="Сетка таблицы34212"/>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12">
    <w:name w:val="Сетка таблицы43212"/>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2">
    <w:name w:val="Сетка таблицы112212"/>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12">
    <w:name w:val="Сетка таблицы44212"/>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2">
    <w:name w:val="Сетка таблицы113212"/>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12">
    <w:name w:val="Сетка таблицы2021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13">
    <w:name w:val="Нет списка12213"/>
    <w:next w:val="a3"/>
    <w:uiPriority w:val="99"/>
    <w:semiHidden/>
    <w:unhideWhenUsed/>
    <w:rsid w:val="00744255"/>
  </w:style>
  <w:style w:type="numbering" w:customStyle="1" w:styleId="22213">
    <w:name w:val="Нет списка22213"/>
    <w:next w:val="a3"/>
    <w:uiPriority w:val="99"/>
    <w:semiHidden/>
    <w:unhideWhenUsed/>
    <w:rsid w:val="00744255"/>
  </w:style>
  <w:style w:type="table" w:customStyle="1" w:styleId="262120">
    <w:name w:val="Сетка таблицы2621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13">
    <w:name w:val="Нет списка13213"/>
    <w:next w:val="a3"/>
    <w:uiPriority w:val="99"/>
    <w:semiHidden/>
    <w:unhideWhenUsed/>
    <w:rsid w:val="00744255"/>
  </w:style>
  <w:style w:type="numbering" w:customStyle="1" w:styleId="23213">
    <w:name w:val="Нет списка23213"/>
    <w:next w:val="a3"/>
    <w:uiPriority w:val="99"/>
    <w:semiHidden/>
    <w:unhideWhenUsed/>
    <w:rsid w:val="00744255"/>
  </w:style>
  <w:style w:type="numbering" w:customStyle="1" w:styleId="32213">
    <w:name w:val="Нет списка32213"/>
    <w:next w:val="a3"/>
    <w:uiPriority w:val="99"/>
    <w:semiHidden/>
    <w:unhideWhenUsed/>
    <w:rsid w:val="00744255"/>
  </w:style>
  <w:style w:type="numbering" w:customStyle="1" w:styleId="7213">
    <w:name w:val="Нет списка7213"/>
    <w:next w:val="a3"/>
    <w:uiPriority w:val="99"/>
    <w:semiHidden/>
    <w:unhideWhenUsed/>
    <w:rsid w:val="00744255"/>
  </w:style>
  <w:style w:type="numbering" w:customStyle="1" w:styleId="14213">
    <w:name w:val="Нет списка14213"/>
    <w:next w:val="a3"/>
    <w:uiPriority w:val="99"/>
    <w:semiHidden/>
    <w:unhideWhenUsed/>
    <w:rsid w:val="00744255"/>
  </w:style>
  <w:style w:type="numbering" w:customStyle="1" w:styleId="24213">
    <w:name w:val="Нет списка24213"/>
    <w:next w:val="a3"/>
    <w:uiPriority w:val="99"/>
    <w:semiHidden/>
    <w:unhideWhenUsed/>
    <w:rsid w:val="00744255"/>
  </w:style>
  <w:style w:type="numbering" w:customStyle="1" w:styleId="33213">
    <w:name w:val="Нет списка33213"/>
    <w:next w:val="a3"/>
    <w:uiPriority w:val="99"/>
    <w:semiHidden/>
    <w:unhideWhenUsed/>
    <w:rsid w:val="00744255"/>
  </w:style>
  <w:style w:type="numbering" w:customStyle="1" w:styleId="8213">
    <w:name w:val="Нет списка8213"/>
    <w:next w:val="a3"/>
    <w:uiPriority w:val="99"/>
    <w:semiHidden/>
    <w:unhideWhenUsed/>
    <w:rsid w:val="00744255"/>
  </w:style>
  <w:style w:type="numbering" w:customStyle="1" w:styleId="34213">
    <w:name w:val="Нет списка34213"/>
    <w:next w:val="a3"/>
    <w:uiPriority w:val="99"/>
    <w:semiHidden/>
    <w:unhideWhenUsed/>
    <w:rsid w:val="00744255"/>
  </w:style>
  <w:style w:type="numbering" w:customStyle="1" w:styleId="9213">
    <w:name w:val="Нет списка9213"/>
    <w:next w:val="a3"/>
    <w:uiPriority w:val="99"/>
    <w:semiHidden/>
    <w:rsid w:val="00744255"/>
  </w:style>
  <w:style w:type="numbering" w:customStyle="1" w:styleId="15213">
    <w:name w:val="Нет списка15213"/>
    <w:next w:val="a3"/>
    <w:uiPriority w:val="99"/>
    <w:semiHidden/>
    <w:unhideWhenUsed/>
    <w:rsid w:val="00744255"/>
  </w:style>
  <w:style w:type="numbering" w:customStyle="1" w:styleId="25213">
    <w:name w:val="Нет списка25213"/>
    <w:next w:val="a3"/>
    <w:uiPriority w:val="99"/>
    <w:semiHidden/>
    <w:unhideWhenUsed/>
    <w:rsid w:val="00744255"/>
  </w:style>
  <w:style w:type="numbering" w:customStyle="1" w:styleId="35213">
    <w:name w:val="Нет списка35213"/>
    <w:next w:val="a3"/>
    <w:uiPriority w:val="99"/>
    <w:semiHidden/>
    <w:unhideWhenUsed/>
    <w:rsid w:val="00744255"/>
  </w:style>
  <w:style w:type="numbering" w:customStyle="1" w:styleId="10213">
    <w:name w:val="Нет списка10213"/>
    <w:next w:val="a3"/>
    <w:uiPriority w:val="99"/>
    <w:semiHidden/>
    <w:rsid w:val="00744255"/>
  </w:style>
  <w:style w:type="numbering" w:customStyle="1" w:styleId="16213">
    <w:name w:val="Нет списка16213"/>
    <w:next w:val="a3"/>
    <w:uiPriority w:val="99"/>
    <w:semiHidden/>
    <w:unhideWhenUsed/>
    <w:rsid w:val="00744255"/>
  </w:style>
  <w:style w:type="numbering" w:customStyle="1" w:styleId="26213">
    <w:name w:val="Нет списка26213"/>
    <w:next w:val="a3"/>
    <w:uiPriority w:val="99"/>
    <w:semiHidden/>
    <w:unhideWhenUsed/>
    <w:rsid w:val="00744255"/>
  </w:style>
  <w:style w:type="numbering" w:customStyle="1" w:styleId="36213">
    <w:name w:val="Нет списка36213"/>
    <w:next w:val="a3"/>
    <w:uiPriority w:val="99"/>
    <w:semiHidden/>
    <w:unhideWhenUsed/>
    <w:rsid w:val="00744255"/>
  </w:style>
  <w:style w:type="numbering" w:customStyle="1" w:styleId="4630">
    <w:name w:val="Нет списка463"/>
    <w:next w:val="a3"/>
    <w:uiPriority w:val="99"/>
    <w:semiHidden/>
    <w:unhideWhenUsed/>
    <w:rsid w:val="00744255"/>
  </w:style>
  <w:style w:type="numbering" w:customStyle="1" w:styleId="1173">
    <w:name w:val="Нет списка1173"/>
    <w:next w:val="a3"/>
    <w:uiPriority w:val="99"/>
    <w:semiHidden/>
    <w:unhideWhenUsed/>
    <w:rsid w:val="00744255"/>
  </w:style>
  <w:style w:type="table" w:customStyle="1" w:styleId="4020">
    <w:name w:val="Сетка таблицы40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63">
    <w:name w:val="Нет списка2163"/>
    <w:next w:val="a3"/>
    <w:uiPriority w:val="99"/>
    <w:semiHidden/>
    <w:unhideWhenUsed/>
    <w:rsid w:val="00744255"/>
  </w:style>
  <w:style w:type="numbering" w:customStyle="1" w:styleId="3153">
    <w:name w:val="Нет списка3153"/>
    <w:next w:val="a3"/>
    <w:semiHidden/>
    <w:rsid w:val="00744255"/>
  </w:style>
  <w:style w:type="table" w:customStyle="1" w:styleId="1192">
    <w:name w:val="Сетка таблицы119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73">
    <w:name w:val="Нет списка473"/>
    <w:next w:val="a3"/>
    <w:uiPriority w:val="99"/>
    <w:semiHidden/>
    <w:unhideWhenUsed/>
    <w:rsid w:val="00744255"/>
  </w:style>
  <w:style w:type="table" w:customStyle="1" w:styleId="21620">
    <w:name w:val="Сетка таблицы216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30">
    <w:name w:val="Нет списка543"/>
    <w:next w:val="a3"/>
    <w:uiPriority w:val="99"/>
    <w:semiHidden/>
    <w:unhideWhenUsed/>
    <w:rsid w:val="00744255"/>
  </w:style>
  <w:style w:type="numbering" w:customStyle="1" w:styleId="6430">
    <w:name w:val="Нет списка643"/>
    <w:next w:val="a3"/>
    <w:uiPriority w:val="99"/>
    <w:semiHidden/>
    <w:unhideWhenUsed/>
    <w:rsid w:val="00744255"/>
  </w:style>
  <w:style w:type="table" w:customStyle="1" w:styleId="31520">
    <w:name w:val="Сетка таблицы3152"/>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43">
    <w:name w:val="Нет списка743"/>
    <w:next w:val="a3"/>
    <w:uiPriority w:val="99"/>
    <w:semiHidden/>
    <w:unhideWhenUsed/>
    <w:rsid w:val="00744255"/>
  </w:style>
  <w:style w:type="numbering" w:customStyle="1" w:styleId="1183">
    <w:name w:val="Нет списка1183"/>
    <w:next w:val="a3"/>
    <w:uiPriority w:val="99"/>
    <w:semiHidden/>
    <w:unhideWhenUsed/>
    <w:rsid w:val="00744255"/>
  </w:style>
  <w:style w:type="table" w:customStyle="1" w:styleId="11102">
    <w:name w:val="Сетка таблицы11102"/>
    <w:basedOn w:val="a2"/>
    <w:next w:val="a9"/>
    <w:rsid w:val="0074425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43">
    <w:name w:val="Нет списка843"/>
    <w:next w:val="a3"/>
    <w:uiPriority w:val="99"/>
    <w:semiHidden/>
    <w:unhideWhenUsed/>
    <w:rsid w:val="00744255"/>
  </w:style>
  <w:style w:type="table" w:customStyle="1" w:styleId="4820">
    <w:name w:val="Сетка таблицы482"/>
    <w:basedOn w:val="a2"/>
    <w:next w:val="a9"/>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3">
    <w:name w:val="Нет списка1243"/>
    <w:next w:val="a3"/>
    <w:uiPriority w:val="99"/>
    <w:semiHidden/>
    <w:rsid w:val="00744255"/>
  </w:style>
  <w:style w:type="numbering" w:customStyle="1" w:styleId="943">
    <w:name w:val="Нет списка943"/>
    <w:next w:val="a3"/>
    <w:uiPriority w:val="99"/>
    <w:semiHidden/>
    <w:rsid w:val="00744255"/>
  </w:style>
  <w:style w:type="table" w:customStyle="1" w:styleId="562">
    <w:name w:val="Сетка таблицы56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43">
    <w:name w:val="Нет списка1043"/>
    <w:next w:val="a3"/>
    <w:uiPriority w:val="99"/>
    <w:semiHidden/>
    <w:rsid w:val="00744255"/>
  </w:style>
  <w:style w:type="table" w:customStyle="1" w:styleId="662">
    <w:name w:val="Сетка таблицы66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2">
    <w:name w:val="Сетка таблицы752"/>
    <w:basedOn w:val="a2"/>
    <w:next w:val="a9"/>
    <w:rsid w:val="007442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2">
    <w:name w:val="Сетка таблицы85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2">
    <w:name w:val="Сетка таблицы952"/>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43">
    <w:name w:val="Нет списка1343"/>
    <w:next w:val="a3"/>
    <w:uiPriority w:val="99"/>
    <w:semiHidden/>
    <w:unhideWhenUsed/>
    <w:rsid w:val="00744255"/>
  </w:style>
  <w:style w:type="table" w:customStyle="1" w:styleId="1052">
    <w:name w:val="Сетка таблицы1052"/>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73">
    <w:name w:val="Нет списка2173"/>
    <w:next w:val="a3"/>
    <w:uiPriority w:val="99"/>
    <w:semiHidden/>
    <w:unhideWhenUsed/>
    <w:rsid w:val="00744255"/>
  </w:style>
  <w:style w:type="numbering" w:customStyle="1" w:styleId="3163">
    <w:name w:val="Нет списка3163"/>
    <w:next w:val="a3"/>
    <w:uiPriority w:val="99"/>
    <w:semiHidden/>
    <w:unhideWhenUsed/>
    <w:rsid w:val="00744255"/>
  </w:style>
  <w:style w:type="table" w:customStyle="1" w:styleId="11142">
    <w:name w:val="Сетка таблицы1114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43">
    <w:name w:val="Нет списка4143"/>
    <w:next w:val="a3"/>
    <w:uiPriority w:val="99"/>
    <w:semiHidden/>
    <w:unhideWhenUsed/>
    <w:rsid w:val="00744255"/>
  </w:style>
  <w:style w:type="table" w:customStyle="1" w:styleId="21720">
    <w:name w:val="Сетка таблицы2172"/>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420">
    <w:name w:val="Сетка таблицы414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43">
    <w:name w:val="Нет списка2243"/>
    <w:next w:val="a3"/>
    <w:uiPriority w:val="99"/>
    <w:semiHidden/>
    <w:rsid w:val="00744255"/>
  </w:style>
  <w:style w:type="numbering" w:customStyle="1" w:styleId="3243">
    <w:name w:val="Нет списка3243"/>
    <w:next w:val="a3"/>
    <w:uiPriority w:val="99"/>
    <w:semiHidden/>
    <w:rsid w:val="00744255"/>
  </w:style>
  <w:style w:type="table" w:customStyle="1" w:styleId="1252">
    <w:name w:val="Сетка таблицы125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230">
    <w:name w:val="Нет списка4223"/>
    <w:next w:val="a3"/>
    <w:uiPriority w:val="99"/>
    <w:semiHidden/>
    <w:unhideWhenUsed/>
    <w:rsid w:val="00744255"/>
  </w:style>
  <w:style w:type="numbering" w:customStyle="1" w:styleId="111230">
    <w:name w:val="Нет списка11123"/>
    <w:next w:val="a3"/>
    <w:uiPriority w:val="99"/>
    <w:semiHidden/>
    <w:unhideWhenUsed/>
    <w:rsid w:val="00744255"/>
  </w:style>
  <w:style w:type="table" w:customStyle="1" w:styleId="2252">
    <w:name w:val="Сетка таблицы225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230">
    <w:name w:val="Нет списка21123"/>
    <w:next w:val="a3"/>
    <w:uiPriority w:val="99"/>
    <w:semiHidden/>
    <w:unhideWhenUsed/>
    <w:rsid w:val="00744255"/>
  </w:style>
  <w:style w:type="numbering" w:customStyle="1" w:styleId="311230">
    <w:name w:val="Нет списка31123"/>
    <w:next w:val="a3"/>
    <w:uiPriority w:val="99"/>
    <w:semiHidden/>
    <w:unhideWhenUsed/>
    <w:rsid w:val="00744255"/>
  </w:style>
  <w:style w:type="numbering" w:customStyle="1" w:styleId="41123">
    <w:name w:val="Нет списка41123"/>
    <w:next w:val="a3"/>
    <w:uiPriority w:val="99"/>
    <w:semiHidden/>
    <w:unhideWhenUsed/>
    <w:rsid w:val="00744255"/>
  </w:style>
  <w:style w:type="table" w:customStyle="1" w:styleId="21142">
    <w:name w:val="Сетка таблицы21142"/>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1230">
    <w:name w:val="Нет списка5123"/>
    <w:next w:val="a3"/>
    <w:uiPriority w:val="99"/>
    <w:semiHidden/>
    <w:unhideWhenUsed/>
    <w:rsid w:val="00744255"/>
  </w:style>
  <w:style w:type="table" w:customStyle="1" w:styleId="31620">
    <w:name w:val="Сетка таблицы3162"/>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1230">
    <w:name w:val="Нет списка6123"/>
    <w:next w:val="a3"/>
    <w:uiPriority w:val="99"/>
    <w:semiHidden/>
    <w:unhideWhenUsed/>
    <w:rsid w:val="00744255"/>
  </w:style>
  <w:style w:type="numbering" w:customStyle="1" w:styleId="2343">
    <w:name w:val="Нет списка2343"/>
    <w:next w:val="a3"/>
    <w:uiPriority w:val="99"/>
    <w:semiHidden/>
    <w:rsid w:val="00744255"/>
  </w:style>
  <w:style w:type="numbering" w:customStyle="1" w:styleId="3343">
    <w:name w:val="Нет списка3343"/>
    <w:next w:val="a3"/>
    <w:uiPriority w:val="99"/>
    <w:semiHidden/>
    <w:rsid w:val="00744255"/>
  </w:style>
  <w:style w:type="table" w:customStyle="1" w:styleId="1352">
    <w:name w:val="Сетка таблицы135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230">
    <w:name w:val="Нет списка4323"/>
    <w:next w:val="a3"/>
    <w:uiPriority w:val="99"/>
    <w:semiHidden/>
    <w:unhideWhenUsed/>
    <w:rsid w:val="00744255"/>
  </w:style>
  <w:style w:type="numbering" w:customStyle="1" w:styleId="112230">
    <w:name w:val="Нет списка11223"/>
    <w:next w:val="a3"/>
    <w:uiPriority w:val="99"/>
    <w:semiHidden/>
    <w:unhideWhenUsed/>
    <w:rsid w:val="00744255"/>
  </w:style>
  <w:style w:type="table" w:customStyle="1" w:styleId="23420">
    <w:name w:val="Сетка таблицы234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23">
    <w:name w:val="Нет списка21223"/>
    <w:next w:val="a3"/>
    <w:uiPriority w:val="99"/>
    <w:semiHidden/>
    <w:unhideWhenUsed/>
    <w:rsid w:val="00744255"/>
  </w:style>
  <w:style w:type="numbering" w:customStyle="1" w:styleId="31223">
    <w:name w:val="Нет списка31223"/>
    <w:next w:val="a3"/>
    <w:uiPriority w:val="99"/>
    <w:semiHidden/>
    <w:unhideWhenUsed/>
    <w:rsid w:val="00744255"/>
  </w:style>
  <w:style w:type="table" w:customStyle="1" w:styleId="11242">
    <w:name w:val="Сетка таблицы11242"/>
    <w:basedOn w:val="a2"/>
    <w:next w:val="a9"/>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223">
    <w:name w:val="Нет списка41223"/>
    <w:next w:val="a3"/>
    <w:uiPriority w:val="99"/>
    <w:semiHidden/>
    <w:unhideWhenUsed/>
    <w:rsid w:val="00744255"/>
  </w:style>
  <w:style w:type="table" w:customStyle="1" w:styleId="212220">
    <w:name w:val="Сетка таблицы21222"/>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2230">
    <w:name w:val="Нет списка5223"/>
    <w:next w:val="a3"/>
    <w:uiPriority w:val="99"/>
    <w:semiHidden/>
    <w:unhideWhenUsed/>
    <w:rsid w:val="00744255"/>
  </w:style>
  <w:style w:type="table" w:customStyle="1" w:styleId="32420">
    <w:name w:val="Сетка таблицы3242"/>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2230">
    <w:name w:val="Нет списка6223"/>
    <w:next w:val="a3"/>
    <w:uiPriority w:val="99"/>
    <w:semiHidden/>
    <w:unhideWhenUsed/>
    <w:rsid w:val="00744255"/>
  </w:style>
  <w:style w:type="table" w:customStyle="1" w:styleId="7142">
    <w:name w:val="Сетка таблицы7142"/>
    <w:basedOn w:val="a2"/>
    <w:next w:val="a9"/>
    <w:rsid w:val="0074425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42">
    <w:name w:val="Сетка таблицы8142"/>
    <w:basedOn w:val="a2"/>
    <w:next w:val="a9"/>
    <w:rsid w:val="0074425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42">
    <w:name w:val="Сетка таблицы914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43">
    <w:name w:val="Нет списка1443"/>
    <w:next w:val="a3"/>
    <w:uiPriority w:val="99"/>
    <w:semiHidden/>
    <w:unhideWhenUsed/>
    <w:rsid w:val="00744255"/>
  </w:style>
  <w:style w:type="numbering" w:customStyle="1" w:styleId="1543">
    <w:name w:val="Нет списка1543"/>
    <w:next w:val="a3"/>
    <w:uiPriority w:val="99"/>
    <w:semiHidden/>
    <w:unhideWhenUsed/>
    <w:rsid w:val="00744255"/>
  </w:style>
  <w:style w:type="table" w:customStyle="1" w:styleId="11342">
    <w:name w:val="Сетка таблицы11342"/>
    <w:basedOn w:val="a2"/>
    <w:next w:val="a9"/>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42">
    <w:name w:val="Сетка таблицы4242"/>
    <w:basedOn w:val="a2"/>
    <w:next w:val="a9"/>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20">
    <w:name w:val="Сетка таблицы7222"/>
    <w:basedOn w:val="a2"/>
    <w:next w:val="a9"/>
    <w:rsid w:val="0074425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220">
    <w:name w:val="Сетка таблицы8222"/>
    <w:basedOn w:val="a2"/>
    <w:next w:val="a9"/>
    <w:rsid w:val="0074425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220">
    <w:name w:val="Сетка таблицы922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20">
    <w:name w:val="Сетка таблицы1442"/>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643">
    <w:name w:val="Нет списка1643"/>
    <w:next w:val="a3"/>
    <w:uiPriority w:val="99"/>
    <w:semiHidden/>
    <w:unhideWhenUsed/>
    <w:rsid w:val="00744255"/>
  </w:style>
  <w:style w:type="table" w:customStyle="1" w:styleId="15420">
    <w:name w:val="Сетка таблицы154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230">
    <w:name w:val="Нет списка1723"/>
    <w:next w:val="a3"/>
    <w:uiPriority w:val="99"/>
    <w:semiHidden/>
    <w:unhideWhenUsed/>
    <w:rsid w:val="00744255"/>
  </w:style>
  <w:style w:type="numbering" w:customStyle="1" w:styleId="2443">
    <w:name w:val="Нет списка2443"/>
    <w:next w:val="a3"/>
    <w:uiPriority w:val="99"/>
    <w:semiHidden/>
    <w:unhideWhenUsed/>
    <w:rsid w:val="00744255"/>
  </w:style>
  <w:style w:type="numbering" w:customStyle="1" w:styleId="3443">
    <w:name w:val="Нет списка3443"/>
    <w:next w:val="a3"/>
    <w:uiPriority w:val="99"/>
    <w:semiHidden/>
    <w:unhideWhenUsed/>
    <w:rsid w:val="00744255"/>
  </w:style>
  <w:style w:type="numbering" w:customStyle="1" w:styleId="18230">
    <w:name w:val="Нет списка1823"/>
    <w:next w:val="a3"/>
    <w:uiPriority w:val="99"/>
    <w:semiHidden/>
    <w:unhideWhenUsed/>
    <w:rsid w:val="00744255"/>
  </w:style>
  <w:style w:type="table" w:customStyle="1" w:styleId="16420">
    <w:name w:val="Сетка таблицы1642"/>
    <w:basedOn w:val="a2"/>
    <w:next w:val="a9"/>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230">
    <w:name w:val="Нет списка1923"/>
    <w:next w:val="a3"/>
    <w:uiPriority w:val="99"/>
    <w:semiHidden/>
    <w:unhideWhenUsed/>
    <w:rsid w:val="00744255"/>
  </w:style>
  <w:style w:type="numbering" w:customStyle="1" w:styleId="2543">
    <w:name w:val="Нет списка2543"/>
    <w:next w:val="a3"/>
    <w:uiPriority w:val="99"/>
    <w:semiHidden/>
    <w:unhideWhenUsed/>
    <w:rsid w:val="00744255"/>
  </w:style>
  <w:style w:type="numbering" w:customStyle="1" w:styleId="3543">
    <w:name w:val="Нет списка3543"/>
    <w:next w:val="a3"/>
    <w:uiPriority w:val="99"/>
    <w:semiHidden/>
    <w:unhideWhenUsed/>
    <w:rsid w:val="00744255"/>
  </w:style>
  <w:style w:type="table" w:customStyle="1" w:styleId="5142">
    <w:name w:val="Сетка таблицы514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42">
    <w:name w:val="Сетка таблицы614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42">
    <w:name w:val="Сетка таблицы1014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42">
    <w:name w:val="Сетка таблицы1214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42">
    <w:name w:val="Сетка таблицы1314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42">
    <w:name w:val="Сетка таблицы2214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42">
    <w:name w:val="Сетка таблицы3114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42">
    <w:name w:val="Сетка таблицы174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420">
    <w:name w:val="Сетка таблицы244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420">
    <w:name w:val="Сетка таблицы334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42">
    <w:name w:val="Сетка таблицы5242"/>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42">
    <w:name w:val="Сетка таблицы6242"/>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42">
    <w:name w:val="Сетка таблицы184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42">
    <w:name w:val="Сетка таблицы1942"/>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420">
    <w:name w:val="Сетка таблицы2542"/>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420">
    <w:name w:val="Сетка таблицы3442"/>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42">
    <w:name w:val="Сетка таблицы4342"/>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42">
    <w:name w:val="Сетка таблицы4442"/>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42">
    <w:name w:val="Сетка таблицы204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420">
    <w:name w:val="Сетка таблицы264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43">
    <w:name w:val="Нет списка2643"/>
    <w:next w:val="a3"/>
    <w:uiPriority w:val="99"/>
    <w:semiHidden/>
    <w:unhideWhenUsed/>
    <w:rsid w:val="00744255"/>
  </w:style>
  <w:style w:type="numbering" w:customStyle="1" w:styleId="3643">
    <w:name w:val="Нет списка3643"/>
    <w:next w:val="a3"/>
    <w:uiPriority w:val="99"/>
    <w:semiHidden/>
    <w:unhideWhenUsed/>
    <w:rsid w:val="00744255"/>
  </w:style>
  <w:style w:type="table" w:customStyle="1" w:styleId="27220">
    <w:name w:val="Сетка таблицы272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23">
    <w:name w:val="Нет списка2723"/>
    <w:next w:val="a3"/>
    <w:uiPriority w:val="99"/>
    <w:semiHidden/>
    <w:unhideWhenUsed/>
    <w:rsid w:val="00744255"/>
  </w:style>
  <w:style w:type="numbering" w:customStyle="1" w:styleId="3723">
    <w:name w:val="Нет списка3723"/>
    <w:next w:val="a3"/>
    <w:semiHidden/>
    <w:unhideWhenUsed/>
    <w:rsid w:val="00744255"/>
  </w:style>
  <w:style w:type="table" w:customStyle="1" w:styleId="110220">
    <w:name w:val="Сетка таблицы110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20">
    <w:name w:val="Сетка таблицы28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20">
    <w:name w:val="Сетка таблицы35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22">
    <w:name w:val="Сетка таблицы452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2">
    <w:name w:val="Сетка таблицы532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22">
    <w:name w:val="Сетка таблицы632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20">
    <w:name w:val="Сетка таблицы102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2">
    <w:name w:val="Сетка таблицы114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220">
    <w:name w:val="Сетка таблицы122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220">
    <w:name w:val="Сетка таблицы132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220">
    <w:name w:val="Сетка таблицы222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220">
    <w:name w:val="Сетка таблицы312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20">
    <w:name w:val="Сетка таблицы141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20">
    <w:name w:val="Сетка таблицы151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220">
    <w:name w:val="Сетка таблицы231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20">
    <w:name w:val="Сетка таблицы321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20">
    <w:name w:val="Сетка таблицы4112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2">
    <w:name w:val="Сетка таблицы5112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22">
    <w:name w:val="Сетка таблицы6112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2">
    <w:name w:val="Сетка таблицы7112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22">
    <w:name w:val="Сетка таблицы8112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2">
    <w:name w:val="Сетка таблицы9112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22">
    <w:name w:val="Сетка таблицы1011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2">
    <w:name w:val="Сетка таблицы1111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22">
    <w:name w:val="Сетка таблицы2111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22">
    <w:name w:val="Сетка таблицы1211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22">
    <w:name w:val="Сетка таблицы1311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22">
    <w:name w:val="Сетка таблицы2211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2">
    <w:name w:val="Сетка таблицы3111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220">
    <w:name w:val="Сетка таблицы16122"/>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22">
    <w:name w:val="Сетка таблицы171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220">
    <w:name w:val="Сетка таблицы241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220">
    <w:name w:val="Сетка таблицы331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22">
    <w:name w:val="Сетка таблицы42122"/>
    <w:basedOn w:val="a2"/>
    <w:uiPriority w:val="59"/>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22">
    <w:name w:val="Сетка таблицы52122"/>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122">
    <w:name w:val="Сетка таблицы62122"/>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22">
    <w:name w:val="Сетка таблицы181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22">
    <w:name w:val="Сетка таблицы19122"/>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20">
    <w:name w:val="Сетка таблицы25122"/>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220">
    <w:name w:val="Сетка таблицы34122"/>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22">
    <w:name w:val="Сетка таблицы43122"/>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2">
    <w:name w:val="Сетка таблицы112122"/>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22">
    <w:name w:val="Сетка таблицы44122"/>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2">
    <w:name w:val="Сетка таблицы113122"/>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22">
    <w:name w:val="Сетка таблицы2012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230">
    <w:name w:val="Нет списка12123"/>
    <w:next w:val="a3"/>
    <w:uiPriority w:val="99"/>
    <w:semiHidden/>
    <w:unhideWhenUsed/>
    <w:rsid w:val="00744255"/>
  </w:style>
  <w:style w:type="numbering" w:customStyle="1" w:styleId="221230">
    <w:name w:val="Нет списка22123"/>
    <w:next w:val="a3"/>
    <w:uiPriority w:val="99"/>
    <w:semiHidden/>
    <w:unhideWhenUsed/>
    <w:rsid w:val="00744255"/>
  </w:style>
  <w:style w:type="table" w:customStyle="1" w:styleId="261220">
    <w:name w:val="Сетка таблицы2612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230">
    <w:name w:val="Нет списка13123"/>
    <w:next w:val="a3"/>
    <w:uiPriority w:val="99"/>
    <w:semiHidden/>
    <w:unhideWhenUsed/>
    <w:rsid w:val="00744255"/>
  </w:style>
  <w:style w:type="numbering" w:customStyle="1" w:styleId="23123">
    <w:name w:val="Нет списка23123"/>
    <w:next w:val="a3"/>
    <w:uiPriority w:val="99"/>
    <w:semiHidden/>
    <w:unhideWhenUsed/>
    <w:rsid w:val="00744255"/>
  </w:style>
  <w:style w:type="numbering" w:customStyle="1" w:styleId="32123">
    <w:name w:val="Нет списка32123"/>
    <w:next w:val="a3"/>
    <w:uiPriority w:val="99"/>
    <w:semiHidden/>
    <w:unhideWhenUsed/>
    <w:rsid w:val="00744255"/>
  </w:style>
  <w:style w:type="numbering" w:customStyle="1" w:styleId="71230">
    <w:name w:val="Нет списка7123"/>
    <w:next w:val="a3"/>
    <w:uiPriority w:val="99"/>
    <w:semiHidden/>
    <w:unhideWhenUsed/>
    <w:rsid w:val="00744255"/>
  </w:style>
  <w:style w:type="numbering" w:customStyle="1" w:styleId="14123">
    <w:name w:val="Нет списка14123"/>
    <w:next w:val="a3"/>
    <w:uiPriority w:val="99"/>
    <w:semiHidden/>
    <w:unhideWhenUsed/>
    <w:rsid w:val="00744255"/>
  </w:style>
  <w:style w:type="numbering" w:customStyle="1" w:styleId="24123">
    <w:name w:val="Нет списка24123"/>
    <w:next w:val="a3"/>
    <w:uiPriority w:val="99"/>
    <w:semiHidden/>
    <w:unhideWhenUsed/>
    <w:rsid w:val="00744255"/>
  </w:style>
  <w:style w:type="numbering" w:customStyle="1" w:styleId="33123">
    <w:name w:val="Нет списка33123"/>
    <w:next w:val="a3"/>
    <w:uiPriority w:val="99"/>
    <w:semiHidden/>
    <w:unhideWhenUsed/>
    <w:rsid w:val="00744255"/>
  </w:style>
  <w:style w:type="numbering" w:customStyle="1" w:styleId="81230">
    <w:name w:val="Нет списка8123"/>
    <w:next w:val="a3"/>
    <w:uiPriority w:val="99"/>
    <w:semiHidden/>
    <w:unhideWhenUsed/>
    <w:rsid w:val="00744255"/>
  </w:style>
  <w:style w:type="numbering" w:customStyle="1" w:styleId="34123">
    <w:name w:val="Нет списка34123"/>
    <w:next w:val="a3"/>
    <w:uiPriority w:val="99"/>
    <w:semiHidden/>
    <w:unhideWhenUsed/>
    <w:rsid w:val="00744255"/>
  </w:style>
  <w:style w:type="numbering" w:customStyle="1" w:styleId="91230">
    <w:name w:val="Нет списка9123"/>
    <w:next w:val="a3"/>
    <w:uiPriority w:val="99"/>
    <w:semiHidden/>
    <w:rsid w:val="00744255"/>
  </w:style>
  <w:style w:type="numbering" w:customStyle="1" w:styleId="15123">
    <w:name w:val="Нет списка15123"/>
    <w:next w:val="a3"/>
    <w:uiPriority w:val="99"/>
    <w:semiHidden/>
    <w:unhideWhenUsed/>
    <w:rsid w:val="00744255"/>
  </w:style>
  <w:style w:type="numbering" w:customStyle="1" w:styleId="25123">
    <w:name w:val="Нет списка25123"/>
    <w:next w:val="a3"/>
    <w:uiPriority w:val="99"/>
    <w:semiHidden/>
    <w:unhideWhenUsed/>
    <w:rsid w:val="00744255"/>
  </w:style>
  <w:style w:type="numbering" w:customStyle="1" w:styleId="35123">
    <w:name w:val="Нет списка35123"/>
    <w:next w:val="a3"/>
    <w:uiPriority w:val="99"/>
    <w:semiHidden/>
    <w:unhideWhenUsed/>
    <w:rsid w:val="00744255"/>
  </w:style>
  <w:style w:type="numbering" w:customStyle="1" w:styleId="101230">
    <w:name w:val="Нет списка10123"/>
    <w:next w:val="a3"/>
    <w:uiPriority w:val="99"/>
    <w:semiHidden/>
    <w:rsid w:val="00744255"/>
  </w:style>
  <w:style w:type="numbering" w:customStyle="1" w:styleId="16123">
    <w:name w:val="Нет списка16123"/>
    <w:next w:val="a3"/>
    <w:uiPriority w:val="99"/>
    <w:semiHidden/>
    <w:unhideWhenUsed/>
    <w:rsid w:val="00744255"/>
  </w:style>
  <w:style w:type="numbering" w:customStyle="1" w:styleId="26123">
    <w:name w:val="Нет списка26123"/>
    <w:next w:val="a3"/>
    <w:uiPriority w:val="99"/>
    <w:semiHidden/>
    <w:unhideWhenUsed/>
    <w:rsid w:val="00744255"/>
  </w:style>
  <w:style w:type="numbering" w:customStyle="1" w:styleId="36123">
    <w:name w:val="Нет списка36123"/>
    <w:next w:val="a3"/>
    <w:uiPriority w:val="99"/>
    <w:semiHidden/>
    <w:unhideWhenUsed/>
    <w:rsid w:val="00744255"/>
  </w:style>
  <w:style w:type="numbering" w:customStyle="1" w:styleId="20230">
    <w:name w:val="Нет списка2023"/>
    <w:next w:val="a3"/>
    <w:uiPriority w:val="99"/>
    <w:semiHidden/>
    <w:unhideWhenUsed/>
    <w:rsid w:val="00744255"/>
  </w:style>
  <w:style w:type="numbering" w:customStyle="1" w:styleId="11023">
    <w:name w:val="Нет списка11023"/>
    <w:next w:val="a3"/>
    <w:uiPriority w:val="99"/>
    <w:semiHidden/>
    <w:unhideWhenUsed/>
    <w:rsid w:val="00744255"/>
  </w:style>
  <w:style w:type="table" w:customStyle="1" w:styleId="2922">
    <w:name w:val="Сетка таблицы292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23">
    <w:name w:val="Нет списка2823"/>
    <w:next w:val="a3"/>
    <w:uiPriority w:val="99"/>
    <w:semiHidden/>
    <w:unhideWhenUsed/>
    <w:rsid w:val="00744255"/>
  </w:style>
  <w:style w:type="numbering" w:customStyle="1" w:styleId="3823">
    <w:name w:val="Нет списка3823"/>
    <w:next w:val="a3"/>
    <w:semiHidden/>
    <w:unhideWhenUsed/>
    <w:rsid w:val="00744255"/>
  </w:style>
  <w:style w:type="table" w:customStyle="1" w:styleId="11522">
    <w:name w:val="Сетка таблицы115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22">
    <w:name w:val="Сетка таблицы210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223">
    <w:name w:val="Сетка таблицы36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22">
    <w:name w:val="Сетка таблицы462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22">
    <w:name w:val="Сетка таблицы542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22">
    <w:name w:val="Сетка таблицы642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22">
    <w:name w:val="Сетка таблицы732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22">
    <w:name w:val="Сетка таблицы832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22">
    <w:name w:val="Сетка таблицы932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22">
    <w:name w:val="Сетка таблицы103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22">
    <w:name w:val="Сетка таблицы116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2">
    <w:name w:val="Сетка таблицы213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22">
    <w:name w:val="Сетка таблицы123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22">
    <w:name w:val="Сетка таблицы133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22">
    <w:name w:val="Сетка таблицы223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22">
    <w:name w:val="Сетка таблицы313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220">
    <w:name w:val="Сетка таблицы142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220">
    <w:name w:val="Сетка таблицы152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220">
    <w:name w:val="Сетка таблицы232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220">
    <w:name w:val="Сетка таблицы322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220">
    <w:name w:val="Сетка таблицы4122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22">
    <w:name w:val="Сетка таблицы5122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22">
    <w:name w:val="Сетка таблицы6122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22">
    <w:name w:val="Сетка таблицы7122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22">
    <w:name w:val="Сетка таблицы8122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22">
    <w:name w:val="Сетка таблицы9122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22">
    <w:name w:val="Сетка таблицы1012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2">
    <w:name w:val="Сетка таблицы1112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22">
    <w:name w:val="Сетка таблицы2112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22">
    <w:name w:val="Сетка таблицы1212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22">
    <w:name w:val="Сетка таблицы1312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22">
    <w:name w:val="Сетка таблицы2212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22">
    <w:name w:val="Сетка таблицы3112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220">
    <w:name w:val="Сетка таблицы16222"/>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22">
    <w:name w:val="Сетка таблицы172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220">
    <w:name w:val="Сетка таблицы242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220">
    <w:name w:val="Сетка таблицы332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22">
    <w:name w:val="Сетка таблицы42222"/>
    <w:basedOn w:val="a2"/>
    <w:uiPriority w:val="59"/>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22">
    <w:name w:val="Сетка таблицы52222"/>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222">
    <w:name w:val="Сетка таблицы62222"/>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22">
    <w:name w:val="Сетка таблицы182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22">
    <w:name w:val="Сетка таблицы19222"/>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220">
    <w:name w:val="Сетка таблицы25222"/>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220">
    <w:name w:val="Сетка таблицы34222"/>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22">
    <w:name w:val="Сетка таблицы43222"/>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2">
    <w:name w:val="Сетка таблицы112222"/>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22">
    <w:name w:val="Сетка таблицы44222"/>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2">
    <w:name w:val="Сетка таблицы113222"/>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22">
    <w:name w:val="Сетка таблицы2022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23">
    <w:name w:val="Нет списка12223"/>
    <w:next w:val="a3"/>
    <w:uiPriority w:val="99"/>
    <w:semiHidden/>
    <w:unhideWhenUsed/>
    <w:rsid w:val="00744255"/>
  </w:style>
  <w:style w:type="numbering" w:customStyle="1" w:styleId="22223">
    <w:name w:val="Нет списка22223"/>
    <w:next w:val="a3"/>
    <w:uiPriority w:val="99"/>
    <w:semiHidden/>
    <w:unhideWhenUsed/>
    <w:rsid w:val="00744255"/>
  </w:style>
  <w:style w:type="table" w:customStyle="1" w:styleId="262220">
    <w:name w:val="Сетка таблицы2622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23">
    <w:name w:val="Нет списка13223"/>
    <w:next w:val="a3"/>
    <w:uiPriority w:val="99"/>
    <w:semiHidden/>
    <w:unhideWhenUsed/>
    <w:rsid w:val="00744255"/>
  </w:style>
  <w:style w:type="numbering" w:customStyle="1" w:styleId="23223">
    <w:name w:val="Нет списка23223"/>
    <w:next w:val="a3"/>
    <w:uiPriority w:val="99"/>
    <w:semiHidden/>
    <w:unhideWhenUsed/>
    <w:rsid w:val="00744255"/>
  </w:style>
  <w:style w:type="numbering" w:customStyle="1" w:styleId="32223">
    <w:name w:val="Нет списка32223"/>
    <w:next w:val="a3"/>
    <w:uiPriority w:val="99"/>
    <w:semiHidden/>
    <w:unhideWhenUsed/>
    <w:rsid w:val="00744255"/>
  </w:style>
  <w:style w:type="numbering" w:customStyle="1" w:styleId="7223">
    <w:name w:val="Нет списка7223"/>
    <w:next w:val="a3"/>
    <w:uiPriority w:val="99"/>
    <w:semiHidden/>
    <w:unhideWhenUsed/>
    <w:rsid w:val="00744255"/>
  </w:style>
  <w:style w:type="numbering" w:customStyle="1" w:styleId="14223">
    <w:name w:val="Нет списка14223"/>
    <w:next w:val="a3"/>
    <w:uiPriority w:val="99"/>
    <w:semiHidden/>
    <w:unhideWhenUsed/>
    <w:rsid w:val="00744255"/>
  </w:style>
  <w:style w:type="numbering" w:customStyle="1" w:styleId="24223">
    <w:name w:val="Нет списка24223"/>
    <w:next w:val="a3"/>
    <w:uiPriority w:val="99"/>
    <w:semiHidden/>
    <w:unhideWhenUsed/>
    <w:rsid w:val="00744255"/>
  </w:style>
  <w:style w:type="numbering" w:customStyle="1" w:styleId="33223">
    <w:name w:val="Нет списка33223"/>
    <w:next w:val="a3"/>
    <w:uiPriority w:val="99"/>
    <w:semiHidden/>
    <w:unhideWhenUsed/>
    <w:rsid w:val="00744255"/>
  </w:style>
  <w:style w:type="numbering" w:customStyle="1" w:styleId="8223">
    <w:name w:val="Нет списка8223"/>
    <w:next w:val="a3"/>
    <w:uiPriority w:val="99"/>
    <w:semiHidden/>
    <w:unhideWhenUsed/>
    <w:rsid w:val="00744255"/>
  </w:style>
  <w:style w:type="numbering" w:customStyle="1" w:styleId="34223">
    <w:name w:val="Нет списка34223"/>
    <w:next w:val="a3"/>
    <w:uiPriority w:val="99"/>
    <w:semiHidden/>
    <w:unhideWhenUsed/>
    <w:rsid w:val="00744255"/>
  </w:style>
  <w:style w:type="numbering" w:customStyle="1" w:styleId="9223">
    <w:name w:val="Нет списка9223"/>
    <w:next w:val="a3"/>
    <w:uiPriority w:val="99"/>
    <w:semiHidden/>
    <w:rsid w:val="00744255"/>
  </w:style>
  <w:style w:type="numbering" w:customStyle="1" w:styleId="15223">
    <w:name w:val="Нет списка15223"/>
    <w:next w:val="a3"/>
    <w:uiPriority w:val="99"/>
    <w:semiHidden/>
    <w:unhideWhenUsed/>
    <w:rsid w:val="00744255"/>
  </w:style>
  <w:style w:type="numbering" w:customStyle="1" w:styleId="25223">
    <w:name w:val="Нет списка25223"/>
    <w:next w:val="a3"/>
    <w:uiPriority w:val="99"/>
    <w:semiHidden/>
    <w:unhideWhenUsed/>
    <w:rsid w:val="00744255"/>
  </w:style>
  <w:style w:type="numbering" w:customStyle="1" w:styleId="35223">
    <w:name w:val="Нет списка35223"/>
    <w:next w:val="a3"/>
    <w:uiPriority w:val="99"/>
    <w:semiHidden/>
    <w:unhideWhenUsed/>
    <w:rsid w:val="00744255"/>
  </w:style>
  <w:style w:type="numbering" w:customStyle="1" w:styleId="10223">
    <w:name w:val="Нет списка10223"/>
    <w:next w:val="a3"/>
    <w:uiPriority w:val="99"/>
    <w:semiHidden/>
    <w:rsid w:val="00744255"/>
  </w:style>
  <w:style w:type="numbering" w:customStyle="1" w:styleId="16223">
    <w:name w:val="Нет списка16223"/>
    <w:next w:val="a3"/>
    <w:uiPriority w:val="99"/>
    <w:semiHidden/>
    <w:unhideWhenUsed/>
    <w:rsid w:val="00744255"/>
  </w:style>
  <w:style w:type="numbering" w:customStyle="1" w:styleId="26223">
    <w:name w:val="Нет списка26223"/>
    <w:next w:val="a3"/>
    <w:uiPriority w:val="99"/>
    <w:semiHidden/>
    <w:unhideWhenUsed/>
    <w:rsid w:val="00744255"/>
  </w:style>
  <w:style w:type="numbering" w:customStyle="1" w:styleId="362230">
    <w:name w:val="Нет списка36223"/>
    <w:next w:val="a3"/>
    <w:uiPriority w:val="99"/>
    <w:semiHidden/>
    <w:unhideWhenUsed/>
    <w:rsid w:val="00744255"/>
  </w:style>
  <w:style w:type="numbering" w:customStyle="1" w:styleId="483">
    <w:name w:val="Нет списка483"/>
    <w:next w:val="a3"/>
    <w:uiPriority w:val="99"/>
    <w:semiHidden/>
    <w:unhideWhenUsed/>
    <w:rsid w:val="00744255"/>
  </w:style>
  <w:style w:type="table" w:customStyle="1" w:styleId="492">
    <w:name w:val="Сетка таблицы49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90">
    <w:name w:val="Нет списка59"/>
    <w:next w:val="a3"/>
    <w:uiPriority w:val="99"/>
    <w:semiHidden/>
    <w:unhideWhenUsed/>
    <w:rsid w:val="00F21061"/>
  </w:style>
  <w:style w:type="numbering" w:customStyle="1" w:styleId="1290">
    <w:name w:val="Нет списка129"/>
    <w:next w:val="a3"/>
    <w:uiPriority w:val="99"/>
    <w:semiHidden/>
    <w:unhideWhenUsed/>
    <w:rsid w:val="00F21061"/>
  </w:style>
  <w:style w:type="table" w:customStyle="1" w:styleId="600">
    <w:name w:val="Сетка таблицы60"/>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9">
    <w:name w:val="Нет списка229"/>
    <w:next w:val="a3"/>
    <w:uiPriority w:val="99"/>
    <w:semiHidden/>
    <w:unhideWhenUsed/>
    <w:rsid w:val="00F21061"/>
  </w:style>
  <w:style w:type="table" w:customStyle="1" w:styleId="1300">
    <w:name w:val="Сетка таблицы130"/>
    <w:basedOn w:val="a2"/>
    <w:next w:val="a9"/>
    <w:uiPriority w:val="59"/>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8">
    <w:name w:val="Нет списка328"/>
    <w:next w:val="a3"/>
    <w:uiPriority w:val="99"/>
    <w:semiHidden/>
    <w:unhideWhenUsed/>
    <w:rsid w:val="00F21061"/>
  </w:style>
  <w:style w:type="table" w:customStyle="1" w:styleId="2280">
    <w:name w:val="Сетка таблицы228"/>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0">
    <w:name w:val="Сетка таблицы1120"/>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70">
    <w:name w:val="Сетка таблицы327"/>
    <w:basedOn w:val="a2"/>
    <w:next w:val="a9"/>
    <w:uiPriority w:val="59"/>
    <w:rsid w:val="00F210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0">
    <w:name w:val="Сетка таблицы420"/>
    <w:basedOn w:val="a2"/>
    <w:next w:val="a9"/>
    <w:uiPriority w:val="59"/>
    <w:rsid w:val="00F210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8">
    <w:name w:val="Сетка таблицы518"/>
    <w:basedOn w:val="a2"/>
    <w:next w:val="a9"/>
    <w:uiPriority w:val="59"/>
    <w:rsid w:val="00F21061"/>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201">
    <w:name w:val="Нет списка420"/>
    <w:next w:val="a3"/>
    <w:uiPriority w:val="99"/>
    <w:semiHidden/>
    <w:unhideWhenUsed/>
    <w:rsid w:val="00F21061"/>
  </w:style>
  <w:style w:type="numbering" w:customStyle="1" w:styleId="11180">
    <w:name w:val="Нет списка1118"/>
    <w:next w:val="a3"/>
    <w:uiPriority w:val="99"/>
    <w:semiHidden/>
    <w:unhideWhenUsed/>
    <w:rsid w:val="00F21061"/>
  </w:style>
  <w:style w:type="numbering" w:customStyle="1" w:styleId="2117">
    <w:name w:val="Нет списка2117"/>
    <w:next w:val="a3"/>
    <w:uiPriority w:val="99"/>
    <w:semiHidden/>
    <w:unhideWhenUsed/>
    <w:rsid w:val="00F21061"/>
  </w:style>
  <w:style w:type="numbering" w:customStyle="1" w:styleId="3117">
    <w:name w:val="Нет списка3117"/>
    <w:next w:val="a3"/>
    <w:semiHidden/>
    <w:unhideWhenUsed/>
    <w:rsid w:val="00F21061"/>
  </w:style>
  <w:style w:type="table" w:customStyle="1" w:styleId="12100">
    <w:name w:val="Сетка таблицы1210"/>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00">
    <w:name w:val="Нет списка4110"/>
    <w:next w:val="a3"/>
    <w:uiPriority w:val="99"/>
    <w:semiHidden/>
    <w:unhideWhenUsed/>
    <w:rsid w:val="00F21061"/>
  </w:style>
  <w:style w:type="numbering" w:customStyle="1" w:styleId="5101">
    <w:name w:val="Нет списка510"/>
    <w:next w:val="a3"/>
    <w:uiPriority w:val="99"/>
    <w:semiHidden/>
    <w:unhideWhenUsed/>
    <w:rsid w:val="00F21061"/>
  </w:style>
  <w:style w:type="numbering" w:customStyle="1" w:styleId="680">
    <w:name w:val="Нет списка68"/>
    <w:next w:val="a3"/>
    <w:uiPriority w:val="99"/>
    <w:semiHidden/>
    <w:unhideWhenUsed/>
    <w:rsid w:val="00F21061"/>
  </w:style>
  <w:style w:type="table" w:customStyle="1" w:styleId="31170">
    <w:name w:val="Сетка таблицы3117"/>
    <w:basedOn w:val="a2"/>
    <w:next w:val="a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8">
    <w:name w:val="Нет списка78"/>
    <w:next w:val="a3"/>
    <w:uiPriority w:val="99"/>
    <w:semiHidden/>
    <w:unhideWhenUsed/>
    <w:rsid w:val="00F21061"/>
  </w:style>
  <w:style w:type="numbering" w:customStyle="1" w:styleId="11190">
    <w:name w:val="Нет списка1119"/>
    <w:next w:val="a3"/>
    <w:uiPriority w:val="99"/>
    <w:semiHidden/>
    <w:unhideWhenUsed/>
    <w:rsid w:val="00F21061"/>
  </w:style>
  <w:style w:type="table" w:customStyle="1" w:styleId="11115">
    <w:name w:val="Сетка таблицы11115"/>
    <w:basedOn w:val="a2"/>
    <w:next w:val="a9"/>
    <w:rsid w:val="00F21061"/>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8">
    <w:name w:val="Нет списка88"/>
    <w:next w:val="a3"/>
    <w:uiPriority w:val="99"/>
    <w:semiHidden/>
    <w:unhideWhenUsed/>
    <w:rsid w:val="00F21061"/>
  </w:style>
  <w:style w:type="table" w:customStyle="1" w:styleId="41101">
    <w:name w:val="Сетка таблицы4110"/>
    <w:basedOn w:val="a2"/>
    <w:next w:val="a9"/>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01">
    <w:name w:val="Нет списка1210"/>
    <w:next w:val="a3"/>
    <w:uiPriority w:val="99"/>
    <w:semiHidden/>
    <w:rsid w:val="00F21061"/>
  </w:style>
  <w:style w:type="numbering" w:customStyle="1" w:styleId="98">
    <w:name w:val="Нет списка98"/>
    <w:next w:val="a3"/>
    <w:uiPriority w:val="99"/>
    <w:semiHidden/>
    <w:rsid w:val="00F21061"/>
  </w:style>
  <w:style w:type="table" w:customStyle="1" w:styleId="519">
    <w:name w:val="Сетка таблицы519"/>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8">
    <w:name w:val="Нет списка108"/>
    <w:next w:val="a3"/>
    <w:uiPriority w:val="99"/>
    <w:semiHidden/>
    <w:rsid w:val="00F21061"/>
  </w:style>
  <w:style w:type="table" w:customStyle="1" w:styleId="69">
    <w:name w:val="Сетка таблицы69"/>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80">
    <w:name w:val="Сетка таблицы78"/>
    <w:basedOn w:val="a2"/>
    <w:next w:val="a9"/>
    <w:rsid w:val="00F210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80">
    <w:name w:val="Сетка таблицы88"/>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80">
    <w:name w:val="Сетка таблицы98"/>
    <w:basedOn w:val="a2"/>
    <w:next w:val="a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8">
    <w:name w:val="Нет списка138"/>
    <w:next w:val="a3"/>
    <w:uiPriority w:val="99"/>
    <w:semiHidden/>
    <w:unhideWhenUsed/>
    <w:rsid w:val="00F21061"/>
  </w:style>
  <w:style w:type="table" w:customStyle="1" w:styleId="1080">
    <w:name w:val="Сетка таблицы108"/>
    <w:basedOn w:val="a2"/>
    <w:next w:val="a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8">
    <w:name w:val="Нет списка2118"/>
    <w:next w:val="a3"/>
    <w:uiPriority w:val="99"/>
    <w:semiHidden/>
    <w:unhideWhenUsed/>
    <w:rsid w:val="00F21061"/>
  </w:style>
  <w:style w:type="numbering" w:customStyle="1" w:styleId="3118">
    <w:name w:val="Нет списка3118"/>
    <w:next w:val="a3"/>
    <w:uiPriority w:val="99"/>
    <w:semiHidden/>
    <w:unhideWhenUsed/>
    <w:rsid w:val="00F21061"/>
  </w:style>
  <w:style w:type="table" w:customStyle="1" w:styleId="11116">
    <w:name w:val="Сетка таблицы11116"/>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6">
    <w:name w:val="Нет списка4116"/>
    <w:next w:val="a3"/>
    <w:uiPriority w:val="99"/>
    <w:semiHidden/>
    <w:unhideWhenUsed/>
    <w:rsid w:val="00F21061"/>
  </w:style>
  <w:style w:type="table" w:customStyle="1" w:styleId="21170">
    <w:name w:val="Сетка таблицы2117"/>
    <w:basedOn w:val="a2"/>
    <w:next w:val="a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60">
    <w:name w:val="Сетка таблицы4116"/>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00">
    <w:name w:val="Нет списка2210"/>
    <w:next w:val="a3"/>
    <w:uiPriority w:val="99"/>
    <w:semiHidden/>
    <w:rsid w:val="00F21061"/>
  </w:style>
  <w:style w:type="numbering" w:customStyle="1" w:styleId="329">
    <w:name w:val="Нет списка329"/>
    <w:next w:val="a3"/>
    <w:uiPriority w:val="99"/>
    <w:semiHidden/>
    <w:rsid w:val="00F21061"/>
  </w:style>
  <w:style w:type="numbering" w:customStyle="1" w:styleId="4260">
    <w:name w:val="Нет списка426"/>
    <w:next w:val="a3"/>
    <w:uiPriority w:val="99"/>
    <w:semiHidden/>
    <w:unhideWhenUsed/>
    <w:rsid w:val="00F21061"/>
  </w:style>
  <w:style w:type="numbering" w:customStyle="1" w:styleId="111150">
    <w:name w:val="Нет списка11115"/>
    <w:next w:val="a3"/>
    <w:uiPriority w:val="99"/>
    <w:semiHidden/>
    <w:unhideWhenUsed/>
    <w:rsid w:val="00F21061"/>
  </w:style>
  <w:style w:type="table" w:customStyle="1" w:styleId="2290">
    <w:name w:val="Сетка таблицы229"/>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5">
    <w:name w:val="Нет списка21115"/>
    <w:next w:val="a3"/>
    <w:uiPriority w:val="99"/>
    <w:semiHidden/>
    <w:unhideWhenUsed/>
    <w:rsid w:val="00F21061"/>
  </w:style>
  <w:style w:type="numbering" w:customStyle="1" w:styleId="31115">
    <w:name w:val="Нет списка31115"/>
    <w:next w:val="a3"/>
    <w:uiPriority w:val="99"/>
    <w:semiHidden/>
    <w:unhideWhenUsed/>
    <w:rsid w:val="00F21061"/>
  </w:style>
  <w:style w:type="numbering" w:customStyle="1" w:styleId="41115">
    <w:name w:val="Нет списка41115"/>
    <w:next w:val="a3"/>
    <w:uiPriority w:val="99"/>
    <w:semiHidden/>
    <w:unhideWhenUsed/>
    <w:rsid w:val="00F21061"/>
  </w:style>
  <w:style w:type="table" w:customStyle="1" w:styleId="21180">
    <w:name w:val="Сетка таблицы2118"/>
    <w:basedOn w:val="a2"/>
    <w:next w:val="a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160">
    <w:name w:val="Нет списка516"/>
    <w:next w:val="a3"/>
    <w:uiPriority w:val="99"/>
    <w:semiHidden/>
    <w:unhideWhenUsed/>
    <w:rsid w:val="00F21061"/>
  </w:style>
  <w:style w:type="numbering" w:customStyle="1" w:styleId="6160">
    <w:name w:val="Нет списка616"/>
    <w:next w:val="a3"/>
    <w:uiPriority w:val="99"/>
    <w:semiHidden/>
    <w:unhideWhenUsed/>
    <w:rsid w:val="00F21061"/>
  </w:style>
  <w:style w:type="numbering" w:customStyle="1" w:styleId="238">
    <w:name w:val="Нет списка238"/>
    <w:next w:val="a3"/>
    <w:uiPriority w:val="99"/>
    <w:semiHidden/>
    <w:rsid w:val="00F21061"/>
  </w:style>
  <w:style w:type="numbering" w:customStyle="1" w:styleId="338">
    <w:name w:val="Нет списка338"/>
    <w:next w:val="a3"/>
    <w:uiPriority w:val="99"/>
    <w:semiHidden/>
    <w:rsid w:val="00F21061"/>
  </w:style>
  <w:style w:type="table" w:customStyle="1" w:styleId="1380">
    <w:name w:val="Сетка таблицы138"/>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60">
    <w:name w:val="Нет списка436"/>
    <w:next w:val="a3"/>
    <w:uiPriority w:val="99"/>
    <w:semiHidden/>
    <w:unhideWhenUsed/>
    <w:rsid w:val="00F21061"/>
  </w:style>
  <w:style w:type="numbering" w:customStyle="1" w:styleId="11260">
    <w:name w:val="Нет списка1126"/>
    <w:next w:val="a3"/>
    <w:uiPriority w:val="99"/>
    <w:semiHidden/>
    <w:unhideWhenUsed/>
    <w:rsid w:val="00F21061"/>
  </w:style>
  <w:style w:type="table" w:customStyle="1" w:styleId="2370">
    <w:name w:val="Сетка таблицы237"/>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6">
    <w:name w:val="Нет списка2126"/>
    <w:next w:val="a3"/>
    <w:uiPriority w:val="99"/>
    <w:semiHidden/>
    <w:unhideWhenUsed/>
    <w:rsid w:val="00F21061"/>
  </w:style>
  <w:style w:type="numbering" w:customStyle="1" w:styleId="3126">
    <w:name w:val="Нет списка3126"/>
    <w:next w:val="a3"/>
    <w:uiPriority w:val="99"/>
    <w:semiHidden/>
    <w:unhideWhenUsed/>
    <w:rsid w:val="00F21061"/>
  </w:style>
  <w:style w:type="table" w:customStyle="1" w:styleId="1127">
    <w:name w:val="Сетка таблицы1127"/>
    <w:basedOn w:val="a2"/>
    <w:next w:val="a9"/>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26">
    <w:name w:val="Нет списка4126"/>
    <w:next w:val="a3"/>
    <w:uiPriority w:val="99"/>
    <w:semiHidden/>
    <w:unhideWhenUsed/>
    <w:rsid w:val="00F21061"/>
  </w:style>
  <w:style w:type="table" w:customStyle="1" w:styleId="21250">
    <w:name w:val="Сетка таблицы2125"/>
    <w:basedOn w:val="a2"/>
    <w:next w:val="a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260">
    <w:name w:val="Нет списка526"/>
    <w:next w:val="a3"/>
    <w:uiPriority w:val="99"/>
    <w:semiHidden/>
    <w:unhideWhenUsed/>
    <w:rsid w:val="00F21061"/>
  </w:style>
  <w:style w:type="table" w:customStyle="1" w:styleId="3280">
    <w:name w:val="Сетка таблицы328"/>
    <w:basedOn w:val="a2"/>
    <w:next w:val="a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260">
    <w:name w:val="Нет списка626"/>
    <w:next w:val="a3"/>
    <w:uiPriority w:val="99"/>
    <w:semiHidden/>
    <w:unhideWhenUsed/>
    <w:rsid w:val="00F21061"/>
  </w:style>
  <w:style w:type="table" w:customStyle="1" w:styleId="717">
    <w:name w:val="Сетка таблицы717"/>
    <w:basedOn w:val="a2"/>
    <w:next w:val="a9"/>
    <w:rsid w:val="00F21061"/>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7">
    <w:name w:val="Сетка таблицы817"/>
    <w:basedOn w:val="a2"/>
    <w:next w:val="a9"/>
    <w:rsid w:val="00F21061"/>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7">
    <w:name w:val="Сетка таблицы917"/>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8">
    <w:name w:val="Нет списка148"/>
    <w:next w:val="a3"/>
    <w:uiPriority w:val="99"/>
    <w:semiHidden/>
    <w:unhideWhenUsed/>
    <w:rsid w:val="00F21061"/>
  </w:style>
  <w:style w:type="numbering" w:customStyle="1" w:styleId="158">
    <w:name w:val="Нет списка158"/>
    <w:next w:val="a3"/>
    <w:uiPriority w:val="99"/>
    <w:semiHidden/>
    <w:unhideWhenUsed/>
    <w:rsid w:val="00F21061"/>
  </w:style>
  <w:style w:type="table" w:customStyle="1" w:styleId="1137">
    <w:name w:val="Сетка таблицы1137"/>
    <w:basedOn w:val="a2"/>
    <w:next w:val="a9"/>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7">
    <w:name w:val="Сетка таблицы427"/>
    <w:basedOn w:val="a2"/>
    <w:next w:val="a9"/>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50">
    <w:name w:val="Сетка таблицы725"/>
    <w:basedOn w:val="a2"/>
    <w:next w:val="a9"/>
    <w:rsid w:val="00F21061"/>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50">
    <w:name w:val="Сетка таблицы825"/>
    <w:basedOn w:val="a2"/>
    <w:next w:val="a9"/>
    <w:rsid w:val="00F21061"/>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50">
    <w:name w:val="Сетка таблицы925"/>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70">
    <w:name w:val="Сетка таблицы147"/>
    <w:basedOn w:val="a2"/>
    <w:next w:val="a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68">
    <w:name w:val="Нет списка168"/>
    <w:next w:val="a3"/>
    <w:uiPriority w:val="99"/>
    <w:semiHidden/>
    <w:unhideWhenUsed/>
    <w:rsid w:val="00F21061"/>
  </w:style>
  <w:style w:type="table" w:customStyle="1" w:styleId="1570">
    <w:name w:val="Сетка таблицы157"/>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60">
    <w:name w:val="Нет списка176"/>
    <w:next w:val="a3"/>
    <w:uiPriority w:val="99"/>
    <w:semiHidden/>
    <w:unhideWhenUsed/>
    <w:rsid w:val="00F21061"/>
  </w:style>
  <w:style w:type="numbering" w:customStyle="1" w:styleId="248">
    <w:name w:val="Нет списка248"/>
    <w:next w:val="a3"/>
    <w:uiPriority w:val="99"/>
    <w:semiHidden/>
    <w:unhideWhenUsed/>
    <w:rsid w:val="00F21061"/>
  </w:style>
  <w:style w:type="numbering" w:customStyle="1" w:styleId="348">
    <w:name w:val="Нет списка348"/>
    <w:next w:val="a3"/>
    <w:uiPriority w:val="99"/>
    <w:semiHidden/>
    <w:unhideWhenUsed/>
    <w:rsid w:val="00F21061"/>
  </w:style>
  <w:style w:type="numbering" w:customStyle="1" w:styleId="1860">
    <w:name w:val="Нет списка186"/>
    <w:next w:val="a3"/>
    <w:uiPriority w:val="99"/>
    <w:semiHidden/>
    <w:unhideWhenUsed/>
    <w:rsid w:val="00F21061"/>
  </w:style>
  <w:style w:type="table" w:customStyle="1" w:styleId="1670">
    <w:name w:val="Сетка таблицы167"/>
    <w:basedOn w:val="a2"/>
    <w:next w:val="a9"/>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60">
    <w:name w:val="Нет списка196"/>
    <w:next w:val="a3"/>
    <w:uiPriority w:val="99"/>
    <w:semiHidden/>
    <w:unhideWhenUsed/>
    <w:rsid w:val="00F21061"/>
  </w:style>
  <w:style w:type="numbering" w:customStyle="1" w:styleId="258">
    <w:name w:val="Нет списка258"/>
    <w:next w:val="a3"/>
    <w:uiPriority w:val="99"/>
    <w:semiHidden/>
    <w:unhideWhenUsed/>
    <w:rsid w:val="00F21061"/>
  </w:style>
  <w:style w:type="numbering" w:customStyle="1" w:styleId="358">
    <w:name w:val="Нет списка358"/>
    <w:next w:val="a3"/>
    <w:uiPriority w:val="99"/>
    <w:semiHidden/>
    <w:unhideWhenUsed/>
    <w:rsid w:val="00F21061"/>
  </w:style>
  <w:style w:type="table" w:customStyle="1" w:styleId="5115">
    <w:name w:val="Сетка таблицы5115"/>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7">
    <w:name w:val="Сетка таблицы617"/>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7">
    <w:name w:val="Сетка таблицы1017"/>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7">
    <w:name w:val="Сетка таблицы1217"/>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7">
    <w:name w:val="Сетка таблицы1317"/>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7">
    <w:name w:val="Сетка таблицы2217"/>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80">
    <w:name w:val="Сетка таблицы3118"/>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7">
    <w:name w:val="Сетка таблицы177"/>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70">
    <w:name w:val="Сетка таблицы247"/>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70">
    <w:name w:val="Сетка таблицы337"/>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7">
    <w:name w:val="Сетка таблицы527"/>
    <w:basedOn w:val="a2"/>
    <w:uiPriority w:val="5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7">
    <w:name w:val="Сетка таблицы627"/>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7">
    <w:name w:val="Сетка таблицы187"/>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7">
    <w:name w:val="Сетка таблицы197"/>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70">
    <w:name w:val="Сетка таблицы257"/>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70">
    <w:name w:val="Сетка таблицы347"/>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7">
    <w:name w:val="Сетка таблицы437"/>
    <w:basedOn w:val="a2"/>
    <w:rsid w:val="00F2106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7">
    <w:name w:val="Сетка таблицы447"/>
    <w:basedOn w:val="a2"/>
    <w:rsid w:val="00F2106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7">
    <w:name w:val="Сетка таблицы207"/>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70">
    <w:name w:val="Сетка таблицы267"/>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8">
    <w:name w:val="Нет списка268"/>
    <w:next w:val="a3"/>
    <w:uiPriority w:val="99"/>
    <w:semiHidden/>
    <w:unhideWhenUsed/>
    <w:rsid w:val="00F21061"/>
  </w:style>
  <w:style w:type="numbering" w:customStyle="1" w:styleId="368">
    <w:name w:val="Нет списка368"/>
    <w:next w:val="a3"/>
    <w:uiPriority w:val="99"/>
    <w:semiHidden/>
    <w:unhideWhenUsed/>
    <w:rsid w:val="00F21061"/>
  </w:style>
  <w:style w:type="table" w:customStyle="1" w:styleId="2750">
    <w:name w:val="Сетка таблицы275"/>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6">
    <w:name w:val="Нет списка276"/>
    <w:next w:val="a3"/>
    <w:uiPriority w:val="99"/>
    <w:semiHidden/>
    <w:unhideWhenUsed/>
    <w:rsid w:val="00F21061"/>
  </w:style>
  <w:style w:type="numbering" w:customStyle="1" w:styleId="376">
    <w:name w:val="Нет списка376"/>
    <w:next w:val="a3"/>
    <w:semiHidden/>
    <w:unhideWhenUsed/>
    <w:rsid w:val="00F21061"/>
  </w:style>
  <w:style w:type="table" w:customStyle="1" w:styleId="11050">
    <w:name w:val="Сетка таблицы110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50">
    <w:name w:val="Сетка таблицы28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50">
    <w:name w:val="Сетка таблицы35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5">
    <w:name w:val="Сетка таблицы455"/>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5">
    <w:name w:val="Сетка таблицы535"/>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5">
    <w:name w:val="Сетка таблицы635"/>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50">
    <w:name w:val="Сетка таблицы102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5">
    <w:name w:val="Сетка таблицы114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50">
    <w:name w:val="Сетка таблицы122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50">
    <w:name w:val="Сетка таблицы132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50">
    <w:name w:val="Сетка таблицы222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50">
    <w:name w:val="Сетка таблицы312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50">
    <w:name w:val="Сетка таблицы141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50">
    <w:name w:val="Сетка таблицы151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50">
    <w:name w:val="Сетка таблицы231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50">
    <w:name w:val="Сетка таблицы321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30">
    <w:name w:val="Сетка таблицы4111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5">
    <w:name w:val="Сетка таблицы6115"/>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5">
    <w:name w:val="Сетка таблицы7115"/>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5">
    <w:name w:val="Сетка таблицы8115"/>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5">
    <w:name w:val="Сетка таблицы9115"/>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5">
    <w:name w:val="Сетка таблицы1011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50">
    <w:name w:val="Сетка таблицы2111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5">
    <w:name w:val="Сетка таблицы1211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5">
    <w:name w:val="Сетка таблицы1311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5">
    <w:name w:val="Сетка таблицы2211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50">
    <w:name w:val="Сетка таблицы3111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50">
    <w:name w:val="Сетка таблицы1615"/>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5">
    <w:name w:val="Сетка таблицы171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50">
    <w:name w:val="Сетка таблицы241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50">
    <w:name w:val="Сетка таблицы331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5">
    <w:name w:val="Сетка таблицы4215"/>
    <w:basedOn w:val="a2"/>
    <w:uiPriority w:val="59"/>
    <w:rsid w:val="00F2106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5">
    <w:name w:val="Сетка таблицы5215"/>
    <w:basedOn w:val="a2"/>
    <w:uiPriority w:val="5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15">
    <w:name w:val="Сетка таблицы6215"/>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5">
    <w:name w:val="Сетка таблицы181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5">
    <w:name w:val="Сетка таблицы1915"/>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50">
    <w:name w:val="Сетка таблицы2515"/>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50">
    <w:name w:val="Сетка таблицы3415"/>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5">
    <w:name w:val="Сетка таблицы4315"/>
    <w:basedOn w:val="a2"/>
    <w:rsid w:val="00F2106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5">
    <w:name w:val="Сетка таблицы11215"/>
    <w:basedOn w:val="a2"/>
    <w:uiPriority w:val="59"/>
    <w:rsid w:val="00F21061"/>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5">
    <w:name w:val="Сетка таблицы4415"/>
    <w:basedOn w:val="a2"/>
    <w:rsid w:val="00F2106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5">
    <w:name w:val="Сетка таблицы11315"/>
    <w:basedOn w:val="a2"/>
    <w:uiPriority w:val="59"/>
    <w:rsid w:val="00F21061"/>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5">
    <w:name w:val="Сетка таблицы2015"/>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60">
    <w:name w:val="Нет списка1216"/>
    <w:next w:val="a3"/>
    <w:uiPriority w:val="99"/>
    <w:semiHidden/>
    <w:unhideWhenUsed/>
    <w:rsid w:val="00F21061"/>
  </w:style>
  <w:style w:type="numbering" w:customStyle="1" w:styleId="22160">
    <w:name w:val="Нет списка2216"/>
    <w:next w:val="a3"/>
    <w:uiPriority w:val="99"/>
    <w:semiHidden/>
    <w:unhideWhenUsed/>
    <w:rsid w:val="00F21061"/>
  </w:style>
  <w:style w:type="table" w:customStyle="1" w:styleId="26150">
    <w:name w:val="Сетка таблицы2615"/>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60">
    <w:name w:val="Нет списка1316"/>
    <w:next w:val="a3"/>
    <w:uiPriority w:val="99"/>
    <w:semiHidden/>
    <w:unhideWhenUsed/>
    <w:rsid w:val="00F21061"/>
  </w:style>
  <w:style w:type="numbering" w:customStyle="1" w:styleId="2316">
    <w:name w:val="Нет списка2316"/>
    <w:next w:val="a3"/>
    <w:uiPriority w:val="99"/>
    <w:semiHidden/>
    <w:unhideWhenUsed/>
    <w:rsid w:val="00F21061"/>
  </w:style>
  <w:style w:type="numbering" w:customStyle="1" w:styleId="3216">
    <w:name w:val="Нет списка3216"/>
    <w:next w:val="a3"/>
    <w:uiPriority w:val="99"/>
    <w:semiHidden/>
    <w:unhideWhenUsed/>
    <w:rsid w:val="00F21061"/>
  </w:style>
  <w:style w:type="numbering" w:customStyle="1" w:styleId="7160">
    <w:name w:val="Нет списка716"/>
    <w:next w:val="a3"/>
    <w:uiPriority w:val="99"/>
    <w:semiHidden/>
    <w:unhideWhenUsed/>
    <w:rsid w:val="00F21061"/>
  </w:style>
  <w:style w:type="numbering" w:customStyle="1" w:styleId="1416">
    <w:name w:val="Нет списка1416"/>
    <w:next w:val="a3"/>
    <w:uiPriority w:val="99"/>
    <w:semiHidden/>
    <w:unhideWhenUsed/>
    <w:rsid w:val="00F21061"/>
  </w:style>
  <w:style w:type="numbering" w:customStyle="1" w:styleId="2416">
    <w:name w:val="Нет списка2416"/>
    <w:next w:val="a3"/>
    <w:uiPriority w:val="99"/>
    <w:semiHidden/>
    <w:unhideWhenUsed/>
    <w:rsid w:val="00F21061"/>
  </w:style>
  <w:style w:type="numbering" w:customStyle="1" w:styleId="3316">
    <w:name w:val="Нет списка3316"/>
    <w:next w:val="a3"/>
    <w:uiPriority w:val="99"/>
    <w:semiHidden/>
    <w:unhideWhenUsed/>
    <w:rsid w:val="00F21061"/>
  </w:style>
  <w:style w:type="numbering" w:customStyle="1" w:styleId="8160">
    <w:name w:val="Нет списка816"/>
    <w:next w:val="a3"/>
    <w:uiPriority w:val="99"/>
    <w:semiHidden/>
    <w:unhideWhenUsed/>
    <w:rsid w:val="00F21061"/>
  </w:style>
  <w:style w:type="numbering" w:customStyle="1" w:styleId="3416">
    <w:name w:val="Нет списка3416"/>
    <w:next w:val="a3"/>
    <w:uiPriority w:val="99"/>
    <w:semiHidden/>
    <w:unhideWhenUsed/>
    <w:rsid w:val="00F21061"/>
  </w:style>
  <w:style w:type="numbering" w:customStyle="1" w:styleId="9160">
    <w:name w:val="Нет списка916"/>
    <w:next w:val="a3"/>
    <w:uiPriority w:val="99"/>
    <w:semiHidden/>
    <w:rsid w:val="00F21061"/>
  </w:style>
  <w:style w:type="numbering" w:customStyle="1" w:styleId="1516">
    <w:name w:val="Нет списка1516"/>
    <w:next w:val="a3"/>
    <w:uiPriority w:val="99"/>
    <w:semiHidden/>
    <w:unhideWhenUsed/>
    <w:rsid w:val="00F21061"/>
  </w:style>
  <w:style w:type="numbering" w:customStyle="1" w:styleId="2516">
    <w:name w:val="Нет списка2516"/>
    <w:next w:val="a3"/>
    <w:uiPriority w:val="99"/>
    <w:semiHidden/>
    <w:unhideWhenUsed/>
    <w:rsid w:val="00F21061"/>
  </w:style>
  <w:style w:type="numbering" w:customStyle="1" w:styleId="3516">
    <w:name w:val="Нет списка3516"/>
    <w:next w:val="a3"/>
    <w:uiPriority w:val="99"/>
    <w:semiHidden/>
    <w:unhideWhenUsed/>
    <w:rsid w:val="00F21061"/>
  </w:style>
  <w:style w:type="numbering" w:customStyle="1" w:styleId="10160">
    <w:name w:val="Нет списка1016"/>
    <w:next w:val="a3"/>
    <w:uiPriority w:val="99"/>
    <w:semiHidden/>
    <w:rsid w:val="00F21061"/>
  </w:style>
  <w:style w:type="numbering" w:customStyle="1" w:styleId="1616">
    <w:name w:val="Нет списка1616"/>
    <w:next w:val="a3"/>
    <w:uiPriority w:val="99"/>
    <w:semiHidden/>
    <w:unhideWhenUsed/>
    <w:rsid w:val="00F21061"/>
  </w:style>
  <w:style w:type="numbering" w:customStyle="1" w:styleId="2616">
    <w:name w:val="Нет списка2616"/>
    <w:next w:val="a3"/>
    <w:uiPriority w:val="99"/>
    <w:semiHidden/>
    <w:unhideWhenUsed/>
    <w:rsid w:val="00F21061"/>
  </w:style>
  <w:style w:type="numbering" w:customStyle="1" w:styleId="3616">
    <w:name w:val="Нет списка3616"/>
    <w:next w:val="a3"/>
    <w:uiPriority w:val="99"/>
    <w:semiHidden/>
    <w:unhideWhenUsed/>
    <w:rsid w:val="00F21061"/>
  </w:style>
  <w:style w:type="numbering" w:customStyle="1" w:styleId="2060">
    <w:name w:val="Нет списка206"/>
    <w:next w:val="a3"/>
    <w:uiPriority w:val="99"/>
    <w:semiHidden/>
    <w:unhideWhenUsed/>
    <w:rsid w:val="00F21061"/>
  </w:style>
  <w:style w:type="numbering" w:customStyle="1" w:styleId="1106">
    <w:name w:val="Нет списка1106"/>
    <w:next w:val="a3"/>
    <w:uiPriority w:val="99"/>
    <w:semiHidden/>
    <w:unhideWhenUsed/>
    <w:rsid w:val="00F21061"/>
  </w:style>
  <w:style w:type="table" w:customStyle="1" w:styleId="295">
    <w:name w:val="Сетка таблицы295"/>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6">
    <w:name w:val="Нет списка286"/>
    <w:next w:val="a3"/>
    <w:uiPriority w:val="99"/>
    <w:semiHidden/>
    <w:unhideWhenUsed/>
    <w:rsid w:val="00F21061"/>
  </w:style>
  <w:style w:type="numbering" w:customStyle="1" w:styleId="386">
    <w:name w:val="Нет списка386"/>
    <w:next w:val="a3"/>
    <w:semiHidden/>
    <w:unhideWhenUsed/>
    <w:rsid w:val="00F21061"/>
  </w:style>
  <w:style w:type="table" w:customStyle="1" w:styleId="1155">
    <w:name w:val="Сетка таблицы115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5">
    <w:name w:val="Сетка таблицы210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50">
    <w:name w:val="Сетка таблицы36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5">
    <w:name w:val="Сетка таблицы465"/>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5">
    <w:name w:val="Сетка таблицы545"/>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5">
    <w:name w:val="Сетка таблицы645"/>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5">
    <w:name w:val="Сетка таблицы735"/>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5">
    <w:name w:val="Сетка таблицы835"/>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5">
    <w:name w:val="Сетка таблицы935"/>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5">
    <w:name w:val="Сетка таблицы103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5">
    <w:name w:val="Сетка таблицы116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5">
    <w:name w:val="Сетка таблицы213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5">
    <w:name w:val="Сетка таблицы123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5">
    <w:name w:val="Сетка таблицы133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5">
    <w:name w:val="Сетка таблицы223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5">
    <w:name w:val="Сетка таблицы313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50">
    <w:name w:val="Сетка таблицы142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50">
    <w:name w:val="Сетка таблицы152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50">
    <w:name w:val="Сетка таблицы232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50">
    <w:name w:val="Сетка таблицы322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50">
    <w:name w:val="Сетка таблицы4125"/>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5">
    <w:name w:val="Сетка таблицы5125"/>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5">
    <w:name w:val="Сетка таблицы6125"/>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5">
    <w:name w:val="Сетка таблицы7125"/>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5">
    <w:name w:val="Сетка таблицы8125"/>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5">
    <w:name w:val="Сетка таблицы9125"/>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5">
    <w:name w:val="Сетка таблицы1012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5">
    <w:name w:val="Сетка таблицы1112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5">
    <w:name w:val="Сетка таблицы2112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5">
    <w:name w:val="Сетка таблицы1212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5">
    <w:name w:val="Сетка таблицы1312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5">
    <w:name w:val="Сетка таблицы2212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5">
    <w:name w:val="Сетка таблицы3112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50">
    <w:name w:val="Сетка таблицы1625"/>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5">
    <w:name w:val="Сетка таблицы172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50">
    <w:name w:val="Сетка таблицы242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50">
    <w:name w:val="Сетка таблицы332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5">
    <w:name w:val="Сетка таблицы4225"/>
    <w:basedOn w:val="a2"/>
    <w:uiPriority w:val="59"/>
    <w:rsid w:val="00F2106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5">
    <w:name w:val="Сетка таблицы5225"/>
    <w:basedOn w:val="a2"/>
    <w:uiPriority w:val="5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25">
    <w:name w:val="Сетка таблицы6225"/>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5">
    <w:name w:val="Сетка таблицы182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5">
    <w:name w:val="Сетка таблицы1925"/>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50">
    <w:name w:val="Сетка таблицы2525"/>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50">
    <w:name w:val="Сетка таблицы3425"/>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5">
    <w:name w:val="Сетка таблицы4325"/>
    <w:basedOn w:val="a2"/>
    <w:rsid w:val="00F2106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5">
    <w:name w:val="Сетка таблицы11225"/>
    <w:basedOn w:val="a2"/>
    <w:uiPriority w:val="59"/>
    <w:rsid w:val="00F21061"/>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5">
    <w:name w:val="Сетка таблицы4425"/>
    <w:basedOn w:val="a2"/>
    <w:rsid w:val="00F2106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5">
    <w:name w:val="Сетка таблицы11325"/>
    <w:basedOn w:val="a2"/>
    <w:uiPriority w:val="59"/>
    <w:rsid w:val="00F21061"/>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5">
    <w:name w:val="Сетка таблицы2025"/>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6">
    <w:name w:val="Нет списка1226"/>
    <w:next w:val="a3"/>
    <w:uiPriority w:val="99"/>
    <w:semiHidden/>
    <w:unhideWhenUsed/>
    <w:rsid w:val="00F21061"/>
  </w:style>
  <w:style w:type="numbering" w:customStyle="1" w:styleId="2226">
    <w:name w:val="Нет списка2226"/>
    <w:next w:val="a3"/>
    <w:uiPriority w:val="99"/>
    <w:semiHidden/>
    <w:unhideWhenUsed/>
    <w:rsid w:val="00F21061"/>
  </w:style>
  <w:style w:type="table" w:customStyle="1" w:styleId="26250">
    <w:name w:val="Сетка таблицы2625"/>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6">
    <w:name w:val="Нет списка1326"/>
    <w:next w:val="a3"/>
    <w:uiPriority w:val="99"/>
    <w:semiHidden/>
    <w:unhideWhenUsed/>
    <w:rsid w:val="00F21061"/>
  </w:style>
  <w:style w:type="numbering" w:customStyle="1" w:styleId="2326">
    <w:name w:val="Нет списка2326"/>
    <w:next w:val="a3"/>
    <w:uiPriority w:val="99"/>
    <w:semiHidden/>
    <w:unhideWhenUsed/>
    <w:rsid w:val="00F21061"/>
  </w:style>
  <w:style w:type="numbering" w:customStyle="1" w:styleId="3226">
    <w:name w:val="Нет списка3226"/>
    <w:next w:val="a3"/>
    <w:uiPriority w:val="99"/>
    <w:semiHidden/>
    <w:unhideWhenUsed/>
    <w:rsid w:val="00F21061"/>
  </w:style>
  <w:style w:type="numbering" w:customStyle="1" w:styleId="726">
    <w:name w:val="Нет списка726"/>
    <w:next w:val="a3"/>
    <w:uiPriority w:val="99"/>
    <w:semiHidden/>
    <w:unhideWhenUsed/>
    <w:rsid w:val="00F21061"/>
  </w:style>
  <w:style w:type="numbering" w:customStyle="1" w:styleId="1426">
    <w:name w:val="Нет списка1426"/>
    <w:next w:val="a3"/>
    <w:uiPriority w:val="99"/>
    <w:semiHidden/>
    <w:unhideWhenUsed/>
    <w:rsid w:val="00F21061"/>
  </w:style>
  <w:style w:type="numbering" w:customStyle="1" w:styleId="2426">
    <w:name w:val="Нет списка2426"/>
    <w:next w:val="a3"/>
    <w:uiPriority w:val="99"/>
    <w:semiHidden/>
    <w:unhideWhenUsed/>
    <w:rsid w:val="00F21061"/>
  </w:style>
  <w:style w:type="numbering" w:customStyle="1" w:styleId="3326">
    <w:name w:val="Нет списка3326"/>
    <w:next w:val="a3"/>
    <w:uiPriority w:val="99"/>
    <w:semiHidden/>
    <w:unhideWhenUsed/>
    <w:rsid w:val="00F21061"/>
  </w:style>
  <w:style w:type="numbering" w:customStyle="1" w:styleId="826">
    <w:name w:val="Нет списка826"/>
    <w:next w:val="a3"/>
    <w:uiPriority w:val="99"/>
    <w:semiHidden/>
    <w:unhideWhenUsed/>
    <w:rsid w:val="00F21061"/>
  </w:style>
  <w:style w:type="numbering" w:customStyle="1" w:styleId="3426">
    <w:name w:val="Нет списка3426"/>
    <w:next w:val="a3"/>
    <w:uiPriority w:val="99"/>
    <w:semiHidden/>
    <w:unhideWhenUsed/>
    <w:rsid w:val="00F21061"/>
  </w:style>
  <w:style w:type="numbering" w:customStyle="1" w:styleId="926">
    <w:name w:val="Нет списка926"/>
    <w:next w:val="a3"/>
    <w:uiPriority w:val="99"/>
    <w:semiHidden/>
    <w:rsid w:val="00F21061"/>
  </w:style>
  <w:style w:type="numbering" w:customStyle="1" w:styleId="1526">
    <w:name w:val="Нет списка1526"/>
    <w:next w:val="a3"/>
    <w:uiPriority w:val="99"/>
    <w:semiHidden/>
    <w:unhideWhenUsed/>
    <w:rsid w:val="00F21061"/>
  </w:style>
  <w:style w:type="numbering" w:customStyle="1" w:styleId="2526">
    <w:name w:val="Нет списка2526"/>
    <w:next w:val="a3"/>
    <w:uiPriority w:val="99"/>
    <w:semiHidden/>
    <w:unhideWhenUsed/>
    <w:rsid w:val="00F21061"/>
  </w:style>
  <w:style w:type="numbering" w:customStyle="1" w:styleId="3526">
    <w:name w:val="Нет списка3526"/>
    <w:next w:val="a3"/>
    <w:uiPriority w:val="99"/>
    <w:semiHidden/>
    <w:unhideWhenUsed/>
    <w:rsid w:val="00F21061"/>
  </w:style>
  <w:style w:type="numbering" w:customStyle="1" w:styleId="1026">
    <w:name w:val="Нет списка1026"/>
    <w:next w:val="a3"/>
    <w:uiPriority w:val="99"/>
    <w:semiHidden/>
    <w:rsid w:val="00F21061"/>
  </w:style>
  <w:style w:type="numbering" w:customStyle="1" w:styleId="1626">
    <w:name w:val="Нет списка1626"/>
    <w:next w:val="a3"/>
    <w:uiPriority w:val="99"/>
    <w:semiHidden/>
    <w:unhideWhenUsed/>
    <w:rsid w:val="00F21061"/>
  </w:style>
  <w:style w:type="numbering" w:customStyle="1" w:styleId="2626">
    <w:name w:val="Нет списка2626"/>
    <w:next w:val="a3"/>
    <w:uiPriority w:val="99"/>
    <w:semiHidden/>
    <w:unhideWhenUsed/>
    <w:rsid w:val="00F21061"/>
  </w:style>
  <w:style w:type="numbering" w:customStyle="1" w:styleId="3626">
    <w:name w:val="Нет списка3626"/>
    <w:next w:val="a3"/>
    <w:uiPriority w:val="99"/>
    <w:semiHidden/>
    <w:unhideWhenUsed/>
    <w:rsid w:val="00F21061"/>
  </w:style>
  <w:style w:type="numbering" w:customStyle="1" w:styleId="2940">
    <w:name w:val="Нет списка294"/>
    <w:next w:val="a3"/>
    <w:uiPriority w:val="99"/>
    <w:semiHidden/>
    <w:unhideWhenUsed/>
    <w:rsid w:val="00F21061"/>
  </w:style>
  <w:style w:type="table" w:customStyle="1" w:styleId="3030">
    <w:name w:val="Сетка таблицы30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4">
    <w:name w:val="Нет списка304"/>
    <w:next w:val="a3"/>
    <w:uiPriority w:val="99"/>
    <w:semiHidden/>
    <w:unhideWhenUsed/>
    <w:rsid w:val="00F21061"/>
  </w:style>
  <w:style w:type="table" w:customStyle="1" w:styleId="3730">
    <w:name w:val="Сетка таблицы37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40">
    <w:name w:val="Нет списка1134"/>
    <w:next w:val="a3"/>
    <w:uiPriority w:val="99"/>
    <w:semiHidden/>
    <w:unhideWhenUsed/>
    <w:rsid w:val="00F21061"/>
  </w:style>
  <w:style w:type="numbering" w:customStyle="1" w:styleId="21040">
    <w:name w:val="Нет списка2104"/>
    <w:next w:val="a3"/>
    <w:uiPriority w:val="99"/>
    <w:semiHidden/>
    <w:unhideWhenUsed/>
    <w:rsid w:val="00F21061"/>
  </w:style>
  <w:style w:type="numbering" w:customStyle="1" w:styleId="394">
    <w:name w:val="Нет списка394"/>
    <w:next w:val="a3"/>
    <w:uiPriority w:val="99"/>
    <w:semiHidden/>
    <w:unhideWhenUsed/>
    <w:rsid w:val="00F21061"/>
  </w:style>
  <w:style w:type="numbering" w:customStyle="1" w:styleId="404">
    <w:name w:val="Нет списка404"/>
    <w:next w:val="a3"/>
    <w:uiPriority w:val="99"/>
    <w:semiHidden/>
    <w:unhideWhenUsed/>
    <w:rsid w:val="00F21061"/>
  </w:style>
  <w:style w:type="table" w:customStyle="1" w:styleId="3830">
    <w:name w:val="Сетка таблицы38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40">
    <w:name w:val="Нет списка1144"/>
    <w:next w:val="a3"/>
    <w:uiPriority w:val="99"/>
    <w:semiHidden/>
    <w:unhideWhenUsed/>
    <w:rsid w:val="00F21061"/>
  </w:style>
  <w:style w:type="numbering" w:customStyle="1" w:styleId="21340">
    <w:name w:val="Нет списка2134"/>
    <w:next w:val="a3"/>
    <w:uiPriority w:val="99"/>
    <w:semiHidden/>
    <w:unhideWhenUsed/>
    <w:rsid w:val="00F21061"/>
  </w:style>
  <w:style w:type="numbering" w:customStyle="1" w:styleId="3104">
    <w:name w:val="Нет списка3104"/>
    <w:next w:val="a3"/>
    <w:uiPriority w:val="99"/>
    <w:semiHidden/>
    <w:unhideWhenUsed/>
    <w:rsid w:val="00F21061"/>
  </w:style>
  <w:style w:type="numbering" w:customStyle="1" w:styleId="4440">
    <w:name w:val="Нет списка444"/>
    <w:next w:val="a3"/>
    <w:uiPriority w:val="99"/>
    <w:semiHidden/>
    <w:unhideWhenUsed/>
    <w:rsid w:val="00F21061"/>
  </w:style>
  <w:style w:type="numbering" w:customStyle="1" w:styleId="11540">
    <w:name w:val="Нет списка1154"/>
    <w:next w:val="a3"/>
    <w:uiPriority w:val="99"/>
    <w:semiHidden/>
    <w:unhideWhenUsed/>
    <w:rsid w:val="00F21061"/>
  </w:style>
  <w:style w:type="table" w:customStyle="1" w:styleId="3930">
    <w:name w:val="Сетка таблицы39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44">
    <w:name w:val="Нет списка2144"/>
    <w:next w:val="a3"/>
    <w:uiPriority w:val="99"/>
    <w:semiHidden/>
    <w:unhideWhenUsed/>
    <w:rsid w:val="00F21061"/>
  </w:style>
  <w:style w:type="numbering" w:customStyle="1" w:styleId="31340">
    <w:name w:val="Нет списка3134"/>
    <w:next w:val="a3"/>
    <w:semiHidden/>
    <w:rsid w:val="00F21061"/>
  </w:style>
  <w:style w:type="table" w:customStyle="1" w:styleId="11730">
    <w:name w:val="Сетка таблицы117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540">
    <w:name w:val="Нет списка454"/>
    <w:next w:val="a3"/>
    <w:uiPriority w:val="99"/>
    <w:semiHidden/>
    <w:unhideWhenUsed/>
    <w:rsid w:val="00F21061"/>
  </w:style>
  <w:style w:type="table" w:customStyle="1" w:styleId="21430">
    <w:name w:val="Сетка таблицы214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40">
    <w:name w:val="Нет списка534"/>
    <w:next w:val="a3"/>
    <w:uiPriority w:val="99"/>
    <w:semiHidden/>
    <w:unhideWhenUsed/>
    <w:rsid w:val="00F21061"/>
  </w:style>
  <w:style w:type="numbering" w:customStyle="1" w:styleId="6340">
    <w:name w:val="Нет списка634"/>
    <w:next w:val="a3"/>
    <w:uiPriority w:val="99"/>
    <w:semiHidden/>
    <w:unhideWhenUsed/>
    <w:rsid w:val="00F21061"/>
  </w:style>
  <w:style w:type="table" w:customStyle="1" w:styleId="31030">
    <w:name w:val="Сетка таблицы3103"/>
    <w:basedOn w:val="a2"/>
    <w:next w:val="a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340">
    <w:name w:val="Нет списка734"/>
    <w:next w:val="a3"/>
    <w:uiPriority w:val="99"/>
    <w:semiHidden/>
    <w:unhideWhenUsed/>
    <w:rsid w:val="00F21061"/>
  </w:style>
  <w:style w:type="numbering" w:customStyle="1" w:styleId="11640">
    <w:name w:val="Нет списка1164"/>
    <w:next w:val="a3"/>
    <w:uiPriority w:val="99"/>
    <w:semiHidden/>
    <w:unhideWhenUsed/>
    <w:rsid w:val="00F21061"/>
  </w:style>
  <w:style w:type="table" w:customStyle="1" w:styleId="11830">
    <w:name w:val="Сетка таблицы1183"/>
    <w:basedOn w:val="a2"/>
    <w:next w:val="a9"/>
    <w:rsid w:val="00F21061"/>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340">
    <w:name w:val="Нет списка834"/>
    <w:next w:val="a3"/>
    <w:uiPriority w:val="99"/>
    <w:semiHidden/>
    <w:unhideWhenUsed/>
    <w:rsid w:val="00F21061"/>
  </w:style>
  <w:style w:type="table" w:customStyle="1" w:styleId="4730">
    <w:name w:val="Сетка таблицы473"/>
    <w:basedOn w:val="a2"/>
    <w:next w:val="a9"/>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40">
    <w:name w:val="Нет списка1234"/>
    <w:next w:val="a3"/>
    <w:uiPriority w:val="99"/>
    <w:semiHidden/>
    <w:rsid w:val="00F21061"/>
  </w:style>
  <w:style w:type="numbering" w:customStyle="1" w:styleId="9340">
    <w:name w:val="Нет списка934"/>
    <w:next w:val="a3"/>
    <w:uiPriority w:val="99"/>
    <w:semiHidden/>
    <w:rsid w:val="00F21061"/>
  </w:style>
  <w:style w:type="table" w:customStyle="1" w:styleId="553">
    <w:name w:val="Сетка таблицы55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340">
    <w:name w:val="Нет списка1034"/>
    <w:next w:val="a3"/>
    <w:uiPriority w:val="99"/>
    <w:semiHidden/>
    <w:rsid w:val="00F21061"/>
  </w:style>
  <w:style w:type="table" w:customStyle="1" w:styleId="653">
    <w:name w:val="Сетка таблицы65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30">
    <w:name w:val="Сетка таблицы743"/>
    <w:basedOn w:val="a2"/>
    <w:next w:val="a9"/>
    <w:rsid w:val="00F210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30">
    <w:name w:val="Сетка таблицы84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30">
    <w:name w:val="Сетка таблицы943"/>
    <w:basedOn w:val="a2"/>
    <w:next w:val="a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340">
    <w:name w:val="Нет списка1334"/>
    <w:next w:val="a3"/>
    <w:uiPriority w:val="99"/>
    <w:semiHidden/>
    <w:unhideWhenUsed/>
    <w:rsid w:val="00F21061"/>
  </w:style>
  <w:style w:type="table" w:customStyle="1" w:styleId="10430">
    <w:name w:val="Сетка таблицы1043"/>
    <w:basedOn w:val="a2"/>
    <w:next w:val="a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54">
    <w:name w:val="Нет списка2154"/>
    <w:next w:val="a3"/>
    <w:uiPriority w:val="99"/>
    <w:semiHidden/>
    <w:unhideWhenUsed/>
    <w:rsid w:val="00F21061"/>
  </w:style>
  <w:style w:type="numbering" w:customStyle="1" w:styleId="3144">
    <w:name w:val="Нет списка3144"/>
    <w:next w:val="a3"/>
    <w:uiPriority w:val="99"/>
    <w:semiHidden/>
    <w:unhideWhenUsed/>
    <w:rsid w:val="00F21061"/>
  </w:style>
  <w:style w:type="table" w:customStyle="1" w:styleId="11133">
    <w:name w:val="Сетка таблицы1113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34">
    <w:name w:val="Нет списка4134"/>
    <w:next w:val="a3"/>
    <w:uiPriority w:val="99"/>
    <w:semiHidden/>
    <w:unhideWhenUsed/>
    <w:rsid w:val="00F21061"/>
  </w:style>
  <w:style w:type="table" w:customStyle="1" w:styleId="21530">
    <w:name w:val="Сетка таблицы2153"/>
    <w:basedOn w:val="a2"/>
    <w:next w:val="a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30">
    <w:name w:val="Сетка таблицы413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340">
    <w:name w:val="Нет списка2234"/>
    <w:next w:val="a3"/>
    <w:uiPriority w:val="99"/>
    <w:semiHidden/>
    <w:rsid w:val="00F21061"/>
  </w:style>
  <w:style w:type="numbering" w:customStyle="1" w:styleId="3234">
    <w:name w:val="Нет списка3234"/>
    <w:next w:val="a3"/>
    <w:uiPriority w:val="99"/>
    <w:semiHidden/>
    <w:rsid w:val="00F21061"/>
  </w:style>
  <w:style w:type="table" w:customStyle="1" w:styleId="12430">
    <w:name w:val="Сетка таблицы124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140">
    <w:name w:val="Нет списка4214"/>
    <w:next w:val="a3"/>
    <w:uiPriority w:val="99"/>
    <w:semiHidden/>
    <w:unhideWhenUsed/>
    <w:rsid w:val="00F21061"/>
  </w:style>
  <w:style w:type="numbering" w:customStyle="1" w:styleId="1111111">
    <w:name w:val="Нет списка111111"/>
    <w:next w:val="a3"/>
    <w:uiPriority w:val="99"/>
    <w:semiHidden/>
    <w:unhideWhenUsed/>
    <w:rsid w:val="00F21061"/>
  </w:style>
  <w:style w:type="table" w:customStyle="1" w:styleId="22430">
    <w:name w:val="Сетка таблицы224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110">
    <w:name w:val="Нет списка211111"/>
    <w:next w:val="a3"/>
    <w:uiPriority w:val="99"/>
    <w:semiHidden/>
    <w:unhideWhenUsed/>
    <w:rsid w:val="00F21061"/>
  </w:style>
  <w:style w:type="numbering" w:customStyle="1" w:styleId="3111110">
    <w:name w:val="Нет списка311111"/>
    <w:next w:val="a3"/>
    <w:uiPriority w:val="99"/>
    <w:semiHidden/>
    <w:unhideWhenUsed/>
    <w:rsid w:val="00F21061"/>
  </w:style>
  <w:style w:type="numbering" w:customStyle="1" w:styleId="4111110">
    <w:name w:val="Нет списка411111"/>
    <w:next w:val="a3"/>
    <w:uiPriority w:val="99"/>
    <w:semiHidden/>
    <w:unhideWhenUsed/>
    <w:rsid w:val="00F21061"/>
  </w:style>
  <w:style w:type="table" w:customStyle="1" w:styleId="21133">
    <w:name w:val="Сетка таблицы21133"/>
    <w:basedOn w:val="a2"/>
    <w:next w:val="a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1140">
    <w:name w:val="Нет списка5114"/>
    <w:next w:val="a3"/>
    <w:uiPriority w:val="99"/>
    <w:semiHidden/>
    <w:unhideWhenUsed/>
    <w:rsid w:val="00F21061"/>
  </w:style>
  <w:style w:type="table" w:customStyle="1" w:styleId="31430">
    <w:name w:val="Сетка таблицы3143"/>
    <w:basedOn w:val="a2"/>
    <w:next w:val="a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1140">
    <w:name w:val="Нет списка6114"/>
    <w:next w:val="a3"/>
    <w:uiPriority w:val="99"/>
    <w:semiHidden/>
    <w:unhideWhenUsed/>
    <w:rsid w:val="00F21061"/>
  </w:style>
  <w:style w:type="numbering" w:customStyle="1" w:styleId="2334">
    <w:name w:val="Нет списка2334"/>
    <w:next w:val="a3"/>
    <w:uiPriority w:val="99"/>
    <w:semiHidden/>
    <w:rsid w:val="00F21061"/>
  </w:style>
  <w:style w:type="numbering" w:customStyle="1" w:styleId="3334">
    <w:name w:val="Нет списка3334"/>
    <w:next w:val="a3"/>
    <w:uiPriority w:val="99"/>
    <w:semiHidden/>
    <w:rsid w:val="00F21061"/>
  </w:style>
  <w:style w:type="table" w:customStyle="1" w:styleId="13430">
    <w:name w:val="Сетка таблицы134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140">
    <w:name w:val="Нет списка4314"/>
    <w:next w:val="a3"/>
    <w:uiPriority w:val="99"/>
    <w:semiHidden/>
    <w:unhideWhenUsed/>
    <w:rsid w:val="00F21061"/>
  </w:style>
  <w:style w:type="numbering" w:customStyle="1" w:styleId="112140">
    <w:name w:val="Нет списка11214"/>
    <w:next w:val="a3"/>
    <w:uiPriority w:val="99"/>
    <w:semiHidden/>
    <w:unhideWhenUsed/>
    <w:rsid w:val="00F21061"/>
  </w:style>
  <w:style w:type="table" w:customStyle="1" w:styleId="23330">
    <w:name w:val="Сетка таблицы233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14">
    <w:name w:val="Нет списка21214"/>
    <w:next w:val="a3"/>
    <w:uiPriority w:val="99"/>
    <w:semiHidden/>
    <w:unhideWhenUsed/>
    <w:rsid w:val="00F21061"/>
  </w:style>
  <w:style w:type="numbering" w:customStyle="1" w:styleId="31214">
    <w:name w:val="Нет списка31214"/>
    <w:next w:val="a3"/>
    <w:uiPriority w:val="99"/>
    <w:semiHidden/>
    <w:unhideWhenUsed/>
    <w:rsid w:val="00F21061"/>
  </w:style>
  <w:style w:type="table" w:customStyle="1" w:styleId="11233">
    <w:name w:val="Сетка таблицы11233"/>
    <w:basedOn w:val="a2"/>
    <w:next w:val="a9"/>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214">
    <w:name w:val="Нет списка41214"/>
    <w:next w:val="a3"/>
    <w:uiPriority w:val="99"/>
    <w:semiHidden/>
    <w:unhideWhenUsed/>
    <w:rsid w:val="00F21061"/>
  </w:style>
  <w:style w:type="table" w:customStyle="1" w:styleId="212130">
    <w:name w:val="Сетка таблицы21213"/>
    <w:basedOn w:val="a2"/>
    <w:next w:val="a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2140">
    <w:name w:val="Нет списка5214"/>
    <w:next w:val="a3"/>
    <w:uiPriority w:val="99"/>
    <w:semiHidden/>
    <w:unhideWhenUsed/>
    <w:rsid w:val="00F21061"/>
  </w:style>
  <w:style w:type="table" w:customStyle="1" w:styleId="32330">
    <w:name w:val="Сетка таблицы3233"/>
    <w:basedOn w:val="a2"/>
    <w:next w:val="a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2140">
    <w:name w:val="Нет списка6214"/>
    <w:next w:val="a3"/>
    <w:uiPriority w:val="99"/>
    <w:semiHidden/>
    <w:unhideWhenUsed/>
    <w:rsid w:val="00F21061"/>
  </w:style>
  <w:style w:type="table" w:customStyle="1" w:styleId="7133">
    <w:name w:val="Сетка таблицы7133"/>
    <w:basedOn w:val="a2"/>
    <w:next w:val="a9"/>
    <w:rsid w:val="00F21061"/>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33">
    <w:name w:val="Сетка таблицы8133"/>
    <w:basedOn w:val="a2"/>
    <w:next w:val="a9"/>
    <w:rsid w:val="00F21061"/>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33">
    <w:name w:val="Сетка таблицы913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34">
    <w:name w:val="Нет списка1434"/>
    <w:next w:val="a3"/>
    <w:uiPriority w:val="99"/>
    <w:semiHidden/>
    <w:unhideWhenUsed/>
    <w:rsid w:val="00F21061"/>
  </w:style>
  <w:style w:type="numbering" w:customStyle="1" w:styleId="1534">
    <w:name w:val="Нет списка1534"/>
    <w:next w:val="a3"/>
    <w:uiPriority w:val="99"/>
    <w:semiHidden/>
    <w:unhideWhenUsed/>
    <w:rsid w:val="00F21061"/>
  </w:style>
  <w:style w:type="table" w:customStyle="1" w:styleId="11333">
    <w:name w:val="Сетка таблицы11333"/>
    <w:basedOn w:val="a2"/>
    <w:next w:val="a9"/>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3">
    <w:name w:val="Сетка таблицы4233"/>
    <w:basedOn w:val="a2"/>
    <w:next w:val="a9"/>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30">
    <w:name w:val="Сетка таблицы7213"/>
    <w:basedOn w:val="a2"/>
    <w:next w:val="a9"/>
    <w:rsid w:val="00F21061"/>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130">
    <w:name w:val="Сетка таблицы8213"/>
    <w:basedOn w:val="a2"/>
    <w:next w:val="a9"/>
    <w:rsid w:val="00F21061"/>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130">
    <w:name w:val="Сетка таблицы921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30">
    <w:name w:val="Сетка таблицы1433"/>
    <w:basedOn w:val="a2"/>
    <w:next w:val="a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634">
    <w:name w:val="Нет списка1634"/>
    <w:next w:val="a3"/>
    <w:uiPriority w:val="99"/>
    <w:semiHidden/>
    <w:unhideWhenUsed/>
    <w:rsid w:val="00F21061"/>
  </w:style>
  <w:style w:type="table" w:customStyle="1" w:styleId="15330">
    <w:name w:val="Сетка таблицы153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40">
    <w:name w:val="Нет списка1714"/>
    <w:next w:val="a3"/>
    <w:uiPriority w:val="99"/>
    <w:semiHidden/>
    <w:unhideWhenUsed/>
    <w:rsid w:val="00F21061"/>
  </w:style>
  <w:style w:type="numbering" w:customStyle="1" w:styleId="2434">
    <w:name w:val="Нет списка2434"/>
    <w:next w:val="a3"/>
    <w:uiPriority w:val="99"/>
    <w:semiHidden/>
    <w:unhideWhenUsed/>
    <w:rsid w:val="00F21061"/>
  </w:style>
  <w:style w:type="numbering" w:customStyle="1" w:styleId="3434">
    <w:name w:val="Нет списка3434"/>
    <w:next w:val="a3"/>
    <w:uiPriority w:val="99"/>
    <w:semiHidden/>
    <w:unhideWhenUsed/>
    <w:rsid w:val="00F21061"/>
  </w:style>
  <w:style w:type="numbering" w:customStyle="1" w:styleId="18140">
    <w:name w:val="Нет списка1814"/>
    <w:next w:val="a3"/>
    <w:uiPriority w:val="99"/>
    <w:semiHidden/>
    <w:unhideWhenUsed/>
    <w:rsid w:val="00F21061"/>
  </w:style>
  <w:style w:type="table" w:customStyle="1" w:styleId="16330">
    <w:name w:val="Сетка таблицы1633"/>
    <w:basedOn w:val="a2"/>
    <w:next w:val="a9"/>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40">
    <w:name w:val="Нет списка1914"/>
    <w:next w:val="a3"/>
    <w:uiPriority w:val="99"/>
    <w:semiHidden/>
    <w:unhideWhenUsed/>
    <w:rsid w:val="00F21061"/>
  </w:style>
  <w:style w:type="numbering" w:customStyle="1" w:styleId="2534">
    <w:name w:val="Нет списка2534"/>
    <w:next w:val="a3"/>
    <w:uiPriority w:val="99"/>
    <w:semiHidden/>
    <w:unhideWhenUsed/>
    <w:rsid w:val="00F21061"/>
  </w:style>
  <w:style w:type="numbering" w:customStyle="1" w:styleId="3534">
    <w:name w:val="Нет списка3534"/>
    <w:next w:val="a3"/>
    <w:uiPriority w:val="99"/>
    <w:semiHidden/>
    <w:unhideWhenUsed/>
    <w:rsid w:val="00F21061"/>
  </w:style>
  <w:style w:type="table" w:customStyle="1" w:styleId="5133">
    <w:name w:val="Сетка таблицы513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3">
    <w:name w:val="Сетка таблицы613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33">
    <w:name w:val="Сетка таблицы1013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3">
    <w:name w:val="Сетка таблицы1213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33">
    <w:name w:val="Сетка таблицы1313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33">
    <w:name w:val="Сетка таблицы2213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3">
    <w:name w:val="Сетка таблицы3113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3">
    <w:name w:val="Сетка таблицы173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30">
    <w:name w:val="Сетка таблицы243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30">
    <w:name w:val="Сетка таблицы333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3">
    <w:name w:val="Сетка таблицы5233"/>
    <w:basedOn w:val="a2"/>
    <w:uiPriority w:val="5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33">
    <w:name w:val="Сетка таблицы6233"/>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33">
    <w:name w:val="Сетка таблицы183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3">
    <w:name w:val="Сетка таблицы1933"/>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330">
    <w:name w:val="Сетка таблицы2533"/>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330">
    <w:name w:val="Сетка таблицы3433"/>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3">
    <w:name w:val="Сетка таблицы4333"/>
    <w:basedOn w:val="a2"/>
    <w:rsid w:val="00F2106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33">
    <w:name w:val="Сетка таблицы4433"/>
    <w:basedOn w:val="a2"/>
    <w:rsid w:val="00F2106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3">
    <w:name w:val="Сетка таблицы203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30">
    <w:name w:val="Сетка таблицы263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34">
    <w:name w:val="Нет списка2634"/>
    <w:next w:val="a3"/>
    <w:uiPriority w:val="99"/>
    <w:semiHidden/>
    <w:unhideWhenUsed/>
    <w:rsid w:val="00F21061"/>
  </w:style>
  <w:style w:type="numbering" w:customStyle="1" w:styleId="3634">
    <w:name w:val="Нет списка3634"/>
    <w:next w:val="a3"/>
    <w:uiPriority w:val="99"/>
    <w:semiHidden/>
    <w:unhideWhenUsed/>
    <w:rsid w:val="00F21061"/>
  </w:style>
  <w:style w:type="table" w:customStyle="1" w:styleId="27130">
    <w:name w:val="Сетка таблицы271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14">
    <w:name w:val="Нет списка2714"/>
    <w:next w:val="a3"/>
    <w:uiPriority w:val="99"/>
    <w:semiHidden/>
    <w:unhideWhenUsed/>
    <w:rsid w:val="00F21061"/>
  </w:style>
  <w:style w:type="numbering" w:customStyle="1" w:styleId="3714">
    <w:name w:val="Нет списка3714"/>
    <w:next w:val="a3"/>
    <w:semiHidden/>
    <w:unhideWhenUsed/>
    <w:rsid w:val="00F21061"/>
  </w:style>
  <w:style w:type="table" w:customStyle="1" w:styleId="110130">
    <w:name w:val="Сетка таблицы110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30">
    <w:name w:val="Сетка таблицы28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30">
    <w:name w:val="Сетка таблицы35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3">
    <w:name w:val="Сетка таблицы451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3">
    <w:name w:val="Сетка таблицы531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3">
    <w:name w:val="Сетка таблицы631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30">
    <w:name w:val="Сетка таблицы102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3">
    <w:name w:val="Сетка таблицы114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30">
    <w:name w:val="Сетка таблицы122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30">
    <w:name w:val="Сетка таблицы132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130">
    <w:name w:val="Сетка таблицы222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30">
    <w:name w:val="Сетка таблицы312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30">
    <w:name w:val="Сетка таблицы141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30">
    <w:name w:val="Сетка таблицы151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130">
    <w:name w:val="Сетка таблицы231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30">
    <w:name w:val="Сетка таблицы321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3">
    <w:name w:val="Сетка таблицы5111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3">
    <w:name w:val="Сетка таблицы6111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3">
    <w:name w:val="Сетка таблицы7111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3">
    <w:name w:val="Сетка таблицы8111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3">
    <w:name w:val="Сетка таблицы9111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13">
    <w:name w:val="Сетка таблицы1011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3">
    <w:name w:val="Сетка таблицы1111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3">
    <w:name w:val="Сетка таблицы2111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3">
    <w:name w:val="Сетка таблицы1211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13">
    <w:name w:val="Сетка таблицы1311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13">
    <w:name w:val="Сетка таблицы2211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3">
    <w:name w:val="Сетка таблицы3111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30">
    <w:name w:val="Сетка таблицы16113"/>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3">
    <w:name w:val="Сетка таблицы171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30">
    <w:name w:val="Сетка таблицы241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30">
    <w:name w:val="Сетка таблицы331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3">
    <w:name w:val="Сетка таблицы42113"/>
    <w:basedOn w:val="a2"/>
    <w:uiPriority w:val="59"/>
    <w:rsid w:val="00F2106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13">
    <w:name w:val="Сетка таблицы52113"/>
    <w:basedOn w:val="a2"/>
    <w:uiPriority w:val="5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113">
    <w:name w:val="Сетка таблицы62113"/>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13">
    <w:name w:val="Сетка таблицы181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13">
    <w:name w:val="Сетка таблицы19113"/>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30">
    <w:name w:val="Сетка таблицы25113"/>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130">
    <w:name w:val="Сетка таблицы34113"/>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3">
    <w:name w:val="Сетка таблицы43113"/>
    <w:basedOn w:val="a2"/>
    <w:rsid w:val="00F2106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3">
    <w:name w:val="Сетка таблицы112113"/>
    <w:basedOn w:val="a2"/>
    <w:uiPriority w:val="59"/>
    <w:rsid w:val="00F21061"/>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13">
    <w:name w:val="Сетка таблицы44113"/>
    <w:basedOn w:val="a2"/>
    <w:rsid w:val="00F2106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3">
    <w:name w:val="Сетка таблицы113113"/>
    <w:basedOn w:val="a2"/>
    <w:uiPriority w:val="59"/>
    <w:rsid w:val="00F21061"/>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13">
    <w:name w:val="Сетка таблицы2011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40">
    <w:name w:val="Нет списка12114"/>
    <w:next w:val="a3"/>
    <w:uiPriority w:val="99"/>
    <w:semiHidden/>
    <w:unhideWhenUsed/>
    <w:rsid w:val="00F21061"/>
  </w:style>
  <w:style w:type="numbering" w:customStyle="1" w:styleId="221140">
    <w:name w:val="Нет списка22114"/>
    <w:next w:val="a3"/>
    <w:uiPriority w:val="99"/>
    <w:semiHidden/>
    <w:unhideWhenUsed/>
    <w:rsid w:val="00F21061"/>
  </w:style>
  <w:style w:type="table" w:customStyle="1" w:styleId="261130">
    <w:name w:val="Сетка таблицы2611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140">
    <w:name w:val="Нет списка13114"/>
    <w:next w:val="a3"/>
    <w:uiPriority w:val="99"/>
    <w:semiHidden/>
    <w:unhideWhenUsed/>
    <w:rsid w:val="00F21061"/>
  </w:style>
  <w:style w:type="numbering" w:customStyle="1" w:styleId="23114">
    <w:name w:val="Нет списка23114"/>
    <w:next w:val="a3"/>
    <w:uiPriority w:val="99"/>
    <w:semiHidden/>
    <w:unhideWhenUsed/>
    <w:rsid w:val="00F21061"/>
  </w:style>
  <w:style w:type="numbering" w:customStyle="1" w:styleId="32114">
    <w:name w:val="Нет списка32114"/>
    <w:next w:val="a3"/>
    <w:uiPriority w:val="99"/>
    <w:semiHidden/>
    <w:unhideWhenUsed/>
    <w:rsid w:val="00F21061"/>
  </w:style>
  <w:style w:type="numbering" w:customStyle="1" w:styleId="71140">
    <w:name w:val="Нет списка7114"/>
    <w:next w:val="a3"/>
    <w:uiPriority w:val="99"/>
    <w:semiHidden/>
    <w:unhideWhenUsed/>
    <w:rsid w:val="00F21061"/>
  </w:style>
  <w:style w:type="numbering" w:customStyle="1" w:styleId="14114">
    <w:name w:val="Нет списка14114"/>
    <w:next w:val="a3"/>
    <w:uiPriority w:val="99"/>
    <w:semiHidden/>
    <w:unhideWhenUsed/>
    <w:rsid w:val="00F21061"/>
  </w:style>
  <w:style w:type="numbering" w:customStyle="1" w:styleId="24114">
    <w:name w:val="Нет списка24114"/>
    <w:next w:val="a3"/>
    <w:uiPriority w:val="99"/>
    <w:semiHidden/>
    <w:unhideWhenUsed/>
    <w:rsid w:val="00F21061"/>
  </w:style>
  <w:style w:type="numbering" w:customStyle="1" w:styleId="33114">
    <w:name w:val="Нет списка33114"/>
    <w:next w:val="a3"/>
    <w:uiPriority w:val="99"/>
    <w:semiHidden/>
    <w:unhideWhenUsed/>
    <w:rsid w:val="00F21061"/>
  </w:style>
  <w:style w:type="numbering" w:customStyle="1" w:styleId="81140">
    <w:name w:val="Нет списка8114"/>
    <w:next w:val="a3"/>
    <w:uiPriority w:val="99"/>
    <w:semiHidden/>
    <w:unhideWhenUsed/>
    <w:rsid w:val="00F21061"/>
  </w:style>
  <w:style w:type="numbering" w:customStyle="1" w:styleId="34114">
    <w:name w:val="Нет списка34114"/>
    <w:next w:val="a3"/>
    <w:uiPriority w:val="99"/>
    <w:semiHidden/>
    <w:unhideWhenUsed/>
    <w:rsid w:val="00F21061"/>
  </w:style>
  <w:style w:type="numbering" w:customStyle="1" w:styleId="91140">
    <w:name w:val="Нет списка9114"/>
    <w:next w:val="a3"/>
    <w:uiPriority w:val="99"/>
    <w:semiHidden/>
    <w:rsid w:val="00F21061"/>
  </w:style>
  <w:style w:type="numbering" w:customStyle="1" w:styleId="15114">
    <w:name w:val="Нет списка15114"/>
    <w:next w:val="a3"/>
    <w:uiPriority w:val="99"/>
    <w:semiHidden/>
    <w:unhideWhenUsed/>
    <w:rsid w:val="00F21061"/>
  </w:style>
  <w:style w:type="numbering" w:customStyle="1" w:styleId="25114">
    <w:name w:val="Нет списка25114"/>
    <w:next w:val="a3"/>
    <w:uiPriority w:val="99"/>
    <w:semiHidden/>
    <w:unhideWhenUsed/>
    <w:rsid w:val="00F21061"/>
  </w:style>
  <w:style w:type="numbering" w:customStyle="1" w:styleId="35114">
    <w:name w:val="Нет списка35114"/>
    <w:next w:val="a3"/>
    <w:uiPriority w:val="99"/>
    <w:semiHidden/>
    <w:unhideWhenUsed/>
    <w:rsid w:val="00F21061"/>
  </w:style>
  <w:style w:type="numbering" w:customStyle="1" w:styleId="101140">
    <w:name w:val="Нет списка10114"/>
    <w:next w:val="a3"/>
    <w:uiPriority w:val="99"/>
    <w:semiHidden/>
    <w:rsid w:val="00F21061"/>
  </w:style>
  <w:style w:type="numbering" w:customStyle="1" w:styleId="16114">
    <w:name w:val="Нет списка16114"/>
    <w:next w:val="a3"/>
    <w:uiPriority w:val="99"/>
    <w:semiHidden/>
    <w:unhideWhenUsed/>
    <w:rsid w:val="00F21061"/>
  </w:style>
  <w:style w:type="numbering" w:customStyle="1" w:styleId="26114">
    <w:name w:val="Нет списка26114"/>
    <w:next w:val="a3"/>
    <w:uiPriority w:val="99"/>
    <w:semiHidden/>
    <w:unhideWhenUsed/>
    <w:rsid w:val="00F21061"/>
  </w:style>
  <w:style w:type="numbering" w:customStyle="1" w:styleId="36114">
    <w:name w:val="Нет списка36114"/>
    <w:next w:val="a3"/>
    <w:uiPriority w:val="99"/>
    <w:semiHidden/>
    <w:unhideWhenUsed/>
    <w:rsid w:val="00F21061"/>
  </w:style>
  <w:style w:type="numbering" w:customStyle="1" w:styleId="20140">
    <w:name w:val="Нет списка2014"/>
    <w:next w:val="a3"/>
    <w:uiPriority w:val="99"/>
    <w:semiHidden/>
    <w:unhideWhenUsed/>
    <w:rsid w:val="00F21061"/>
  </w:style>
  <w:style w:type="numbering" w:customStyle="1" w:styleId="11014">
    <w:name w:val="Нет списка11014"/>
    <w:next w:val="a3"/>
    <w:uiPriority w:val="99"/>
    <w:semiHidden/>
    <w:unhideWhenUsed/>
    <w:rsid w:val="00F21061"/>
  </w:style>
  <w:style w:type="table" w:customStyle="1" w:styleId="2913">
    <w:name w:val="Сетка таблицы291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14">
    <w:name w:val="Нет списка2814"/>
    <w:next w:val="a3"/>
    <w:uiPriority w:val="99"/>
    <w:semiHidden/>
    <w:unhideWhenUsed/>
    <w:rsid w:val="00F21061"/>
  </w:style>
  <w:style w:type="numbering" w:customStyle="1" w:styleId="3814">
    <w:name w:val="Нет списка3814"/>
    <w:next w:val="a3"/>
    <w:semiHidden/>
    <w:unhideWhenUsed/>
    <w:rsid w:val="00F21061"/>
  </w:style>
  <w:style w:type="table" w:customStyle="1" w:styleId="11513">
    <w:name w:val="Сетка таблицы115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13">
    <w:name w:val="Сетка таблицы210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130">
    <w:name w:val="Сетка таблицы36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13">
    <w:name w:val="Сетка таблицы461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3">
    <w:name w:val="Сетка таблицы541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13">
    <w:name w:val="Сетка таблицы641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3">
    <w:name w:val="Сетка таблицы731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3">
    <w:name w:val="Сетка таблицы831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3">
    <w:name w:val="Сетка таблицы931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3">
    <w:name w:val="Сетка таблицы103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13">
    <w:name w:val="Сетка таблицы116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3">
    <w:name w:val="Сетка таблицы213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3">
    <w:name w:val="Сетка таблицы123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3">
    <w:name w:val="Сетка таблицы133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13">
    <w:name w:val="Сетка таблицы223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3">
    <w:name w:val="Сетка таблицы313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30">
    <w:name w:val="Сетка таблицы142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30">
    <w:name w:val="Сетка таблицы152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130">
    <w:name w:val="Сетка таблицы232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30">
    <w:name w:val="Сетка таблицы322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30">
    <w:name w:val="Сетка таблицы4121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13">
    <w:name w:val="Сетка таблицы5121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13">
    <w:name w:val="Сетка таблицы6121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13">
    <w:name w:val="Сетка таблицы7121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13">
    <w:name w:val="Сетка таблицы8121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13">
    <w:name w:val="Сетка таблицы9121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13">
    <w:name w:val="Сетка таблицы1012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3">
    <w:name w:val="Сетка таблицы1112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13">
    <w:name w:val="Сетка таблицы2112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13">
    <w:name w:val="Сетка таблицы1212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13">
    <w:name w:val="Сетка таблицы1312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13">
    <w:name w:val="Сетка таблицы2212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3">
    <w:name w:val="Сетка таблицы3112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130">
    <w:name w:val="Сетка таблицы16213"/>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13">
    <w:name w:val="Сетка таблицы172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130">
    <w:name w:val="Сетка таблицы242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130">
    <w:name w:val="Сетка таблицы332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13">
    <w:name w:val="Сетка таблицы42213"/>
    <w:basedOn w:val="a2"/>
    <w:uiPriority w:val="59"/>
    <w:rsid w:val="00F2106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13">
    <w:name w:val="Сетка таблицы52213"/>
    <w:basedOn w:val="a2"/>
    <w:uiPriority w:val="5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213">
    <w:name w:val="Сетка таблицы62213"/>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13">
    <w:name w:val="Сетка таблицы182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13">
    <w:name w:val="Сетка таблицы19213"/>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130">
    <w:name w:val="Сетка таблицы25213"/>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130">
    <w:name w:val="Сетка таблицы34213"/>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13">
    <w:name w:val="Сетка таблицы43213"/>
    <w:basedOn w:val="a2"/>
    <w:rsid w:val="00F2106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3">
    <w:name w:val="Сетка таблицы112213"/>
    <w:basedOn w:val="a2"/>
    <w:uiPriority w:val="59"/>
    <w:rsid w:val="00F21061"/>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13">
    <w:name w:val="Сетка таблицы44213"/>
    <w:basedOn w:val="a2"/>
    <w:rsid w:val="00F2106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3">
    <w:name w:val="Сетка таблицы113213"/>
    <w:basedOn w:val="a2"/>
    <w:uiPriority w:val="59"/>
    <w:rsid w:val="00F21061"/>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13">
    <w:name w:val="Сетка таблицы2021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14">
    <w:name w:val="Нет списка12214"/>
    <w:next w:val="a3"/>
    <w:uiPriority w:val="99"/>
    <w:semiHidden/>
    <w:unhideWhenUsed/>
    <w:rsid w:val="00F21061"/>
  </w:style>
  <w:style w:type="numbering" w:customStyle="1" w:styleId="22214">
    <w:name w:val="Нет списка22214"/>
    <w:next w:val="a3"/>
    <w:uiPriority w:val="99"/>
    <w:semiHidden/>
    <w:unhideWhenUsed/>
    <w:rsid w:val="00F21061"/>
  </w:style>
  <w:style w:type="table" w:customStyle="1" w:styleId="262130">
    <w:name w:val="Сетка таблицы2621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14">
    <w:name w:val="Нет списка13214"/>
    <w:next w:val="a3"/>
    <w:uiPriority w:val="99"/>
    <w:semiHidden/>
    <w:unhideWhenUsed/>
    <w:rsid w:val="00F21061"/>
  </w:style>
  <w:style w:type="numbering" w:customStyle="1" w:styleId="23214">
    <w:name w:val="Нет списка23214"/>
    <w:next w:val="a3"/>
    <w:uiPriority w:val="99"/>
    <w:semiHidden/>
    <w:unhideWhenUsed/>
    <w:rsid w:val="00F21061"/>
  </w:style>
  <w:style w:type="numbering" w:customStyle="1" w:styleId="32214">
    <w:name w:val="Нет списка32214"/>
    <w:next w:val="a3"/>
    <w:uiPriority w:val="99"/>
    <w:semiHidden/>
    <w:unhideWhenUsed/>
    <w:rsid w:val="00F21061"/>
  </w:style>
  <w:style w:type="numbering" w:customStyle="1" w:styleId="7214">
    <w:name w:val="Нет списка7214"/>
    <w:next w:val="a3"/>
    <w:uiPriority w:val="99"/>
    <w:semiHidden/>
    <w:unhideWhenUsed/>
    <w:rsid w:val="00F21061"/>
  </w:style>
  <w:style w:type="numbering" w:customStyle="1" w:styleId="14214">
    <w:name w:val="Нет списка14214"/>
    <w:next w:val="a3"/>
    <w:uiPriority w:val="99"/>
    <w:semiHidden/>
    <w:unhideWhenUsed/>
    <w:rsid w:val="00F21061"/>
  </w:style>
  <w:style w:type="numbering" w:customStyle="1" w:styleId="24214">
    <w:name w:val="Нет списка24214"/>
    <w:next w:val="a3"/>
    <w:uiPriority w:val="99"/>
    <w:semiHidden/>
    <w:unhideWhenUsed/>
    <w:rsid w:val="00F21061"/>
  </w:style>
  <w:style w:type="numbering" w:customStyle="1" w:styleId="33214">
    <w:name w:val="Нет списка33214"/>
    <w:next w:val="a3"/>
    <w:uiPriority w:val="99"/>
    <w:semiHidden/>
    <w:unhideWhenUsed/>
    <w:rsid w:val="00F21061"/>
  </w:style>
  <w:style w:type="numbering" w:customStyle="1" w:styleId="8214">
    <w:name w:val="Нет списка8214"/>
    <w:next w:val="a3"/>
    <w:uiPriority w:val="99"/>
    <w:semiHidden/>
    <w:unhideWhenUsed/>
    <w:rsid w:val="00F21061"/>
  </w:style>
  <w:style w:type="numbering" w:customStyle="1" w:styleId="34214">
    <w:name w:val="Нет списка34214"/>
    <w:next w:val="a3"/>
    <w:uiPriority w:val="99"/>
    <w:semiHidden/>
    <w:unhideWhenUsed/>
    <w:rsid w:val="00F21061"/>
  </w:style>
  <w:style w:type="numbering" w:customStyle="1" w:styleId="9214">
    <w:name w:val="Нет списка9214"/>
    <w:next w:val="a3"/>
    <w:uiPriority w:val="99"/>
    <w:semiHidden/>
    <w:rsid w:val="00F21061"/>
  </w:style>
  <w:style w:type="numbering" w:customStyle="1" w:styleId="15214">
    <w:name w:val="Нет списка15214"/>
    <w:next w:val="a3"/>
    <w:uiPriority w:val="99"/>
    <w:semiHidden/>
    <w:unhideWhenUsed/>
    <w:rsid w:val="00F21061"/>
  </w:style>
  <w:style w:type="numbering" w:customStyle="1" w:styleId="25214">
    <w:name w:val="Нет списка25214"/>
    <w:next w:val="a3"/>
    <w:uiPriority w:val="99"/>
    <w:semiHidden/>
    <w:unhideWhenUsed/>
    <w:rsid w:val="00F21061"/>
  </w:style>
  <w:style w:type="numbering" w:customStyle="1" w:styleId="35214">
    <w:name w:val="Нет списка35214"/>
    <w:next w:val="a3"/>
    <w:uiPriority w:val="99"/>
    <w:semiHidden/>
    <w:unhideWhenUsed/>
    <w:rsid w:val="00F21061"/>
  </w:style>
  <w:style w:type="numbering" w:customStyle="1" w:styleId="10214">
    <w:name w:val="Нет списка10214"/>
    <w:next w:val="a3"/>
    <w:uiPriority w:val="99"/>
    <w:semiHidden/>
    <w:rsid w:val="00F21061"/>
  </w:style>
  <w:style w:type="numbering" w:customStyle="1" w:styleId="16214">
    <w:name w:val="Нет списка16214"/>
    <w:next w:val="a3"/>
    <w:uiPriority w:val="99"/>
    <w:semiHidden/>
    <w:unhideWhenUsed/>
    <w:rsid w:val="00F21061"/>
  </w:style>
  <w:style w:type="numbering" w:customStyle="1" w:styleId="26214">
    <w:name w:val="Нет списка26214"/>
    <w:next w:val="a3"/>
    <w:uiPriority w:val="99"/>
    <w:semiHidden/>
    <w:unhideWhenUsed/>
    <w:rsid w:val="00F21061"/>
  </w:style>
  <w:style w:type="numbering" w:customStyle="1" w:styleId="36214">
    <w:name w:val="Нет списка36214"/>
    <w:next w:val="a3"/>
    <w:uiPriority w:val="99"/>
    <w:semiHidden/>
    <w:unhideWhenUsed/>
    <w:rsid w:val="00F21061"/>
  </w:style>
  <w:style w:type="numbering" w:customStyle="1" w:styleId="4640">
    <w:name w:val="Нет списка464"/>
    <w:next w:val="a3"/>
    <w:uiPriority w:val="99"/>
    <w:semiHidden/>
    <w:unhideWhenUsed/>
    <w:rsid w:val="00F21061"/>
  </w:style>
  <w:style w:type="numbering" w:customStyle="1" w:styleId="1174">
    <w:name w:val="Нет списка1174"/>
    <w:next w:val="a3"/>
    <w:uiPriority w:val="99"/>
    <w:semiHidden/>
    <w:unhideWhenUsed/>
    <w:rsid w:val="00F21061"/>
  </w:style>
  <w:style w:type="table" w:customStyle="1" w:styleId="4030">
    <w:name w:val="Сетка таблицы40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64">
    <w:name w:val="Нет списка2164"/>
    <w:next w:val="a3"/>
    <w:uiPriority w:val="99"/>
    <w:semiHidden/>
    <w:unhideWhenUsed/>
    <w:rsid w:val="00F21061"/>
  </w:style>
  <w:style w:type="numbering" w:customStyle="1" w:styleId="3154">
    <w:name w:val="Нет списка3154"/>
    <w:next w:val="a3"/>
    <w:semiHidden/>
    <w:rsid w:val="00F21061"/>
  </w:style>
  <w:style w:type="table" w:customStyle="1" w:styleId="1193">
    <w:name w:val="Сетка таблицы119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74">
    <w:name w:val="Нет списка474"/>
    <w:next w:val="a3"/>
    <w:uiPriority w:val="99"/>
    <w:semiHidden/>
    <w:unhideWhenUsed/>
    <w:rsid w:val="00F21061"/>
  </w:style>
  <w:style w:type="table" w:customStyle="1" w:styleId="21630">
    <w:name w:val="Сетка таблицы216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40">
    <w:name w:val="Нет списка544"/>
    <w:next w:val="a3"/>
    <w:uiPriority w:val="99"/>
    <w:semiHidden/>
    <w:unhideWhenUsed/>
    <w:rsid w:val="00F21061"/>
  </w:style>
  <w:style w:type="numbering" w:customStyle="1" w:styleId="6440">
    <w:name w:val="Нет списка644"/>
    <w:next w:val="a3"/>
    <w:uiPriority w:val="99"/>
    <w:semiHidden/>
    <w:unhideWhenUsed/>
    <w:rsid w:val="00F21061"/>
  </w:style>
  <w:style w:type="table" w:customStyle="1" w:styleId="31530">
    <w:name w:val="Сетка таблицы3153"/>
    <w:basedOn w:val="a2"/>
    <w:next w:val="a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44">
    <w:name w:val="Нет списка744"/>
    <w:next w:val="a3"/>
    <w:uiPriority w:val="99"/>
    <w:semiHidden/>
    <w:unhideWhenUsed/>
    <w:rsid w:val="00F21061"/>
  </w:style>
  <w:style w:type="numbering" w:customStyle="1" w:styleId="1184">
    <w:name w:val="Нет списка1184"/>
    <w:next w:val="a3"/>
    <w:uiPriority w:val="99"/>
    <w:semiHidden/>
    <w:unhideWhenUsed/>
    <w:rsid w:val="00F21061"/>
  </w:style>
  <w:style w:type="table" w:customStyle="1" w:styleId="11103">
    <w:name w:val="Сетка таблицы11103"/>
    <w:basedOn w:val="a2"/>
    <w:next w:val="a9"/>
    <w:rsid w:val="00F21061"/>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44">
    <w:name w:val="Нет списка844"/>
    <w:next w:val="a3"/>
    <w:uiPriority w:val="99"/>
    <w:semiHidden/>
    <w:unhideWhenUsed/>
    <w:rsid w:val="00F21061"/>
  </w:style>
  <w:style w:type="table" w:customStyle="1" w:styleId="4830">
    <w:name w:val="Сетка таблицы483"/>
    <w:basedOn w:val="a2"/>
    <w:next w:val="a9"/>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4">
    <w:name w:val="Нет списка1244"/>
    <w:next w:val="a3"/>
    <w:uiPriority w:val="99"/>
    <w:semiHidden/>
    <w:rsid w:val="00F21061"/>
  </w:style>
  <w:style w:type="numbering" w:customStyle="1" w:styleId="944">
    <w:name w:val="Нет списка944"/>
    <w:next w:val="a3"/>
    <w:uiPriority w:val="99"/>
    <w:semiHidden/>
    <w:rsid w:val="00F21061"/>
  </w:style>
  <w:style w:type="table" w:customStyle="1" w:styleId="563">
    <w:name w:val="Сетка таблицы56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44">
    <w:name w:val="Нет списка1044"/>
    <w:next w:val="a3"/>
    <w:uiPriority w:val="99"/>
    <w:semiHidden/>
    <w:rsid w:val="00F21061"/>
  </w:style>
  <w:style w:type="table" w:customStyle="1" w:styleId="663">
    <w:name w:val="Сетка таблицы66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3">
    <w:name w:val="Сетка таблицы753"/>
    <w:basedOn w:val="a2"/>
    <w:next w:val="a9"/>
    <w:rsid w:val="00F210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3">
    <w:name w:val="Сетка таблицы85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3">
    <w:name w:val="Сетка таблицы953"/>
    <w:basedOn w:val="a2"/>
    <w:next w:val="a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44">
    <w:name w:val="Нет списка1344"/>
    <w:next w:val="a3"/>
    <w:uiPriority w:val="99"/>
    <w:semiHidden/>
    <w:unhideWhenUsed/>
    <w:rsid w:val="00F21061"/>
  </w:style>
  <w:style w:type="table" w:customStyle="1" w:styleId="1053">
    <w:name w:val="Сетка таблицы1053"/>
    <w:basedOn w:val="a2"/>
    <w:next w:val="a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74">
    <w:name w:val="Нет списка2174"/>
    <w:next w:val="a3"/>
    <w:uiPriority w:val="99"/>
    <w:semiHidden/>
    <w:unhideWhenUsed/>
    <w:rsid w:val="00F21061"/>
  </w:style>
  <w:style w:type="numbering" w:customStyle="1" w:styleId="3164">
    <w:name w:val="Нет списка3164"/>
    <w:next w:val="a3"/>
    <w:uiPriority w:val="99"/>
    <w:semiHidden/>
    <w:unhideWhenUsed/>
    <w:rsid w:val="00F21061"/>
  </w:style>
  <w:style w:type="table" w:customStyle="1" w:styleId="11143">
    <w:name w:val="Сетка таблицы1114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44">
    <w:name w:val="Нет списка4144"/>
    <w:next w:val="a3"/>
    <w:uiPriority w:val="99"/>
    <w:semiHidden/>
    <w:unhideWhenUsed/>
    <w:rsid w:val="00F21061"/>
  </w:style>
  <w:style w:type="table" w:customStyle="1" w:styleId="21730">
    <w:name w:val="Сетка таблицы2173"/>
    <w:basedOn w:val="a2"/>
    <w:next w:val="a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430">
    <w:name w:val="Сетка таблицы414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44">
    <w:name w:val="Нет списка2244"/>
    <w:next w:val="a3"/>
    <w:uiPriority w:val="99"/>
    <w:semiHidden/>
    <w:rsid w:val="00F21061"/>
  </w:style>
  <w:style w:type="numbering" w:customStyle="1" w:styleId="3244">
    <w:name w:val="Нет списка3244"/>
    <w:next w:val="a3"/>
    <w:uiPriority w:val="99"/>
    <w:semiHidden/>
    <w:rsid w:val="00F21061"/>
  </w:style>
  <w:style w:type="table" w:customStyle="1" w:styleId="1253">
    <w:name w:val="Сетка таблицы125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240">
    <w:name w:val="Нет списка4224"/>
    <w:next w:val="a3"/>
    <w:uiPriority w:val="99"/>
    <w:semiHidden/>
    <w:unhideWhenUsed/>
    <w:rsid w:val="00F21061"/>
  </w:style>
  <w:style w:type="numbering" w:customStyle="1" w:styleId="111240">
    <w:name w:val="Нет списка11124"/>
    <w:next w:val="a3"/>
    <w:uiPriority w:val="99"/>
    <w:semiHidden/>
    <w:unhideWhenUsed/>
    <w:rsid w:val="00F21061"/>
  </w:style>
  <w:style w:type="table" w:customStyle="1" w:styleId="2253">
    <w:name w:val="Сетка таблицы225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240">
    <w:name w:val="Нет списка21124"/>
    <w:next w:val="a3"/>
    <w:uiPriority w:val="99"/>
    <w:semiHidden/>
    <w:unhideWhenUsed/>
    <w:rsid w:val="00F21061"/>
  </w:style>
  <w:style w:type="numbering" w:customStyle="1" w:styleId="311240">
    <w:name w:val="Нет списка31124"/>
    <w:next w:val="a3"/>
    <w:uiPriority w:val="99"/>
    <w:semiHidden/>
    <w:unhideWhenUsed/>
    <w:rsid w:val="00F21061"/>
  </w:style>
  <w:style w:type="numbering" w:customStyle="1" w:styleId="41124">
    <w:name w:val="Нет списка41124"/>
    <w:next w:val="a3"/>
    <w:uiPriority w:val="99"/>
    <w:semiHidden/>
    <w:unhideWhenUsed/>
    <w:rsid w:val="00F21061"/>
  </w:style>
  <w:style w:type="table" w:customStyle="1" w:styleId="21143">
    <w:name w:val="Сетка таблицы21143"/>
    <w:basedOn w:val="a2"/>
    <w:next w:val="a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1240">
    <w:name w:val="Нет списка5124"/>
    <w:next w:val="a3"/>
    <w:uiPriority w:val="99"/>
    <w:semiHidden/>
    <w:unhideWhenUsed/>
    <w:rsid w:val="00F21061"/>
  </w:style>
  <w:style w:type="table" w:customStyle="1" w:styleId="31630">
    <w:name w:val="Сетка таблицы3163"/>
    <w:basedOn w:val="a2"/>
    <w:next w:val="a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1240">
    <w:name w:val="Нет списка6124"/>
    <w:next w:val="a3"/>
    <w:uiPriority w:val="99"/>
    <w:semiHidden/>
    <w:unhideWhenUsed/>
    <w:rsid w:val="00F21061"/>
  </w:style>
  <w:style w:type="numbering" w:customStyle="1" w:styleId="2344">
    <w:name w:val="Нет списка2344"/>
    <w:next w:val="a3"/>
    <w:uiPriority w:val="99"/>
    <w:semiHidden/>
    <w:rsid w:val="00F21061"/>
  </w:style>
  <w:style w:type="numbering" w:customStyle="1" w:styleId="3344">
    <w:name w:val="Нет списка3344"/>
    <w:next w:val="a3"/>
    <w:uiPriority w:val="99"/>
    <w:semiHidden/>
    <w:rsid w:val="00F21061"/>
  </w:style>
  <w:style w:type="table" w:customStyle="1" w:styleId="1353">
    <w:name w:val="Сетка таблицы135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240">
    <w:name w:val="Нет списка4324"/>
    <w:next w:val="a3"/>
    <w:uiPriority w:val="99"/>
    <w:semiHidden/>
    <w:unhideWhenUsed/>
    <w:rsid w:val="00F21061"/>
  </w:style>
  <w:style w:type="numbering" w:customStyle="1" w:styleId="112240">
    <w:name w:val="Нет списка11224"/>
    <w:next w:val="a3"/>
    <w:uiPriority w:val="99"/>
    <w:semiHidden/>
    <w:unhideWhenUsed/>
    <w:rsid w:val="00F21061"/>
  </w:style>
  <w:style w:type="table" w:customStyle="1" w:styleId="23430">
    <w:name w:val="Сетка таблицы234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24">
    <w:name w:val="Нет списка21224"/>
    <w:next w:val="a3"/>
    <w:uiPriority w:val="99"/>
    <w:semiHidden/>
    <w:unhideWhenUsed/>
    <w:rsid w:val="00F21061"/>
  </w:style>
  <w:style w:type="numbering" w:customStyle="1" w:styleId="31224">
    <w:name w:val="Нет списка31224"/>
    <w:next w:val="a3"/>
    <w:uiPriority w:val="99"/>
    <w:semiHidden/>
    <w:unhideWhenUsed/>
    <w:rsid w:val="00F21061"/>
  </w:style>
  <w:style w:type="table" w:customStyle="1" w:styleId="11243">
    <w:name w:val="Сетка таблицы11243"/>
    <w:basedOn w:val="a2"/>
    <w:next w:val="a9"/>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224">
    <w:name w:val="Нет списка41224"/>
    <w:next w:val="a3"/>
    <w:uiPriority w:val="99"/>
    <w:semiHidden/>
    <w:unhideWhenUsed/>
    <w:rsid w:val="00F21061"/>
  </w:style>
  <w:style w:type="table" w:customStyle="1" w:styleId="212230">
    <w:name w:val="Сетка таблицы21223"/>
    <w:basedOn w:val="a2"/>
    <w:next w:val="a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2240">
    <w:name w:val="Нет списка5224"/>
    <w:next w:val="a3"/>
    <w:uiPriority w:val="99"/>
    <w:semiHidden/>
    <w:unhideWhenUsed/>
    <w:rsid w:val="00F21061"/>
  </w:style>
  <w:style w:type="table" w:customStyle="1" w:styleId="32430">
    <w:name w:val="Сетка таблицы3243"/>
    <w:basedOn w:val="a2"/>
    <w:next w:val="a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2240">
    <w:name w:val="Нет списка6224"/>
    <w:next w:val="a3"/>
    <w:uiPriority w:val="99"/>
    <w:semiHidden/>
    <w:unhideWhenUsed/>
    <w:rsid w:val="00F21061"/>
  </w:style>
  <w:style w:type="table" w:customStyle="1" w:styleId="7143">
    <w:name w:val="Сетка таблицы7143"/>
    <w:basedOn w:val="a2"/>
    <w:next w:val="a9"/>
    <w:rsid w:val="00F21061"/>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43">
    <w:name w:val="Сетка таблицы8143"/>
    <w:basedOn w:val="a2"/>
    <w:next w:val="a9"/>
    <w:rsid w:val="00F21061"/>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43">
    <w:name w:val="Сетка таблицы914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44">
    <w:name w:val="Нет списка1444"/>
    <w:next w:val="a3"/>
    <w:uiPriority w:val="99"/>
    <w:semiHidden/>
    <w:unhideWhenUsed/>
    <w:rsid w:val="00F21061"/>
  </w:style>
  <w:style w:type="numbering" w:customStyle="1" w:styleId="1544">
    <w:name w:val="Нет списка1544"/>
    <w:next w:val="a3"/>
    <w:uiPriority w:val="99"/>
    <w:semiHidden/>
    <w:unhideWhenUsed/>
    <w:rsid w:val="00F21061"/>
  </w:style>
  <w:style w:type="table" w:customStyle="1" w:styleId="11343">
    <w:name w:val="Сетка таблицы11343"/>
    <w:basedOn w:val="a2"/>
    <w:next w:val="a9"/>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43">
    <w:name w:val="Сетка таблицы4243"/>
    <w:basedOn w:val="a2"/>
    <w:next w:val="a9"/>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30">
    <w:name w:val="Сетка таблицы7223"/>
    <w:basedOn w:val="a2"/>
    <w:next w:val="a9"/>
    <w:rsid w:val="00F21061"/>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230">
    <w:name w:val="Сетка таблицы8223"/>
    <w:basedOn w:val="a2"/>
    <w:next w:val="a9"/>
    <w:rsid w:val="00F21061"/>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230">
    <w:name w:val="Сетка таблицы922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30">
    <w:name w:val="Сетка таблицы1443"/>
    <w:basedOn w:val="a2"/>
    <w:next w:val="a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644">
    <w:name w:val="Нет списка1644"/>
    <w:next w:val="a3"/>
    <w:uiPriority w:val="99"/>
    <w:semiHidden/>
    <w:unhideWhenUsed/>
    <w:rsid w:val="00F21061"/>
  </w:style>
  <w:style w:type="table" w:customStyle="1" w:styleId="15430">
    <w:name w:val="Сетка таблицы154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240">
    <w:name w:val="Нет списка1724"/>
    <w:next w:val="a3"/>
    <w:uiPriority w:val="99"/>
    <w:semiHidden/>
    <w:unhideWhenUsed/>
    <w:rsid w:val="00F21061"/>
  </w:style>
  <w:style w:type="numbering" w:customStyle="1" w:styleId="2444">
    <w:name w:val="Нет списка2444"/>
    <w:next w:val="a3"/>
    <w:uiPriority w:val="99"/>
    <w:semiHidden/>
    <w:unhideWhenUsed/>
    <w:rsid w:val="00F21061"/>
  </w:style>
  <w:style w:type="numbering" w:customStyle="1" w:styleId="3444">
    <w:name w:val="Нет списка3444"/>
    <w:next w:val="a3"/>
    <w:uiPriority w:val="99"/>
    <w:semiHidden/>
    <w:unhideWhenUsed/>
    <w:rsid w:val="00F21061"/>
  </w:style>
  <w:style w:type="numbering" w:customStyle="1" w:styleId="18240">
    <w:name w:val="Нет списка1824"/>
    <w:next w:val="a3"/>
    <w:uiPriority w:val="99"/>
    <w:semiHidden/>
    <w:unhideWhenUsed/>
    <w:rsid w:val="00F21061"/>
  </w:style>
  <w:style w:type="table" w:customStyle="1" w:styleId="16430">
    <w:name w:val="Сетка таблицы1643"/>
    <w:basedOn w:val="a2"/>
    <w:next w:val="a9"/>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240">
    <w:name w:val="Нет списка1924"/>
    <w:next w:val="a3"/>
    <w:uiPriority w:val="99"/>
    <w:semiHidden/>
    <w:unhideWhenUsed/>
    <w:rsid w:val="00F21061"/>
  </w:style>
  <w:style w:type="numbering" w:customStyle="1" w:styleId="2544">
    <w:name w:val="Нет списка2544"/>
    <w:next w:val="a3"/>
    <w:uiPriority w:val="99"/>
    <w:semiHidden/>
    <w:unhideWhenUsed/>
    <w:rsid w:val="00F21061"/>
  </w:style>
  <w:style w:type="numbering" w:customStyle="1" w:styleId="3544">
    <w:name w:val="Нет списка3544"/>
    <w:next w:val="a3"/>
    <w:uiPriority w:val="99"/>
    <w:semiHidden/>
    <w:unhideWhenUsed/>
    <w:rsid w:val="00F21061"/>
  </w:style>
  <w:style w:type="table" w:customStyle="1" w:styleId="5143">
    <w:name w:val="Сетка таблицы514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43">
    <w:name w:val="Сетка таблицы614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43">
    <w:name w:val="Сетка таблицы1014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43">
    <w:name w:val="Сетка таблицы1214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43">
    <w:name w:val="Сетка таблицы1314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43">
    <w:name w:val="Сетка таблицы2214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43">
    <w:name w:val="Сетка таблицы3114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43">
    <w:name w:val="Сетка таблицы174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430">
    <w:name w:val="Сетка таблицы244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430">
    <w:name w:val="Сетка таблицы334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43">
    <w:name w:val="Сетка таблицы5243"/>
    <w:basedOn w:val="a2"/>
    <w:uiPriority w:val="5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43">
    <w:name w:val="Сетка таблицы6243"/>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43">
    <w:name w:val="Сетка таблицы184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43">
    <w:name w:val="Сетка таблицы1943"/>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430">
    <w:name w:val="Сетка таблицы2543"/>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430">
    <w:name w:val="Сетка таблицы3443"/>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43">
    <w:name w:val="Сетка таблицы4343"/>
    <w:basedOn w:val="a2"/>
    <w:rsid w:val="00F2106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43">
    <w:name w:val="Сетка таблицы4443"/>
    <w:basedOn w:val="a2"/>
    <w:rsid w:val="00F2106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43">
    <w:name w:val="Сетка таблицы204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430">
    <w:name w:val="Сетка таблицы264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44">
    <w:name w:val="Нет списка2644"/>
    <w:next w:val="a3"/>
    <w:uiPriority w:val="99"/>
    <w:semiHidden/>
    <w:unhideWhenUsed/>
    <w:rsid w:val="00F21061"/>
  </w:style>
  <w:style w:type="numbering" w:customStyle="1" w:styleId="3644">
    <w:name w:val="Нет списка3644"/>
    <w:next w:val="a3"/>
    <w:uiPriority w:val="99"/>
    <w:semiHidden/>
    <w:unhideWhenUsed/>
    <w:rsid w:val="00F21061"/>
  </w:style>
  <w:style w:type="table" w:customStyle="1" w:styleId="27230">
    <w:name w:val="Сетка таблицы272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24">
    <w:name w:val="Нет списка2724"/>
    <w:next w:val="a3"/>
    <w:uiPriority w:val="99"/>
    <w:semiHidden/>
    <w:unhideWhenUsed/>
    <w:rsid w:val="00F21061"/>
  </w:style>
  <w:style w:type="numbering" w:customStyle="1" w:styleId="3724">
    <w:name w:val="Нет списка3724"/>
    <w:next w:val="a3"/>
    <w:semiHidden/>
    <w:unhideWhenUsed/>
    <w:rsid w:val="00F21061"/>
  </w:style>
  <w:style w:type="table" w:customStyle="1" w:styleId="110230">
    <w:name w:val="Сетка таблицы110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30">
    <w:name w:val="Сетка таблицы28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30">
    <w:name w:val="Сетка таблицы35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23">
    <w:name w:val="Сетка таблицы452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3">
    <w:name w:val="Сетка таблицы532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23">
    <w:name w:val="Сетка таблицы632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30">
    <w:name w:val="Сетка таблицы102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3">
    <w:name w:val="Сетка таблицы114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230">
    <w:name w:val="Сетка таблицы122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230">
    <w:name w:val="Сетка таблицы132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230">
    <w:name w:val="Сетка таблицы222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230">
    <w:name w:val="Сетка таблицы312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30">
    <w:name w:val="Сетка таблицы141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30">
    <w:name w:val="Сетка таблицы151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230">
    <w:name w:val="Сетка таблицы231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30">
    <w:name w:val="Сетка таблицы321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30">
    <w:name w:val="Сетка таблицы4112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3">
    <w:name w:val="Сетка таблицы5112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23">
    <w:name w:val="Сетка таблицы6112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3">
    <w:name w:val="Сетка таблицы7112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23">
    <w:name w:val="Сетка таблицы8112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3">
    <w:name w:val="Сетка таблицы9112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23">
    <w:name w:val="Сетка таблицы1011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3">
    <w:name w:val="Сетка таблицы1111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23">
    <w:name w:val="Сетка таблицы2111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23">
    <w:name w:val="Сетка таблицы1211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23">
    <w:name w:val="Сетка таблицы1311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23">
    <w:name w:val="Сетка таблицы2211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3">
    <w:name w:val="Сетка таблицы3111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230">
    <w:name w:val="Сетка таблицы16123"/>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23">
    <w:name w:val="Сетка таблицы171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230">
    <w:name w:val="Сетка таблицы241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230">
    <w:name w:val="Сетка таблицы331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23">
    <w:name w:val="Сетка таблицы42123"/>
    <w:basedOn w:val="a2"/>
    <w:uiPriority w:val="59"/>
    <w:rsid w:val="00F2106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23">
    <w:name w:val="Сетка таблицы52123"/>
    <w:basedOn w:val="a2"/>
    <w:uiPriority w:val="5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123">
    <w:name w:val="Сетка таблицы62123"/>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23">
    <w:name w:val="Сетка таблицы181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23">
    <w:name w:val="Сетка таблицы19123"/>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30">
    <w:name w:val="Сетка таблицы25123"/>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230">
    <w:name w:val="Сетка таблицы34123"/>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23">
    <w:name w:val="Сетка таблицы43123"/>
    <w:basedOn w:val="a2"/>
    <w:rsid w:val="00F2106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3">
    <w:name w:val="Сетка таблицы112123"/>
    <w:basedOn w:val="a2"/>
    <w:uiPriority w:val="59"/>
    <w:rsid w:val="00F21061"/>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23">
    <w:name w:val="Сетка таблицы44123"/>
    <w:basedOn w:val="a2"/>
    <w:rsid w:val="00F2106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3">
    <w:name w:val="Сетка таблицы113123"/>
    <w:basedOn w:val="a2"/>
    <w:uiPriority w:val="59"/>
    <w:rsid w:val="00F21061"/>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23">
    <w:name w:val="Сетка таблицы2012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240">
    <w:name w:val="Нет списка12124"/>
    <w:next w:val="a3"/>
    <w:uiPriority w:val="99"/>
    <w:semiHidden/>
    <w:unhideWhenUsed/>
    <w:rsid w:val="00F21061"/>
  </w:style>
  <w:style w:type="numbering" w:customStyle="1" w:styleId="221240">
    <w:name w:val="Нет списка22124"/>
    <w:next w:val="a3"/>
    <w:uiPriority w:val="99"/>
    <w:semiHidden/>
    <w:unhideWhenUsed/>
    <w:rsid w:val="00F21061"/>
  </w:style>
  <w:style w:type="table" w:customStyle="1" w:styleId="261230">
    <w:name w:val="Сетка таблицы2612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240">
    <w:name w:val="Нет списка13124"/>
    <w:next w:val="a3"/>
    <w:uiPriority w:val="99"/>
    <w:semiHidden/>
    <w:unhideWhenUsed/>
    <w:rsid w:val="00F21061"/>
  </w:style>
  <w:style w:type="numbering" w:customStyle="1" w:styleId="23124">
    <w:name w:val="Нет списка23124"/>
    <w:next w:val="a3"/>
    <w:uiPriority w:val="99"/>
    <w:semiHidden/>
    <w:unhideWhenUsed/>
    <w:rsid w:val="00F21061"/>
  </w:style>
  <w:style w:type="numbering" w:customStyle="1" w:styleId="32124">
    <w:name w:val="Нет списка32124"/>
    <w:next w:val="a3"/>
    <w:uiPriority w:val="99"/>
    <w:semiHidden/>
    <w:unhideWhenUsed/>
    <w:rsid w:val="00F21061"/>
  </w:style>
  <w:style w:type="numbering" w:customStyle="1" w:styleId="71240">
    <w:name w:val="Нет списка7124"/>
    <w:next w:val="a3"/>
    <w:uiPriority w:val="99"/>
    <w:semiHidden/>
    <w:unhideWhenUsed/>
    <w:rsid w:val="00F21061"/>
  </w:style>
  <w:style w:type="numbering" w:customStyle="1" w:styleId="14124">
    <w:name w:val="Нет списка14124"/>
    <w:next w:val="a3"/>
    <w:uiPriority w:val="99"/>
    <w:semiHidden/>
    <w:unhideWhenUsed/>
    <w:rsid w:val="00F21061"/>
  </w:style>
  <w:style w:type="numbering" w:customStyle="1" w:styleId="24124">
    <w:name w:val="Нет списка24124"/>
    <w:next w:val="a3"/>
    <w:uiPriority w:val="99"/>
    <w:semiHidden/>
    <w:unhideWhenUsed/>
    <w:rsid w:val="00F21061"/>
  </w:style>
  <w:style w:type="numbering" w:customStyle="1" w:styleId="33124">
    <w:name w:val="Нет списка33124"/>
    <w:next w:val="a3"/>
    <w:uiPriority w:val="99"/>
    <w:semiHidden/>
    <w:unhideWhenUsed/>
    <w:rsid w:val="00F21061"/>
  </w:style>
  <w:style w:type="numbering" w:customStyle="1" w:styleId="81240">
    <w:name w:val="Нет списка8124"/>
    <w:next w:val="a3"/>
    <w:uiPriority w:val="99"/>
    <w:semiHidden/>
    <w:unhideWhenUsed/>
    <w:rsid w:val="00F21061"/>
  </w:style>
  <w:style w:type="numbering" w:customStyle="1" w:styleId="34124">
    <w:name w:val="Нет списка34124"/>
    <w:next w:val="a3"/>
    <w:uiPriority w:val="99"/>
    <w:semiHidden/>
    <w:unhideWhenUsed/>
    <w:rsid w:val="00F21061"/>
  </w:style>
  <w:style w:type="numbering" w:customStyle="1" w:styleId="91240">
    <w:name w:val="Нет списка9124"/>
    <w:next w:val="a3"/>
    <w:uiPriority w:val="99"/>
    <w:semiHidden/>
    <w:rsid w:val="00F21061"/>
  </w:style>
  <w:style w:type="numbering" w:customStyle="1" w:styleId="15124">
    <w:name w:val="Нет списка15124"/>
    <w:next w:val="a3"/>
    <w:uiPriority w:val="99"/>
    <w:semiHidden/>
    <w:unhideWhenUsed/>
    <w:rsid w:val="00F21061"/>
  </w:style>
  <w:style w:type="numbering" w:customStyle="1" w:styleId="25124">
    <w:name w:val="Нет списка25124"/>
    <w:next w:val="a3"/>
    <w:uiPriority w:val="99"/>
    <w:semiHidden/>
    <w:unhideWhenUsed/>
    <w:rsid w:val="00F21061"/>
  </w:style>
  <w:style w:type="numbering" w:customStyle="1" w:styleId="35124">
    <w:name w:val="Нет списка35124"/>
    <w:next w:val="a3"/>
    <w:uiPriority w:val="99"/>
    <w:semiHidden/>
    <w:unhideWhenUsed/>
    <w:rsid w:val="00F21061"/>
  </w:style>
  <w:style w:type="numbering" w:customStyle="1" w:styleId="101240">
    <w:name w:val="Нет списка10124"/>
    <w:next w:val="a3"/>
    <w:uiPriority w:val="99"/>
    <w:semiHidden/>
    <w:rsid w:val="00F21061"/>
  </w:style>
  <w:style w:type="numbering" w:customStyle="1" w:styleId="16124">
    <w:name w:val="Нет списка16124"/>
    <w:next w:val="a3"/>
    <w:uiPriority w:val="99"/>
    <w:semiHidden/>
    <w:unhideWhenUsed/>
    <w:rsid w:val="00F21061"/>
  </w:style>
  <w:style w:type="numbering" w:customStyle="1" w:styleId="26124">
    <w:name w:val="Нет списка26124"/>
    <w:next w:val="a3"/>
    <w:uiPriority w:val="99"/>
    <w:semiHidden/>
    <w:unhideWhenUsed/>
    <w:rsid w:val="00F21061"/>
  </w:style>
  <w:style w:type="numbering" w:customStyle="1" w:styleId="36124">
    <w:name w:val="Нет списка36124"/>
    <w:next w:val="a3"/>
    <w:uiPriority w:val="99"/>
    <w:semiHidden/>
    <w:unhideWhenUsed/>
    <w:rsid w:val="00F21061"/>
  </w:style>
  <w:style w:type="numbering" w:customStyle="1" w:styleId="20240">
    <w:name w:val="Нет списка2024"/>
    <w:next w:val="a3"/>
    <w:uiPriority w:val="99"/>
    <w:semiHidden/>
    <w:unhideWhenUsed/>
    <w:rsid w:val="00F21061"/>
  </w:style>
  <w:style w:type="numbering" w:customStyle="1" w:styleId="11024">
    <w:name w:val="Нет списка11024"/>
    <w:next w:val="a3"/>
    <w:uiPriority w:val="99"/>
    <w:semiHidden/>
    <w:unhideWhenUsed/>
    <w:rsid w:val="00F21061"/>
  </w:style>
  <w:style w:type="table" w:customStyle="1" w:styleId="2923">
    <w:name w:val="Сетка таблицы292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24">
    <w:name w:val="Нет списка2824"/>
    <w:next w:val="a3"/>
    <w:uiPriority w:val="99"/>
    <w:semiHidden/>
    <w:unhideWhenUsed/>
    <w:rsid w:val="00F21061"/>
  </w:style>
  <w:style w:type="numbering" w:customStyle="1" w:styleId="3824">
    <w:name w:val="Нет списка3824"/>
    <w:next w:val="a3"/>
    <w:semiHidden/>
    <w:unhideWhenUsed/>
    <w:rsid w:val="00F21061"/>
  </w:style>
  <w:style w:type="table" w:customStyle="1" w:styleId="11523">
    <w:name w:val="Сетка таблицы115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23">
    <w:name w:val="Сетка таблицы210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230">
    <w:name w:val="Сетка таблицы36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23">
    <w:name w:val="Сетка таблицы462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23">
    <w:name w:val="Сетка таблицы542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23">
    <w:name w:val="Сетка таблицы642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23">
    <w:name w:val="Сетка таблицы732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23">
    <w:name w:val="Сетка таблицы832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23">
    <w:name w:val="Сетка таблицы932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23">
    <w:name w:val="Сетка таблицы103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23">
    <w:name w:val="Сетка таблицы116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3">
    <w:name w:val="Сетка таблицы213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23">
    <w:name w:val="Сетка таблицы123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23">
    <w:name w:val="Сетка таблицы133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23">
    <w:name w:val="Сетка таблицы223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23">
    <w:name w:val="Сетка таблицы313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230">
    <w:name w:val="Сетка таблицы142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230">
    <w:name w:val="Сетка таблицы152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230">
    <w:name w:val="Сетка таблицы232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230">
    <w:name w:val="Сетка таблицы322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230">
    <w:name w:val="Сетка таблицы4122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23">
    <w:name w:val="Сетка таблицы5122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23">
    <w:name w:val="Сетка таблицы6122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23">
    <w:name w:val="Сетка таблицы7122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23">
    <w:name w:val="Сетка таблицы8122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23">
    <w:name w:val="Сетка таблицы9122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23">
    <w:name w:val="Сетка таблицы1012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3">
    <w:name w:val="Сетка таблицы1112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23">
    <w:name w:val="Сетка таблицы2112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23">
    <w:name w:val="Сетка таблицы1212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23">
    <w:name w:val="Сетка таблицы1312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23">
    <w:name w:val="Сетка таблицы2212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23">
    <w:name w:val="Сетка таблицы3112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230">
    <w:name w:val="Сетка таблицы16223"/>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23">
    <w:name w:val="Сетка таблицы172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230">
    <w:name w:val="Сетка таблицы242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230">
    <w:name w:val="Сетка таблицы332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23">
    <w:name w:val="Сетка таблицы42223"/>
    <w:basedOn w:val="a2"/>
    <w:uiPriority w:val="59"/>
    <w:rsid w:val="00F2106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23">
    <w:name w:val="Сетка таблицы52223"/>
    <w:basedOn w:val="a2"/>
    <w:uiPriority w:val="5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223">
    <w:name w:val="Сетка таблицы62223"/>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23">
    <w:name w:val="Сетка таблицы182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23">
    <w:name w:val="Сетка таблицы19223"/>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230">
    <w:name w:val="Сетка таблицы25223"/>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230">
    <w:name w:val="Сетка таблицы34223"/>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23">
    <w:name w:val="Сетка таблицы43223"/>
    <w:basedOn w:val="a2"/>
    <w:rsid w:val="00F2106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3">
    <w:name w:val="Сетка таблицы112223"/>
    <w:basedOn w:val="a2"/>
    <w:uiPriority w:val="59"/>
    <w:rsid w:val="00F21061"/>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23">
    <w:name w:val="Сетка таблицы44223"/>
    <w:basedOn w:val="a2"/>
    <w:rsid w:val="00F2106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3">
    <w:name w:val="Сетка таблицы113223"/>
    <w:basedOn w:val="a2"/>
    <w:uiPriority w:val="59"/>
    <w:rsid w:val="00F21061"/>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23">
    <w:name w:val="Сетка таблицы2022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24">
    <w:name w:val="Нет списка12224"/>
    <w:next w:val="a3"/>
    <w:uiPriority w:val="99"/>
    <w:semiHidden/>
    <w:unhideWhenUsed/>
    <w:rsid w:val="00F21061"/>
  </w:style>
  <w:style w:type="numbering" w:customStyle="1" w:styleId="22224">
    <w:name w:val="Нет списка22224"/>
    <w:next w:val="a3"/>
    <w:uiPriority w:val="99"/>
    <w:semiHidden/>
    <w:unhideWhenUsed/>
    <w:rsid w:val="00F21061"/>
  </w:style>
  <w:style w:type="table" w:customStyle="1" w:styleId="262230">
    <w:name w:val="Сетка таблицы2622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24">
    <w:name w:val="Нет списка13224"/>
    <w:next w:val="a3"/>
    <w:uiPriority w:val="99"/>
    <w:semiHidden/>
    <w:unhideWhenUsed/>
    <w:rsid w:val="00F21061"/>
  </w:style>
  <w:style w:type="numbering" w:customStyle="1" w:styleId="23224">
    <w:name w:val="Нет списка23224"/>
    <w:next w:val="a3"/>
    <w:uiPriority w:val="99"/>
    <w:semiHidden/>
    <w:unhideWhenUsed/>
    <w:rsid w:val="00F21061"/>
  </w:style>
  <w:style w:type="numbering" w:customStyle="1" w:styleId="32224">
    <w:name w:val="Нет списка32224"/>
    <w:next w:val="a3"/>
    <w:uiPriority w:val="99"/>
    <w:semiHidden/>
    <w:unhideWhenUsed/>
    <w:rsid w:val="00F21061"/>
  </w:style>
  <w:style w:type="numbering" w:customStyle="1" w:styleId="7224">
    <w:name w:val="Нет списка7224"/>
    <w:next w:val="a3"/>
    <w:uiPriority w:val="99"/>
    <w:semiHidden/>
    <w:unhideWhenUsed/>
    <w:rsid w:val="00F21061"/>
  </w:style>
  <w:style w:type="numbering" w:customStyle="1" w:styleId="14224">
    <w:name w:val="Нет списка14224"/>
    <w:next w:val="a3"/>
    <w:uiPriority w:val="99"/>
    <w:semiHidden/>
    <w:unhideWhenUsed/>
    <w:rsid w:val="00F21061"/>
  </w:style>
  <w:style w:type="numbering" w:customStyle="1" w:styleId="24224">
    <w:name w:val="Нет списка24224"/>
    <w:next w:val="a3"/>
    <w:uiPriority w:val="99"/>
    <w:semiHidden/>
    <w:unhideWhenUsed/>
    <w:rsid w:val="00F21061"/>
  </w:style>
  <w:style w:type="numbering" w:customStyle="1" w:styleId="33224">
    <w:name w:val="Нет списка33224"/>
    <w:next w:val="a3"/>
    <w:uiPriority w:val="99"/>
    <w:semiHidden/>
    <w:unhideWhenUsed/>
    <w:rsid w:val="00F21061"/>
  </w:style>
  <w:style w:type="numbering" w:customStyle="1" w:styleId="8224">
    <w:name w:val="Нет списка8224"/>
    <w:next w:val="a3"/>
    <w:uiPriority w:val="99"/>
    <w:semiHidden/>
    <w:unhideWhenUsed/>
    <w:rsid w:val="00F21061"/>
  </w:style>
  <w:style w:type="numbering" w:customStyle="1" w:styleId="34224">
    <w:name w:val="Нет списка34224"/>
    <w:next w:val="a3"/>
    <w:uiPriority w:val="99"/>
    <w:semiHidden/>
    <w:unhideWhenUsed/>
    <w:rsid w:val="00F21061"/>
  </w:style>
  <w:style w:type="numbering" w:customStyle="1" w:styleId="9224">
    <w:name w:val="Нет списка9224"/>
    <w:next w:val="a3"/>
    <w:uiPriority w:val="99"/>
    <w:semiHidden/>
    <w:rsid w:val="00F21061"/>
  </w:style>
  <w:style w:type="numbering" w:customStyle="1" w:styleId="15224">
    <w:name w:val="Нет списка15224"/>
    <w:next w:val="a3"/>
    <w:uiPriority w:val="99"/>
    <w:semiHidden/>
    <w:unhideWhenUsed/>
    <w:rsid w:val="00F21061"/>
  </w:style>
  <w:style w:type="numbering" w:customStyle="1" w:styleId="25224">
    <w:name w:val="Нет списка25224"/>
    <w:next w:val="a3"/>
    <w:uiPriority w:val="99"/>
    <w:semiHidden/>
    <w:unhideWhenUsed/>
    <w:rsid w:val="00F21061"/>
  </w:style>
  <w:style w:type="numbering" w:customStyle="1" w:styleId="35224">
    <w:name w:val="Нет списка35224"/>
    <w:next w:val="a3"/>
    <w:uiPriority w:val="99"/>
    <w:semiHidden/>
    <w:unhideWhenUsed/>
    <w:rsid w:val="00F21061"/>
  </w:style>
  <w:style w:type="numbering" w:customStyle="1" w:styleId="10224">
    <w:name w:val="Нет списка10224"/>
    <w:next w:val="a3"/>
    <w:uiPriority w:val="99"/>
    <w:semiHidden/>
    <w:rsid w:val="00F21061"/>
  </w:style>
  <w:style w:type="numbering" w:customStyle="1" w:styleId="16224">
    <w:name w:val="Нет списка16224"/>
    <w:next w:val="a3"/>
    <w:uiPriority w:val="99"/>
    <w:semiHidden/>
    <w:unhideWhenUsed/>
    <w:rsid w:val="00F21061"/>
  </w:style>
  <w:style w:type="numbering" w:customStyle="1" w:styleId="26224">
    <w:name w:val="Нет списка26224"/>
    <w:next w:val="a3"/>
    <w:uiPriority w:val="99"/>
    <w:semiHidden/>
    <w:unhideWhenUsed/>
    <w:rsid w:val="00F21061"/>
  </w:style>
  <w:style w:type="numbering" w:customStyle="1" w:styleId="36224">
    <w:name w:val="Нет списка36224"/>
    <w:next w:val="a3"/>
    <w:uiPriority w:val="99"/>
    <w:semiHidden/>
    <w:unhideWhenUsed/>
    <w:rsid w:val="00F21061"/>
  </w:style>
  <w:style w:type="numbering" w:customStyle="1" w:styleId="484">
    <w:name w:val="Нет списка484"/>
    <w:next w:val="a3"/>
    <w:uiPriority w:val="99"/>
    <w:semiHidden/>
    <w:unhideWhenUsed/>
    <w:rsid w:val="00F21061"/>
  </w:style>
  <w:style w:type="table" w:customStyle="1" w:styleId="493">
    <w:name w:val="Сетка таблицы49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911">
    <w:name w:val="Нет списка491"/>
    <w:next w:val="a3"/>
    <w:uiPriority w:val="99"/>
    <w:semiHidden/>
    <w:unhideWhenUsed/>
    <w:rsid w:val="00F21061"/>
  </w:style>
  <w:style w:type="numbering" w:customStyle="1" w:styleId="11910">
    <w:name w:val="Нет списка1191"/>
    <w:next w:val="a3"/>
    <w:uiPriority w:val="99"/>
    <w:semiHidden/>
    <w:unhideWhenUsed/>
    <w:rsid w:val="00F21061"/>
  </w:style>
  <w:style w:type="numbering" w:customStyle="1" w:styleId="2181">
    <w:name w:val="Нет списка2181"/>
    <w:next w:val="a3"/>
    <w:uiPriority w:val="99"/>
    <w:semiHidden/>
    <w:unhideWhenUsed/>
    <w:rsid w:val="00F21061"/>
  </w:style>
  <w:style w:type="numbering" w:customStyle="1" w:styleId="3171">
    <w:name w:val="Нет списка3171"/>
    <w:next w:val="a3"/>
    <w:semiHidden/>
    <w:unhideWhenUsed/>
    <w:rsid w:val="00F21061"/>
  </w:style>
  <w:style w:type="table" w:customStyle="1" w:styleId="12010">
    <w:name w:val="Сетка таблицы1201"/>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010">
    <w:name w:val="Нет списка4101"/>
    <w:next w:val="a3"/>
    <w:uiPriority w:val="99"/>
    <w:semiHidden/>
    <w:unhideWhenUsed/>
    <w:rsid w:val="00F21061"/>
  </w:style>
  <w:style w:type="numbering" w:customStyle="1" w:styleId="5511">
    <w:name w:val="Нет списка551"/>
    <w:next w:val="a3"/>
    <w:uiPriority w:val="99"/>
    <w:semiHidden/>
    <w:unhideWhenUsed/>
    <w:rsid w:val="00F21061"/>
  </w:style>
  <w:style w:type="numbering" w:customStyle="1" w:styleId="6510">
    <w:name w:val="Нет списка651"/>
    <w:next w:val="a3"/>
    <w:uiPriority w:val="99"/>
    <w:semiHidden/>
    <w:unhideWhenUsed/>
    <w:rsid w:val="00F21061"/>
  </w:style>
  <w:style w:type="table" w:customStyle="1" w:styleId="31710">
    <w:name w:val="Сетка таблицы3171"/>
    <w:basedOn w:val="a2"/>
    <w:next w:val="a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510">
    <w:name w:val="Нет списка751"/>
    <w:next w:val="a3"/>
    <w:uiPriority w:val="99"/>
    <w:semiHidden/>
    <w:unhideWhenUsed/>
    <w:rsid w:val="00F21061"/>
  </w:style>
  <w:style w:type="numbering" w:customStyle="1" w:styleId="111011">
    <w:name w:val="Нет списка11101"/>
    <w:next w:val="a3"/>
    <w:uiPriority w:val="99"/>
    <w:semiHidden/>
    <w:unhideWhenUsed/>
    <w:rsid w:val="00F21061"/>
  </w:style>
  <w:style w:type="table" w:customStyle="1" w:styleId="11151">
    <w:name w:val="Сетка таблицы11151"/>
    <w:basedOn w:val="a2"/>
    <w:next w:val="a9"/>
    <w:rsid w:val="00F21061"/>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510">
    <w:name w:val="Нет списка851"/>
    <w:next w:val="a3"/>
    <w:uiPriority w:val="99"/>
    <w:semiHidden/>
    <w:unhideWhenUsed/>
    <w:rsid w:val="00F21061"/>
  </w:style>
  <w:style w:type="table" w:customStyle="1" w:styleId="41011">
    <w:name w:val="Сетка таблицы4101"/>
    <w:basedOn w:val="a2"/>
    <w:next w:val="a9"/>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510">
    <w:name w:val="Нет списка1251"/>
    <w:next w:val="a3"/>
    <w:uiPriority w:val="99"/>
    <w:semiHidden/>
    <w:rsid w:val="00F21061"/>
  </w:style>
  <w:style w:type="numbering" w:customStyle="1" w:styleId="9510">
    <w:name w:val="Нет списка951"/>
    <w:next w:val="a3"/>
    <w:uiPriority w:val="99"/>
    <w:semiHidden/>
    <w:rsid w:val="00F21061"/>
  </w:style>
  <w:style w:type="table" w:customStyle="1" w:styleId="571">
    <w:name w:val="Сетка таблицы571"/>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510">
    <w:name w:val="Нет списка1051"/>
    <w:next w:val="a3"/>
    <w:uiPriority w:val="99"/>
    <w:semiHidden/>
    <w:rsid w:val="00F21061"/>
  </w:style>
  <w:style w:type="numbering" w:customStyle="1" w:styleId="13510">
    <w:name w:val="Нет списка1351"/>
    <w:next w:val="a3"/>
    <w:uiPriority w:val="99"/>
    <w:semiHidden/>
    <w:unhideWhenUsed/>
    <w:rsid w:val="00F21061"/>
  </w:style>
  <w:style w:type="numbering" w:customStyle="1" w:styleId="2191">
    <w:name w:val="Нет списка2191"/>
    <w:next w:val="a3"/>
    <w:uiPriority w:val="99"/>
    <w:semiHidden/>
    <w:unhideWhenUsed/>
    <w:rsid w:val="00F21061"/>
  </w:style>
  <w:style w:type="numbering" w:customStyle="1" w:styleId="3181">
    <w:name w:val="Нет списка3181"/>
    <w:next w:val="a3"/>
    <w:uiPriority w:val="99"/>
    <w:semiHidden/>
    <w:unhideWhenUsed/>
    <w:rsid w:val="00F21061"/>
  </w:style>
  <w:style w:type="table" w:customStyle="1" w:styleId="11161">
    <w:name w:val="Сетка таблицы11161"/>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51">
    <w:name w:val="Нет списка4151"/>
    <w:next w:val="a3"/>
    <w:uiPriority w:val="99"/>
    <w:semiHidden/>
    <w:unhideWhenUsed/>
    <w:rsid w:val="00F21061"/>
  </w:style>
  <w:style w:type="table" w:customStyle="1" w:styleId="41510">
    <w:name w:val="Сетка таблицы4151"/>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510">
    <w:name w:val="Нет списка2251"/>
    <w:next w:val="a3"/>
    <w:uiPriority w:val="99"/>
    <w:semiHidden/>
    <w:rsid w:val="00F21061"/>
  </w:style>
  <w:style w:type="numbering" w:customStyle="1" w:styleId="3251">
    <w:name w:val="Нет списка3251"/>
    <w:next w:val="a3"/>
    <w:uiPriority w:val="99"/>
    <w:semiHidden/>
    <w:rsid w:val="00F21061"/>
  </w:style>
  <w:style w:type="numbering" w:customStyle="1" w:styleId="42310">
    <w:name w:val="Нет списка4231"/>
    <w:next w:val="a3"/>
    <w:uiPriority w:val="99"/>
    <w:semiHidden/>
    <w:unhideWhenUsed/>
    <w:rsid w:val="00F21061"/>
  </w:style>
  <w:style w:type="numbering" w:customStyle="1" w:styleId="111310">
    <w:name w:val="Нет списка11131"/>
    <w:next w:val="a3"/>
    <w:uiPriority w:val="99"/>
    <w:semiHidden/>
    <w:unhideWhenUsed/>
    <w:rsid w:val="00F21061"/>
  </w:style>
  <w:style w:type="numbering" w:customStyle="1" w:styleId="211310">
    <w:name w:val="Нет списка21131"/>
    <w:next w:val="a3"/>
    <w:uiPriority w:val="99"/>
    <w:semiHidden/>
    <w:unhideWhenUsed/>
    <w:rsid w:val="00F21061"/>
  </w:style>
  <w:style w:type="numbering" w:customStyle="1" w:styleId="311310">
    <w:name w:val="Нет списка31131"/>
    <w:next w:val="a3"/>
    <w:uiPriority w:val="99"/>
    <w:semiHidden/>
    <w:unhideWhenUsed/>
    <w:rsid w:val="00F21061"/>
  </w:style>
  <w:style w:type="numbering" w:customStyle="1" w:styleId="41131">
    <w:name w:val="Нет списка41131"/>
    <w:next w:val="a3"/>
    <w:uiPriority w:val="99"/>
    <w:semiHidden/>
    <w:unhideWhenUsed/>
    <w:rsid w:val="00F21061"/>
  </w:style>
  <w:style w:type="numbering" w:customStyle="1" w:styleId="51310">
    <w:name w:val="Нет списка5131"/>
    <w:next w:val="a3"/>
    <w:uiPriority w:val="99"/>
    <w:semiHidden/>
    <w:unhideWhenUsed/>
    <w:rsid w:val="00F21061"/>
  </w:style>
  <w:style w:type="numbering" w:customStyle="1" w:styleId="61310">
    <w:name w:val="Нет списка6131"/>
    <w:next w:val="a3"/>
    <w:uiPriority w:val="99"/>
    <w:semiHidden/>
    <w:unhideWhenUsed/>
    <w:rsid w:val="00F21061"/>
  </w:style>
  <w:style w:type="numbering" w:customStyle="1" w:styleId="2351">
    <w:name w:val="Нет списка2351"/>
    <w:next w:val="a3"/>
    <w:uiPriority w:val="99"/>
    <w:semiHidden/>
    <w:rsid w:val="00F21061"/>
  </w:style>
  <w:style w:type="numbering" w:customStyle="1" w:styleId="3351">
    <w:name w:val="Нет списка3351"/>
    <w:next w:val="a3"/>
    <w:uiPriority w:val="99"/>
    <w:semiHidden/>
    <w:rsid w:val="00F21061"/>
  </w:style>
  <w:style w:type="numbering" w:customStyle="1" w:styleId="43310">
    <w:name w:val="Нет списка4331"/>
    <w:next w:val="a3"/>
    <w:uiPriority w:val="99"/>
    <w:semiHidden/>
    <w:unhideWhenUsed/>
    <w:rsid w:val="00F21061"/>
  </w:style>
  <w:style w:type="numbering" w:customStyle="1" w:styleId="112310">
    <w:name w:val="Нет списка11231"/>
    <w:next w:val="a3"/>
    <w:uiPriority w:val="99"/>
    <w:semiHidden/>
    <w:unhideWhenUsed/>
    <w:rsid w:val="00F21061"/>
  </w:style>
  <w:style w:type="numbering" w:customStyle="1" w:styleId="21231">
    <w:name w:val="Нет списка21231"/>
    <w:next w:val="a3"/>
    <w:uiPriority w:val="99"/>
    <w:semiHidden/>
    <w:unhideWhenUsed/>
    <w:rsid w:val="00F21061"/>
  </w:style>
  <w:style w:type="numbering" w:customStyle="1" w:styleId="31231">
    <w:name w:val="Нет списка31231"/>
    <w:next w:val="a3"/>
    <w:uiPriority w:val="99"/>
    <w:semiHidden/>
    <w:unhideWhenUsed/>
    <w:rsid w:val="00F21061"/>
  </w:style>
  <w:style w:type="numbering" w:customStyle="1" w:styleId="41231">
    <w:name w:val="Нет списка41231"/>
    <w:next w:val="a3"/>
    <w:uiPriority w:val="99"/>
    <w:semiHidden/>
    <w:unhideWhenUsed/>
    <w:rsid w:val="00F21061"/>
  </w:style>
  <w:style w:type="numbering" w:customStyle="1" w:styleId="52310">
    <w:name w:val="Нет списка5231"/>
    <w:next w:val="a3"/>
    <w:uiPriority w:val="99"/>
    <w:semiHidden/>
    <w:unhideWhenUsed/>
    <w:rsid w:val="00F21061"/>
  </w:style>
  <w:style w:type="numbering" w:customStyle="1" w:styleId="62310">
    <w:name w:val="Нет списка6231"/>
    <w:next w:val="a3"/>
    <w:uiPriority w:val="99"/>
    <w:semiHidden/>
    <w:unhideWhenUsed/>
    <w:rsid w:val="00F21061"/>
  </w:style>
  <w:style w:type="numbering" w:customStyle="1" w:styleId="1451">
    <w:name w:val="Нет списка1451"/>
    <w:next w:val="a3"/>
    <w:uiPriority w:val="99"/>
    <w:semiHidden/>
    <w:unhideWhenUsed/>
    <w:rsid w:val="00F21061"/>
  </w:style>
  <w:style w:type="numbering" w:customStyle="1" w:styleId="1551">
    <w:name w:val="Нет списка1551"/>
    <w:next w:val="a3"/>
    <w:uiPriority w:val="99"/>
    <w:semiHidden/>
    <w:unhideWhenUsed/>
    <w:rsid w:val="00F21061"/>
  </w:style>
  <w:style w:type="numbering" w:customStyle="1" w:styleId="1651">
    <w:name w:val="Нет списка1651"/>
    <w:next w:val="a3"/>
    <w:uiPriority w:val="99"/>
    <w:semiHidden/>
    <w:unhideWhenUsed/>
    <w:rsid w:val="00F21061"/>
  </w:style>
  <w:style w:type="numbering" w:customStyle="1" w:styleId="17310">
    <w:name w:val="Нет списка1731"/>
    <w:next w:val="a3"/>
    <w:uiPriority w:val="99"/>
    <w:semiHidden/>
    <w:unhideWhenUsed/>
    <w:rsid w:val="00F21061"/>
  </w:style>
  <w:style w:type="numbering" w:customStyle="1" w:styleId="2451">
    <w:name w:val="Нет списка2451"/>
    <w:next w:val="a3"/>
    <w:uiPriority w:val="99"/>
    <w:semiHidden/>
    <w:unhideWhenUsed/>
    <w:rsid w:val="00F21061"/>
  </w:style>
  <w:style w:type="numbering" w:customStyle="1" w:styleId="3451">
    <w:name w:val="Нет списка3451"/>
    <w:next w:val="a3"/>
    <w:uiPriority w:val="99"/>
    <w:semiHidden/>
    <w:unhideWhenUsed/>
    <w:rsid w:val="00F21061"/>
  </w:style>
  <w:style w:type="numbering" w:customStyle="1" w:styleId="18310">
    <w:name w:val="Нет списка1831"/>
    <w:next w:val="a3"/>
    <w:uiPriority w:val="99"/>
    <w:semiHidden/>
    <w:unhideWhenUsed/>
    <w:rsid w:val="00F21061"/>
  </w:style>
  <w:style w:type="numbering" w:customStyle="1" w:styleId="19310">
    <w:name w:val="Нет списка1931"/>
    <w:next w:val="a3"/>
    <w:uiPriority w:val="99"/>
    <w:semiHidden/>
    <w:unhideWhenUsed/>
    <w:rsid w:val="00F21061"/>
  </w:style>
  <w:style w:type="numbering" w:customStyle="1" w:styleId="2551">
    <w:name w:val="Нет списка2551"/>
    <w:next w:val="a3"/>
    <w:uiPriority w:val="99"/>
    <w:semiHidden/>
    <w:unhideWhenUsed/>
    <w:rsid w:val="00F21061"/>
  </w:style>
  <w:style w:type="numbering" w:customStyle="1" w:styleId="3551">
    <w:name w:val="Нет списка3551"/>
    <w:next w:val="a3"/>
    <w:uiPriority w:val="99"/>
    <w:semiHidden/>
    <w:unhideWhenUsed/>
    <w:rsid w:val="00F21061"/>
  </w:style>
  <w:style w:type="table" w:customStyle="1" w:styleId="5151">
    <w:name w:val="Сетка таблицы5151"/>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51">
    <w:name w:val="Нет списка2651"/>
    <w:next w:val="a3"/>
    <w:uiPriority w:val="99"/>
    <w:semiHidden/>
    <w:unhideWhenUsed/>
    <w:rsid w:val="00F21061"/>
  </w:style>
  <w:style w:type="numbering" w:customStyle="1" w:styleId="3651">
    <w:name w:val="Нет списка3651"/>
    <w:next w:val="a3"/>
    <w:uiPriority w:val="99"/>
    <w:semiHidden/>
    <w:unhideWhenUsed/>
    <w:rsid w:val="00F21061"/>
  </w:style>
  <w:style w:type="numbering" w:customStyle="1" w:styleId="2731">
    <w:name w:val="Нет списка2731"/>
    <w:next w:val="a3"/>
    <w:uiPriority w:val="99"/>
    <w:semiHidden/>
    <w:unhideWhenUsed/>
    <w:rsid w:val="00F21061"/>
  </w:style>
  <w:style w:type="numbering" w:customStyle="1" w:styleId="3731">
    <w:name w:val="Нет списка3731"/>
    <w:next w:val="a3"/>
    <w:semiHidden/>
    <w:unhideWhenUsed/>
    <w:rsid w:val="00F21061"/>
  </w:style>
  <w:style w:type="table" w:customStyle="1" w:styleId="411310">
    <w:name w:val="Сетка таблицы41131"/>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310">
    <w:name w:val="Нет списка12131"/>
    <w:next w:val="a3"/>
    <w:uiPriority w:val="99"/>
    <w:semiHidden/>
    <w:unhideWhenUsed/>
    <w:rsid w:val="00F21061"/>
  </w:style>
  <w:style w:type="numbering" w:customStyle="1" w:styleId="221310">
    <w:name w:val="Нет списка22131"/>
    <w:next w:val="a3"/>
    <w:uiPriority w:val="99"/>
    <w:semiHidden/>
    <w:unhideWhenUsed/>
    <w:rsid w:val="00F21061"/>
  </w:style>
  <w:style w:type="numbering" w:customStyle="1" w:styleId="131310">
    <w:name w:val="Нет списка13131"/>
    <w:next w:val="a3"/>
    <w:uiPriority w:val="99"/>
    <w:semiHidden/>
    <w:unhideWhenUsed/>
    <w:rsid w:val="00F21061"/>
  </w:style>
  <w:style w:type="numbering" w:customStyle="1" w:styleId="23131">
    <w:name w:val="Нет списка23131"/>
    <w:next w:val="a3"/>
    <w:uiPriority w:val="99"/>
    <w:semiHidden/>
    <w:unhideWhenUsed/>
    <w:rsid w:val="00F21061"/>
  </w:style>
  <w:style w:type="numbering" w:customStyle="1" w:styleId="32131">
    <w:name w:val="Нет списка32131"/>
    <w:next w:val="a3"/>
    <w:uiPriority w:val="99"/>
    <w:semiHidden/>
    <w:unhideWhenUsed/>
    <w:rsid w:val="00F21061"/>
  </w:style>
  <w:style w:type="numbering" w:customStyle="1" w:styleId="71310">
    <w:name w:val="Нет списка7131"/>
    <w:next w:val="a3"/>
    <w:uiPriority w:val="99"/>
    <w:semiHidden/>
    <w:unhideWhenUsed/>
    <w:rsid w:val="00F21061"/>
  </w:style>
  <w:style w:type="numbering" w:customStyle="1" w:styleId="14131">
    <w:name w:val="Нет списка14131"/>
    <w:next w:val="a3"/>
    <w:uiPriority w:val="99"/>
    <w:semiHidden/>
    <w:unhideWhenUsed/>
    <w:rsid w:val="00F21061"/>
  </w:style>
  <w:style w:type="numbering" w:customStyle="1" w:styleId="24131">
    <w:name w:val="Нет списка24131"/>
    <w:next w:val="a3"/>
    <w:uiPriority w:val="99"/>
    <w:semiHidden/>
    <w:unhideWhenUsed/>
    <w:rsid w:val="00F21061"/>
  </w:style>
  <w:style w:type="numbering" w:customStyle="1" w:styleId="33131">
    <w:name w:val="Нет списка33131"/>
    <w:next w:val="a3"/>
    <w:uiPriority w:val="99"/>
    <w:semiHidden/>
    <w:unhideWhenUsed/>
    <w:rsid w:val="00F21061"/>
  </w:style>
  <w:style w:type="numbering" w:customStyle="1" w:styleId="81310">
    <w:name w:val="Нет списка8131"/>
    <w:next w:val="a3"/>
    <w:uiPriority w:val="99"/>
    <w:semiHidden/>
    <w:unhideWhenUsed/>
    <w:rsid w:val="00F21061"/>
  </w:style>
  <w:style w:type="numbering" w:customStyle="1" w:styleId="34131">
    <w:name w:val="Нет списка34131"/>
    <w:next w:val="a3"/>
    <w:uiPriority w:val="99"/>
    <w:semiHidden/>
    <w:unhideWhenUsed/>
    <w:rsid w:val="00F21061"/>
  </w:style>
  <w:style w:type="numbering" w:customStyle="1" w:styleId="91310">
    <w:name w:val="Нет списка9131"/>
    <w:next w:val="a3"/>
    <w:uiPriority w:val="99"/>
    <w:semiHidden/>
    <w:rsid w:val="00F21061"/>
  </w:style>
  <w:style w:type="numbering" w:customStyle="1" w:styleId="15131">
    <w:name w:val="Нет списка15131"/>
    <w:next w:val="a3"/>
    <w:uiPriority w:val="99"/>
    <w:semiHidden/>
    <w:unhideWhenUsed/>
    <w:rsid w:val="00F21061"/>
  </w:style>
  <w:style w:type="numbering" w:customStyle="1" w:styleId="25131">
    <w:name w:val="Нет списка25131"/>
    <w:next w:val="a3"/>
    <w:uiPriority w:val="99"/>
    <w:semiHidden/>
    <w:unhideWhenUsed/>
    <w:rsid w:val="00F21061"/>
  </w:style>
  <w:style w:type="numbering" w:customStyle="1" w:styleId="35131">
    <w:name w:val="Нет списка35131"/>
    <w:next w:val="a3"/>
    <w:uiPriority w:val="99"/>
    <w:semiHidden/>
    <w:unhideWhenUsed/>
    <w:rsid w:val="00F21061"/>
  </w:style>
  <w:style w:type="numbering" w:customStyle="1" w:styleId="101310">
    <w:name w:val="Нет списка10131"/>
    <w:next w:val="a3"/>
    <w:uiPriority w:val="99"/>
    <w:semiHidden/>
    <w:rsid w:val="00F21061"/>
  </w:style>
  <w:style w:type="numbering" w:customStyle="1" w:styleId="16131">
    <w:name w:val="Нет списка16131"/>
    <w:next w:val="a3"/>
    <w:uiPriority w:val="99"/>
    <w:semiHidden/>
    <w:unhideWhenUsed/>
    <w:rsid w:val="00F21061"/>
  </w:style>
  <w:style w:type="numbering" w:customStyle="1" w:styleId="26131">
    <w:name w:val="Нет списка26131"/>
    <w:next w:val="a3"/>
    <w:uiPriority w:val="99"/>
    <w:semiHidden/>
    <w:unhideWhenUsed/>
    <w:rsid w:val="00F21061"/>
  </w:style>
  <w:style w:type="numbering" w:customStyle="1" w:styleId="36131">
    <w:name w:val="Нет списка36131"/>
    <w:next w:val="a3"/>
    <w:uiPriority w:val="99"/>
    <w:semiHidden/>
    <w:unhideWhenUsed/>
    <w:rsid w:val="00F21061"/>
  </w:style>
  <w:style w:type="numbering" w:customStyle="1" w:styleId="20310">
    <w:name w:val="Нет списка2031"/>
    <w:next w:val="a3"/>
    <w:uiPriority w:val="99"/>
    <w:semiHidden/>
    <w:unhideWhenUsed/>
    <w:rsid w:val="00F21061"/>
  </w:style>
  <w:style w:type="numbering" w:customStyle="1" w:styleId="11031">
    <w:name w:val="Нет списка11031"/>
    <w:next w:val="a3"/>
    <w:uiPriority w:val="99"/>
    <w:semiHidden/>
    <w:unhideWhenUsed/>
    <w:rsid w:val="00F21061"/>
  </w:style>
  <w:style w:type="numbering" w:customStyle="1" w:styleId="2831">
    <w:name w:val="Нет списка2831"/>
    <w:next w:val="a3"/>
    <w:uiPriority w:val="99"/>
    <w:semiHidden/>
    <w:unhideWhenUsed/>
    <w:rsid w:val="00F21061"/>
  </w:style>
  <w:style w:type="numbering" w:customStyle="1" w:styleId="3831">
    <w:name w:val="Нет списка3831"/>
    <w:next w:val="a3"/>
    <w:semiHidden/>
    <w:unhideWhenUsed/>
    <w:rsid w:val="00F21061"/>
  </w:style>
  <w:style w:type="numbering" w:customStyle="1" w:styleId="12231">
    <w:name w:val="Нет списка12231"/>
    <w:next w:val="a3"/>
    <w:uiPriority w:val="99"/>
    <w:semiHidden/>
    <w:unhideWhenUsed/>
    <w:rsid w:val="00F21061"/>
  </w:style>
  <w:style w:type="numbering" w:customStyle="1" w:styleId="22231">
    <w:name w:val="Нет списка22231"/>
    <w:next w:val="a3"/>
    <w:uiPriority w:val="99"/>
    <w:semiHidden/>
    <w:unhideWhenUsed/>
    <w:rsid w:val="00F21061"/>
  </w:style>
  <w:style w:type="numbering" w:customStyle="1" w:styleId="13231">
    <w:name w:val="Нет списка13231"/>
    <w:next w:val="a3"/>
    <w:uiPriority w:val="99"/>
    <w:semiHidden/>
    <w:unhideWhenUsed/>
    <w:rsid w:val="00F21061"/>
  </w:style>
  <w:style w:type="numbering" w:customStyle="1" w:styleId="23231">
    <w:name w:val="Нет списка23231"/>
    <w:next w:val="a3"/>
    <w:uiPriority w:val="99"/>
    <w:semiHidden/>
    <w:unhideWhenUsed/>
    <w:rsid w:val="00F21061"/>
  </w:style>
  <w:style w:type="numbering" w:customStyle="1" w:styleId="32231">
    <w:name w:val="Нет списка32231"/>
    <w:next w:val="a3"/>
    <w:uiPriority w:val="99"/>
    <w:semiHidden/>
    <w:unhideWhenUsed/>
    <w:rsid w:val="00F21061"/>
  </w:style>
  <w:style w:type="numbering" w:customStyle="1" w:styleId="7231">
    <w:name w:val="Нет списка7231"/>
    <w:next w:val="a3"/>
    <w:uiPriority w:val="99"/>
    <w:semiHidden/>
    <w:unhideWhenUsed/>
    <w:rsid w:val="00F21061"/>
  </w:style>
  <w:style w:type="numbering" w:customStyle="1" w:styleId="14231">
    <w:name w:val="Нет списка14231"/>
    <w:next w:val="a3"/>
    <w:uiPriority w:val="99"/>
    <w:semiHidden/>
    <w:unhideWhenUsed/>
    <w:rsid w:val="00F21061"/>
  </w:style>
  <w:style w:type="numbering" w:customStyle="1" w:styleId="24231">
    <w:name w:val="Нет списка24231"/>
    <w:next w:val="a3"/>
    <w:uiPriority w:val="99"/>
    <w:semiHidden/>
    <w:unhideWhenUsed/>
    <w:rsid w:val="00F21061"/>
  </w:style>
  <w:style w:type="numbering" w:customStyle="1" w:styleId="33231">
    <w:name w:val="Нет списка33231"/>
    <w:next w:val="a3"/>
    <w:uiPriority w:val="99"/>
    <w:semiHidden/>
    <w:unhideWhenUsed/>
    <w:rsid w:val="00F21061"/>
  </w:style>
  <w:style w:type="numbering" w:customStyle="1" w:styleId="8231">
    <w:name w:val="Нет списка8231"/>
    <w:next w:val="a3"/>
    <w:uiPriority w:val="99"/>
    <w:semiHidden/>
    <w:unhideWhenUsed/>
    <w:rsid w:val="00F21061"/>
  </w:style>
  <w:style w:type="numbering" w:customStyle="1" w:styleId="34231">
    <w:name w:val="Нет списка34231"/>
    <w:next w:val="a3"/>
    <w:uiPriority w:val="99"/>
    <w:semiHidden/>
    <w:unhideWhenUsed/>
    <w:rsid w:val="00F21061"/>
  </w:style>
  <w:style w:type="numbering" w:customStyle="1" w:styleId="9231">
    <w:name w:val="Нет списка9231"/>
    <w:next w:val="a3"/>
    <w:uiPriority w:val="99"/>
    <w:semiHidden/>
    <w:rsid w:val="00F21061"/>
  </w:style>
  <w:style w:type="numbering" w:customStyle="1" w:styleId="15231">
    <w:name w:val="Нет списка15231"/>
    <w:next w:val="a3"/>
    <w:uiPriority w:val="99"/>
    <w:semiHidden/>
    <w:unhideWhenUsed/>
    <w:rsid w:val="00F21061"/>
  </w:style>
  <w:style w:type="numbering" w:customStyle="1" w:styleId="25231">
    <w:name w:val="Нет списка25231"/>
    <w:next w:val="a3"/>
    <w:uiPriority w:val="99"/>
    <w:semiHidden/>
    <w:unhideWhenUsed/>
    <w:rsid w:val="00F21061"/>
  </w:style>
  <w:style w:type="numbering" w:customStyle="1" w:styleId="35231">
    <w:name w:val="Нет списка35231"/>
    <w:next w:val="a3"/>
    <w:uiPriority w:val="99"/>
    <w:semiHidden/>
    <w:unhideWhenUsed/>
    <w:rsid w:val="00F21061"/>
  </w:style>
  <w:style w:type="numbering" w:customStyle="1" w:styleId="10231">
    <w:name w:val="Нет списка10231"/>
    <w:next w:val="a3"/>
    <w:uiPriority w:val="99"/>
    <w:semiHidden/>
    <w:rsid w:val="00F21061"/>
  </w:style>
  <w:style w:type="numbering" w:customStyle="1" w:styleId="16231">
    <w:name w:val="Нет списка16231"/>
    <w:next w:val="a3"/>
    <w:uiPriority w:val="99"/>
    <w:semiHidden/>
    <w:unhideWhenUsed/>
    <w:rsid w:val="00F21061"/>
  </w:style>
  <w:style w:type="numbering" w:customStyle="1" w:styleId="26231">
    <w:name w:val="Нет списка26231"/>
    <w:next w:val="a3"/>
    <w:uiPriority w:val="99"/>
    <w:semiHidden/>
    <w:unhideWhenUsed/>
    <w:rsid w:val="00F21061"/>
  </w:style>
  <w:style w:type="numbering" w:customStyle="1" w:styleId="36231">
    <w:name w:val="Нет списка36231"/>
    <w:next w:val="a3"/>
    <w:uiPriority w:val="99"/>
    <w:semiHidden/>
    <w:unhideWhenUsed/>
    <w:rsid w:val="00F21061"/>
  </w:style>
  <w:style w:type="numbering" w:customStyle="1" w:styleId="29111">
    <w:name w:val="Нет списка2911"/>
    <w:next w:val="a3"/>
    <w:uiPriority w:val="99"/>
    <w:semiHidden/>
    <w:unhideWhenUsed/>
    <w:rsid w:val="00F21061"/>
  </w:style>
  <w:style w:type="numbering" w:customStyle="1" w:styleId="30110">
    <w:name w:val="Нет списка3011"/>
    <w:next w:val="a3"/>
    <w:uiPriority w:val="99"/>
    <w:semiHidden/>
    <w:unhideWhenUsed/>
    <w:rsid w:val="00F21061"/>
  </w:style>
  <w:style w:type="numbering" w:customStyle="1" w:styleId="113110">
    <w:name w:val="Нет списка11311"/>
    <w:next w:val="a3"/>
    <w:uiPriority w:val="99"/>
    <w:semiHidden/>
    <w:unhideWhenUsed/>
    <w:rsid w:val="00F21061"/>
  </w:style>
  <w:style w:type="numbering" w:customStyle="1" w:styleId="210111">
    <w:name w:val="Нет списка21011"/>
    <w:next w:val="a3"/>
    <w:uiPriority w:val="99"/>
    <w:semiHidden/>
    <w:unhideWhenUsed/>
    <w:rsid w:val="00F21061"/>
  </w:style>
  <w:style w:type="numbering" w:customStyle="1" w:styleId="39110">
    <w:name w:val="Нет списка3911"/>
    <w:next w:val="a3"/>
    <w:uiPriority w:val="99"/>
    <w:semiHidden/>
    <w:unhideWhenUsed/>
    <w:rsid w:val="00F21061"/>
  </w:style>
  <w:style w:type="numbering" w:customStyle="1" w:styleId="40110">
    <w:name w:val="Нет списка4011"/>
    <w:next w:val="a3"/>
    <w:uiPriority w:val="99"/>
    <w:semiHidden/>
    <w:unhideWhenUsed/>
    <w:rsid w:val="00F2106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qFormat="1"/>
    <w:lsdException w:name="footer" w:qFormat="1"/>
    <w:lsdException w:name="caption" w:uiPriority="0" w:qFormat="1"/>
    <w:lsdException w:name="footnote reference" w:uiPriority="0"/>
    <w:lsdException w:name="page number" w:uiPriority="0"/>
    <w:lsdException w:name="List" w:uiPriority="0"/>
    <w:lsdException w:name="List Bullet 2" w:uiPriority="0"/>
    <w:lsdException w:name="List Bullet 3" w:uiPriority="0"/>
    <w:lsdException w:name="List Number 2" w:uiPriority="0"/>
    <w:lsdException w:name="Title" w:semiHidden="0" w:unhideWhenUsed="0" w:qFormat="1"/>
    <w:lsdException w:name="Default Paragraph Font" w:uiPriority="1"/>
    <w:lsdException w:name="Body Text" w:uiPriority="0" w:qFormat="1"/>
    <w:lsdException w:name="Body Text Indent" w:uiPriority="0" w:qFormat="1"/>
    <w:lsdException w:name="Subtitle" w:semiHidden="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qFormat="1"/>
    <w:lsdException w:name="HTML Preformatted"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ок 1 Знак2,14 пт"/>
    <w:basedOn w:val="a0"/>
    <w:next w:val="a0"/>
    <w:link w:val="12"/>
    <w:qFormat/>
    <w:rsid w:val="00461A3F"/>
    <w:pPr>
      <w:keepNext/>
      <w:spacing w:before="240" w:after="60" w:line="240" w:lineRule="auto"/>
      <w:outlineLvl w:val="0"/>
    </w:pPr>
    <w:rPr>
      <w:rFonts w:ascii="Arial" w:eastAsia="Times New Roman" w:hAnsi="Arial" w:cs="Arial"/>
      <w:b/>
      <w:bCs/>
      <w:kern w:val="32"/>
      <w:sz w:val="32"/>
      <w:szCs w:val="32"/>
    </w:rPr>
  </w:style>
  <w:style w:type="paragraph" w:styleId="2">
    <w:name w:val="heading 2"/>
    <w:aliases w:val="H2"/>
    <w:basedOn w:val="a0"/>
    <w:next w:val="a0"/>
    <w:link w:val="20"/>
    <w:qFormat/>
    <w:rsid w:val="00461A3F"/>
    <w:pPr>
      <w:keepNext/>
      <w:pBdr>
        <w:bottom w:val="single" w:sz="12" w:space="3" w:color="auto"/>
      </w:pBdr>
      <w:spacing w:after="0" w:line="240" w:lineRule="auto"/>
      <w:outlineLvl w:val="1"/>
    </w:pPr>
    <w:rPr>
      <w:rFonts w:ascii="Times New Roman" w:eastAsia="Times New Roman" w:hAnsi="Times New Roman" w:cs="Times New Roman"/>
      <w:sz w:val="28"/>
      <w:szCs w:val="20"/>
    </w:rPr>
  </w:style>
  <w:style w:type="paragraph" w:styleId="30">
    <w:name w:val="heading 3"/>
    <w:basedOn w:val="a0"/>
    <w:next w:val="a0"/>
    <w:link w:val="31"/>
    <w:uiPriority w:val="99"/>
    <w:qFormat/>
    <w:rsid w:val="00461A3F"/>
    <w:pPr>
      <w:keepNext/>
      <w:pBdr>
        <w:bottom w:val="single" w:sz="12" w:space="31" w:color="auto"/>
      </w:pBdr>
      <w:spacing w:after="0" w:line="240" w:lineRule="auto"/>
      <w:jc w:val="both"/>
      <w:outlineLvl w:val="2"/>
    </w:pPr>
    <w:rPr>
      <w:rFonts w:ascii="Times New Roman" w:eastAsia="Times New Roman" w:hAnsi="Times New Roman" w:cs="Times New Roman"/>
      <w:sz w:val="28"/>
      <w:szCs w:val="20"/>
    </w:rPr>
  </w:style>
  <w:style w:type="paragraph" w:styleId="4">
    <w:name w:val="heading 4"/>
    <w:basedOn w:val="a0"/>
    <w:next w:val="a0"/>
    <w:link w:val="40"/>
    <w:uiPriority w:val="99"/>
    <w:unhideWhenUsed/>
    <w:qFormat/>
    <w:rsid w:val="00616E90"/>
    <w:pPr>
      <w:keepNext/>
      <w:spacing w:after="0" w:line="240" w:lineRule="auto"/>
      <w:outlineLvl w:val="3"/>
    </w:pPr>
    <w:rPr>
      <w:rFonts w:ascii="Times New Roman" w:eastAsia="Times New Roman" w:hAnsi="Times New Roman" w:cs="Times New Roman"/>
      <w:i/>
      <w:iCs/>
      <w:sz w:val="20"/>
      <w:szCs w:val="20"/>
    </w:rPr>
  </w:style>
  <w:style w:type="paragraph" w:styleId="5">
    <w:name w:val="heading 5"/>
    <w:basedOn w:val="a0"/>
    <w:next w:val="a0"/>
    <w:link w:val="50"/>
    <w:uiPriority w:val="99"/>
    <w:unhideWhenUsed/>
    <w:qFormat/>
    <w:rsid w:val="00616E90"/>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0"/>
    <w:next w:val="a0"/>
    <w:link w:val="60"/>
    <w:uiPriority w:val="99"/>
    <w:qFormat/>
    <w:rsid w:val="00461A3F"/>
    <w:pPr>
      <w:spacing w:before="240" w:after="60" w:line="240" w:lineRule="auto"/>
      <w:outlineLvl w:val="5"/>
    </w:pPr>
    <w:rPr>
      <w:rFonts w:ascii="Times New Roman" w:eastAsia="Times New Roman" w:hAnsi="Times New Roman" w:cs="Times New Roman"/>
      <w:b/>
      <w:bCs/>
    </w:rPr>
  </w:style>
  <w:style w:type="paragraph" w:styleId="7">
    <w:name w:val="heading 7"/>
    <w:basedOn w:val="a0"/>
    <w:next w:val="a0"/>
    <w:link w:val="70"/>
    <w:qFormat/>
    <w:rsid w:val="00953320"/>
    <w:pPr>
      <w:keepNext/>
      <w:spacing w:after="0" w:line="240" w:lineRule="auto"/>
      <w:jc w:val="both"/>
      <w:outlineLvl w:val="6"/>
    </w:pPr>
    <w:rPr>
      <w:rFonts w:ascii="Times New Roman" w:eastAsia="Times New Roman" w:hAnsi="Times New Roman" w:cs="Times New Roman"/>
      <w:sz w:val="24"/>
      <w:szCs w:val="20"/>
    </w:rPr>
  </w:style>
  <w:style w:type="paragraph" w:styleId="8">
    <w:name w:val="heading 8"/>
    <w:basedOn w:val="a0"/>
    <w:next w:val="a0"/>
    <w:link w:val="80"/>
    <w:qFormat/>
    <w:rsid w:val="00953320"/>
    <w:pPr>
      <w:keepNext/>
      <w:spacing w:after="0" w:line="240" w:lineRule="auto"/>
      <w:jc w:val="both"/>
      <w:outlineLvl w:val="7"/>
    </w:pPr>
    <w:rPr>
      <w:rFonts w:ascii="Times New Roman" w:eastAsia="Times New Roman" w:hAnsi="Times New Roman" w:cs="Times New Roman"/>
      <w:b/>
      <w:sz w:val="24"/>
      <w:szCs w:val="20"/>
    </w:rPr>
  </w:style>
  <w:style w:type="paragraph" w:styleId="9">
    <w:name w:val="heading 9"/>
    <w:basedOn w:val="a0"/>
    <w:next w:val="a0"/>
    <w:link w:val="90"/>
    <w:unhideWhenUsed/>
    <w:qFormat/>
    <w:rsid w:val="00616E90"/>
    <w:pPr>
      <w:keepNext/>
      <w:spacing w:after="0" w:line="240" w:lineRule="auto"/>
      <w:jc w:val="both"/>
      <w:outlineLvl w:val="8"/>
    </w:pPr>
    <w:rPr>
      <w:rFonts w:ascii="Times New Roman" w:eastAsia="Times New Roman" w:hAnsi="Times New Roman" w:cs="Times New Roman"/>
      <w:sz w:val="24"/>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1"/>
    <w:uiPriority w:val="99"/>
    <w:rsid w:val="00461A3F"/>
    <w:rPr>
      <w:rFonts w:ascii="Arial" w:eastAsia="Times New Roman" w:hAnsi="Arial" w:cs="Arial"/>
      <w:b/>
      <w:bCs/>
      <w:kern w:val="32"/>
      <w:sz w:val="32"/>
      <w:szCs w:val="32"/>
      <w:lang w:eastAsia="ru-RU"/>
    </w:rPr>
  </w:style>
  <w:style w:type="character" w:customStyle="1" w:styleId="20">
    <w:name w:val="Заголовок 2 Знак"/>
    <w:aliases w:val="H2 Знак"/>
    <w:basedOn w:val="a1"/>
    <w:link w:val="2"/>
    <w:uiPriority w:val="99"/>
    <w:rsid w:val="00461A3F"/>
    <w:rPr>
      <w:rFonts w:ascii="Times New Roman" w:eastAsia="Times New Roman" w:hAnsi="Times New Roman" w:cs="Times New Roman"/>
      <w:sz w:val="28"/>
      <w:szCs w:val="20"/>
      <w:lang w:eastAsia="ru-RU"/>
    </w:rPr>
  </w:style>
  <w:style w:type="character" w:customStyle="1" w:styleId="31">
    <w:name w:val="Заголовок 3 Знак"/>
    <w:basedOn w:val="a1"/>
    <w:link w:val="30"/>
    <w:uiPriority w:val="99"/>
    <w:rsid w:val="00461A3F"/>
    <w:rPr>
      <w:rFonts w:ascii="Times New Roman" w:eastAsia="Times New Roman" w:hAnsi="Times New Roman" w:cs="Times New Roman"/>
      <w:sz w:val="28"/>
      <w:szCs w:val="20"/>
      <w:lang w:eastAsia="ru-RU"/>
    </w:rPr>
  </w:style>
  <w:style w:type="character" w:customStyle="1" w:styleId="60">
    <w:name w:val="Заголовок 6 Знак"/>
    <w:basedOn w:val="a1"/>
    <w:link w:val="6"/>
    <w:uiPriority w:val="99"/>
    <w:rsid w:val="00461A3F"/>
    <w:rPr>
      <w:rFonts w:ascii="Times New Roman" w:eastAsia="Times New Roman" w:hAnsi="Times New Roman" w:cs="Times New Roman"/>
      <w:b/>
      <w:bCs/>
      <w:lang w:eastAsia="ru-RU"/>
    </w:rPr>
  </w:style>
  <w:style w:type="numbering" w:customStyle="1" w:styleId="13">
    <w:name w:val="Нет списка1"/>
    <w:next w:val="a3"/>
    <w:uiPriority w:val="99"/>
    <w:semiHidden/>
    <w:unhideWhenUsed/>
    <w:rsid w:val="00461A3F"/>
  </w:style>
  <w:style w:type="paragraph" w:styleId="a4">
    <w:name w:val="Body Text"/>
    <w:aliases w:val="Основной текст Знак Знак,body text,bt,contents,body tesx,Corps de texte,heading_txt,bodytxy2,Body Text - Level 2,??2,t,OCS Body Text,Specs,body text1,body text2,body text3,body text4, Знак1"/>
    <w:basedOn w:val="a0"/>
    <w:link w:val="a5"/>
    <w:qFormat/>
    <w:rsid w:val="00461A3F"/>
    <w:pPr>
      <w:spacing w:after="120" w:line="240" w:lineRule="auto"/>
    </w:pPr>
    <w:rPr>
      <w:rFonts w:ascii="Times New Roman" w:eastAsia="Times New Roman" w:hAnsi="Times New Roman" w:cs="Times New Roman"/>
      <w:sz w:val="20"/>
      <w:szCs w:val="20"/>
    </w:rPr>
  </w:style>
  <w:style w:type="character" w:customStyle="1" w:styleId="a5">
    <w:name w:val="Основной текст Знак"/>
    <w:aliases w:val="Основной текст Знак Знак Знак,body text Знак,bt Знак,contents Знак,body tesx Знак,Corps de texte Знак,heading_txt Знак,bodytxy2 Знак,Body Text - Level 2 Знак,??2 Знак,t Знак,OCS Body Text Знак,Specs Знак,body text1 Знак, Знак1 Знак"/>
    <w:basedOn w:val="a1"/>
    <w:link w:val="a4"/>
    <w:rsid w:val="00461A3F"/>
    <w:rPr>
      <w:rFonts w:ascii="Times New Roman" w:eastAsia="Times New Roman" w:hAnsi="Times New Roman" w:cs="Times New Roman"/>
      <w:sz w:val="20"/>
      <w:szCs w:val="20"/>
      <w:lang w:eastAsia="ru-RU"/>
    </w:rPr>
  </w:style>
  <w:style w:type="paragraph" w:customStyle="1" w:styleId="32">
    <w:name w:val="Стиль3"/>
    <w:basedOn w:val="21"/>
    <w:qFormat/>
    <w:rsid w:val="00461A3F"/>
    <w:pPr>
      <w:widowControl w:val="0"/>
      <w:tabs>
        <w:tab w:val="num" w:pos="1307"/>
      </w:tabs>
      <w:adjustRightInd w:val="0"/>
      <w:spacing w:after="0" w:line="240" w:lineRule="auto"/>
      <w:ind w:left="1080"/>
      <w:jc w:val="both"/>
      <w:textAlignment w:val="baseline"/>
    </w:pPr>
    <w:rPr>
      <w:sz w:val="24"/>
    </w:rPr>
  </w:style>
  <w:style w:type="paragraph" w:customStyle="1" w:styleId="ConsNormal">
    <w:name w:val="ConsNormal"/>
    <w:link w:val="ConsNormal0"/>
    <w:qFormat/>
    <w:rsid w:val="00461A3F"/>
    <w:pPr>
      <w:widowControl w:val="0"/>
      <w:spacing w:after="0" w:line="240" w:lineRule="auto"/>
      <w:ind w:firstLine="720"/>
    </w:pPr>
    <w:rPr>
      <w:rFonts w:ascii="Arial" w:eastAsia="Times New Roman" w:hAnsi="Arial" w:cs="Times New Roman"/>
      <w:sz w:val="20"/>
      <w:szCs w:val="20"/>
    </w:rPr>
  </w:style>
  <w:style w:type="character" w:customStyle="1" w:styleId="ConsNormal0">
    <w:name w:val="ConsNormal Знак"/>
    <w:link w:val="ConsNormal"/>
    <w:rsid w:val="00461A3F"/>
    <w:rPr>
      <w:rFonts w:ascii="Arial" w:eastAsia="Times New Roman" w:hAnsi="Arial" w:cs="Times New Roman"/>
      <w:sz w:val="20"/>
      <w:szCs w:val="20"/>
      <w:lang w:eastAsia="ru-RU"/>
    </w:rPr>
  </w:style>
  <w:style w:type="paragraph" w:customStyle="1" w:styleId="ConsNonformat">
    <w:name w:val="ConsNonformat"/>
    <w:link w:val="ConsNonformat0"/>
    <w:qFormat/>
    <w:rsid w:val="00461A3F"/>
    <w:pPr>
      <w:widowControl w:val="0"/>
      <w:spacing w:after="0" w:line="240" w:lineRule="auto"/>
    </w:pPr>
    <w:rPr>
      <w:rFonts w:ascii="Courier New" w:eastAsia="Times New Roman" w:hAnsi="Courier New" w:cs="Times New Roman"/>
      <w:sz w:val="20"/>
      <w:szCs w:val="20"/>
    </w:rPr>
  </w:style>
  <w:style w:type="character" w:customStyle="1" w:styleId="ConsNonformat0">
    <w:name w:val="ConsNonformat Знак"/>
    <w:link w:val="ConsNonformat"/>
    <w:rsid w:val="00461A3F"/>
    <w:rPr>
      <w:rFonts w:ascii="Courier New" w:eastAsia="Times New Roman" w:hAnsi="Courier New" w:cs="Times New Roman"/>
      <w:sz w:val="20"/>
      <w:szCs w:val="20"/>
      <w:lang w:eastAsia="ru-RU"/>
    </w:rPr>
  </w:style>
  <w:style w:type="paragraph" w:styleId="21">
    <w:name w:val="Body Text Indent 2"/>
    <w:aliases w:val=" Знак"/>
    <w:basedOn w:val="a0"/>
    <w:link w:val="22"/>
    <w:rsid w:val="00461A3F"/>
    <w:pPr>
      <w:spacing w:after="120" w:line="480" w:lineRule="auto"/>
      <w:ind w:left="283"/>
    </w:pPr>
    <w:rPr>
      <w:rFonts w:ascii="Times New Roman" w:eastAsia="Times New Roman" w:hAnsi="Times New Roman" w:cs="Times New Roman"/>
      <w:sz w:val="20"/>
      <w:szCs w:val="20"/>
    </w:rPr>
  </w:style>
  <w:style w:type="character" w:customStyle="1" w:styleId="22">
    <w:name w:val="Основной текст с отступом 2 Знак"/>
    <w:aliases w:val=" Знак Знак"/>
    <w:basedOn w:val="a1"/>
    <w:link w:val="21"/>
    <w:rsid w:val="00461A3F"/>
    <w:rPr>
      <w:rFonts w:ascii="Times New Roman" w:eastAsia="Times New Roman" w:hAnsi="Times New Roman" w:cs="Times New Roman"/>
      <w:sz w:val="20"/>
      <w:szCs w:val="20"/>
      <w:lang w:eastAsia="ru-RU"/>
    </w:rPr>
  </w:style>
  <w:style w:type="paragraph" w:styleId="a6">
    <w:name w:val="Body Text Indent"/>
    <w:aliases w:val="текст,Основной текст 1,Нумерованный список !!,Нумерованный список !! Знак Знак Знак Знак,Нумерованный список !! Знак"/>
    <w:basedOn w:val="a0"/>
    <w:link w:val="a7"/>
    <w:qFormat/>
    <w:rsid w:val="00461A3F"/>
    <w:pPr>
      <w:spacing w:after="120" w:line="240" w:lineRule="auto"/>
      <w:ind w:left="283"/>
    </w:pPr>
    <w:rPr>
      <w:rFonts w:ascii="Times New Roman" w:eastAsia="Times New Roman" w:hAnsi="Times New Roman" w:cs="Times New Roman"/>
      <w:sz w:val="20"/>
      <w:szCs w:val="20"/>
    </w:rPr>
  </w:style>
  <w:style w:type="character" w:customStyle="1" w:styleId="a7">
    <w:name w:val="Основной текст с отступом Знак"/>
    <w:aliases w:val="текст Знак,Основной текст 1 Знак,Нумерованный список !! Знак1,Нумерованный список !! Знак Знак Знак Знак Знак,Нумерованный список !! Знак Знак"/>
    <w:basedOn w:val="a1"/>
    <w:link w:val="a6"/>
    <w:rsid w:val="00461A3F"/>
    <w:rPr>
      <w:rFonts w:ascii="Times New Roman" w:eastAsia="Times New Roman" w:hAnsi="Times New Roman" w:cs="Times New Roman"/>
      <w:sz w:val="20"/>
      <w:szCs w:val="20"/>
      <w:lang w:eastAsia="ru-RU"/>
    </w:rPr>
  </w:style>
  <w:style w:type="character" w:styleId="a8">
    <w:name w:val="Hyperlink"/>
    <w:rsid w:val="00461A3F"/>
    <w:rPr>
      <w:rFonts w:eastAsia="Calibri"/>
      <w:color w:val="0000FF"/>
      <w:u w:val="single"/>
      <w:lang w:val="ru-RU" w:eastAsia="zh-CN" w:bidi="ar-SA"/>
    </w:rPr>
  </w:style>
  <w:style w:type="table" w:styleId="a9">
    <w:name w:val="Table Grid"/>
    <w:basedOn w:val="a2"/>
    <w:rsid w:val="00461A3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lock Text"/>
    <w:basedOn w:val="a0"/>
    <w:rsid w:val="00461A3F"/>
    <w:pPr>
      <w:spacing w:after="0" w:line="240" w:lineRule="auto"/>
      <w:ind w:left="142" w:right="141" w:firstLine="425"/>
      <w:jc w:val="both"/>
    </w:pPr>
    <w:rPr>
      <w:rFonts w:ascii="Arial" w:eastAsia="Times New Roman" w:hAnsi="Arial" w:cs="Times New Roman"/>
      <w:i/>
      <w:sz w:val="28"/>
      <w:szCs w:val="20"/>
    </w:rPr>
  </w:style>
  <w:style w:type="paragraph" w:customStyle="1" w:styleId="Default">
    <w:name w:val="Default"/>
    <w:qFormat/>
    <w:rsid w:val="00461A3F"/>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33">
    <w:name w:val="Body Text Indent 3"/>
    <w:basedOn w:val="a0"/>
    <w:link w:val="34"/>
    <w:rsid w:val="00461A3F"/>
    <w:pPr>
      <w:spacing w:after="120" w:line="240" w:lineRule="auto"/>
      <w:ind w:left="283"/>
    </w:pPr>
    <w:rPr>
      <w:rFonts w:ascii="Times New Roman" w:eastAsia="Times New Roman" w:hAnsi="Times New Roman" w:cs="Times New Roman"/>
      <w:sz w:val="16"/>
      <w:szCs w:val="16"/>
    </w:rPr>
  </w:style>
  <w:style w:type="character" w:customStyle="1" w:styleId="34">
    <w:name w:val="Основной текст с отступом 3 Знак"/>
    <w:basedOn w:val="a1"/>
    <w:link w:val="33"/>
    <w:rsid w:val="00461A3F"/>
    <w:rPr>
      <w:rFonts w:ascii="Times New Roman" w:eastAsia="Times New Roman" w:hAnsi="Times New Roman" w:cs="Times New Roman"/>
      <w:sz w:val="16"/>
      <w:szCs w:val="16"/>
      <w:lang w:eastAsia="ru-RU"/>
    </w:rPr>
  </w:style>
  <w:style w:type="paragraph" w:styleId="ab">
    <w:name w:val="Title"/>
    <w:basedOn w:val="a0"/>
    <w:link w:val="ac"/>
    <w:uiPriority w:val="99"/>
    <w:qFormat/>
    <w:rsid w:val="00461A3F"/>
    <w:pPr>
      <w:spacing w:after="0" w:line="240" w:lineRule="auto"/>
      <w:jc w:val="center"/>
    </w:pPr>
    <w:rPr>
      <w:rFonts w:ascii="Times New Roman" w:eastAsia="Times New Roman" w:hAnsi="Times New Roman" w:cs="Times New Roman"/>
      <w:b/>
      <w:sz w:val="28"/>
      <w:szCs w:val="20"/>
    </w:rPr>
  </w:style>
  <w:style w:type="character" w:customStyle="1" w:styleId="ac">
    <w:name w:val="Название Знак"/>
    <w:basedOn w:val="a1"/>
    <w:link w:val="ab"/>
    <w:rsid w:val="00461A3F"/>
    <w:rPr>
      <w:rFonts w:ascii="Times New Roman" w:eastAsia="Times New Roman" w:hAnsi="Times New Roman" w:cs="Times New Roman"/>
      <w:b/>
      <w:sz w:val="28"/>
      <w:szCs w:val="20"/>
      <w:lang w:eastAsia="ru-RU"/>
    </w:rPr>
  </w:style>
  <w:style w:type="paragraph" w:customStyle="1" w:styleId="a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qFormat/>
    <w:rsid w:val="00461A3F"/>
    <w:pPr>
      <w:spacing w:after="160" w:line="240" w:lineRule="exact"/>
    </w:pPr>
    <w:rPr>
      <w:rFonts w:ascii="Times New Roman" w:eastAsia="Calibri" w:hAnsi="Times New Roman" w:cs="Times New Roman"/>
      <w:sz w:val="20"/>
      <w:szCs w:val="20"/>
      <w:lang w:eastAsia="zh-CN"/>
    </w:rPr>
  </w:style>
  <w:style w:type="paragraph" w:styleId="ae">
    <w:name w:val="footer"/>
    <w:aliases w:val="Верхний  колонтитул"/>
    <w:basedOn w:val="a0"/>
    <w:link w:val="af"/>
    <w:uiPriority w:val="99"/>
    <w:qFormat/>
    <w:rsid w:val="00461A3F"/>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af">
    <w:name w:val="Нижний колонтитул Знак"/>
    <w:aliases w:val="Верхний  колонтитул Знак"/>
    <w:basedOn w:val="a1"/>
    <w:link w:val="ae"/>
    <w:uiPriority w:val="99"/>
    <w:rsid w:val="00461A3F"/>
    <w:rPr>
      <w:rFonts w:ascii="Times New Roman" w:eastAsia="Times New Roman" w:hAnsi="Times New Roman" w:cs="Times New Roman"/>
      <w:sz w:val="20"/>
      <w:szCs w:val="20"/>
      <w:lang w:eastAsia="ru-RU"/>
    </w:rPr>
  </w:style>
  <w:style w:type="character" w:styleId="af0">
    <w:name w:val="page number"/>
    <w:rsid w:val="00461A3F"/>
    <w:rPr>
      <w:rFonts w:eastAsia="Calibri"/>
      <w:lang w:val="ru-RU" w:eastAsia="zh-CN" w:bidi="ar-SA"/>
    </w:rPr>
  </w:style>
  <w:style w:type="paragraph" w:styleId="af1">
    <w:name w:val="caption"/>
    <w:basedOn w:val="a0"/>
    <w:qFormat/>
    <w:rsid w:val="00461A3F"/>
    <w:pPr>
      <w:spacing w:after="0" w:line="240" w:lineRule="auto"/>
      <w:jc w:val="center"/>
    </w:pPr>
    <w:rPr>
      <w:rFonts w:ascii="Times New Roman" w:eastAsia="Times New Roman" w:hAnsi="Times New Roman" w:cs="Times New Roman"/>
      <w:b/>
      <w:sz w:val="28"/>
      <w:szCs w:val="20"/>
    </w:rPr>
  </w:style>
  <w:style w:type="paragraph" w:customStyle="1" w:styleId="14">
    <w:name w:val="Знак Знак Знак1 Знак Знак Знак Знак Знак Знак Знак Знак"/>
    <w:basedOn w:val="a0"/>
    <w:qFormat/>
    <w:rsid w:val="00461A3F"/>
    <w:pPr>
      <w:spacing w:after="160" w:line="240" w:lineRule="exact"/>
    </w:pPr>
    <w:rPr>
      <w:rFonts w:ascii="Times New Roman" w:eastAsia="Calibri" w:hAnsi="Times New Roman" w:cs="Times New Roman"/>
      <w:sz w:val="20"/>
      <w:szCs w:val="20"/>
      <w:lang w:eastAsia="zh-CN"/>
    </w:rPr>
  </w:style>
  <w:style w:type="paragraph" w:styleId="af2">
    <w:name w:val="Plain Text"/>
    <w:basedOn w:val="a0"/>
    <w:link w:val="af3"/>
    <w:rsid w:val="00461A3F"/>
    <w:pPr>
      <w:spacing w:after="0" w:line="240" w:lineRule="auto"/>
    </w:pPr>
    <w:rPr>
      <w:rFonts w:ascii="Courier New" w:eastAsia="Times New Roman" w:hAnsi="Courier New" w:cs="Times New Roman"/>
      <w:sz w:val="20"/>
      <w:szCs w:val="20"/>
    </w:rPr>
  </w:style>
  <w:style w:type="character" w:customStyle="1" w:styleId="af3">
    <w:name w:val="Текст Знак"/>
    <w:basedOn w:val="a1"/>
    <w:link w:val="af2"/>
    <w:rsid w:val="00461A3F"/>
    <w:rPr>
      <w:rFonts w:ascii="Courier New" w:eastAsia="Times New Roman" w:hAnsi="Courier New" w:cs="Times New Roman"/>
      <w:sz w:val="20"/>
      <w:szCs w:val="20"/>
      <w:lang w:eastAsia="ru-RU"/>
    </w:rPr>
  </w:style>
  <w:style w:type="paragraph" w:customStyle="1" w:styleId="Style10">
    <w:name w:val="Style10"/>
    <w:basedOn w:val="a0"/>
    <w:qFormat/>
    <w:rsid w:val="00461A3F"/>
    <w:pPr>
      <w:widowControl w:val="0"/>
      <w:autoSpaceDE w:val="0"/>
      <w:autoSpaceDN w:val="0"/>
      <w:adjustRightInd w:val="0"/>
      <w:spacing w:after="0" w:line="288" w:lineRule="exact"/>
    </w:pPr>
    <w:rPr>
      <w:rFonts w:ascii="Times New Roman" w:eastAsia="Times New Roman" w:hAnsi="Times New Roman" w:cs="Times New Roman"/>
      <w:sz w:val="24"/>
      <w:szCs w:val="24"/>
    </w:rPr>
  </w:style>
  <w:style w:type="paragraph" w:customStyle="1" w:styleId="Style13">
    <w:name w:val="Style13"/>
    <w:basedOn w:val="a0"/>
    <w:qFormat/>
    <w:rsid w:val="00461A3F"/>
    <w:pPr>
      <w:widowControl w:val="0"/>
      <w:autoSpaceDE w:val="0"/>
      <w:autoSpaceDN w:val="0"/>
      <w:adjustRightInd w:val="0"/>
      <w:spacing w:after="0" w:line="283" w:lineRule="exact"/>
      <w:jc w:val="center"/>
    </w:pPr>
    <w:rPr>
      <w:rFonts w:ascii="Times New Roman" w:eastAsia="Times New Roman" w:hAnsi="Times New Roman" w:cs="Times New Roman"/>
      <w:sz w:val="24"/>
      <w:szCs w:val="24"/>
    </w:rPr>
  </w:style>
  <w:style w:type="paragraph" w:customStyle="1" w:styleId="Style14">
    <w:name w:val="Style14"/>
    <w:basedOn w:val="a0"/>
    <w:qFormat/>
    <w:rsid w:val="00461A3F"/>
    <w:pPr>
      <w:widowControl w:val="0"/>
      <w:autoSpaceDE w:val="0"/>
      <w:autoSpaceDN w:val="0"/>
      <w:adjustRightInd w:val="0"/>
      <w:spacing w:after="0" w:line="288" w:lineRule="exact"/>
    </w:pPr>
    <w:rPr>
      <w:rFonts w:ascii="Times New Roman" w:eastAsia="Times New Roman" w:hAnsi="Times New Roman" w:cs="Times New Roman"/>
      <w:sz w:val="24"/>
      <w:szCs w:val="24"/>
    </w:rPr>
  </w:style>
  <w:style w:type="paragraph" w:customStyle="1" w:styleId="Style15">
    <w:name w:val="Style15"/>
    <w:basedOn w:val="a0"/>
    <w:qFormat/>
    <w:rsid w:val="00461A3F"/>
    <w:pPr>
      <w:widowControl w:val="0"/>
      <w:autoSpaceDE w:val="0"/>
      <w:autoSpaceDN w:val="0"/>
      <w:adjustRightInd w:val="0"/>
      <w:spacing w:after="0" w:line="283" w:lineRule="exact"/>
      <w:jc w:val="center"/>
    </w:pPr>
    <w:rPr>
      <w:rFonts w:ascii="Times New Roman" w:eastAsia="Times New Roman" w:hAnsi="Times New Roman" w:cs="Times New Roman"/>
      <w:sz w:val="24"/>
      <w:szCs w:val="24"/>
    </w:rPr>
  </w:style>
  <w:style w:type="character" w:customStyle="1" w:styleId="FontStyle17">
    <w:name w:val="Font Style17"/>
    <w:rsid w:val="00461A3F"/>
    <w:rPr>
      <w:rFonts w:ascii="Times New Roman" w:hAnsi="Times New Roman" w:cs="Times New Roman"/>
      <w:b/>
      <w:bCs/>
      <w:sz w:val="22"/>
      <w:szCs w:val="22"/>
    </w:rPr>
  </w:style>
  <w:style w:type="character" w:customStyle="1" w:styleId="FontStyle19">
    <w:name w:val="Font Style19"/>
    <w:rsid w:val="00461A3F"/>
    <w:rPr>
      <w:rFonts w:ascii="Times New Roman" w:hAnsi="Times New Roman" w:cs="Times New Roman"/>
      <w:sz w:val="22"/>
      <w:szCs w:val="22"/>
    </w:rPr>
  </w:style>
  <w:style w:type="paragraph" w:styleId="23">
    <w:name w:val="Body Text 2"/>
    <w:basedOn w:val="a0"/>
    <w:link w:val="24"/>
    <w:rsid w:val="00461A3F"/>
    <w:pPr>
      <w:spacing w:after="120" w:line="480" w:lineRule="auto"/>
    </w:pPr>
    <w:rPr>
      <w:rFonts w:ascii="Times New Roman" w:eastAsia="Times New Roman" w:hAnsi="Times New Roman" w:cs="Times New Roman"/>
      <w:sz w:val="20"/>
      <w:szCs w:val="20"/>
    </w:rPr>
  </w:style>
  <w:style w:type="character" w:customStyle="1" w:styleId="24">
    <w:name w:val="Основной текст 2 Знак"/>
    <w:basedOn w:val="a1"/>
    <w:link w:val="23"/>
    <w:rsid w:val="00461A3F"/>
    <w:rPr>
      <w:rFonts w:ascii="Times New Roman" w:eastAsia="Times New Roman" w:hAnsi="Times New Roman" w:cs="Times New Roman"/>
      <w:sz w:val="20"/>
      <w:szCs w:val="20"/>
      <w:lang w:eastAsia="ru-RU"/>
    </w:rPr>
  </w:style>
  <w:style w:type="paragraph" w:styleId="35">
    <w:name w:val="Body Text 3"/>
    <w:basedOn w:val="a0"/>
    <w:link w:val="36"/>
    <w:rsid w:val="00461A3F"/>
    <w:pPr>
      <w:spacing w:after="120" w:line="240" w:lineRule="auto"/>
    </w:pPr>
    <w:rPr>
      <w:rFonts w:ascii="Times New Roman" w:eastAsia="Times New Roman" w:hAnsi="Times New Roman" w:cs="Times New Roman"/>
      <w:sz w:val="16"/>
      <w:szCs w:val="16"/>
    </w:rPr>
  </w:style>
  <w:style w:type="character" w:customStyle="1" w:styleId="36">
    <w:name w:val="Основной текст 3 Знак"/>
    <w:basedOn w:val="a1"/>
    <w:link w:val="35"/>
    <w:rsid w:val="00461A3F"/>
    <w:rPr>
      <w:rFonts w:ascii="Times New Roman" w:eastAsia="Times New Roman" w:hAnsi="Times New Roman" w:cs="Times New Roman"/>
      <w:sz w:val="16"/>
      <w:szCs w:val="16"/>
      <w:lang w:eastAsia="ru-RU"/>
    </w:rPr>
  </w:style>
  <w:style w:type="paragraph" w:customStyle="1" w:styleId="15">
    <w:name w:val="Знак Знак1 Знак Знак Знак Знак Знак Знак Знак Знак Знак Знак Знак Знак Знак Знак Знак Знак Знак"/>
    <w:basedOn w:val="a0"/>
    <w:qFormat/>
    <w:rsid w:val="00461A3F"/>
    <w:pPr>
      <w:tabs>
        <w:tab w:val="num" w:pos="1347"/>
      </w:tabs>
      <w:spacing w:after="160" w:line="240" w:lineRule="exact"/>
    </w:pPr>
    <w:rPr>
      <w:rFonts w:ascii="Times New Roman" w:eastAsia="Calibri" w:hAnsi="Times New Roman" w:cs="Times New Roman"/>
      <w:sz w:val="20"/>
      <w:szCs w:val="20"/>
      <w:lang w:eastAsia="zh-CN"/>
    </w:rPr>
  </w:style>
  <w:style w:type="paragraph" w:styleId="af4">
    <w:name w:val="header"/>
    <w:aliases w:val="Название 2"/>
    <w:basedOn w:val="a0"/>
    <w:link w:val="af5"/>
    <w:uiPriority w:val="99"/>
    <w:qFormat/>
    <w:rsid w:val="00461A3F"/>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5">
    <w:name w:val="Верхний колонтитул Знак"/>
    <w:aliases w:val="Название 2 Знак"/>
    <w:basedOn w:val="a1"/>
    <w:link w:val="af4"/>
    <w:uiPriority w:val="99"/>
    <w:rsid w:val="00461A3F"/>
    <w:rPr>
      <w:rFonts w:ascii="Times New Roman" w:eastAsia="Times New Roman" w:hAnsi="Times New Roman" w:cs="Times New Roman"/>
      <w:sz w:val="20"/>
      <w:szCs w:val="20"/>
      <w:lang w:eastAsia="ru-RU"/>
    </w:rPr>
  </w:style>
  <w:style w:type="paragraph" w:styleId="af6">
    <w:name w:val="Balloon Text"/>
    <w:basedOn w:val="a0"/>
    <w:link w:val="af7"/>
    <w:rsid w:val="00461A3F"/>
    <w:pPr>
      <w:spacing w:after="0" w:line="240" w:lineRule="auto"/>
    </w:pPr>
    <w:rPr>
      <w:rFonts w:ascii="Tahoma" w:eastAsia="Times New Roman" w:hAnsi="Tahoma" w:cs="Tahoma"/>
      <w:sz w:val="16"/>
      <w:szCs w:val="16"/>
    </w:rPr>
  </w:style>
  <w:style w:type="character" w:customStyle="1" w:styleId="af7">
    <w:name w:val="Текст выноски Знак"/>
    <w:basedOn w:val="a1"/>
    <w:link w:val="af6"/>
    <w:uiPriority w:val="99"/>
    <w:rsid w:val="00461A3F"/>
    <w:rPr>
      <w:rFonts w:ascii="Tahoma" w:eastAsia="Times New Roman" w:hAnsi="Tahoma" w:cs="Tahoma"/>
      <w:sz w:val="16"/>
      <w:szCs w:val="16"/>
      <w:lang w:eastAsia="ru-RU"/>
    </w:rPr>
  </w:style>
  <w:style w:type="paragraph" w:customStyle="1" w:styleId="ConsPlusNormal">
    <w:name w:val="ConsPlusNormal"/>
    <w:link w:val="ConsPlusNormal0"/>
    <w:qFormat/>
    <w:rsid w:val="00461A3F"/>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af8">
    <w:name w:val="Знак Знак Знак"/>
    <w:basedOn w:val="a0"/>
    <w:link w:val="af9"/>
    <w:qFormat/>
    <w:rsid w:val="00461A3F"/>
    <w:pPr>
      <w:tabs>
        <w:tab w:val="num" w:pos="1440"/>
      </w:tabs>
      <w:spacing w:after="160" w:line="240" w:lineRule="exact"/>
      <w:ind w:left="1440" w:hanging="360"/>
    </w:pPr>
    <w:rPr>
      <w:rFonts w:ascii="Times New Roman" w:eastAsia="Calibri" w:hAnsi="Times New Roman" w:cs="Times New Roman"/>
      <w:sz w:val="20"/>
      <w:szCs w:val="20"/>
      <w:lang w:eastAsia="zh-CN"/>
    </w:rPr>
  </w:style>
  <w:style w:type="character" w:customStyle="1" w:styleId="af9">
    <w:name w:val="Знак Знак Знак Знак"/>
    <w:link w:val="af8"/>
    <w:rsid w:val="00461A3F"/>
    <w:rPr>
      <w:rFonts w:ascii="Times New Roman" w:eastAsia="Calibri" w:hAnsi="Times New Roman" w:cs="Times New Roman"/>
      <w:sz w:val="20"/>
      <w:szCs w:val="20"/>
      <w:lang w:eastAsia="zh-CN"/>
    </w:rPr>
  </w:style>
  <w:style w:type="paragraph" w:customStyle="1" w:styleId="afa">
    <w:name w:val="Содержимое таблицы"/>
    <w:basedOn w:val="a0"/>
    <w:qFormat/>
    <w:rsid w:val="00461A3F"/>
    <w:pPr>
      <w:widowControl w:val="0"/>
      <w:suppressLineNumbers/>
      <w:suppressAutoHyphens/>
      <w:spacing w:after="0" w:line="240" w:lineRule="auto"/>
    </w:pPr>
    <w:rPr>
      <w:rFonts w:ascii="Times New Roman" w:eastAsia="Times New Roman" w:hAnsi="Times New Roman" w:cs="Times New Roman"/>
      <w:sz w:val="24"/>
      <w:szCs w:val="20"/>
    </w:rPr>
  </w:style>
  <w:style w:type="paragraph" w:customStyle="1" w:styleId="ConsPlusNonformat">
    <w:name w:val="ConsPlusNonformat"/>
    <w:uiPriority w:val="99"/>
    <w:qFormat/>
    <w:rsid w:val="00461A3F"/>
    <w:pPr>
      <w:autoSpaceDE w:val="0"/>
      <w:autoSpaceDN w:val="0"/>
      <w:adjustRightInd w:val="0"/>
      <w:spacing w:after="0" w:line="240" w:lineRule="auto"/>
    </w:pPr>
    <w:rPr>
      <w:rFonts w:ascii="Courier New" w:eastAsia="Times New Roman" w:hAnsi="Courier New" w:cs="Courier New"/>
      <w:sz w:val="20"/>
      <w:szCs w:val="20"/>
    </w:rPr>
  </w:style>
  <w:style w:type="paragraph" w:styleId="afb">
    <w:name w:val="List Paragraph"/>
    <w:aliases w:val="Варианты ответов,Bullet List,FooterText,numbered,Цветной список - Акцент 11,Список нумерованный цифры"/>
    <w:basedOn w:val="a0"/>
    <w:uiPriority w:val="34"/>
    <w:qFormat/>
    <w:rsid w:val="00461A3F"/>
    <w:pPr>
      <w:spacing w:after="0" w:line="240" w:lineRule="auto"/>
      <w:ind w:left="708"/>
    </w:pPr>
    <w:rPr>
      <w:rFonts w:ascii="Times New Roman" w:eastAsia="Times New Roman" w:hAnsi="Times New Roman" w:cs="Times New Roman"/>
      <w:sz w:val="20"/>
      <w:szCs w:val="20"/>
    </w:rPr>
  </w:style>
  <w:style w:type="paragraph" w:customStyle="1" w:styleId="msonormalcxspmiddle">
    <w:name w:val="msonormalcxspmiddle"/>
    <w:basedOn w:val="a0"/>
    <w:qFormat/>
    <w:rsid w:val="00461A3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1"/>
    <w:rsid w:val="00461A3F"/>
  </w:style>
  <w:style w:type="paragraph" w:customStyle="1" w:styleId="16">
    <w:name w:val="Название объекта1"/>
    <w:basedOn w:val="a0"/>
    <w:qFormat/>
    <w:rsid w:val="00461A3F"/>
    <w:pPr>
      <w:suppressAutoHyphens/>
      <w:spacing w:after="0" w:line="240" w:lineRule="auto"/>
      <w:jc w:val="center"/>
    </w:pPr>
    <w:rPr>
      <w:rFonts w:ascii="Times New Roman" w:eastAsia="Times New Roman" w:hAnsi="Times New Roman" w:cs="Times New Roman"/>
      <w:b/>
      <w:sz w:val="28"/>
      <w:szCs w:val="20"/>
      <w:lang w:eastAsia="ar-SA"/>
    </w:rPr>
  </w:style>
  <w:style w:type="character" w:customStyle="1" w:styleId="41">
    <w:name w:val="Знак Знак4"/>
    <w:rsid w:val="00461A3F"/>
    <w:rPr>
      <w:lang w:val="ru-RU" w:eastAsia="ru-RU" w:bidi="ar-SA"/>
    </w:rPr>
  </w:style>
  <w:style w:type="paragraph" w:customStyle="1" w:styleId="17">
    <w:name w:val="Знак Знак Знак Знак1"/>
    <w:basedOn w:val="a0"/>
    <w:qFormat/>
    <w:rsid w:val="00461A3F"/>
    <w:pPr>
      <w:spacing w:after="160" w:line="240" w:lineRule="exact"/>
    </w:pPr>
    <w:rPr>
      <w:rFonts w:ascii="Times New Roman" w:eastAsia="Calibri" w:hAnsi="Times New Roman" w:cs="Times New Roman"/>
      <w:sz w:val="20"/>
      <w:szCs w:val="20"/>
      <w:lang w:eastAsia="zh-CN"/>
    </w:rPr>
  </w:style>
  <w:style w:type="paragraph" w:customStyle="1" w:styleId="a">
    <w:name w:val="Знак"/>
    <w:basedOn w:val="a0"/>
    <w:qFormat/>
    <w:rsid w:val="00461A3F"/>
    <w:pPr>
      <w:numPr>
        <w:ilvl w:val="1"/>
        <w:numId w:val="1"/>
      </w:numPr>
      <w:spacing w:after="160" w:line="240" w:lineRule="exact"/>
      <w:ind w:left="0" w:firstLine="0"/>
    </w:pPr>
    <w:rPr>
      <w:rFonts w:ascii="Times New Roman" w:eastAsia="Calibri" w:hAnsi="Times New Roman" w:cs="Times New Roman"/>
      <w:sz w:val="20"/>
      <w:szCs w:val="20"/>
      <w:lang w:eastAsia="zh-CN"/>
    </w:rPr>
  </w:style>
  <w:style w:type="paragraph" w:customStyle="1" w:styleId="3">
    <w:name w:val="Раздел 3"/>
    <w:basedOn w:val="a0"/>
    <w:qFormat/>
    <w:rsid w:val="00461A3F"/>
    <w:pPr>
      <w:numPr>
        <w:numId w:val="1"/>
      </w:numPr>
      <w:tabs>
        <w:tab w:val="num" w:pos="360"/>
      </w:tabs>
      <w:spacing w:before="120" w:after="120" w:line="240" w:lineRule="auto"/>
      <w:ind w:left="360" w:hanging="360"/>
      <w:jc w:val="center"/>
    </w:pPr>
    <w:rPr>
      <w:rFonts w:ascii="Times New Roman" w:eastAsia="Times New Roman" w:hAnsi="Times New Roman" w:cs="Times New Roman"/>
      <w:b/>
      <w:bCs/>
      <w:sz w:val="24"/>
      <w:szCs w:val="24"/>
    </w:rPr>
  </w:style>
  <w:style w:type="paragraph" w:customStyle="1" w:styleId="25">
    <w:name w:val="Название объекта2"/>
    <w:basedOn w:val="a0"/>
    <w:next w:val="a0"/>
    <w:qFormat/>
    <w:rsid w:val="00461A3F"/>
    <w:pPr>
      <w:suppressAutoHyphens/>
      <w:spacing w:after="0" w:line="240" w:lineRule="auto"/>
      <w:ind w:firstLine="720"/>
    </w:pPr>
    <w:rPr>
      <w:rFonts w:ascii="Times New Roman" w:eastAsia="Times New Roman" w:hAnsi="Times New Roman" w:cs="Times New Roman"/>
      <w:b/>
      <w:i/>
      <w:sz w:val="24"/>
      <w:szCs w:val="20"/>
      <w:lang w:val="en-US"/>
    </w:rPr>
  </w:style>
  <w:style w:type="paragraph" w:customStyle="1" w:styleId="18">
    <w:name w:val="Знак Знак Знак1"/>
    <w:basedOn w:val="a0"/>
    <w:qFormat/>
    <w:rsid w:val="00461A3F"/>
    <w:pPr>
      <w:spacing w:after="160" w:line="240" w:lineRule="exact"/>
    </w:pPr>
    <w:rPr>
      <w:rFonts w:ascii="Verdana" w:eastAsia="Times New Roman" w:hAnsi="Verdana" w:cs="Times New Roman"/>
      <w:sz w:val="20"/>
      <w:szCs w:val="20"/>
      <w:lang w:val="en-US"/>
    </w:rPr>
  </w:style>
  <w:style w:type="paragraph" w:customStyle="1" w:styleId="ConsTitle">
    <w:name w:val="ConsTitle"/>
    <w:qFormat/>
    <w:rsid w:val="00461A3F"/>
    <w:pPr>
      <w:widowControl w:val="0"/>
      <w:spacing w:after="0" w:line="240" w:lineRule="auto"/>
    </w:pPr>
    <w:rPr>
      <w:rFonts w:ascii="Arial" w:eastAsia="Times New Roman" w:hAnsi="Arial" w:cs="Times New Roman"/>
      <w:b/>
      <w:sz w:val="16"/>
      <w:szCs w:val="20"/>
    </w:rPr>
  </w:style>
  <w:style w:type="paragraph" w:customStyle="1" w:styleId="ConsPlusTitle">
    <w:name w:val="ConsPlusTitle"/>
    <w:qFormat/>
    <w:rsid w:val="00461A3F"/>
    <w:pPr>
      <w:widowControl w:val="0"/>
      <w:autoSpaceDE w:val="0"/>
      <w:autoSpaceDN w:val="0"/>
      <w:adjustRightInd w:val="0"/>
      <w:spacing w:after="0" w:line="240" w:lineRule="auto"/>
    </w:pPr>
    <w:rPr>
      <w:rFonts w:ascii="Arial" w:eastAsia="Times New Roman" w:hAnsi="Arial" w:cs="Arial"/>
      <w:b/>
      <w:bCs/>
      <w:sz w:val="20"/>
      <w:szCs w:val="20"/>
    </w:rPr>
  </w:style>
  <w:style w:type="character" w:styleId="afc">
    <w:name w:val="Strong"/>
    <w:qFormat/>
    <w:rsid w:val="00461A3F"/>
    <w:rPr>
      <w:rFonts w:cs="Times New Roman"/>
      <w:b/>
      <w:bCs/>
    </w:rPr>
  </w:style>
  <w:style w:type="paragraph" w:customStyle="1" w:styleId="19">
    <w:name w:val="Знак1"/>
    <w:basedOn w:val="a0"/>
    <w:qFormat/>
    <w:rsid w:val="00461A3F"/>
    <w:pPr>
      <w:spacing w:after="160" w:line="240" w:lineRule="exact"/>
    </w:pPr>
    <w:rPr>
      <w:rFonts w:ascii="Verdana" w:eastAsia="Times New Roman" w:hAnsi="Verdana" w:cs="Times New Roman"/>
      <w:sz w:val="20"/>
      <w:szCs w:val="20"/>
      <w:lang w:val="en-US"/>
    </w:rPr>
  </w:style>
  <w:style w:type="character" w:customStyle="1" w:styleId="1a">
    <w:name w:val="Знак Знак1"/>
    <w:locked/>
    <w:rsid w:val="00461A3F"/>
    <w:rPr>
      <w:lang w:val="ru-RU" w:eastAsia="ru-RU" w:bidi="ar-SA"/>
    </w:rPr>
  </w:style>
  <w:style w:type="character" w:customStyle="1" w:styleId="afd">
    <w:name w:val="Знак Знак"/>
    <w:rsid w:val="00461A3F"/>
    <w:rPr>
      <w:rFonts w:ascii="Times New Roman" w:eastAsia="Times New Roman" w:hAnsi="Times New Roman"/>
    </w:rPr>
  </w:style>
  <w:style w:type="paragraph" w:styleId="afe">
    <w:name w:val="No Spacing"/>
    <w:link w:val="aff"/>
    <w:qFormat/>
    <w:rsid w:val="00461A3F"/>
    <w:pPr>
      <w:spacing w:after="0" w:line="240" w:lineRule="auto"/>
    </w:pPr>
    <w:rPr>
      <w:rFonts w:ascii="Calibri" w:eastAsia="Calibri" w:hAnsi="Calibri" w:cs="Times New Roman"/>
    </w:rPr>
  </w:style>
  <w:style w:type="paragraph" w:customStyle="1" w:styleId="26">
    <w:name w:val="Знак Знак Знак2"/>
    <w:basedOn w:val="a0"/>
    <w:qFormat/>
    <w:rsid w:val="00042A5C"/>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f0">
    <w:name w:val="footnote text"/>
    <w:basedOn w:val="a0"/>
    <w:link w:val="aff1"/>
    <w:unhideWhenUsed/>
    <w:rsid w:val="007523FC"/>
    <w:rPr>
      <w:rFonts w:ascii="Calibri" w:eastAsia="Calibri" w:hAnsi="Calibri" w:cs="Times New Roman"/>
      <w:sz w:val="20"/>
      <w:szCs w:val="20"/>
    </w:rPr>
  </w:style>
  <w:style w:type="character" w:customStyle="1" w:styleId="aff1">
    <w:name w:val="Текст сноски Знак"/>
    <w:basedOn w:val="a1"/>
    <w:link w:val="aff0"/>
    <w:rsid w:val="007523FC"/>
    <w:rPr>
      <w:rFonts w:ascii="Calibri" w:eastAsia="Calibri" w:hAnsi="Calibri" w:cs="Times New Roman"/>
      <w:sz w:val="20"/>
      <w:szCs w:val="20"/>
    </w:rPr>
  </w:style>
  <w:style w:type="character" w:styleId="aff2">
    <w:name w:val="footnote reference"/>
    <w:unhideWhenUsed/>
    <w:rsid w:val="007523FC"/>
    <w:rPr>
      <w:vertAlign w:val="superscript"/>
    </w:rPr>
  </w:style>
  <w:style w:type="numbering" w:customStyle="1" w:styleId="27">
    <w:name w:val="Нет списка2"/>
    <w:next w:val="a3"/>
    <w:semiHidden/>
    <w:unhideWhenUsed/>
    <w:rsid w:val="000F1B55"/>
  </w:style>
  <w:style w:type="character" w:customStyle="1" w:styleId="1b">
    <w:name w:val="Нижний колонтитул Знак1"/>
    <w:aliases w:val="Верхний  колонтитул Знак1"/>
    <w:basedOn w:val="a1"/>
    <w:uiPriority w:val="99"/>
    <w:semiHidden/>
    <w:rsid w:val="000F1B55"/>
  </w:style>
  <w:style w:type="character" w:customStyle="1" w:styleId="1c">
    <w:name w:val="Основной текст с отступом Знак1"/>
    <w:aliases w:val="текст Знак1,Основной текст 1 Знак1,Нумерованный список !! Знак2,Нумерованный список !! Знак Знак Знак Знак Знак1,Нумерованный список !! Знак Знак1"/>
    <w:basedOn w:val="a1"/>
    <w:semiHidden/>
    <w:rsid w:val="000F1B55"/>
  </w:style>
  <w:style w:type="paragraph" w:customStyle="1" w:styleId="ConsPlusCell">
    <w:name w:val="ConsPlusCell"/>
    <w:uiPriority w:val="99"/>
    <w:qFormat/>
    <w:rsid w:val="000F1B55"/>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pf8593e6201241744e9fbc8b5d5592647">
    <w:name w:val="pf8593e6201241744e9fbc8b5d5592647"/>
    <w:basedOn w:val="a0"/>
    <w:qFormat/>
    <w:rsid w:val="000F1B5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eywords2">
    <w:name w:val="keywords2"/>
    <w:basedOn w:val="a1"/>
    <w:rsid w:val="000F1B55"/>
    <w:rPr>
      <w:b/>
      <w:bCs/>
      <w:vanish/>
      <w:webHidden w:val="0"/>
      <w:color w:val="808080"/>
      <w:specVanish/>
    </w:rPr>
  </w:style>
  <w:style w:type="paragraph" w:customStyle="1" w:styleId="Standard">
    <w:name w:val="Standard"/>
    <w:qFormat/>
    <w:rsid w:val="00BB62E9"/>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character" w:customStyle="1" w:styleId="ConsPlusNormal0">
    <w:name w:val="ConsPlusNormal Знак"/>
    <w:link w:val="ConsPlusNormal"/>
    <w:rsid w:val="00914E66"/>
    <w:rPr>
      <w:rFonts w:ascii="Arial" w:eastAsia="Times New Roman" w:hAnsi="Arial" w:cs="Arial"/>
      <w:sz w:val="20"/>
      <w:szCs w:val="20"/>
      <w:lang w:eastAsia="ru-RU"/>
    </w:rPr>
  </w:style>
  <w:style w:type="paragraph" w:customStyle="1" w:styleId="aff3">
    <w:name w:val="Света"/>
    <w:basedOn w:val="a0"/>
    <w:uiPriority w:val="99"/>
    <w:rsid w:val="009E6E8F"/>
    <w:pPr>
      <w:spacing w:after="0" w:line="240" w:lineRule="auto"/>
      <w:ind w:firstLine="709"/>
      <w:jc w:val="both"/>
    </w:pPr>
    <w:rPr>
      <w:rFonts w:ascii="Times New Roman" w:eastAsia="Times New Roman" w:hAnsi="Times New Roman" w:cs="Times New Roman"/>
      <w:color w:val="000000"/>
      <w:sz w:val="24"/>
      <w:szCs w:val="24"/>
    </w:rPr>
  </w:style>
  <w:style w:type="character" w:styleId="aff4">
    <w:name w:val="Emphasis"/>
    <w:uiPriority w:val="20"/>
    <w:qFormat/>
    <w:rsid w:val="000D3BB9"/>
    <w:rPr>
      <w:i/>
      <w:iCs/>
    </w:rPr>
  </w:style>
  <w:style w:type="character" w:styleId="aff5">
    <w:name w:val="FollowedHyperlink"/>
    <w:basedOn w:val="a1"/>
    <w:uiPriority w:val="99"/>
    <w:unhideWhenUsed/>
    <w:rsid w:val="00F37CBC"/>
    <w:rPr>
      <w:color w:val="800080" w:themeColor="followedHyperlink"/>
      <w:u w:val="single"/>
    </w:rPr>
  </w:style>
  <w:style w:type="character" w:customStyle="1" w:styleId="210">
    <w:name w:val="Заголовок 2 Знак1"/>
    <w:aliases w:val="H2 Знак1"/>
    <w:basedOn w:val="a1"/>
    <w:uiPriority w:val="9"/>
    <w:semiHidden/>
    <w:rsid w:val="00F37CBC"/>
    <w:rPr>
      <w:rFonts w:asciiTheme="majorHAnsi" w:eastAsiaTheme="majorEastAsia" w:hAnsiTheme="majorHAnsi" w:cstheme="majorBidi"/>
      <w:b/>
      <w:bCs/>
      <w:color w:val="4F81BD" w:themeColor="accent1"/>
      <w:sz w:val="26"/>
      <w:szCs w:val="26"/>
      <w:lang w:eastAsia="en-US"/>
    </w:rPr>
  </w:style>
  <w:style w:type="character" w:customStyle="1" w:styleId="aff">
    <w:name w:val="Без интервала Знак"/>
    <w:link w:val="afe"/>
    <w:locked/>
    <w:rsid w:val="00F37CBC"/>
    <w:rPr>
      <w:rFonts w:ascii="Calibri" w:eastAsia="Calibri" w:hAnsi="Calibri" w:cs="Times New Roman"/>
    </w:rPr>
  </w:style>
  <w:style w:type="table" w:customStyle="1" w:styleId="1d">
    <w:name w:val="Сетка таблицы1"/>
    <w:basedOn w:val="a2"/>
    <w:next w:val="a9"/>
    <w:uiPriority w:val="59"/>
    <w:rsid w:val="00F37CBC"/>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
    <w:name w:val="Нет списка3"/>
    <w:next w:val="a3"/>
    <w:semiHidden/>
    <w:unhideWhenUsed/>
    <w:rsid w:val="00F37CBC"/>
  </w:style>
  <w:style w:type="table" w:customStyle="1" w:styleId="28">
    <w:name w:val="Сетка таблицы2"/>
    <w:basedOn w:val="a2"/>
    <w:next w:val="a9"/>
    <w:uiPriority w:val="59"/>
    <w:rsid w:val="00F37CB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6">
    <w:name w:val="Normal (Web)"/>
    <w:aliases w:val="Обычный (Web)"/>
    <w:basedOn w:val="a0"/>
    <w:link w:val="aff7"/>
    <w:uiPriority w:val="99"/>
    <w:unhideWhenUsed/>
    <w:qFormat/>
    <w:rsid w:val="00F37CB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0">
    <w:name w:val="Заголовок 4 Знак"/>
    <w:basedOn w:val="a1"/>
    <w:link w:val="4"/>
    <w:uiPriority w:val="99"/>
    <w:rsid w:val="00616E90"/>
    <w:rPr>
      <w:rFonts w:ascii="Times New Roman" w:eastAsia="Times New Roman" w:hAnsi="Times New Roman" w:cs="Times New Roman"/>
      <w:i/>
      <w:iCs/>
      <w:sz w:val="20"/>
      <w:szCs w:val="20"/>
      <w:lang w:eastAsia="ru-RU"/>
    </w:rPr>
  </w:style>
  <w:style w:type="character" w:customStyle="1" w:styleId="50">
    <w:name w:val="Заголовок 5 Знак"/>
    <w:basedOn w:val="a1"/>
    <w:link w:val="5"/>
    <w:uiPriority w:val="99"/>
    <w:rsid w:val="00616E90"/>
    <w:rPr>
      <w:rFonts w:ascii="Times New Roman" w:eastAsia="Times New Roman" w:hAnsi="Times New Roman" w:cs="Times New Roman"/>
      <w:b/>
      <w:bCs/>
      <w:i/>
      <w:iCs/>
      <w:sz w:val="26"/>
      <w:szCs w:val="26"/>
      <w:lang w:eastAsia="ru-RU"/>
    </w:rPr>
  </w:style>
  <w:style w:type="character" w:customStyle="1" w:styleId="90">
    <w:name w:val="Заголовок 9 Знак"/>
    <w:basedOn w:val="a1"/>
    <w:link w:val="9"/>
    <w:rsid w:val="00616E90"/>
    <w:rPr>
      <w:rFonts w:ascii="Times New Roman" w:eastAsia="Times New Roman" w:hAnsi="Times New Roman" w:cs="Times New Roman"/>
      <w:sz w:val="24"/>
      <w:szCs w:val="20"/>
      <w:lang w:eastAsia="ru-RU"/>
    </w:rPr>
  </w:style>
  <w:style w:type="paragraph" w:customStyle="1" w:styleId="1e">
    <w:name w:val="Знак Знак Знак1 Знак Знак Знак Знак Знак Знак"/>
    <w:basedOn w:val="a0"/>
    <w:uiPriority w:val="99"/>
    <w:rsid w:val="00616E90"/>
    <w:pPr>
      <w:spacing w:after="160" w:line="240" w:lineRule="exact"/>
    </w:pPr>
    <w:rPr>
      <w:rFonts w:ascii="Times New Roman" w:eastAsia="Calibri" w:hAnsi="Times New Roman" w:cs="Times New Roman"/>
      <w:sz w:val="20"/>
      <w:szCs w:val="20"/>
      <w:lang w:eastAsia="zh-CN"/>
    </w:rPr>
  </w:style>
  <w:style w:type="paragraph" w:customStyle="1" w:styleId="aff8">
    <w:name w:val="Знак Знак Знак Знак Знак Знак"/>
    <w:basedOn w:val="a0"/>
    <w:qFormat/>
    <w:rsid w:val="00616E90"/>
    <w:pPr>
      <w:tabs>
        <w:tab w:val="num" w:pos="1347"/>
      </w:tabs>
      <w:spacing w:after="160" w:line="240" w:lineRule="exact"/>
    </w:pPr>
    <w:rPr>
      <w:rFonts w:ascii="Times New Roman" w:eastAsia="Calibri" w:hAnsi="Times New Roman" w:cs="Times New Roman"/>
      <w:sz w:val="20"/>
      <w:szCs w:val="20"/>
      <w:lang w:eastAsia="zh-CN"/>
    </w:rPr>
  </w:style>
  <w:style w:type="paragraph" w:customStyle="1" w:styleId="aff9">
    <w:name w:val="Знак Знак Знак Знак Знак"/>
    <w:basedOn w:val="a0"/>
    <w:qFormat/>
    <w:rsid w:val="00616E90"/>
    <w:pPr>
      <w:spacing w:after="160" w:line="240" w:lineRule="exact"/>
    </w:pPr>
    <w:rPr>
      <w:rFonts w:ascii="Times New Roman" w:eastAsia="Calibri" w:hAnsi="Times New Roman" w:cs="Times New Roman"/>
      <w:sz w:val="20"/>
      <w:szCs w:val="20"/>
      <w:lang w:eastAsia="zh-CN"/>
    </w:rPr>
  </w:style>
  <w:style w:type="paragraph" w:customStyle="1" w:styleId="29">
    <w:name w:val="Знак Знак Знак Знак Знак2"/>
    <w:basedOn w:val="a0"/>
    <w:qFormat/>
    <w:rsid w:val="00616E90"/>
    <w:pPr>
      <w:tabs>
        <w:tab w:val="num" w:pos="1347"/>
      </w:tabs>
      <w:spacing w:after="160" w:line="240" w:lineRule="exact"/>
    </w:pPr>
    <w:rPr>
      <w:rFonts w:ascii="Times New Roman" w:eastAsia="Calibri" w:hAnsi="Times New Roman" w:cs="Times New Roman"/>
      <w:sz w:val="20"/>
      <w:szCs w:val="20"/>
      <w:lang w:eastAsia="zh-CN"/>
    </w:rPr>
  </w:style>
  <w:style w:type="paragraph" w:customStyle="1" w:styleId="1f">
    <w:name w:val="Знак Знак1 Знак Знак Знак"/>
    <w:basedOn w:val="a0"/>
    <w:uiPriority w:val="99"/>
    <w:rsid w:val="00616E90"/>
    <w:pPr>
      <w:tabs>
        <w:tab w:val="num" w:pos="1347"/>
      </w:tabs>
      <w:spacing w:after="160" w:line="240" w:lineRule="exact"/>
    </w:pPr>
    <w:rPr>
      <w:rFonts w:ascii="Times New Roman" w:eastAsia="Calibri" w:hAnsi="Times New Roman" w:cs="Times New Roman"/>
      <w:sz w:val="20"/>
      <w:szCs w:val="20"/>
      <w:lang w:eastAsia="zh-CN"/>
    </w:rPr>
  </w:style>
  <w:style w:type="paragraph" w:customStyle="1" w:styleId="2a">
    <w:name w:val="Знак Знак Знак Знак Знак2 Знак"/>
    <w:basedOn w:val="a0"/>
    <w:qFormat/>
    <w:rsid w:val="00616E90"/>
    <w:pPr>
      <w:tabs>
        <w:tab w:val="num" w:pos="1347"/>
      </w:tabs>
      <w:spacing w:after="160" w:line="240" w:lineRule="exact"/>
    </w:pPr>
    <w:rPr>
      <w:rFonts w:ascii="Times New Roman" w:eastAsia="Calibri" w:hAnsi="Times New Roman" w:cs="Times New Roman"/>
      <w:sz w:val="20"/>
      <w:szCs w:val="20"/>
      <w:lang w:eastAsia="zh-CN"/>
    </w:rPr>
  </w:style>
  <w:style w:type="paragraph" w:customStyle="1" w:styleId="1f0">
    <w:name w:val="Знак Знак Знак1 Знак Знак Знак"/>
    <w:basedOn w:val="a0"/>
    <w:uiPriority w:val="99"/>
    <w:rsid w:val="00616E90"/>
    <w:pPr>
      <w:spacing w:after="160" w:line="240" w:lineRule="exact"/>
    </w:pPr>
    <w:rPr>
      <w:rFonts w:ascii="Times New Roman" w:eastAsia="Calibri" w:hAnsi="Times New Roman" w:cs="Times New Roman"/>
      <w:sz w:val="20"/>
      <w:szCs w:val="20"/>
      <w:lang w:eastAsia="zh-CN"/>
    </w:rPr>
  </w:style>
  <w:style w:type="paragraph" w:customStyle="1" w:styleId="211">
    <w:name w:val="Основной текст с отступом 21"/>
    <w:basedOn w:val="a0"/>
    <w:qFormat/>
    <w:rsid w:val="00616E90"/>
    <w:pPr>
      <w:spacing w:after="0" w:line="240" w:lineRule="auto"/>
      <w:ind w:firstLine="720"/>
      <w:jc w:val="both"/>
    </w:pPr>
    <w:rPr>
      <w:rFonts w:ascii="Times New Roman" w:eastAsia="Times New Roman" w:hAnsi="Times New Roman" w:cs="Times New Roman"/>
      <w:sz w:val="28"/>
      <w:szCs w:val="20"/>
    </w:rPr>
  </w:style>
  <w:style w:type="paragraph" w:customStyle="1" w:styleId="1f1">
    <w:name w:val="Обычный1"/>
    <w:qFormat/>
    <w:rsid w:val="00616E90"/>
    <w:pPr>
      <w:widowControl w:val="0"/>
      <w:snapToGrid w:val="0"/>
      <w:spacing w:after="0" w:line="240" w:lineRule="auto"/>
      <w:ind w:left="800" w:right="1800"/>
    </w:pPr>
    <w:rPr>
      <w:rFonts w:ascii="Times New Roman" w:eastAsia="Times New Roman" w:hAnsi="Times New Roman" w:cs="Times New Roman"/>
      <w:sz w:val="20"/>
      <w:szCs w:val="20"/>
    </w:rPr>
  </w:style>
  <w:style w:type="paragraph" w:customStyle="1" w:styleId="affa">
    <w:name w:val="Знак Знак Знак Знак Знак Знак Знак Знак Знак Знак Знак Знак Знак"/>
    <w:basedOn w:val="a0"/>
    <w:qFormat/>
    <w:rsid w:val="00616E90"/>
    <w:pPr>
      <w:spacing w:after="160" w:line="240" w:lineRule="exact"/>
    </w:pPr>
    <w:rPr>
      <w:rFonts w:ascii="Verdana" w:eastAsia="Times New Roman" w:hAnsi="Verdana" w:cs="Times New Roman"/>
      <w:sz w:val="24"/>
      <w:szCs w:val="24"/>
      <w:lang w:val="en-US"/>
    </w:rPr>
  </w:style>
  <w:style w:type="paragraph" w:customStyle="1" w:styleId="1f2">
    <w:name w:val="Знак Знак Знак Знак Знак Знак1"/>
    <w:basedOn w:val="a0"/>
    <w:qFormat/>
    <w:rsid w:val="00616E90"/>
    <w:pPr>
      <w:spacing w:after="160" w:line="240" w:lineRule="exact"/>
    </w:pPr>
    <w:rPr>
      <w:rFonts w:ascii="Times New Roman" w:eastAsia="Calibri" w:hAnsi="Times New Roman" w:cs="Times New Roman"/>
      <w:sz w:val="20"/>
      <w:szCs w:val="20"/>
      <w:lang w:eastAsia="zh-CN"/>
    </w:rPr>
  </w:style>
  <w:style w:type="paragraph" w:customStyle="1" w:styleId="noindent">
    <w:name w:val="noindent"/>
    <w:basedOn w:val="a0"/>
    <w:uiPriority w:val="99"/>
    <w:rsid w:val="00616E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f3">
    <w:name w:val="Знак Знак1 Знак Знак"/>
    <w:basedOn w:val="a0"/>
    <w:uiPriority w:val="99"/>
    <w:rsid w:val="00616E90"/>
    <w:pPr>
      <w:spacing w:after="160" w:line="240" w:lineRule="exact"/>
    </w:pPr>
    <w:rPr>
      <w:rFonts w:ascii="Times New Roman" w:eastAsia="Calibri" w:hAnsi="Times New Roman" w:cs="Times New Roman"/>
      <w:sz w:val="20"/>
      <w:szCs w:val="20"/>
      <w:lang w:eastAsia="zh-CN"/>
    </w:rPr>
  </w:style>
  <w:style w:type="paragraph" w:customStyle="1" w:styleId="1CStyle3">
    <w:name w:val="1CStyle3"/>
    <w:uiPriority w:val="99"/>
    <w:rsid w:val="00616E90"/>
    <w:pPr>
      <w:spacing w:after="160" w:line="256" w:lineRule="auto"/>
    </w:pPr>
    <w:rPr>
      <w:rFonts w:ascii="Arial" w:eastAsia="Times New Roman" w:hAnsi="Arial" w:cs="Times New Roman"/>
      <w:b/>
      <w:sz w:val="20"/>
    </w:rPr>
  </w:style>
  <w:style w:type="paragraph" w:customStyle="1" w:styleId="1CStyle4">
    <w:name w:val="1CStyle4"/>
    <w:uiPriority w:val="99"/>
    <w:rsid w:val="00616E90"/>
    <w:pPr>
      <w:spacing w:after="160" w:line="256" w:lineRule="auto"/>
      <w:jc w:val="center"/>
    </w:pPr>
    <w:rPr>
      <w:rFonts w:ascii="Arial" w:eastAsia="Times New Roman" w:hAnsi="Arial" w:cs="Times New Roman"/>
      <w:sz w:val="20"/>
    </w:rPr>
  </w:style>
  <w:style w:type="paragraph" w:customStyle="1" w:styleId="1CStyle2">
    <w:name w:val="1CStyle2"/>
    <w:uiPriority w:val="99"/>
    <w:rsid w:val="00616E90"/>
    <w:pPr>
      <w:spacing w:after="160" w:line="256" w:lineRule="auto"/>
      <w:jc w:val="center"/>
    </w:pPr>
    <w:rPr>
      <w:rFonts w:ascii="Arial" w:eastAsia="Times New Roman" w:hAnsi="Arial" w:cs="Times New Roman"/>
      <w:b/>
      <w:sz w:val="20"/>
    </w:rPr>
  </w:style>
  <w:style w:type="paragraph" w:customStyle="1" w:styleId="1CStyle1">
    <w:name w:val="1CStyle1"/>
    <w:uiPriority w:val="99"/>
    <w:rsid w:val="00616E90"/>
    <w:pPr>
      <w:spacing w:after="160" w:line="256" w:lineRule="auto"/>
      <w:jc w:val="center"/>
    </w:pPr>
    <w:rPr>
      <w:rFonts w:ascii="Arial" w:eastAsia="Times New Roman" w:hAnsi="Arial" w:cs="Times New Roman"/>
      <w:b/>
      <w:sz w:val="20"/>
    </w:rPr>
  </w:style>
  <w:style w:type="paragraph" w:customStyle="1" w:styleId="1CStyle5">
    <w:name w:val="1CStyle5"/>
    <w:uiPriority w:val="99"/>
    <w:rsid w:val="00616E90"/>
    <w:pPr>
      <w:spacing w:after="160" w:line="256" w:lineRule="auto"/>
    </w:pPr>
    <w:rPr>
      <w:rFonts w:ascii="Arial" w:eastAsia="Times New Roman" w:hAnsi="Arial" w:cs="Times New Roman"/>
      <w:sz w:val="20"/>
    </w:rPr>
  </w:style>
  <w:style w:type="paragraph" w:customStyle="1" w:styleId="220">
    <w:name w:val="Основной текст с отступом 22"/>
    <w:basedOn w:val="a0"/>
    <w:qFormat/>
    <w:rsid w:val="00616E90"/>
    <w:pPr>
      <w:spacing w:after="0" w:line="240" w:lineRule="auto"/>
      <w:ind w:firstLine="720"/>
      <w:jc w:val="both"/>
    </w:pPr>
    <w:rPr>
      <w:rFonts w:ascii="Times New Roman" w:eastAsia="Times New Roman" w:hAnsi="Times New Roman" w:cs="Times New Roman"/>
      <w:sz w:val="28"/>
      <w:szCs w:val="20"/>
    </w:rPr>
  </w:style>
  <w:style w:type="paragraph" w:customStyle="1" w:styleId="2b">
    <w:name w:val="Обычный2"/>
    <w:qFormat/>
    <w:rsid w:val="00616E90"/>
    <w:pPr>
      <w:widowControl w:val="0"/>
      <w:snapToGrid w:val="0"/>
      <w:spacing w:after="0" w:line="240" w:lineRule="auto"/>
      <w:ind w:left="800" w:right="1800"/>
    </w:pPr>
    <w:rPr>
      <w:rFonts w:ascii="Times New Roman" w:eastAsia="Times New Roman" w:hAnsi="Times New Roman" w:cs="Times New Roman"/>
      <w:sz w:val="20"/>
      <w:szCs w:val="20"/>
    </w:rPr>
  </w:style>
  <w:style w:type="paragraph" w:customStyle="1" w:styleId="xl63">
    <w:name w:val="xl63"/>
    <w:basedOn w:val="a0"/>
    <w:qFormat/>
    <w:rsid w:val="00616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1"/>
      <w:szCs w:val="21"/>
    </w:rPr>
  </w:style>
  <w:style w:type="paragraph" w:customStyle="1" w:styleId="xl64">
    <w:name w:val="xl64"/>
    <w:basedOn w:val="a0"/>
    <w:qFormat/>
    <w:rsid w:val="00616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1"/>
      <w:szCs w:val="21"/>
    </w:rPr>
  </w:style>
  <w:style w:type="paragraph" w:customStyle="1" w:styleId="xl65">
    <w:name w:val="xl65"/>
    <w:basedOn w:val="a0"/>
    <w:qFormat/>
    <w:rsid w:val="00616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1"/>
      <w:szCs w:val="21"/>
    </w:rPr>
  </w:style>
  <w:style w:type="paragraph" w:customStyle="1" w:styleId="xl66">
    <w:name w:val="xl66"/>
    <w:basedOn w:val="a0"/>
    <w:qFormat/>
    <w:rsid w:val="00616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1"/>
      <w:szCs w:val="21"/>
    </w:rPr>
  </w:style>
  <w:style w:type="paragraph" w:customStyle="1" w:styleId="xl67">
    <w:name w:val="xl67"/>
    <w:basedOn w:val="a0"/>
    <w:qFormat/>
    <w:rsid w:val="00616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68">
    <w:name w:val="xl68"/>
    <w:basedOn w:val="a0"/>
    <w:qFormat/>
    <w:rsid w:val="00616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1"/>
      <w:szCs w:val="21"/>
    </w:rPr>
  </w:style>
  <w:style w:type="character" w:customStyle="1" w:styleId="postbody">
    <w:name w:val="postbody"/>
    <w:rsid w:val="00616E90"/>
    <w:rPr>
      <w:rFonts w:ascii="Calibri" w:eastAsia="Calibri" w:hAnsi="Calibri" w:hint="default"/>
      <w:lang w:val="ru-RU" w:eastAsia="zh-CN" w:bidi="ar-SA"/>
    </w:rPr>
  </w:style>
  <w:style w:type="character" w:customStyle="1" w:styleId="iceouttxt6">
    <w:name w:val="iceouttxt6"/>
    <w:rsid w:val="00616E90"/>
    <w:rPr>
      <w:rFonts w:ascii="Arial" w:hAnsi="Arial" w:cs="Arial" w:hint="default"/>
      <w:color w:val="666666"/>
      <w:sz w:val="17"/>
      <w:szCs w:val="17"/>
    </w:rPr>
  </w:style>
  <w:style w:type="character" w:customStyle="1" w:styleId="110">
    <w:name w:val="Знак Знак11"/>
    <w:locked/>
    <w:rsid w:val="00616E90"/>
    <w:rPr>
      <w:lang w:val="ru-RU" w:eastAsia="ru-RU" w:bidi="ar-SA"/>
    </w:rPr>
  </w:style>
  <w:style w:type="table" w:customStyle="1" w:styleId="111">
    <w:name w:val="Сетка таблицы11"/>
    <w:basedOn w:val="a2"/>
    <w:rsid w:val="00616E9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31">
    <w:name w:val="WW8Num31"/>
    <w:rsid w:val="00616E90"/>
    <w:pPr>
      <w:numPr>
        <w:numId w:val="2"/>
      </w:numPr>
    </w:pPr>
  </w:style>
  <w:style w:type="table" w:customStyle="1" w:styleId="38">
    <w:name w:val="Сетка таблицы3"/>
    <w:basedOn w:val="a2"/>
    <w:next w:val="a9"/>
    <w:uiPriority w:val="59"/>
    <w:rsid w:val="002509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2"/>
    <w:next w:val="a9"/>
    <w:rsid w:val="00D730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b">
    <w:name w:val="Стиль"/>
    <w:qFormat/>
    <w:rsid w:val="004F224F"/>
    <w:pPr>
      <w:widowControl w:val="0"/>
      <w:autoSpaceDE w:val="0"/>
      <w:autoSpaceDN w:val="0"/>
      <w:adjustRightInd w:val="0"/>
      <w:spacing w:after="0" w:line="240" w:lineRule="auto"/>
    </w:pPr>
    <w:rPr>
      <w:rFonts w:ascii="Arial" w:eastAsia="Times New Roman" w:hAnsi="Arial" w:cs="Arial"/>
      <w:sz w:val="24"/>
      <w:szCs w:val="24"/>
    </w:rPr>
  </w:style>
  <w:style w:type="table" w:customStyle="1" w:styleId="51">
    <w:name w:val="Сетка таблицы5"/>
    <w:basedOn w:val="a2"/>
    <w:next w:val="a9"/>
    <w:rsid w:val="00A8563B"/>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34">
    <w:name w:val="Style34"/>
    <w:basedOn w:val="a0"/>
    <w:uiPriority w:val="99"/>
    <w:qFormat/>
    <w:rsid w:val="008B1736"/>
    <w:pPr>
      <w:spacing w:after="0" w:line="310" w:lineRule="exact"/>
    </w:pPr>
    <w:rPr>
      <w:rFonts w:ascii="Times New Roman" w:eastAsia="Times New Roman" w:hAnsi="Times New Roman" w:cs="Times New Roman"/>
      <w:sz w:val="20"/>
      <w:szCs w:val="20"/>
    </w:rPr>
  </w:style>
  <w:style w:type="character" w:customStyle="1" w:styleId="affc">
    <w:name w:val="Символ сноски"/>
    <w:qFormat/>
    <w:rsid w:val="00E15F90"/>
  </w:style>
  <w:style w:type="character" w:customStyle="1" w:styleId="70">
    <w:name w:val="Заголовок 7 Знак"/>
    <w:basedOn w:val="a1"/>
    <w:link w:val="7"/>
    <w:rsid w:val="00953320"/>
    <w:rPr>
      <w:rFonts w:ascii="Times New Roman" w:eastAsia="Times New Roman" w:hAnsi="Times New Roman" w:cs="Times New Roman"/>
      <w:sz w:val="24"/>
      <w:szCs w:val="20"/>
      <w:lang w:eastAsia="ru-RU"/>
    </w:rPr>
  </w:style>
  <w:style w:type="character" w:customStyle="1" w:styleId="80">
    <w:name w:val="Заголовок 8 Знак"/>
    <w:basedOn w:val="a1"/>
    <w:link w:val="8"/>
    <w:rsid w:val="00953320"/>
    <w:rPr>
      <w:rFonts w:ascii="Times New Roman" w:eastAsia="Times New Roman" w:hAnsi="Times New Roman" w:cs="Times New Roman"/>
      <w:b/>
      <w:sz w:val="24"/>
      <w:szCs w:val="20"/>
      <w:lang w:eastAsia="ru-RU"/>
    </w:rPr>
  </w:style>
  <w:style w:type="numbering" w:customStyle="1" w:styleId="43">
    <w:name w:val="Нет списка4"/>
    <w:next w:val="a3"/>
    <w:uiPriority w:val="99"/>
    <w:semiHidden/>
    <w:unhideWhenUsed/>
    <w:rsid w:val="00953320"/>
  </w:style>
  <w:style w:type="character" w:customStyle="1" w:styleId="apple-style-span">
    <w:name w:val="apple-style-span"/>
    <w:rsid w:val="00953320"/>
    <w:rPr>
      <w:rFonts w:eastAsia="Calibri"/>
      <w:lang w:val="ru-RU" w:eastAsia="zh-CN" w:bidi="ar-SA"/>
    </w:rPr>
  </w:style>
  <w:style w:type="character" w:customStyle="1" w:styleId="2c">
    <w:name w:val="Знак Знак2"/>
    <w:locked/>
    <w:rsid w:val="00953320"/>
    <w:rPr>
      <w:b/>
      <w:sz w:val="28"/>
      <w:lang w:val="ru-RU" w:eastAsia="ru-RU" w:bidi="ar-SA"/>
    </w:rPr>
  </w:style>
  <w:style w:type="paragraph" w:styleId="affd">
    <w:name w:val="Document Map"/>
    <w:basedOn w:val="a0"/>
    <w:link w:val="affe"/>
    <w:unhideWhenUsed/>
    <w:rsid w:val="00953320"/>
    <w:pPr>
      <w:spacing w:after="0" w:line="240" w:lineRule="auto"/>
    </w:pPr>
    <w:rPr>
      <w:rFonts w:ascii="Tahoma" w:eastAsia="Times New Roman" w:hAnsi="Tahoma" w:cs="Tahoma"/>
      <w:sz w:val="16"/>
      <w:szCs w:val="16"/>
    </w:rPr>
  </w:style>
  <w:style w:type="character" w:customStyle="1" w:styleId="affe">
    <w:name w:val="Схема документа Знак"/>
    <w:basedOn w:val="a1"/>
    <w:link w:val="affd"/>
    <w:rsid w:val="00953320"/>
    <w:rPr>
      <w:rFonts w:ascii="Tahoma" w:eastAsia="Times New Roman" w:hAnsi="Tahoma" w:cs="Tahoma"/>
      <w:sz w:val="16"/>
      <w:szCs w:val="16"/>
      <w:lang w:eastAsia="ru-RU"/>
    </w:rPr>
  </w:style>
  <w:style w:type="paragraph" w:customStyle="1" w:styleId="xl97">
    <w:name w:val="xl97"/>
    <w:basedOn w:val="a0"/>
    <w:qFormat/>
    <w:rsid w:val="00953320"/>
    <w:pPr>
      <w:pBdr>
        <w:bottom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8">
    <w:name w:val="xl98"/>
    <w:basedOn w:val="a0"/>
    <w:qFormat/>
    <w:rsid w:val="00953320"/>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9">
    <w:name w:val="xl99"/>
    <w:basedOn w:val="a0"/>
    <w:qFormat/>
    <w:rsid w:val="00953320"/>
    <w:pPr>
      <w:pBdr>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0">
    <w:name w:val="xl100"/>
    <w:basedOn w:val="a0"/>
    <w:qFormat/>
    <w:rsid w:val="00953320"/>
    <w:pPr>
      <w:pBdr>
        <w:bottom w:val="single" w:sz="8" w:space="0" w:color="auto"/>
        <w:right w:val="single" w:sz="8"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01">
    <w:name w:val="xl101"/>
    <w:basedOn w:val="a0"/>
    <w:qFormat/>
    <w:rsid w:val="00953320"/>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2">
    <w:name w:val="xl102"/>
    <w:basedOn w:val="a0"/>
    <w:qFormat/>
    <w:rsid w:val="009533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3">
    <w:name w:val="xl103"/>
    <w:basedOn w:val="a0"/>
    <w:qFormat/>
    <w:rsid w:val="00953320"/>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4">
    <w:name w:val="xl104"/>
    <w:basedOn w:val="a0"/>
    <w:qFormat/>
    <w:rsid w:val="009533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05">
    <w:name w:val="xl105"/>
    <w:basedOn w:val="a0"/>
    <w:qFormat/>
    <w:rsid w:val="009533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06">
    <w:name w:val="xl106"/>
    <w:basedOn w:val="a0"/>
    <w:qFormat/>
    <w:rsid w:val="00953320"/>
    <w:pPr>
      <w:pBdr>
        <w:left w:val="single" w:sz="8" w:space="0" w:color="auto"/>
        <w:bottom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7">
    <w:name w:val="xl107"/>
    <w:basedOn w:val="a0"/>
    <w:qFormat/>
    <w:rsid w:val="0095332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08">
    <w:name w:val="xl108"/>
    <w:basedOn w:val="a0"/>
    <w:qFormat/>
    <w:rsid w:val="0095332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09">
    <w:name w:val="xl109"/>
    <w:basedOn w:val="a0"/>
    <w:qFormat/>
    <w:rsid w:val="009533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10">
    <w:name w:val="xl110"/>
    <w:basedOn w:val="a0"/>
    <w:qFormat/>
    <w:rsid w:val="0095332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11">
    <w:name w:val="xl111"/>
    <w:basedOn w:val="a0"/>
    <w:qFormat/>
    <w:rsid w:val="009533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2">
    <w:name w:val="xl112"/>
    <w:basedOn w:val="a0"/>
    <w:qFormat/>
    <w:rsid w:val="00953320"/>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3">
    <w:name w:val="xl113"/>
    <w:basedOn w:val="a0"/>
    <w:qFormat/>
    <w:rsid w:val="009533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4">
    <w:name w:val="xl114"/>
    <w:basedOn w:val="a0"/>
    <w:qFormat/>
    <w:rsid w:val="00953320"/>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5">
    <w:name w:val="xl115"/>
    <w:basedOn w:val="a0"/>
    <w:qFormat/>
    <w:rsid w:val="00953320"/>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6">
    <w:name w:val="xl116"/>
    <w:basedOn w:val="a0"/>
    <w:qFormat/>
    <w:rsid w:val="00953320"/>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7">
    <w:name w:val="xl117"/>
    <w:basedOn w:val="a0"/>
    <w:qFormat/>
    <w:rsid w:val="00953320"/>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8">
    <w:name w:val="xl118"/>
    <w:basedOn w:val="a0"/>
    <w:qFormat/>
    <w:rsid w:val="00953320"/>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9">
    <w:name w:val="xl119"/>
    <w:basedOn w:val="a0"/>
    <w:qFormat/>
    <w:rsid w:val="00953320"/>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20">
    <w:name w:val="xl120"/>
    <w:basedOn w:val="a0"/>
    <w:qFormat/>
    <w:rsid w:val="00953320"/>
    <w:pPr>
      <w:pBdr>
        <w:top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21">
    <w:name w:val="xl121"/>
    <w:basedOn w:val="a0"/>
    <w:qFormat/>
    <w:rsid w:val="00953320"/>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22">
    <w:name w:val="xl122"/>
    <w:basedOn w:val="a0"/>
    <w:qFormat/>
    <w:rsid w:val="00953320"/>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3">
    <w:name w:val="xl123"/>
    <w:basedOn w:val="a0"/>
    <w:qFormat/>
    <w:rsid w:val="00953320"/>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4">
    <w:name w:val="xl124"/>
    <w:basedOn w:val="a0"/>
    <w:qFormat/>
    <w:rsid w:val="00953320"/>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5">
    <w:name w:val="xl125"/>
    <w:basedOn w:val="a0"/>
    <w:qFormat/>
    <w:rsid w:val="00953320"/>
    <w:pPr>
      <w:pBdr>
        <w:top w:val="single" w:sz="8" w:space="0" w:color="auto"/>
        <w:lef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6">
    <w:name w:val="xl126"/>
    <w:basedOn w:val="a0"/>
    <w:qFormat/>
    <w:rsid w:val="00953320"/>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7">
    <w:name w:val="xl127"/>
    <w:basedOn w:val="a0"/>
    <w:qFormat/>
    <w:rsid w:val="00953320"/>
    <w:pPr>
      <w:pBdr>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8">
    <w:name w:val="xl128"/>
    <w:basedOn w:val="a0"/>
    <w:qFormat/>
    <w:rsid w:val="00953320"/>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9">
    <w:name w:val="xl129"/>
    <w:basedOn w:val="a0"/>
    <w:qFormat/>
    <w:rsid w:val="00953320"/>
    <w:pPr>
      <w:pBdr>
        <w:top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30">
    <w:name w:val="xl130"/>
    <w:basedOn w:val="a0"/>
    <w:qFormat/>
    <w:rsid w:val="00953320"/>
    <w:pPr>
      <w:pBdr>
        <w:top w:val="single" w:sz="8" w:space="0" w:color="auto"/>
        <w:left w:val="single" w:sz="8" w:space="0" w:color="auto"/>
        <w:right w:val="single" w:sz="8"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31">
    <w:name w:val="xl131"/>
    <w:basedOn w:val="a0"/>
    <w:qFormat/>
    <w:rsid w:val="00953320"/>
    <w:pPr>
      <w:pBdr>
        <w:left w:val="single" w:sz="8" w:space="0" w:color="auto"/>
        <w:bottom w:val="single" w:sz="8" w:space="0" w:color="auto"/>
        <w:right w:val="single" w:sz="8"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32">
    <w:name w:val="xl132"/>
    <w:basedOn w:val="a0"/>
    <w:qFormat/>
    <w:rsid w:val="00953320"/>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33">
    <w:name w:val="xl133"/>
    <w:basedOn w:val="a0"/>
    <w:qFormat/>
    <w:rsid w:val="00953320"/>
    <w:pPr>
      <w:pBdr>
        <w:top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34">
    <w:name w:val="xl134"/>
    <w:basedOn w:val="a0"/>
    <w:qFormat/>
    <w:rsid w:val="00953320"/>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5">
    <w:name w:val="xl135"/>
    <w:basedOn w:val="a0"/>
    <w:qFormat/>
    <w:rsid w:val="00953320"/>
    <w:pPr>
      <w:pBdr>
        <w:top w:val="single" w:sz="8" w:space="0" w:color="auto"/>
        <w:left w:val="single" w:sz="8" w:space="0" w:color="auto"/>
        <w:bottom w:val="single" w:sz="8"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36">
    <w:name w:val="xl136"/>
    <w:basedOn w:val="a0"/>
    <w:qFormat/>
    <w:rsid w:val="00953320"/>
    <w:pPr>
      <w:pBdr>
        <w:top w:val="single" w:sz="8" w:space="0" w:color="auto"/>
        <w:bottom w:val="single" w:sz="8" w:space="0" w:color="auto"/>
        <w:right w:val="single" w:sz="8"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37">
    <w:name w:val="xl137"/>
    <w:basedOn w:val="a0"/>
    <w:qFormat/>
    <w:rsid w:val="00953320"/>
    <w:pPr>
      <w:pBdr>
        <w:top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38">
    <w:name w:val="xl138"/>
    <w:basedOn w:val="a0"/>
    <w:qFormat/>
    <w:rsid w:val="00953320"/>
    <w:pPr>
      <w:pBdr>
        <w:top w:val="single" w:sz="8" w:space="0" w:color="auto"/>
        <w:left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39">
    <w:name w:val="xl139"/>
    <w:basedOn w:val="a0"/>
    <w:qFormat/>
    <w:rsid w:val="00953320"/>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0">
    <w:name w:val="xl140"/>
    <w:basedOn w:val="a0"/>
    <w:qFormat/>
    <w:rsid w:val="00953320"/>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1">
    <w:name w:val="xl141"/>
    <w:basedOn w:val="a0"/>
    <w:qFormat/>
    <w:rsid w:val="00953320"/>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42">
    <w:name w:val="xl142"/>
    <w:basedOn w:val="a0"/>
    <w:qFormat/>
    <w:rsid w:val="00953320"/>
    <w:pPr>
      <w:pBdr>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43">
    <w:name w:val="xl143"/>
    <w:basedOn w:val="a0"/>
    <w:qFormat/>
    <w:rsid w:val="00953320"/>
    <w:pPr>
      <w:pBdr>
        <w:top w:val="single" w:sz="8" w:space="0" w:color="auto"/>
        <w:left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4">
    <w:name w:val="xl144"/>
    <w:basedOn w:val="a0"/>
    <w:qFormat/>
    <w:rsid w:val="00953320"/>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5">
    <w:name w:val="xl145"/>
    <w:basedOn w:val="a0"/>
    <w:qFormat/>
    <w:rsid w:val="00953320"/>
    <w:pPr>
      <w:pBdr>
        <w:top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6">
    <w:name w:val="xl146"/>
    <w:basedOn w:val="a0"/>
    <w:qFormat/>
    <w:rsid w:val="00953320"/>
    <w:pPr>
      <w:pBdr>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7">
    <w:name w:val="xl147"/>
    <w:basedOn w:val="a0"/>
    <w:qFormat/>
    <w:rsid w:val="00953320"/>
    <w:pPr>
      <w:pBdr>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48">
    <w:name w:val="xl148"/>
    <w:basedOn w:val="a0"/>
    <w:qFormat/>
    <w:rsid w:val="00953320"/>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49">
    <w:name w:val="xl149"/>
    <w:basedOn w:val="a0"/>
    <w:qFormat/>
    <w:rsid w:val="009533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50">
    <w:name w:val="xl150"/>
    <w:basedOn w:val="a0"/>
    <w:qFormat/>
    <w:rsid w:val="00953320"/>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1">
    <w:name w:val="xl151"/>
    <w:basedOn w:val="a0"/>
    <w:qFormat/>
    <w:rsid w:val="00953320"/>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2">
    <w:name w:val="xl152"/>
    <w:basedOn w:val="a0"/>
    <w:qFormat/>
    <w:rsid w:val="009533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53">
    <w:name w:val="xl153"/>
    <w:basedOn w:val="a0"/>
    <w:qFormat/>
    <w:rsid w:val="009533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54">
    <w:name w:val="xl154"/>
    <w:basedOn w:val="a0"/>
    <w:qFormat/>
    <w:rsid w:val="00953320"/>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5">
    <w:name w:val="xl155"/>
    <w:basedOn w:val="a0"/>
    <w:qFormat/>
    <w:rsid w:val="00953320"/>
    <w:pPr>
      <w:pBdr>
        <w:right w:val="single" w:sz="8"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56">
    <w:name w:val="xl156"/>
    <w:basedOn w:val="a0"/>
    <w:qFormat/>
    <w:rsid w:val="009533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57">
    <w:name w:val="xl157"/>
    <w:basedOn w:val="a0"/>
    <w:qFormat/>
    <w:rsid w:val="00953320"/>
    <w:pPr>
      <w:pBdr>
        <w:bottom w:val="single" w:sz="8" w:space="0" w:color="auto"/>
        <w:right w:val="single" w:sz="8"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1f4">
    <w:name w:val="Знак Знак Знак Знак Знак Знак Знак Знак Знак Знак1 Знак Знак Знак Знак Знак Знак Знак Знак Знак"/>
    <w:basedOn w:val="a0"/>
    <w:qFormat/>
    <w:rsid w:val="00953320"/>
    <w:pPr>
      <w:spacing w:after="160" w:line="240" w:lineRule="exact"/>
    </w:pPr>
    <w:rPr>
      <w:rFonts w:ascii="Times New Roman" w:eastAsia="Calibri" w:hAnsi="Times New Roman" w:cs="Times New Roman"/>
      <w:sz w:val="20"/>
      <w:szCs w:val="20"/>
      <w:lang w:eastAsia="zh-CN"/>
    </w:rPr>
  </w:style>
  <w:style w:type="paragraph" w:customStyle="1" w:styleId="afff">
    <w:name w:val="Знак Знак Знак Знак Знак Знак Знак Знак Знак Знак Знак Знак Знак Знак Знак Знак Знак Знак Знак Знак Знак Знак"/>
    <w:basedOn w:val="a0"/>
    <w:qFormat/>
    <w:rsid w:val="00953320"/>
    <w:pPr>
      <w:spacing w:after="160" w:line="240" w:lineRule="exact"/>
    </w:pPr>
    <w:rPr>
      <w:rFonts w:ascii="Times New Roman" w:eastAsia="Calibri" w:hAnsi="Times New Roman" w:cs="Times New Roman"/>
      <w:sz w:val="20"/>
      <w:szCs w:val="20"/>
      <w:lang w:eastAsia="zh-CN"/>
    </w:rPr>
  </w:style>
  <w:style w:type="paragraph" w:customStyle="1" w:styleId="afff0">
    <w:name w:val="Знак Знак Знак Знак Знак Знак Знак"/>
    <w:basedOn w:val="a0"/>
    <w:qFormat/>
    <w:rsid w:val="00953320"/>
    <w:pPr>
      <w:spacing w:after="160" w:line="240" w:lineRule="exact"/>
    </w:pPr>
    <w:rPr>
      <w:rFonts w:ascii="Times New Roman" w:eastAsia="Calibri" w:hAnsi="Times New Roman" w:cs="Times New Roman"/>
      <w:sz w:val="20"/>
      <w:szCs w:val="20"/>
      <w:lang w:eastAsia="zh-CN"/>
    </w:rPr>
  </w:style>
  <w:style w:type="paragraph" w:customStyle="1" w:styleId="1f5">
    <w:name w:val="Знак Знак Знак Знак Знак Знак Знак1 Знак Знак Знак"/>
    <w:basedOn w:val="a0"/>
    <w:qFormat/>
    <w:rsid w:val="00953320"/>
    <w:pPr>
      <w:spacing w:after="160" w:line="240" w:lineRule="exact"/>
    </w:pPr>
    <w:rPr>
      <w:rFonts w:ascii="Times New Roman" w:eastAsia="Calibri" w:hAnsi="Times New Roman" w:cs="Times New Roman"/>
      <w:sz w:val="20"/>
      <w:szCs w:val="20"/>
      <w:lang w:eastAsia="zh-CN"/>
    </w:rPr>
  </w:style>
  <w:style w:type="paragraph" w:customStyle="1" w:styleId="afff1">
    <w:name w:val="ЗАГОЛОВОК"/>
    <w:qFormat/>
    <w:rsid w:val="00953320"/>
    <w:pPr>
      <w:spacing w:after="0" w:line="240" w:lineRule="auto"/>
      <w:jc w:val="center"/>
    </w:pPr>
    <w:rPr>
      <w:rFonts w:ascii="Times New Roman" w:eastAsia="Times New Roman" w:hAnsi="Times New Roman" w:cs="Times New Roman"/>
      <w:b/>
      <w:sz w:val="24"/>
      <w:szCs w:val="20"/>
    </w:rPr>
  </w:style>
  <w:style w:type="paragraph" w:customStyle="1" w:styleId="212">
    <w:name w:val="Основной текст 21"/>
    <w:basedOn w:val="a0"/>
    <w:qFormat/>
    <w:rsid w:val="00953320"/>
    <w:pPr>
      <w:spacing w:after="0" w:line="240" w:lineRule="auto"/>
      <w:ind w:firstLine="851"/>
      <w:jc w:val="both"/>
    </w:pPr>
    <w:rPr>
      <w:rFonts w:ascii="Times New Roman" w:eastAsia="Times New Roman" w:hAnsi="Times New Roman" w:cs="Times New Roman"/>
      <w:sz w:val="24"/>
      <w:szCs w:val="20"/>
    </w:rPr>
  </w:style>
  <w:style w:type="paragraph" w:customStyle="1" w:styleId="-0">
    <w:name w:val="Контракт-пункт"/>
    <w:basedOn w:val="a0"/>
    <w:qFormat/>
    <w:rsid w:val="00953320"/>
    <w:pPr>
      <w:numPr>
        <w:ilvl w:val="1"/>
        <w:numId w:val="3"/>
      </w:numPr>
      <w:spacing w:after="0" w:line="240" w:lineRule="auto"/>
      <w:jc w:val="both"/>
    </w:pPr>
    <w:rPr>
      <w:rFonts w:ascii="Times New Roman" w:eastAsia="Times New Roman" w:hAnsi="Times New Roman" w:cs="Times New Roman"/>
      <w:sz w:val="24"/>
      <w:szCs w:val="24"/>
    </w:rPr>
  </w:style>
  <w:style w:type="paragraph" w:customStyle="1" w:styleId="-">
    <w:name w:val="Контракт-раздел"/>
    <w:basedOn w:val="a0"/>
    <w:next w:val="-0"/>
    <w:qFormat/>
    <w:rsid w:val="00953320"/>
    <w:pPr>
      <w:keepNext/>
      <w:numPr>
        <w:numId w:val="3"/>
      </w:numPr>
      <w:tabs>
        <w:tab w:val="left" w:pos="540"/>
      </w:tabs>
      <w:suppressAutoHyphens/>
      <w:spacing w:before="360" w:after="120" w:line="240" w:lineRule="auto"/>
      <w:jc w:val="center"/>
      <w:outlineLvl w:val="2"/>
    </w:pPr>
    <w:rPr>
      <w:rFonts w:ascii="Times New Roman" w:eastAsia="Times New Roman" w:hAnsi="Times New Roman" w:cs="Times New Roman"/>
      <w:b/>
      <w:bCs/>
      <w:caps/>
      <w:smallCaps/>
      <w:sz w:val="24"/>
      <w:szCs w:val="24"/>
    </w:rPr>
  </w:style>
  <w:style w:type="paragraph" w:customStyle="1" w:styleId="-1">
    <w:name w:val="Контракт-подпункт"/>
    <w:basedOn w:val="a0"/>
    <w:qFormat/>
    <w:rsid w:val="00953320"/>
    <w:pPr>
      <w:numPr>
        <w:ilvl w:val="2"/>
        <w:numId w:val="3"/>
      </w:numPr>
      <w:spacing w:after="0" w:line="240" w:lineRule="auto"/>
      <w:jc w:val="both"/>
    </w:pPr>
    <w:rPr>
      <w:rFonts w:ascii="Times New Roman" w:eastAsia="Times New Roman" w:hAnsi="Times New Roman" w:cs="Times New Roman"/>
      <w:sz w:val="24"/>
      <w:szCs w:val="24"/>
    </w:rPr>
  </w:style>
  <w:style w:type="character" w:customStyle="1" w:styleId="-2">
    <w:name w:val="Контракт-подпункт Знак Знак"/>
    <w:locked/>
    <w:rsid w:val="00953320"/>
    <w:rPr>
      <w:rFonts w:eastAsia="Calibri"/>
      <w:sz w:val="24"/>
      <w:szCs w:val="24"/>
      <w:lang w:val="ru-RU" w:eastAsia="ru-RU" w:bidi="ar-SA"/>
    </w:rPr>
  </w:style>
  <w:style w:type="paragraph" w:customStyle="1" w:styleId="-3">
    <w:name w:val="Контракт-подпункт Знак"/>
    <w:basedOn w:val="a0"/>
    <w:qFormat/>
    <w:rsid w:val="00953320"/>
    <w:pPr>
      <w:tabs>
        <w:tab w:val="num" w:pos="1418"/>
      </w:tabs>
      <w:spacing w:after="0" w:line="240" w:lineRule="auto"/>
      <w:ind w:firstLine="567"/>
      <w:jc w:val="both"/>
    </w:pPr>
    <w:rPr>
      <w:rFonts w:ascii="Times New Roman" w:eastAsia="Times New Roman" w:hAnsi="Times New Roman" w:cs="Times New Roman"/>
      <w:sz w:val="24"/>
      <w:szCs w:val="24"/>
    </w:rPr>
  </w:style>
  <w:style w:type="character" w:customStyle="1" w:styleId="-4">
    <w:name w:val="Контракт-подподпункт Знак"/>
    <w:locked/>
    <w:rsid w:val="00953320"/>
    <w:rPr>
      <w:rFonts w:eastAsia="Calibri"/>
      <w:sz w:val="24"/>
      <w:szCs w:val="24"/>
      <w:lang w:val="ru-RU" w:eastAsia="ru-RU" w:bidi="ar-SA"/>
    </w:rPr>
  </w:style>
  <w:style w:type="paragraph" w:customStyle="1" w:styleId="-5">
    <w:name w:val="Контракт-подподпункт"/>
    <w:basedOn w:val="a0"/>
    <w:qFormat/>
    <w:rsid w:val="00953320"/>
    <w:pPr>
      <w:tabs>
        <w:tab w:val="num" w:pos="851"/>
      </w:tabs>
      <w:spacing w:after="0" w:line="240" w:lineRule="auto"/>
      <w:ind w:left="-567" w:firstLine="567"/>
      <w:jc w:val="both"/>
    </w:pPr>
    <w:rPr>
      <w:rFonts w:ascii="Times New Roman" w:eastAsia="Times New Roman" w:hAnsi="Times New Roman" w:cs="Times New Roman"/>
      <w:sz w:val="24"/>
      <w:szCs w:val="24"/>
    </w:rPr>
  </w:style>
  <w:style w:type="character" w:customStyle="1" w:styleId="mini1">
    <w:name w:val="mini1"/>
    <w:rsid w:val="00953320"/>
    <w:rPr>
      <w:rFonts w:ascii="Verdana" w:eastAsia="Calibri" w:hAnsi="Verdana" w:hint="default"/>
      <w:sz w:val="5"/>
      <w:szCs w:val="5"/>
      <w:lang w:val="ru-RU" w:eastAsia="zh-CN" w:bidi="ar-SA"/>
    </w:rPr>
  </w:style>
  <w:style w:type="character" w:customStyle="1" w:styleId="WW8Num16z1">
    <w:name w:val="WW8Num16z1"/>
    <w:rsid w:val="00953320"/>
    <w:rPr>
      <w:color w:val="auto"/>
    </w:rPr>
  </w:style>
  <w:style w:type="paragraph" w:customStyle="1" w:styleId="afff2">
    <w:name w:val="Основной шрифт абзаца Знак Знак Знак Знак Знак Знак"/>
    <w:aliases w:val=" Знак3 Знак Знак Знак Знак Знак Знак Знак Знак Знак,Знак3 Знак Знак Знак Знак Знак Знак Знак Знак Знак"/>
    <w:basedOn w:val="a0"/>
    <w:qFormat/>
    <w:rsid w:val="00953320"/>
    <w:pPr>
      <w:spacing w:after="160" w:line="240" w:lineRule="exact"/>
    </w:pPr>
    <w:rPr>
      <w:rFonts w:ascii="Times New Roman" w:eastAsia="Calibri" w:hAnsi="Times New Roman" w:cs="Times New Roman"/>
      <w:sz w:val="20"/>
      <w:szCs w:val="20"/>
      <w:lang w:eastAsia="zh-CN"/>
    </w:rPr>
  </w:style>
  <w:style w:type="paragraph" w:customStyle="1" w:styleId="ConsCell">
    <w:name w:val="ConsCell"/>
    <w:qFormat/>
    <w:rsid w:val="00953320"/>
    <w:pPr>
      <w:widowControl w:val="0"/>
      <w:spacing w:after="0" w:line="240" w:lineRule="auto"/>
    </w:pPr>
    <w:rPr>
      <w:rFonts w:ascii="Arial" w:eastAsia="Times New Roman" w:hAnsi="Arial" w:cs="Times New Roman"/>
      <w:sz w:val="20"/>
      <w:szCs w:val="20"/>
    </w:rPr>
  </w:style>
  <w:style w:type="paragraph" w:customStyle="1" w:styleId="ConsDocList">
    <w:name w:val="ConsDocList"/>
    <w:qFormat/>
    <w:rsid w:val="00953320"/>
    <w:pPr>
      <w:widowControl w:val="0"/>
      <w:spacing w:after="0" w:line="240" w:lineRule="auto"/>
    </w:pPr>
    <w:rPr>
      <w:rFonts w:ascii="Courier New" w:eastAsia="Times New Roman" w:hAnsi="Courier New" w:cs="Times New Roman"/>
      <w:sz w:val="20"/>
      <w:szCs w:val="20"/>
    </w:rPr>
  </w:style>
  <w:style w:type="paragraph" w:styleId="afff3">
    <w:name w:val="Subtitle"/>
    <w:basedOn w:val="a0"/>
    <w:link w:val="afff4"/>
    <w:uiPriority w:val="99"/>
    <w:qFormat/>
    <w:rsid w:val="00953320"/>
    <w:pPr>
      <w:shd w:val="clear" w:color="auto" w:fill="FFFFFF"/>
      <w:spacing w:after="0" w:line="250" w:lineRule="exact"/>
      <w:ind w:right="30"/>
      <w:jc w:val="center"/>
    </w:pPr>
    <w:rPr>
      <w:rFonts w:ascii="Times New Roman" w:eastAsia="Times New Roman" w:hAnsi="Times New Roman" w:cs="Times New Roman"/>
      <w:b/>
      <w:bCs/>
      <w:szCs w:val="20"/>
    </w:rPr>
  </w:style>
  <w:style w:type="character" w:customStyle="1" w:styleId="afff4">
    <w:name w:val="Подзаголовок Знак"/>
    <w:basedOn w:val="a1"/>
    <w:link w:val="afff3"/>
    <w:uiPriority w:val="99"/>
    <w:rsid w:val="00953320"/>
    <w:rPr>
      <w:rFonts w:ascii="Times New Roman" w:eastAsia="Times New Roman" w:hAnsi="Times New Roman" w:cs="Times New Roman"/>
      <w:b/>
      <w:bCs/>
      <w:szCs w:val="20"/>
      <w:shd w:val="clear" w:color="auto" w:fill="FFFFFF"/>
      <w:lang w:eastAsia="ru-RU"/>
    </w:rPr>
  </w:style>
  <w:style w:type="paragraph" w:customStyle="1" w:styleId="afff5">
    <w:name w:val="Формула Где"/>
    <w:basedOn w:val="a0"/>
    <w:next w:val="a0"/>
    <w:qFormat/>
    <w:rsid w:val="00953320"/>
    <w:pPr>
      <w:tabs>
        <w:tab w:val="left" w:pos="1276"/>
        <w:tab w:val="left" w:pos="1701"/>
      </w:tabs>
      <w:suppressAutoHyphens/>
      <w:spacing w:after="60" w:line="360" w:lineRule="auto"/>
      <w:ind w:firstLine="709"/>
      <w:jc w:val="both"/>
    </w:pPr>
    <w:rPr>
      <w:rFonts w:ascii="Times New Roman" w:eastAsia="Times New Roman" w:hAnsi="Times New Roman" w:cs="Times New Roman"/>
      <w:sz w:val="24"/>
      <w:szCs w:val="20"/>
    </w:rPr>
  </w:style>
  <w:style w:type="paragraph" w:customStyle="1" w:styleId="invisible">
    <w:name w:val="invisible"/>
    <w:basedOn w:val="a0"/>
    <w:qFormat/>
    <w:rsid w:val="00953320"/>
    <w:pPr>
      <w:spacing w:before="100" w:beforeAutospacing="1" w:after="100" w:afterAutospacing="1" w:line="240" w:lineRule="auto"/>
    </w:pPr>
    <w:rPr>
      <w:rFonts w:ascii="Times New Roman" w:eastAsia="MS Mincho" w:hAnsi="Times New Roman" w:cs="Times New Roman"/>
      <w:sz w:val="24"/>
      <w:szCs w:val="24"/>
      <w:lang w:eastAsia="ja-JP"/>
    </w:rPr>
  </w:style>
  <w:style w:type="paragraph" w:customStyle="1" w:styleId="xl26">
    <w:name w:val="xl26"/>
    <w:basedOn w:val="a0"/>
    <w:qFormat/>
    <w:rsid w:val="00953320"/>
    <w:pPr>
      <w:spacing w:before="100" w:beforeAutospacing="1" w:after="100" w:afterAutospacing="1" w:line="240" w:lineRule="auto"/>
    </w:pPr>
    <w:rPr>
      <w:rFonts w:ascii="Times New Roman" w:eastAsia="Arial Unicode MS" w:hAnsi="Times New Roman" w:cs="Times New Roman"/>
      <w:sz w:val="24"/>
      <w:szCs w:val="24"/>
    </w:rPr>
  </w:style>
  <w:style w:type="paragraph" w:customStyle="1" w:styleId="1f6">
    <w:name w:val="Текст1"/>
    <w:basedOn w:val="a0"/>
    <w:qFormat/>
    <w:rsid w:val="00953320"/>
    <w:pPr>
      <w:suppressAutoHyphens/>
      <w:spacing w:after="0" w:line="240" w:lineRule="auto"/>
    </w:pPr>
    <w:rPr>
      <w:rFonts w:ascii="Courier New" w:eastAsia="Times New Roman" w:hAnsi="Courier New" w:cs="Courier New"/>
      <w:sz w:val="20"/>
      <w:szCs w:val="20"/>
      <w:lang w:eastAsia="ar-SA"/>
    </w:rPr>
  </w:style>
  <w:style w:type="paragraph" w:styleId="1f7">
    <w:name w:val="toc 1"/>
    <w:basedOn w:val="a0"/>
    <w:next w:val="a0"/>
    <w:autoRedefine/>
    <w:rsid w:val="00953320"/>
    <w:pPr>
      <w:spacing w:after="0" w:line="240" w:lineRule="auto"/>
    </w:pPr>
    <w:rPr>
      <w:rFonts w:ascii="Times New Roman" w:eastAsia="Times New Roman" w:hAnsi="Times New Roman" w:cs="Times New Roman"/>
      <w:sz w:val="20"/>
      <w:szCs w:val="20"/>
    </w:rPr>
  </w:style>
  <w:style w:type="character" w:customStyle="1" w:styleId="FontStyle12">
    <w:name w:val="Font Style12"/>
    <w:rsid w:val="00953320"/>
    <w:rPr>
      <w:rFonts w:ascii="Times New Roman" w:eastAsia="Calibri" w:hAnsi="Times New Roman" w:cs="Times New Roman"/>
      <w:b/>
      <w:bCs/>
      <w:sz w:val="20"/>
      <w:szCs w:val="20"/>
      <w:lang w:val="ru-RU" w:eastAsia="zh-CN" w:bidi="ar-SA"/>
    </w:rPr>
  </w:style>
  <w:style w:type="paragraph" w:customStyle="1" w:styleId="Style3">
    <w:name w:val="Style3"/>
    <w:basedOn w:val="a0"/>
    <w:qFormat/>
    <w:rsid w:val="00953320"/>
    <w:pPr>
      <w:widowControl w:val="0"/>
      <w:autoSpaceDE w:val="0"/>
      <w:autoSpaceDN w:val="0"/>
      <w:adjustRightInd w:val="0"/>
      <w:spacing w:after="0" w:line="235" w:lineRule="exact"/>
      <w:jc w:val="center"/>
    </w:pPr>
    <w:rPr>
      <w:rFonts w:ascii="Times New Roman" w:eastAsia="Times New Roman" w:hAnsi="Times New Roman" w:cs="Times New Roman"/>
      <w:sz w:val="24"/>
      <w:szCs w:val="24"/>
    </w:rPr>
  </w:style>
  <w:style w:type="character" w:customStyle="1" w:styleId="FontStyle11">
    <w:name w:val="Font Style11"/>
    <w:rsid w:val="00953320"/>
    <w:rPr>
      <w:rFonts w:ascii="Times New Roman" w:eastAsia="Calibri" w:hAnsi="Times New Roman" w:cs="Times New Roman"/>
      <w:b/>
      <w:bCs/>
      <w:sz w:val="12"/>
      <w:szCs w:val="12"/>
      <w:lang w:val="ru-RU" w:eastAsia="zh-CN" w:bidi="ar-SA"/>
    </w:rPr>
  </w:style>
  <w:style w:type="paragraph" w:customStyle="1" w:styleId="afff6">
    <w:name w:val="Знак Знак Знак Знак Знак Знак Знак Знак"/>
    <w:basedOn w:val="a0"/>
    <w:qFormat/>
    <w:rsid w:val="00953320"/>
    <w:pPr>
      <w:spacing w:after="160" w:line="240" w:lineRule="exact"/>
    </w:pPr>
    <w:rPr>
      <w:rFonts w:ascii="Times New Roman" w:eastAsia="Calibri" w:hAnsi="Times New Roman" w:cs="Times New Roman"/>
      <w:sz w:val="20"/>
      <w:szCs w:val="20"/>
      <w:lang w:eastAsia="zh-CN"/>
    </w:rPr>
  </w:style>
  <w:style w:type="paragraph" w:customStyle="1" w:styleId="39">
    <w:name w:val="Знак3 Знак Знак Знак"/>
    <w:basedOn w:val="a0"/>
    <w:qFormat/>
    <w:rsid w:val="00953320"/>
    <w:pPr>
      <w:spacing w:after="160" w:line="240" w:lineRule="exact"/>
    </w:pPr>
    <w:rPr>
      <w:rFonts w:ascii="Times New Roman" w:eastAsia="Calibri" w:hAnsi="Times New Roman" w:cs="Times New Roman"/>
      <w:sz w:val="20"/>
      <w:szCs w:val="20"/>
      <w:lang w:eastAsia="zh-CN"/>
    </w:rPr>
  </w:style>
  <w:style w:type="paragraph" w:customStyle="1" w:styleId="3a">
    <w:name w:val="Знак3 Знак Знак Знак Знак Знак Знак"/>
    <w:aliases w:val="Основной шрифт абзаца Знак Знак Знак Знак, Знак3 Знак Знак Знак Знак Знак Знак"/>
    <w:basedOn w:val="a0"/>
    <w:qFormat/>
    <w:rsid w:val="00953320"/>
    <w:pPr>
      <w:spacing w:after="160" w:line="240" w:lineRule="exact"/>
    </w:pPr>
    <w:rPr>
      <w:rFonts w:ascii="Times New Roman" w:eastAsia="Calibri" w:hAnsi="Times New Roman" w:cs="Times New Roman"/>
      <w:sz w:val="20"/>
      <w:szCs w:val="20"/>
      <w:lang w:eastAsia="zh-CN"/>
    </w:rPr>
  </w:style>
  <w:style w:type="paragraph" w:customStyle="1" w:styleId="2d">
    <w:name w:val="Знак2"/>
    <w:basedOn w:val="a0"/>
    <w:qFormat/>
    <w:rsid w:val="00953320"/>
    <w:pPr>
      <w:tabs>
        <w:tab w:val="num" w:pos="567"/>
      </w:tabs>
      <w:spacing w:after="160" w:line="240" w:lineRule="exact"/>
    </w:pPr>
    <w:rPr>
      <w:rFonts w:ascii="Times New Roman" w:eastAsia="Calibri" w:hAnsi="Times New Roman" w:cs="Times New Roman"/>
      <w:sz w:val="20"/>
      <w:szCs w:val="20"/>
      <w:lang w:eastAsia="zh-CN"/>
    </w:rPr>
  </w:style>
  <w:style w:type="paragraph" w:customStyle="1" w:styleId="3b">
    <w:name w:val="Знак3"/>
    <w:basedOn w:val="a0"/>
    <w:qFormat/>
    <w:rsid w:val="00953320"/>
    <w:pPr>
      <w:spacing w:after="160" w:line="240" w:lineRule="exact"/>
    </w:pPr>
    <w:rPr>
      <w:rFonts w:ascii="Times New Roman" w:eastAsia="Calibri" w:hAnsi="Times New Roman" w:cs="Times New Roman"/>
      <w:sz w:val="20"/>
      <w:szCs w:val="20"/>
      <w:lang w:eastAsia="zh-CN"/>
    </w:rPr>
  </w:style>
  <w:style w:type="paragraph" w:customStyle="1" w:styleId="afff7">
    <w:name w:val="Основной шрифт абзаца Знак Знак Знак"/>
    <w:aliases w:val=" Знак3 Знак Знак Знак Знак,Знак3 Знак Знак Знак Знак"/>
    <w:basedOn w:val="a0"/>
    <w:qFormat/>
    <w:rsid w:val="00953320"/>
    <w:pPr>
      <w:spacing w:after="160" w:line="240" w:lineRule="exact"/>
    </w:pPr>
    <w:rPr>
      <w:rFonts w:ascii="Times New Roman" w:eastAsia="Calibri" w:hAnsi="Times New Roman" w:cs="Times New Roman"/>
      <w:sz w:val="20"/>
      <w:szCs w:val="20"/>
      <w:lang w:eastAsia="zh-CN"/>
    </w:rPr>
  </w:style>
  <w:style w:type="paragraph" w:customStyle="1" w:styleId="afff8">
    <w:name w:val="Основной шрифт абзаца Знак Знак Знак Знак Знак"/>
    <w:aliases w:val=" Знак3 Знак Знак Знак Знак Знак Знак Знак,Знак3 Знак Знак Знак Знак Знак Знак Знак"/>
    <w:basedOn w:val="a0"/>
    <w:qFormat/>
    <w:rsid w:val="00953320"/>
    <w:pPr>
      <w:spacing w:after="160" w:line="240" w:lineRule="exact"/>
    </w:pPr>
    <w:rPr>
      <w:rFonts w:ascii="Times New Roman" w:eastAsia="Calibri" w:hAnsi="Times New Roman" w:cs="Times New Roman"/>
      <w:sz w:val="20"/>
      <w:szCs w:val="20"/>
      <w:lang w:eastAsia="zh-CN"/>
    </w:rPr>
  </w:style>
  <w:style w:type="character" w:customStyle="1" w:styleId="TitleChar">
    <w:name w:val="Title Char"/>
    <w:locked/>
    <w:rsid w:val="00953320"/>
    <w:rPr>
      <w:b/>
      <w:sz w:val="28"/>
      <w:lang w:val="ru-RU" w:eastAsia="ru-RU" w:bidi="ar-SA"/>
    </w:rPr>
  </w:style>
  <w:style w:type="character" w:customStyle="1" w:styleId="FooterChar">
    <w:name w:val="Footer Char"/>
    <w:locked/>
    <w:rsid w:val="00953320"/>
    <w:rPr>
      <w:rFonts w:ascii="Times New Roman" w:hAnsi="Times New Roman" w:cs="Times New Roman"/>
      <w:sz w:val="20"/>
      <w:szCs w:val="20"/>
      <w:lang w:eastAsia="ru-RU"/>
    </w:rPr>
  </w:style>
  <w:style w:type="paragraph" w:customStyle="1" w:styleId="1f8">
    <w:name w:val="Стиль1"/>
    <w:basedOn w:val="a0"/>
    <w:qFormat/>
    <w:rsid w:val="00953320"/>
    <w:pPr>
      <w:keepNext/>
      <w:keepLines/>
      <w:widowControl w:val="0"/>
      <w:suppressLineNumbers/>
      <w:tabs>
        <w:tab w:val="num" w:pos="0"/>
      </w:tabs>
      <w:suppressAutoHyphens/>
      <w:spacing w:after="60" w:line="240" w:lineRule="auto"/>
    </w:pPr>
    <w:rPr>
      <w:rFonts w:ascii="Times New Roman" w:eastAsia="Times New Roman" w:hAnsi="Times New Roman" w:cs="Times New Roman"/>
      <w:b/>
      <w:sz w:val="28"/>
      <w:szCs w:val="24"/>
    </w:rPr>
  </w:style>
  <w:style w:type="paragraph" w:customStyle="1" w:styleId="2e">
    <w:name w:val="Стиль2"/>
    <w:basedOn w:val="2f"/>
    <w:qFormat/>
    <w:rsid w:val="00953320"/>
    <w:pPr>
      <w:keepNext/>
      <w:keepLines/>
      <w:widowControl w:val="0"/>
      <w:suppressLineNumbers/>
      <w:tabs>
        <w:tab w:val="clear" w:pos="0"/>
        <w:tab w:val="num" w:pos="1571"/>
      </w:tabs>
      <w:suppressAutoHyphens/>
      <w:spacing w:after="60"/>
      <w:ind w:left="153" w:firstLine="567"/>
      <w:jc w:val="both"/>
    </w:pPr>
    <w:rPr>
      <w:b/>
      <w:sz w:val="24"/>
    </w:rPr>
  </w:style>
  <w:style w:type="paragraph" w:styleId="2f">
    <w:name w:val="List Number 2"/>
    <w:basedOn w:val="a0"/>
    <w:rsid w:val="00953320"/>
    <w:pPr>
      <w:tabs>
        <w:tab w:val="num" w:pos="0"/>
      </w:tabs>
      <w:spacing w:after="0" w:line="240" w:lineRule="auto"/>
    </w:pPr>
    <w:rPr>
      <w:rFonts w:ascii="Times New Roman" w:eastAsia="Times New Roman" w:hAnsi="Times New Roman" w:cs="Times New Roman"/>
      <w:sz w:val="20"/>
      <w:szCs w:val="20"/>
    </w:rPr>
  </w:style>
  <w:style w:type="paragraph" w:customStyle="1" w:styleId="afff9">
    <w:name w:val="Пункт"/>
    <w:basedOn w:val="a0"/>
    <w:qFormat/>
    <w:rsid w:val="00953320"/>
    <w:pPr>
      <w:spacing w:after="0" w:line="240" w:lineRule="auto"/>
      <w:jc w:val="both"/>
    </w:pPr>
    <w:rPr>
      <w:rFonts w:ascii="Times New Roman" w:eastAsia="Times New Roman" w:hAnsi="Times New Roman" w:cs="Times New Roman"/>
      <w:sz w:val="24"/>
      <w:szCs w:val="28"/>
    </w:rPr>
  </w:style>
  <w:style w:type="paragraph" w:customStyle="1" w:styleId="afffa">
    <w:name w:val="Подпункт"/>
    <w:basedOn w:val="afff9"/>
    <w:qFormat/>
    <w:rsid w:val="00953320"/>
    <w:pPr>
      <w:tabs>
        <w:tab w:val="num" w:pos="1134"/>
      </w:tabs>
      <w:spacing w:line="360" w:lineRule="auto"/>
      <w:ind w:left="1134" w:hanging="1134"/>
    </w:pPr>
    <w:rPr>
      <w:snapToGrid w:val="0"/>
      <w:sz w:val="28"/>
      <w:szCs w:val="20"/>
    </w:rPr>
  </w:style>
  <w:style w:type="paragraph" w:customStyle="1" w:styleId="2f0">
    <w:name w:val="Пункт2"/>
    <w:basedOn w:val="afff9"/>
    <w:qFormat/>
    <w:rsid w:val="00953320"/>
    <w:pPr>
      <w:keepNext/>
      <w:numPr>
        <w:ilvl w:val="2"/>
      </w:numPr>
      <w:tabs>
        <w:tab w:val="num" w:pos="1134"/>
      </w:tabs>
      <w:suppressAutoHyphens/>
      <w:spacing w:before="240" w:after="120"/>
      <w:ind w:left="1134" w:hanging="1134"/>
      <w:jc w:val="left"/>
      <w:outlineLvl w:val="2"/>
    </w:pPr>
    <w:rPr>
      <w:b/>
      <w:snapToGrid w:val="0"/>
      <w:sz w:val="28"/>
      <w:szCs w:val="20"/>
    </w:rPr>
  </w:style>
  <w:style w:type="paragraph" w:customStyle="1" w:styleId="310">
    <w:name w:val="Основной текст с отступом 31"/>
    <w:basedOn w:val="a0"/>
    <w:qFormat/>
    <w:rsid w:val="00953320"/>
    <w:pPr>
      <w:spacing w:after="0" w:line="240" w:lineRule="auto"/>
      <w:ind w:firstLine="426"/>
      <w:jc w:val="both"/>
    </w:pPr>
    <w:rPr>
      <w:rFonts w:ascii="Times New Roman" w:eastAsia="Times New Roman" w:hAnsi="Times New Roman" w:cs="Times New Roman"/>
      <w:kern w:val="28"/>
      <w:sz w:val="24"/>
      <w:szCs w:val="20"/>
    </w:rPr>
  </w:style>
  <w:style w:type="paragraph" w:customStyle="1" w:styleId="1f9">
    <w:name w:val="Без интервала1"/>
    <w:qFormat/>
    <w:rsid w:val="00953320"/>
    <w:pPr>
      <w:spacing w:after="0" w:line="240" w:lineRule="auto"/>
      <w:jc w:val="right"/>
    </w:pPr>
    <w:rPr>
      <w:rFonts w:ascii="Times New Roman" w:eastAsia="Calibri" w:hAnsi="Times New Roman" w:cs="Times New Roman"/>
      <w:b/>
    </w:rPr>
  </w:style>
  <w:style w:type="paragraph" w:customStyle="1" w:styleId="1fa">
    <w:name w:val="Абзац списка1"/>
    <w:basedOn w:val="a0"/>
    <w:link w:val="ListParagraphChar"/>
    <w:uiPriority w:val="99"/>
    <w:qFormat/>
    <w:rsid w:val="00953320"/>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customStyle="1" w:styleId="311">
    <w:name w:val="Основной текст 31"/>
    <w:basedOn w:val="a0"/>
    <w:qFormat/>
    <w:rsid w:val="00953320"/>
    <w:pPr>
      <w:spacing w:after="0" w:line="240" w:lineRule="auto"/>
      <w:jc w:val="both"/>
    </w:pPr>
    <w:rPr>
      <w:rFonts w:ascii="Times New Roman" w:eastAsia="Times New Roman" w:hAnsi="Times New Roman" w:cs="Times New Roman"/>
      <w:kern w:val="28"/>
      <w:sz w:val="24"/>
      <w:szCs w:val="20"/>
    </w:rPr>
  </w:style>
  <w:style w:type="character" w:customStyle="1" w:styleId="2f1">
    <w:name w:val="Название 2 Знак Знак"/>
    <w:rsid w:val="00953320"/>
    <w:rPr>
      <w:sz w:val="24"/>
      <w:szCs w:val="24"/>
      <w:lang w:val="ru-RU" w:eastAsia="ru-RU" w:bidi="ar-SA"/>
    </w:rPr>
  </w:style>
  <w:style w:type="character" w:customStyle="1" w:styleId="H21">
    <w:name w:val="H2 Знак Знак1"/>
    <w:rsid w:val="00953320"/>
    <w:rPr>
      <w:sz w:val="28"/>
      <w:lang w:val="ru-RU" w:eastAsia="ru-RU" w:bidi="ar-SA"/>
    </w:rPr>
  </w:style>
  <w:style w:type="paragraph" w:customStyle="1" w:styleId="xl25">
    <w:name w:val="xl25"/>
    <w:basedOn w:val="a0"/>
    <w:qFormat/>
    <w:rsid w:val="00953320"/>
    <w:pPr>
      <w:shd w:val="clear" w:color="auto" w:fill="FFFFFF"/>
      <w:spacing w:before="100" w:beforeAutospacing="1" w:after="100" w:afterAutospacing="1" w:line="240" w:lineRule="auto"/>
      <w:textAlignment w:val="center"/>
    </w:pPr>
    <w:rPr>
      <w:rFonts w:ascii="MS Sans Serif" w:eastAsia="Arial Unicode MS" w:hAnsi="MS Sans Serif" w:cs="Arial Unicode MS"/>
      <w:sz w:val="24"/>
      <w:szCs w:val="24"/>
    </w:rPr>
  </w:style>
  <w:style w:type="paragraph" w:customStyle="1" w:styleId="xl27">
    <w:name w:val="xl27"/>
    <w:basedOn w:val="a0"/>
    <w:qFormat/>
    <w:rsid w:val="00953320"/>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textAlignment w:val="center"/>
    </w:pPr>
    <w:rPr>
      <w:rFonts w:ascii="MS Sans Serif" w:eastAsia="Arial Unicode MS" w:hAnsi="MS Sans Serif" w:cs="Arial Unicode MS"/>
      <w:b/>
      <w:bCs/>
      <w:sz w:val="17"/>
      <w:szCs w:val="17"/>
    </w:rPr>
  </w:style>
  <w:style w:type="paragraph" w:customStyle="1" w:styleId="xl28">
    <w:name w:val="xl28"/>
    <w:basedOn w:val="a0"/>
    <w:qFormat/>
    <w:rsid w:val="00953320"/>
    <w:pPr>
      <w:spacing w:before="100" w:beforeAutospacing="1" w:after="100" w:afterAutospacing="1" w:line="240" w:lineRule="auto"/>
      <w:jc w:val="center"/>
      <w:textAlignment w:val="center"/>
    </w:pPr>
    <w:rPr>
      <w:rFonts w:ascii="MS Sans Serif" w:eastAsia="Arial Unicode MS" w:hAnsi="MS Sans Serif" w:cs="Arial Unicode MS"/>
      <w:sz w:val="17"/>
      <w:szCs w:val="17"/>
    </w:rPr>
  </w:style>
  <w:style w:type="paragraph" w:customStyle="1" w:styleId="xl29">
    <w:name w:val="xl29"/>
    <w:basedOn w:val="a0"/>
    <w:qFormat/>
    <w:rsid w:val="009533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MS Sans Serif" w:eastAsia="Arial Unicode MS" w:hAnsi="MS Sans Serif" w:cs="Arial Unicode MS"/>
      <w:sz w:val="17"/>
      <w:szCs w:val="17"/>
    </w:rPr>
  </w:style>
  <w:style w:type="paragraph" w:customStyle="1" w:styleId="xl30">
    <w:name w:val="xl30"/>
    <w:basedOn w:val="a0"/>
    <w:qFormat/>
    <w:rsid w:val="009533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MS Sans Serif" w:eastAsia="Arial Unicode MS" w:hAnsi="MS Sans Serif" w:cs="Arial Unicode MS"/>
      <w:sz w:val="17"/>
      <w:szCs w:val="17"/>
    </w:rPr>
  </w:style>
  <w:style w:type="paragraph" w:customStyle="1" w:styleId="xl31">
    <w:name w:val="xl31"/>
    <w:basedOn w:val="a0"/>
    <w:qFormat/>
    <w:rsid w:val="00953320"/>
    <w:pPr>
      <w:pBdr>
        <w:left w:val="single" w:sz="4" w:space="0" w:color="auto"/>
        <w:right w:val="single" w:sz="4" w:space="0" w:color="auto"/>
      </w:pBdr>
      <w:spacing w:before="100" w:beforeAutospacing="1" w:after="100" w:afterAutospacing="1" w:line="240" w:lineRule="auto"/>
      <w:jc w:val="center"/>
      <w:textAlignment w:val="center"/>
    </w:pPr>
    <w:rPr>
      <w:rFonts w:ascii="MS Sans Serif" w:eastAsia="Arial Unicode MS" w:hAnsi="MS Sans Serif" w:cs="Arial Unicode MS"/>
      <w:sz w:val="17"/>
      <w:szCs w:val="17"/>
    </w:rPr>
  </w:style>
  <w:style w:type="paragraph" w:customStyle="1" w:styleId="xl32">
    <w:name w:val="xl32"/>
    <w:basedOn w:val="a0"/>
    <w:qFormat/>
    <w:rsid w:val="00953320"/>
    <w:pPr>
      <w:spacing w:before="100" w:beforeAutospacing="1" w:after="100" w:afterAutospacing="1" w:line="240" w:lineRule="auto"/>
      <w:textAlignment w:val="top"/>
    </w:pPr>
    <w:rPr>
      <w:rFonts w:ascii="Arial Unicode MS" w:eastAsia="Arial Unicode MS" w:hAnsi="Arial Unicode MS" w:cs="Arial Unicode MS"/>
    </w:rPr>
  </w:style>
  <w:style w:type="paragraph" w:customStyle="1" w:styleId="xl33">
    <w:name w:val="xl33"/>
    <w:basedOn w:val="a0"/>
    <w:qFormat/>
    <w:rsid w:val="00953320"/>
    <w:pPr>
      <w:pBdr>
        <w:top w:val="single" w:sz="8" w:space="0" w:color="auto"/>
        <w:left w:val="single" w:sz="8" w:space="0" w:color="auto"/>
        <w:right w:val="single" w:sz="8" w:space="0" w:color="auto"/>
      </w:pBdr>
      <w:shd w:val="clear" w:color="auto" w:fill="C0C0C0"/>
      <w:spacing w:before="100" w:beforeAutospacing="1" w:after="100" w:afterAutospacing="1" w:line="240" w:lineRule="auto"/>
      <w:jc w:val="center"/>
      <w:textAlignment w:val="center"/>
    </w:pPr>
    <w:rPr>
      <w:rFonts w:ascii="MS Sans Serif" w:eastAsia="Arial Unicode MS" w:hAnsi="MS Sans Serif" w:cs="Arial Unicode MS"/>
      <w:b/>
      <w:bCs/>
      <w:sz w:val="17"/>
      <w:szCs w:val="17"/>
    </w:rPr>
  </w:style>
  <w:style w:type="paragraph" w:customStyle="1" w:styleId="xl34">
    <w:name w:val="xl34"/>
    <w:basedOn w:val="a0"/>
    <w:qFormat/>
    <w:rsid w:val="0095332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MS Sans Serif" w:eastAsia="Arial Unicode MS" w:hAnsi="MS Sans Serif" w:cs="Arial Unicode MS"/>
      <w:sz w:val="17"/>
      <w:szCs w:val="17"/>
    </w:rPr>
  </w:style>
  <w:style w:type="paragraph" w:customStyle="1" w:styleId="xl35">
    <w:name w:val="xl35"/>
    <w:basedOn w:val="a0"/>
    <w:qFormat/>
    <w:rsid w:val="0095332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MS Sans Serif" w:eastAsia="Arial Unicode MS" w:hAnsi="MS Sans Serif" w:cs="Arial Unicode MS"/>
    </w:rPr>
  </w:style>
  <w:style w:type="paragraph" w:customStyle="1" w:styleId="xl36">
    <w:name w:val="xl36"/>
    <w:basedOn w:val="a0"/>
    <w:qFormat/>
    <w:rsid w:val="0095332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MS Sans Serif" w:eastAsia="Arial Unicode MS" w:hAnsi="MS Sans Serif" w:cs="Arial Unicode MS"/>
    </w:rPr>
  </w:style>
  <w:style w:type="paragraph" w:customStyle="1" w:styleId="xl37">
    <w:name w:val="xl37"/>
    <w:basedOn w:val="a0"/>
    <w:qFormat/>
    <w:rsid w:val="00953320"/>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MS Sans Serif" w:eastAsia="Arial Unicode MS" w:hAnsi="MS Sans Serif" w:cs="Arial Unicode MS"/>
    </w:rPr>
  </w:style>
  <w:style w:type="paragraph" w:customStyle="1" w:styleId="xl38">
    <w:name w:val="xl38"/>
    <w:basedOn w:val="a0"/>
    <w:qFormat/>
    <w:rsid w:val="00953320"/>
    <w:pPr>
      <w:spacing w:before="100" w:beforeAutospacing="1" w:after="100" w:afterAutospacing="1" w:line="240" w:lineRule="auto"/>
      <w:textAlignment w:val="center"/>
    </w:pPr>
    <w:rPr>
      <w:rFonts w:ascii="MS Sans Serif" w:eastAsia="Arial Unicode MS" w:hAnsi="MS Sans Serif" w:cs="Arial Unicode MS"/>
    </w:rPr>
  </w:style>
  <w:style w:type="paragraph" w:customStyle="1" w:styleId="xl39">
    <w:name w:val="xl39"/>
    <w:basedOn w:val="a0"/>
    <w:qFormat/>
    <w:rsid w:val="00953320"/>
    <w:pPr>
      <w:spacing w:before="100" w:beforeAutospacing="1" w:after="100" w:afterAutospacing="1" w:line="240" w:lineRule="auto"/>
      <w:jc w:val="center"/>
      <w:textAlignment w:val="center"/>
    </w:pPr>
    <w:rPr>
      <w:rFonts w:ascii="MS Sans Serif" w:eastAsia="Arial Unicode MS" w:hAnsi="MS Sans Serif" w:cs="Arial Unicode MS"/>
    </w:rPr>
  </w:style>
  <w:style w:type="paragraph" w:customStyle="1" w:styleId="xl40">
    <w:name w:val="xl40"/>
    <w:basedOn w:val="a0"/>
    <w:qFormat/>
    <w:rsid w:val="00953320"/>
    <w:pPr>
      <w:spacing w:before="100" w:beforeAutospacing="1" w:after="100" w:afterAutospacing="1" w:line="240" w:lineRule="auto"/>
      <w:jc w:val="right"/>
      <w:textAlignment w:val="center"/>
    </w:pPr>
    <w:rPr>
      <w:rFonts w:ascii="MS Sans Serif" w:eastAsia="Arial Unicode MS" w:hAnsi="MS Sans Serif" w:cs="Arial Unicode MS"/>
    </w:rPr>
  </w:style>
  <w:style w:type="paragraph" w:customStyle="1" w:styleId="xl41">
    <w:name w:val="xl41"/>
    <w:basedOn w:val="a0"/>
    <w:qFormat/>
    <w:rsid w:val="00953320"/>
    <w:pPr>
      <w:spacing w:before="100" w:beforeAutospacing="1" w:after="100" w:afterAutospacing="1" w:line="240" w:lineRule="auto"/>
      <w:jc w:val="right"/>
      <w:textAlignment w:val="center"/>
    </w:pPr>
    <w:rPr>
      <w:rFonts w:ascii="MS Sans Serif" w:eastAsia="Arial Unicode MS" w:hAnsi="MS Sans Serif" w:cs="Arial Unicode MS"/>
    </w:rPr>
  </w:style>
  <w:style w:type="paragraph" w:customStyle="1" w:styleId="xl42">
    <w:name w:val="xl42"/>
    <w:basedOn w:val="a0"/>
    <w:qFormat/>
    <w:rsid w:val="0095332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MS Sans Serif" w:eastAsia="Arial Unicode MS" w:hAnsi="MS Sans Serif" w:cs="Arial Unicode MS"/>
    </w:rPr>
  </w:style>
  <w:style w:type="paragraph" w:customStyle="1" w:styleId="xl43">
    <w:name w:val="xl43"/>
    <w:basedOn w:val="a0"/>
    <w:qFormat/>
    <w:rsid w:val="009533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MS Sans Serif" w:eastAsia="Arial Unicode MS" w:hAnsi="MS Sans Serif" w:cs="Arial Unicode MS"/>
    </w:rPr>
  </w:style>
  <w:style w:type="paragraph" w:customStyle="1" w:styleId="xl44">
    <w:name w:val="xl44"/>
    <w:basedOn w:val="a0"/>
    <w:qFormat/>
    <w:rsid w:val="009533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MS Sans Serif" w:eastAsia="Arial Unicode MS" w:hAnsi="MS Sans Serif" w:cs="Arial Unicode MS"/>
    </w:rPr>
  </w:style>
  <w:style w:type="paragraph" w:customStyle="1" w:styleId="xl45">
    <w:name w:val="xl45"/>
    <w:basedOn w:val="a0"/>
    <w:qFormat/>
    <w:rsid w:val="009533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MS Sans Serif" w:eastAsia="Arial Unicode MS" w:hAnsi="MS Sans Serif" w:cs="Arial Unicode MS"/>
    </w:rPr>
  </w:style>
  <w:style w:type="paragraph" w:customStyle="1" w:styleId="xl46">
    <w:name w:val="xl46"/>
    <w:basedOn w:val="a0"/>
    <w:qFormat/>
    <w:rsid w:val="0095332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MS Sans Serif" w:eastAsia="Arial Unicode MS" w:hAnsi="MS Sans Serif" w:cs="Arial Unicode MS"/>
      <w:sz w:val="17"/>
      <w:szCs w:val="17"/>
    </w:rPr>
  </w:style>
  <w:style w:type="paragraph" w:customStyle="1" w:styleId="xl47">
    <w:name w:val="xl47"/>
    <w:basedOn w:val="a0"/>
    <w:qFormat/>
    <w:rsid w:val="0095332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MS Sans Serif" w:eastAsia="Arial Unicode MS" w:hAnsi="MS Sans Serif" w:cs="Arial Unicode MS"/>
    </w:rPr>
  </w:style>
  <w:style w:type="paragraph" w:customStyle="1" w:styleId="xl48">
    <w:name w:val="xl48"/>
    <w:basedOn w:val="a0"/>
    <w:qFormat/>
    <w:rsid w:val="00953320"/>
    <w:pPr>
      <w:pBdr>
        <w:top w:val="single" w:sz="4" w:space="0" w:color="auto"/>
        <w:bottom w:val="single" w:sz="4" w:space="0" w:color="auto"/>
      </w:pBdr>
      <w:spacing w:before="100" w:beforeAutospacing="1" w:after="100" w:afterAutospacing="1" w:line="240" w:lineRule="auto"/>
      <w:jc w:val="center"/>
      <w:textAlignment w:val="center"/>
    </w:pPr>
    <w:rPr>
      <w:rFonts w:ascii="MS Sans Serif" w:eastAsia="Arial Unicode MS" w:hAnsi="MS Sans Serif" w:cs="Arial Unicode MS"/>
      <w:sz w:val="17"/>
      <w:szCs w:val="17"/>
    </w:rPr>
  </w:style>
  <w:style w:type="paragraph" w:customStyle="1" w:styleId="xl49">
    <w:name w:val="xl49"/>
    <w:basedOn w:val="a0"/>
    <w:qFormat/>
    <w:rsid w:val="00953320"/>
    <w:pPr>
      <w:pBdr>
        <w:top w:val="single" w:sz="4" w:space="0" w:color="auto"/>
        <w:bottom w:val="single" w:sz="4" w:space="0" w:color="auto"/>
      </w:pBdr>
      <w:spacing w:before="100" w:beforeAutospacing="1" w:after="100" w:afterAutospacing="1" w:line="240" w:lineRule="auto"/>
      <w:textAlignment w:val="center"/>
    </w:pPr>
    <w:rPr>
      <w:rFonts w:ascii="MS Sans Serif" w:eastAsia="Arial Unicode MS" w:hAnsi="MS Sans Serif" w:cs="Arial Unicode MS"/>
    </w:rPr>
  </w:style>
  <w:style w:type="paragraph" w:customStyle="1" w:styleId="xl50">
    <w:name w:val="xl50"/>
    <w:basedOn w:val="a0"/>
    <w:qFormat/>
    <w:rsid w:val="00953320"/>
    <w:pPr>
      <w:pBdr>
        <w:top w:val="single" w:sz="4" w:space="0" w:color="auto"/>
        <w:bottom w:val="single" w:sz="4" w:space="0" w:color="auto"/>
      </w:pBdr>
      <w:spacing w:before="100" w:beforeAutospacing="1" w:after="100" w:afterAutospacing="1" w:line="240" w:lineRule="auto"/>
      <w:jc w:val="center"/>
      <w:textAlignment w:val="center"/>
    </w:pPr>
    <w:rPr>
      <w:rFonts w:ascii="MS Sans Serif" w:eastAsia="Arial Unicode MS" w:hAnsi="MS Sans Serif" w:cs="Arial Unicode MS"/>
    </w:rPr>
  </w:style>
  <w:style w:type="paragraph" w:customStyle="1" w:styleId="xl51">
    <w:name w:val="xl51"/>
    <w:basedOn w:val="a0"/>
    <w:qFormat/>
    <w:rsid w:val="00953320"/>
    <w:pPr>
      <w:pBdr>
        <w:top w:val="single" w:sz="4" w:space="0" w:color="auto"/>
        <w:bottom w:val="single" w:sz="4" w:space="0" w:color="auto"/>
      </w:pBdr>
      <w:spacing w:before="100" w:beforeAutospacing="1" w:after="100" w:afterAutospacing="1" w:line="240" w:lineRule="auto"/>
      <w:jc w:val="right"/>
      <w:textAlignment w:val="center"/>
    </w:pPr>
    <w:rPr>
      <w:rFonts w:ascii="MS Sans Serif" w:eastAsia="Arial Unicode MS" w:hAnsi="MS Sans Serif" w:cs="Arial Unicode MS"/>
    </w:rPr>
  </w:style>
  <w:style w:type="paragraph" w:customStyle="1" w:styleId="xl52">
    <w:name w:val="xl52"/>
    <w:basedOn w:val="a0"/>
    <w:qFormat/>
    <w:rsid w:val="00953320"/>
    <w:pPr>
      <w:pBdr>
        <w:left w:val="single" w:sz="4" w:space="0" w:color="auto"/>
        <w:bottom w:val="single" w:sz="4" w:space="0" w:color="auto"/>
      </w:pBdr>
      <w:shd w:val="clear" w:color="auto" w:fill="FFCC00"/>
      <w:spacing w:before="100" w:beforeAutospacing="1" w:after="100" w:afterAutospacing="1" w:line="240" w:lineRule="auto"/>
      <w:jc w:val="center"/>
      <w:textAlignment w:val="center"/>
    </w:pPr>
    <w:rPr>
      <w:rFonts w:ascii="MS Sans Serif" w:eastAsia="Arial Unicode MS" w:hAnsi="MS Sans Serif" w:cs="Arial Unicode MS"/>
      <w:sz w:val="17"/>
      <w:szCs w:val="17"/>
    </w:rPr>
  </w:style>
  <w:style w:type="paragraph" w:customStyle="1" w:styleId="xl53">
    <w:name w:val="xl53"/>
    <w:basedOn w:val="a0"/>
    <w:qFormat/>
    <w:rsid w:val="00953320"/>
    <w:pPr>
      <w:pBdr>
        <w:top w:val="single" w:sz="4" w:space="0" w:color="auto"/>
        <w:left w:val="single" w:sz="4" w:space="0" w:color="auto"/>
        <w:right w:val="single" w:sz="4" w:space="0" w:color="auto"/>
      </w:pBdr>
      <w:shd w:val="clear" w:color="auto" w:fill="FFCC00"/>
      <w:spacing w:before="100" w:beforeAutospacing="1" w:after="100" w:afterAutospacing="1" w:line="240" w:lineRule="auto"/>
      <w:jc w:val="center"/>
      <w:textAlignment w:val="center"/>
    </w:pPr>
    <w:rPr>
      <w:rFonts w:ascii="MS Sans Serif" w:eastAsia="Arial Unicode MS" w:hAnsi="MS Sans Serif" w:cs="Arial Unicode MS"/>
      <w:sz w:val="17"/>
      <w:szCs w:val="17"/>
    </w:rPr>
  </w:style>
  <w:style w:type="paragraph" w:customStyle="1" w:styleId="xl54">
    <w:name w:val="xl54"/>
    <w:basedOn w:val="a0"/>
    <w:qFormat/>
    <w:rsid w:val="00953320"/>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center"/>
      <w:textAlignment w:val="center"/>
    </w:pPr>
    <w:rPr>
      <w:rFonts w:ascii="MS Sans Serif" w:eastAsia="Arial Unicode MS" w:hAnsi="MS Sans Serif" w:cs="Arial Unicode MS"/>
      <w:sz w:val="17"/>
      <w:szCs w:val="17"/>
    </w:rPr>
  </w:style>
  <w:style w:type="paragraph" w:customStyle="1" w:styleId="xl55">
    <w:name w:val="xl55"/>
    <w:basedOn w:val="a0"/>
    <w:qFormat/>
    <w:rsid w:val="00953320"/>
    <w:pPr>
      <w:pBdr>
        <w:top w:val="single" w:sz="4" w:space="0" w:color="auto"/>
        <w:left w:val="single" w:sz="4" w:space="0" w:color="auto"/>
        <w:right w:val="single" w:sz="4" w:space="0" w:color="auto"/>
      </w:pBdr>
      <w:shd w:val="clear" w:color="auto" w:fill="FFCC00"/>
      <w:spacing w:before="100" w:beforeAutospacing="1" w:after="100" w:afterAutospacing="1" w:line="240" w:lineRule="auto"/>
      <w:textAlignment w:val="center"/>
    </w:pPr>
    <w:rPr>
      <w:rFonts w:ascii="MS Sans Serif" w:eastAsia="Arial Unicode MS" w:hAnsi="MS Sans Serif" w:cs="Arial Unicode MS"/>
    </w:rPr>
  </w:style>
  <w:style w:type="paragraph" w:customStyle="1" w:styleId="xl56">
    <w:name w:val="xl56"/>
    <w:basedOn w:val="a0"/>
    <w:qFormat/>
    <w:rsid w:val="00953320"/>
    <w:pPr>
      <w:pBdr>
        <w:top w:val="single" w:sz="4" w:space="0" w:color="auto"/>
        <w:left w:val="single" w:sz="4" w:space="0" w:color="auto"/>
        <w:right w:val="single" w:sz="4" w:space="0" w:color="auto"/>
      </w:pBdr>
      <w:shd w:val="clear" w:color="auto" w:fill="FFCC00"/>
      <w:spacing w:before="100" w:beforeAutospacing="1" w:after="100" w:afterAutospacing="1" w:line="240" w:lineRule="auto"/>
      <w:jc w:val="center"/>
      <w:textAlignment w:val="center"/>
    </w:pPr>
    <w:rPr>
      <w:rFonts w:ascii="MS Sans Serif" w:eastAsia="Arial Unicode MS" w:hAnsi="MS Sans Serif" w:cs="Arial Unicode MS"/>
    </w:rPr>
  </w:style>
  <w:style w:type="paragraph" w:customStyle="1" w:styleId="xl57">
    <w:name w:val="xl57"/>
    <w:basedOn w:val="a0"/>
    <w:qFormat/>
    <w:rsid w:val="00953320"/>
    <w:pPr>
      <w:pBdr>
        <w:top w:val="single" w:sz="4" w:space="0" w:color="auto"/>
        <w:left w:val="single" w:sz="4" w:space="0" w:color="auto"/>
        <w:right w:val="single" w:sz="4" w:space="0" w:color="auto"/>
      </w:pBdr>
      <w:shd w:val="clear" w:color="auto" w:fill="FFCC00"/>
      <w:spacing w:before="100" w:beforeAutospacing="1" w:after="100" w:afterAutospacing="1" w:line="240" w:lineRule="auto"/>
      <w:jc w:val="right"/>
      <w:textAlignment w:val="center"/>
    </w:pPr>
    <w:rPr>
      <w:rFonts w:ascii="MS Sans Serif" w:eastAsia="Arial Unicode MS" w:hAnsi="MS Sans Serif" w:cs="Arial Unicode MS"/>
    </w:rPr>
  </w:style>
  <w:style w:type="paragraph" w:customStyle="1" w:styleId="xl58">
    <w:name w:val="xl58"/>
    <w:basedOn w:val="a0"/>
    <w:qFormat/>
    <w:rsid w:val="00953320"/>
    <w:pPr>
      <w:pBdr>
        <w:top w:val="single" w:sz="4" w:space="0" w:color="auto"/>
        <w:left w:val="single" w:sz="4" w:space="0" w:color="auto"/>
        <w:right w:val="single" w:sz="4" w:space="0" w:color="auto"/>
      </w:pBdr>
      <w:shd w:val="clear" w:color="auto" w:fill="FFCC00"/>
      <w:spacing w:before="100" w:beforeAutospacing="1" w:after="100" w:afterAutospacing="1" w:line="240" w:lineRule="auto"/>
      <w:jc w:val="right"/>
      <w:textAlignment w:val="center"/>
    </w:pPr>
    <w:rPr>
      <w:rFonts w:ascii="MS Sans Serif" w:eastAsia="Arial Unicode MS" w:hAnsi="MS Sans Serif" w:cs="Arial Unicode MS"/>
    </w:rPr>
  </w:style>
  <w:style w:type="paragraph" w:customStyle="1" w:styleId="xl59">
    <w:name w:val="xl59"/>
    <w:basedOn w:val="a0"/>
    <w:qFormat/>
    <w:rsid w:val="00953320"/>
    <w:pPr>
      <w:pBdr>
        <w:left w:val="single" w:sz="4" w:space="0" w:color="auto"/>
        <w:right w:val="single" w:sz="4" w:space="0" w:color="auto"/>
      </w:pBdr>
      <w:shd w:val="clear" w:color="auto" w:fill="FFCC00"/>
      <w:spacing w:before="100" w:beforeAutospacing="1" w:after="100" w:afterAutospacing="1" w:line="240" w:lineRule="auto"/>
      <w:jc w:val="center"/>
      <w:textAlignment w:val="center"/>
    </w:pPr>
    <w:rPr>
      <w:rFonts w:ascii="MS Sans Serif" w:eastAsia="Arial Unicode MS" w:hAnsi="MS Sans Serif" w:cs="Arial Unicode MS"/>
      <w:sz w:val="17"/>
      <w:szCs w:val="17"/>
    </w:rPr>
  </w:style>
  <w:style w:type="paragraph" w:customStyle="1" w:styleId="xl60">
    <w:name w:val="xl60"/>
    <w:basedOn w:val="a0"/>
    <w:qFormat/>
    <w:rsid w:val="00953320"/>
    <w:pPr>
      <w:pBdr>
        <w:left w:val="single" w:sz="4" w:space="0" w:color="auto"/>
        <w:bottom w:val="single" w:sz="4" w:space="0" w:color="auto"/>
        <w:right w:val="single" w:sz="4" w:space="0" w:color="auto"/>
      </w:pBdr>
      <w:shd w:val="clear" w:color="auto" w:fill="FFCC00"/>
      <w:spacing w:before="100" w:beforeAutospacing="1" w:after="100" w:afterAutospacing="1" w:line="240" w:lineRule="auto"/>
      <w:jc w:val="center"/>
      <w:textAlignment w:val="center"/>
    </w:pPr>
    <w:rPr>
      <w:rFonts w:ascii="MS Sans Serif" w:eastAsia="Arial Unicode MS" w:hAnsi="MS Sans Serif" w:cs="Arial Unicode MS"/>
      <w:sz w:val="17"/>
      <w:szCs w:val="17"/>
    </w:rPr>
  </w:style>
  <w:style w:type="paragraph" w:customStyle="1" w:styleId="xl61">
    <w:name w:val="xl61"/>
    <w:basedOn w:val="a0"/>
    <w:qFormat/>
    <w:rsid w:val="009533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MS Sans Serif" w:eastAsia="Arial Unicode MS" w:hAnsi="MS Sans Serif" w:cs="Arial Unicode MS"/>
    </w:rPr>
  </w:style>
  <w:style w:type="paragraph" w:customStyle="1" w:styleId="xl62">
    <w:name w:val="xl62"/>
    <w:basedOn w:val="a0"/>
    <w:qFormat/>
    <w:rsid w:val="00953320"/>
    <w:pPr>
      <w:pBdr>
        <w:left w:val="single" w:sz="4" w:space="0" w:color="auto"/>
        <w:bottom w:val="single" w:sz="4" w:space="0" w:color="auto"/>
        <w:right w:val="single" w:sz="4" w:space="0" w:color="auto"/>
      </w:pBdr>
      <w:shd w:val="clear" w:color="auto" w:fill="FFCC00"/>
      <w:spacing w:before="100" w:beforeAutospacing="1" w:after="100" w:afterAutospacing="1" w:line="240" w:lineRule="auto"/>
      <w:textAlignment w:val="center"/>
    </w:pPr>
    <w:rPr>
      <w:rFonts w:ascii="MS Sans Serif" w:eastAsia="Arial Unicode MS" w:hAnsi="MS Sans Serif" w:cs="Arial Unicode MS"/>
    </w:rPr>
  </w:style>
  <w:style w:type="paragraph" w:customStyle="1" w:styleId="xl69">
    <w:name w:val="xl69"/>
    <w:basedOn w:val="a0"/>
    <w:qFormat/>
    <w:rsid w:val="00953320"/>
    <w:pPr>
      <w:pBdr>
        <w:right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70">
    <w:name w:val="xl70"/>
    <w:basedOn w:val="a0"/>
    <w:qFormat/>
    <w:rsid w:val="00953320"/>
    <w:pPr>
      <w:shd w:val="clear" w:color="auto" w:fill="FFFFFF"/>
      <w:spacing w:before="100" w:beforeAutospacing="1" w:after="100" w:afterAutospacing="1" w:line="240" w:lineRule="auto"/>
      <w:textAlignment w:val="top"/>
    </w:pPr>
    <w:rPr>
      <w:rFonts w:ascii="MS Sans Serif" w:eastAsia="Arial Unicode MS" w:hAnsi="MS Sans Serif" w:cs="Arial Unicode MS"/>
      <w:sz w:val="24"/>
      <w:szCs w:val="24"/>
    </w:rPr>
  </w:style>
  <w:style w:type="paragraph" w:customStyle="1" w:styleId="xl71">
    <w:name w:val="xl71"/>
    <w:basedOn w:val="a0"/>
    <w:qFormat/>
    <w:rsid w:val="00953320"/>
    <w:pPr>
      <w:spacing w:before="100" w:beforeAutospacing="1" w:after="100" w:afterAutospacing="1" w:line="240" w:lineRule="auto"/>
      <w:textAlignment w:val="center"/>
    </w:pPr>
    <w:rPr>
      <w:rFonts w:ascii="MS Sans Serif" w:eastAsia="Arial Unicode MS" w:hAnsi="MS Sans Serif" w:cs="Arial Unicode MS"/>
      <w:b/>
      <w:bCs/>
      <w:sz w:val="17"/>
      <w:szCs w:val="17"/>
    </w:rPr>
  </w:style>
  <w:style w:type="paragraph" w:customStyle="1" w:styleId="xl72">
    <w:name w:val="xl72"/>
    <w:basedOn w:val="a0"/>
    <w:qFormat/>
    <w:rsid w:val="00953320"/>
    <w:pPr>
      <w:shd w:val="clear" w:color="auto" w:fill="FFFFFF"/>
      <w:spacing w:before="100" w:beforeAutospacing="1" w:after="100" w:afterAutospacing="1" w:line="240" w:lineRule="auto"/>
      <w:textAlignment w:val="top"/>
    </w:pPr>
    <w:rPr>
      <w:rFonts w:ascii="MS Sans Serif" w:eastAsia="Arial Unicode MS" w:hAnsi="MS Sans Serif" w:cs="Arial Unicode MS"/>
    </w:rPr>
  </w:style>
  <w:style w:type="paragraph" w:customStyle="1" w:styleId="1fb">
    <w:name w:val="1"/>
    <w:basedOn w:val="a0"/>
    <w:qFormat/>
    <w:rsid w:val="00953320"/>
    <w:pPr>
      <w:spacing w:after="160" w:line="240" w:lineRule="exact"/>
    </w:pPr>
    <w:rPr>
      <w:rFonts w:ascii="Times New Roman" w:eastAsia="Calibri" w:hAnsi="Times New Roman" w:cs="Times New Roman"/>
      <w:sz w:val="20"/>
      <w:szCs w:val="20"/>
      <w:lang w:eastAsia="zh-CN"/>
    </w:rPr>
  </w:style>
  <w:style w:type="paragraph" w:customStyle="1" w:styleId="WW-">
    <w:name w:val="WW-Цитата"/>
    <w:basedOn w:val="a0"/>
    <w:qFormat/>
    <w:rsid w:val="00953320"/>
    <w:pPr>
      <w:suppressAutoHyphens/>
      <w:spacing w:after="0" w:line="240" w:lineRule="auto"/>
      <w:ind w:left="-851" w:right="-1050"/>
      <w:jc w:val="both"/>
    </w:pPr>
    <w:rPr>
      <w:rFonts w:ascii="Times New Roman" w:eastAsia="Times New Roman" w:hAnsi="Times New Roman" w:cs="Times New Roman"/>
      <w:sz w:val="24"/>
      <w:szCs w:val="20"/>
    </w:rPr>
  </w:style>
  <w:style w:type="paragraph" w:styleId="2f2">
    <w:name w:val="List Bullet 2"/>
    <w:basedOn w:val="a0"/>
    <w:autoRedefine/>
    <w:rsid w:val="00953320"/>
    <w:pPr>
      <w:tabs>
        <w:tab w:val="num" w:pos="643"/>
      </w:tabs>
      <w:spacing w:after="0" w:line="240" w:lineRule="auto"/>
      <w:ind w:left="643" w:hanging="360"/>
    </w:pPr>
    <w:rPr>
      <w:rFonts w:ascii="Times New Roman" w:eastAsia="Times New Roman" w:hAnsi="Times New Roman" w:cs="Times New Roman"/>
      <w:sz w:val="24"/>
      <w:szCs w:val="20"/>
      <w:lang w:val="en-US"/>
    </w:rPr>
  </w:style>
  <w:style w:type="paragraph" w:customStyle="1" w:styleId="1fc">
    <w:name w:val="Знак Знак Знак Знак Знак1"/>
    <w:basedOn w:val="a0"/>
    <w:qFormat/>
    <w:rsid w:val="00953320"/>
    <w:pPr>
      <w:tabs>
        <w:tab w:val="num" w:pos="567"/>
      </w:tabs>
      <w:spacing w:after="160" w:line="240" w:lineRule="exact"/>
      <w:ind w:hanging="567"/>
    </w:pPr>
    <w:rPr>
      <w:rFonts w:ascii="Times New Roman" w:eastAsia="Calibri" w:hAnsi="Times New Roman" w:cs="Times New Roman"/>
      <w:sz w:val="20"/>
      <w:szCs w:val="20"/>
      <w:lang w:eastAsia="zh-CN"/>
    </w:rPr>
  </w:style>
  <w:style w:type="paragraph" w:styleId="3c">
    <w:name w:val="List Bullet 3"/>
    <w:basedOn w:val="a0"/>
    <w:autoRedefine/>
    <w:rsid w:val="00953320"/>
    <w:pPr>
      <w:spacing w:after="0" w:line="240" w:lineRule="auto"/>
    </w:pPr>
    <w:rPr>
      <w:rFonts w:ascii="Times New Roman" w:eastAsia="Times New Roman" w:hAnsi="Times New Roman" w:cs="Times New Roman"/>
      <w:sz w:val="24"/>
      <w:szCs w:val="20"/>
      <w:lang w:val="en-US"/>
    </w:rPr>
  </w:style>
  <w:style w:type="paragraph" w:customStyle="1" w:styleId="1fd">
    <w:name w:val="Знак1 Знак Знак Знак Знак Знак Знак Знак Знак Знак Знак Знак Знак"/>
    <w:basedOn w:val="a0"/>
    <w:qFormat/>
    <w:rsid w:val="00953320"/>
    <w:pPr>
      <w:spacing w:after="160" w:line="240" w:lineRule="exact"/>
    </w:pPr>
    <w:rPr>
      <w:rFonts w:ascii="Times New Roman" w:eastAsia="Calibri" w:hAnsi="Times New Roman" w:cs="Times New Roman"/>
      <w:sz w:val="20"/>
      <w:szCs w:val="20"/>
      <w:lang w:eastAsia="zh-CN"/>
    </w:rPr>
  </w:style>
  <w:style w:type="paragraph" w:customStyle="1" w:styleId="afffb">
    <w:name w:val="Знак Знак Знак Знак Знак Знак Знак Знак Знак"/>
    <w:basedOn w:val="a0"/>
    <w:qFormat/>
    <w:rsid w:val="00953320"/>
    <w:pPr>
      <w:spacing w:after="160" w:line="240" w:lineRule="exact"/>
    </w:pPr>
    <w:rPr>
      <w:rFonts w:ascii="Times New Roman" w:eastAsia="Calibri" w:hAnsi="Times New Roman" w:cs="Times New Roman"/>
      <w:sz w:val="20"/>
      <w:szCs w:val="20"/>
      <w:lang w:eastAsia="zh-CN"/>
    </w:rPr>
  </w:style>
  <w:style w:type="paragraph" w:customStyle="1" w:styleId="1fe">
    <w:name w:val="Знак Знак1 Знак Знак Знак Знак Знак Знак Знак Знак Знак Знак Знак Знак Знак Знак"/>
    <w:basedOn w:val="a0"/>
    <w:qFormat/>
    <w:rsid w:val="00953320"/>
    <w:pPr>
      <w:spacing w:after="160" w:line="240" w:lineRule="exact"/>
    </w:pPr>
    <w:rPr>
      <w:rFonts w:ascii="Times New Roman" w:eastAsia="Calibri" w:hAnsi="Times New Roman" w:cs="Times New Roman"/>
      <w:sz w:val="20"/>
      <w:szCs w:val="20"/>
      <w:lang w:eastAsia="zh-CN"/>
    </w:rPr>
  </w:style>
  <w:style w:type="paragraph" w:customStyle="1" w:styleId="112">
    <w:name w:val="Обычный + 11 пт"/>
    <w:aliases w:val="По ширине"/>
    <w:basedOn w:val="a0"/>
    <w:qFormat/>
    <w:rsid w:val="00953320"/>
    <w:pPr>
      <w:shd w:val="clear" w:color="auto" w:fill="FFFFFF"/>
      <w:spacing w:after="0" w:line="274" w:lineRule="exact"/>
      <w:jc w:val="both"/>
    </w:pPr>
    <w:rPr>
      <w:rFonts w:ascii="Times New Roman" w:eastAsia="Times New Roman" w:hAnsi="Times New Roman" w:cs="Times New Roman"/>
    </w:rPr>
  </w:style>
  <w:style w:type="character" w:customStyle="1" w:styleId="61">
    <w:name w:val="Знак Знак6"/>
    <w:rsid w:val="00953320"/>
    <w:rPr>
      <w:sz w:val="28"/>
      <w:lang w:val="ru-RU" w:eastAsia="ru-RU" w:bidi="ar-SA"/>
    </w:rPr>
  </w:style>
  <w:style w:type="character" w:customStyle="1" w:styleId="H2">
    <w:name w:val="H2 Знак Знак"/>
    <w:rsid w:val="00953320"/>
    <w:rPr>
      <w:sz w:val="28"/>
      <w:lang w:val="ru-RU" w:eastAsia="ru-RU" w:bidi="ar-SA"/>
    </w:rPr>
  </w:style>
  <w:style w:type="paragraph" w:customStyle="1" w:styleId="2f3">
    <w:name w:val="Без интервала2"/>
    <w:qFormat/>
    <w:rsid w:val="00953320"/>
    <w:pPr>
      <w:spacing w:after="0" w:line="240" w:lineRule="auto"/>
      <w:jc w:val="right"/>
    </w:pPr>
    <w:rPr>
      <w:rFonts w:ascii="Times New Roman" w:eastAsia="Calibri" w:hAnsi="Times New Roman" w:cs="Times New Roman"/>
      <w:b/>
    </w:rPr>
  </w:style>
  <w:style w:type="character" w:customStyle="1" w:styleId="textspanview">
    <w:name w:val="textspanview"/>
    <w:rsid w:val="00953320"/>
  </w:style>
  <w:style w:type="character" w:customStyle="1" w:styleId="iceouttxt1">
    <w:name w:val="iceouttxt1"/>
    <w:rsid w:val="00953320"/>
    <w:rPr>
      <w:rFonts w:ascii="Arial" w:hAnsi="Arial" w:cs="Arial" w:hint="default"/>
      <w:color w:val="666666"/>
      <w:sz w:val="17"/>
      <w:szCs w:val="17"/>
    </w:rPr>
  </w:style>
  <w:style w:type="paragraph" w:customStyle="1" w:styleId="my">
    <w:name w:val="my"/>
    <w:basedOn w:val="a0"/>
    <w:qFormat/>
    <w:rsid w:val="0095332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archp1">
    <w:name w:val="search_p1"/>
    <w:basedOn w:val="a0"/>
    <w:qFormat/>
    <w:rsid w:val="0095332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ff">
    <w:name w:val="Строгий1"/>
    <w:basedOn w:val="a0"/>
    <w:qFormat/>
    <w:rsid w:val="00953320"/>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afffc">
    <w:name w:val="Комментарий"/>
    <w:basedOn w:val="a0"/>
    <w:next w:val="a0"/>
    <w:uiPriority w:val="99"/>
    <w:qFormat/>
    <w:rsid w:val="00953320"/>
    <w:pPr>
      <w:autoSpaceDE w:val="0"/>
      <w:autoSpaceDN w:val="0"/>
      <w:adjustRightInd w:val="0"/>
      <w:spacing w:after="0" w:line="240" w:lineRule="auto"/>
      <w:ind w:left="170"/>
      <w:jc w:val="both"/>
    </w:pPr>
    <w:rPr>
      <w:rFonts w:ascii="Arial" w:eastAsia="Times New Roman" w:hAnsi="Arial" w:cs="Arial"/>
      <w:i/>
      <w:iCs/>
      <w:color w:val="800080"/>
      <w:sz w:val="24"/>
      <w:szCs w:val="24"/>
    </w:rPr>
  </w:style>
  <w:style w:type="character" w:customStyle="1" w:styleId="FontStyle15">
    <w:name w:val="Font Style15"/>
    <w:uiPriority w:val="99"/>
    <w:rsid w:val="00953320"/>
    <w:rPr>
      <w:rFonts w:ascii="Times New Roman" w:hAnsi="Times New Roman" w:cs="Times New Roman"/>
      <w:sz w:val="26"/>
      <w:szCs w:val="26"/>
    </w:rPr>
  </w:style>
  <w:style w:type="paragraph" w:customStyle="1" w:styleId="Style5">
    <w:name w:val="Style5"/>
    <w:basedOn w:val="a0"/>
    <w:uiPriority w:val="99"/>
    <w:qFormat/>
    <w:rsid w:val="00953320"/>
    <w:pPr>
      <w:widowControl w:val="0"/>
      <w:autoSpaceDE w:val="0"/>
      <w:autoSpaceDN w:val="0"/>
      <w:adjustRightInd w:val="0"/>
      <w:spacing w:after="0" w:line="325" w:lineRule="exact"/>
    </w:pPr>
    <w:rPr>
      <w:rFonts w:ascii="Times New Roman" w:eastAsia="Times New Roman" w:hAnsi="Times New Roman" w:cs="Times New Roman"/>
      <w:sz w:val="24"/>
      <w:szCs w:val="24"/>
    </w:rPr>
  </w:style>
  <w:style w:type="character" w:customStyle="1" w:styleId="FontStyle20">
    <w:name w:val="Font Style20"/>
    <w:rsid w:val="00953320"/>
    <w:rPr>
      <w:rFonts w:ascii="Times New Roman" w:hAnsi="Times New Roman" w:cs="Times New Roman"/>
      <w:b/>
      <w:bCs/>
      <w:spacing w:val="-20"/>
      <w:sz w:val="30"/>
      <w:szCs w:val="30"/>
    </w:rPr>
  </w:style>
  <w:style w:type="paragraph" w:customStyle="1" w:styleId="afffd">
    <w:name w:val="Таблицы (моноширинный)"/>
    <w:basedOn w:val="a0"/>
    <w:next w:val="a0"/>
    <w:uiPriority w:val="99"/>
    <w:qFormat/>
    <w:rsid w:val="00953320"/>
    <w:pPr>
      <w:autoSpaceDE w:val="0"/>
      <w:autoSpaceDN w:val="0"/>
      <w:adjustRightInd w:val="0"/>
      <w:spacing w:after="0" w:line="240" w:lineRule="auto"/>
      <w:jc w:val="both"/>
    </w:pPr>
    <w:rPr>
      <w:rFonts w:ascii="Courier New" w:eastAsia="Calibri" w:hAnsi="Courier New" w:cs="Courier New"/>
      <w:sz w:val="24"/>
      <w:szCs w:val="24"/>
    </w:rPr>
  </w:style>
  <w:style w:type="paragraph" w:customStyle="1" w:styleId="1ff0">
    <w:name w:val="Знак Знак Знак Знак Знак Знак Знак Знак Знак Знак Знак Знак Знак1"/>
    <w:basedOn w:val="a0"/>
    <w:qFormat/>
    <w:rsid w:val="00953320"/>
    <w:pPr>
      <w:spacing w:after="160" w:line="240" w:lineRule="exact"/>
    </w:pPr>
    <w:rPr>
      <w:rFonts w:ascii="Verdana" w:eastAsia="Times New Roman" w:hAnsi="Verdana" w:cs="Times New Roman"/>
      <w:sz w:val="24"/>
      <w:szCs w:val="24"/>
      <w:lang w:val="en-US"/>
    </w:rPr>
  </w:style>
  <w:style w:type="numbering" w:customStyle="1" w:styleId="113">
    <w:name w:val="Нет списка11"/>
    <w:next w:val="a3"/>
    <w:uiPriority w:val="99"/>
    <w:semiHidden/>
    <w:unhideWhenUsed/>
    <w:rsid w:val="00953320"/>
  </w:style>
  <w:style w:type="numbering" w:customStyle="1" w:styleId="213">
    <w:name w:val="Нет списка21"/>
    <w:next w:val="a3"/>
    <w:uiPriority w:val="99"/>
    <w:semiHidden/>
    <w:unhideWhenUsed/>
    <w:rsid w:val="00953320"/>
  </w:style>
  <w:style w:type="paragraph" w:customStyle="1" w:styleId="headertext">
    <w:name w:val="headertext"/>
    <w:basedOn w:val="a0"/>
    <w:qFormat/>
    <w:rsid w:val="0095332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ch">
    <w:name w:val="match"/>
    <w:basedOn w:val="a1"/>
    <w:rsid w:val="00953320"/>
  </w:style>
  <w:style w:type="numbering" w:customStyle="1" w:styleId="312">
    <w:name w:val="Нет списка31"/>
    <w:next w:val="a3"/>
    <w:uiPriority w:val="99"/>
    <w:semiHidden/>
    <w:unhideWhenUsed/>
    <w:rsid w:val="00953320"/>
  </w:style>
  <w:style w:type="character" w:customStyle="1" w:styleId="114">
    <w:name w:val="Заголовок 1 Знак1"/>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rsid w:val="00953320"/>
    <w:rPr>
      <w:rFonts w:ascii="Cambria" w:eastAsia="Times New Roman" w:hAnsi="Cambria" w:cs="Times New Roman"/>
      <w:b/>
      <w:bCs/>
      <w:color w:val="365F91"/>
      <w:sz w:val="28"/>
      <w:szCs w:val="28"/>
    </w:rPr>
  </w:style>
  <w:style w:type="paragraph" w:customStyle="1" w:styleId="Style6">
    <w:name w:val="Style6"/>
    <w:basedOn w:val="a0"/>
    <w:uiPriority w:val="99"/>
    <w:qFormat/>
    <w:rsid w:val="00953320"/>
    <w:pPr>
      <w:widowControl w:val="0"/>
      <w:autoSpaceDE w:val="0"/>
      <w:autoSpaceDN w:val="0"/>
      <w:adjustRightInd w:val="0"/>
      <w:spacing w:after="0" w:line="252" w:lineRule="exact"/>
    </w:pPr>
    <w:rPr>
      <w:rFonts w:ascii="Times New Roman" w:eastAsia="Times New Roman" w:hAnsi="Times New Roman" w:cs="Times New Roman"/>
      <w:sz w:val="24"/>
      <w:szCs w:val="24"/>
    </w:rPr>
  </w:style>
  <w:style w:type="character" w:customStyle="1" w:styleId="FontStyle13">
    <w:name w:val="Font Style13"/>
    <w:uiPriority w:val="99"/>
    <w:rsid w:val="00953320"/>
    <w:rPr>
      <w:rFonts w:ascii="Times New Roman" w:hAnsi="Times New Roman" w:cs="Times New Roman"/>
      <w:sz w:val="20"/>
      <w:szCs w:val="20"/>
    </w:rPr>
  </w:style>
  <w:style w:type="character" w:customStyle="1" w:styleId="FontStyle14">
    <w:name w:val="Font Style14"/>
    <w:uiPriority w:val="99"/>
    <w:rsid w:val="00953320"/>
    <w:rPr>
      <w:rFonts w:ascii="Times New Roman" w:hAnsi="Times New Roman" w:cs="Times New Roman"/>
      <w:b/>
      <w:bCs/>
      <w:i/>
      <w:iCs/>
      <w:sz w:val="20"/>
      <w:szCs w:val="20"/>
    </w:rPr>
  </w:style>
  <w:style w:type="character" w:customStyle="1" w:styleId="FontStyle16">
    <w:name w:val="Font Style16"/>
    <w:uiPriority w:val="99"/>
    <w:rsid w:val="00953320"/>
    <w:rPr>
      <w:rFonts w:ascii="Times New Roman" w:hAnsi="Times New Roman" w:cs="Times New Roman"/>
      <w:b/>
      <w:bCs/>
      <w:i/>
      <w:iCs/>
      <w:sz w:val="16"/>
      <w:szCs w:val="16"/>
    </w:rPr>
  </w:style>
  <w:style w:type="paragraph" w:customStyle="1" w:styleId="Style8">
    <w:name w:val="Style8"/>
    <w:basedOn w:val="a0"/>
    <w:uiPriority w:val="99"/>
    <w:qFormat/>
    <w:rsid w:val="00953320"/>
    <w:pPr>
      <w:widowControl w:val="0"/>
      <w:autoSpaceDE w:val="0"/>
      <w:autoSpaceDN w:val="0"/>
      <w:adjustRightInd w:val="0"/>
      <w:spacing w:after="0" w:line="257" w:lineRule="exact"/>
    </w:pPr>
    <w:rPr>
      <w:rFonts w:ascii="Times New Roman" w:eastAsia="Times New Roman" w:hAnsi="Times New Roman" w:cs="Times New Roman"/>
      <w:sz w:val="24"/>
      <w:szCs w:val="24"/>
    </w:rPr>
  </w:style>
  <w:style w:type="paragraph" w:customStyle="1" w:styleId="font5">
    <w:name w:val="font5"/>
    <w:basedOn w:val="a0"/>
    <w:qFormat/>
    <w:rsid w:val="00953320"/>
    <w:pPr>
      <w:spacing w:before="100" w:beforeAutospacing="1" w:after="100" w:afterAutospacing="1" w:line="240" w:lineRule="auto"/>
    </w:pPr>
    <w:rPr>
      <w:rFonts w:ascii="Times New Roman" w:eastAsia="Times New Roman" w:hAnsi="Times New Roman" w:cs="Times New Roman"/>
      <w:color w:val="000000"/>
      <w:sz w:val="16"/>
      <w:szCs w:val="16"/>
    </w:rPr>
  </w:style>
  <w:style w:type="paragraph" w:customStyle="1" w:styleId="font6">
    <w:name w:val="font6"/>
    <w:basedOn w:val="a0"/>
    <w:qFormat/>
    <w:rsid w:val="00953320"/>
    <w:pPr>
      <w:spacing w:before="100" w:beforeAutospacing="1" w:after="100" w:afterAutospacing="1" w:line="240" w:lineRule="auto"/>
    </w:pPr>
    <w:rPr>
      <w:rFonts w:ascii="Times New Roman" w:eastAsia="Times New Roman" w:hAnsi="Times New Roman" w:cs="Times New Roman"/>
      <w:b/>
      <w:bCs/>
      <w:color w:val="000000"/>
      <w:sz w:val="16"/>
      <w:szCs w:val="16"/>
    </w:rPr>
  </w:style>
  <w:style w:type="paragraph" w:customStyle="1" w:styleId="font7">
    <w:name w:val="font7"/>
    <w:basedOn w:val="a0"/>
    <w:qFormat/>
    <w:rsid w:val="00953320"/>
    <w:pPr>
      <w:spacing w:before="100" w:beforeAutospacing="1" w:after="100" w:afterAutospacing="1" w:line="240" w:lineRule="auto"/>
    </w:pPr>
    <w:rPr>
      <w:rFonts w:ascii="Times New Roman" w:eastAsia="Times New Roman" w:hAnsi="Times New Roman" w:cs="Times New Roman"/>
      <w:color w:val="000000"/>
    </w:rPr>
  </w:style>
  <w:style w:type="paragraph" w:customStyle="1" w:styleId="font8">
    <w:name w:val="font8"/>
    <w:basedOn w:val="a0"/>
    <w:qFormat/>
    <w:rsid w:val="00953320"/>
    <w:pPr>
      <w:spacing w:before="100" w:beforeAutospacing="1" w:after="100" w:afterAutospacing="1" w:line="240" w:lineRule="auto"/>
    </w:pPr>
    <w:rPr>
      <w:rFonts w:ascii="Symbol" w:eastAsia="Times New Roman" w:hAnsi="Symbol" w:cs="Times New Roman"/>
      <w:color w:val="000000"/>
      <w:sz w:val="16"/>
      <w:szCs w:val="16"/>
    </w:rPr>
  </w:style>
  <w:style w:type="paragraph" w:customStyle="1" w:styleId="font9">
    <w:name w:val="font9"/>
    <w:basedOn w:val="a0"/>
    <w:qFormat/>
    <w:rsid w:val="00953320"/>
    <w:pPr>
      <w:spacing w:before="100" w:beforeAutospacing="1" w:after="100" w:afterAutospacing="1" w:line="240" w:lineRule="auto"/>
    </w:pPr>
    <w:rPr>
      <w:rFonts w:ascii="Times New Roman" w:eastAsia="Times New Roman" w:hAnsi="Times New Roman" w:cs="Times New Roman"/>
      <w:i/>
      <w:iCs/>
      <w:color w:val="000000"/>
      <w:sz w:val="16"/>
      <w:szCs w:val="16"/>
    </w:rPr>
  </w:style>
  <w:style w:type="paragraph" w:customStyle="1" w:styleId="font10">
    <w:name w:val="font10"/>
    <w:basedOn w:val="a0"/>
    <w:qFormat/>
    <w:rsid w:val="00953320"/>
    <w:pPr>
      <w:spacing w:before="100" w:beforeAutospacing="1" w:after="100" w:afterAutospacing="1" w:line="240" w:lineRule="auto"/>
    </w:pPr>
    <w:rPr>
      <w:rFonts w:ascii="Times New Roman" w:eastAsia="Times New Roman" w:hAnsi="Times New Roman" w:cs="Times New Roman"/>
      <w:color w:val="000000"/>
      <w:sz w:val="16"/>
      <w:szCs w:val="16"/>
    </w:rPr>
  </w:style>
  <w:style w:type="paragraph" w:customStyle="1" w:styleId="font11">
    <w:name w:val="font11"/>
    <w:basedOn w:val="a0"/>
    <w:qFormat/>
    <w:rsid w:val="00953320"/>
    <w:pPr>
      <w:spacing w:before="100" w:beforeAutospacing="1" w:after="100" w:afterAutospacing="1" w:line="240" w:lineRule="auto"/>
    </w:pPr>
    <w:rPr>
      <w:rFonts w:ascii="Times New Roman" w:eastAsia="Times New Roman" w:hAnsi="Times New Roman" w:cs="Times New Roman"/>
      <w:b/>
      <w:bCs/>
      <w:color w:val="000000"/>
      <w:sz w:val="20"/>
      <w:szCs w:val="20"/>
    </w:rPr>
  </w:style>
  <w:style w:type="paragraph" w:customStyle="1" w:styleId="xl73">
    <w:name w:val="xl73"/>
    <w:basedOn w:val="a0"/>
    <w:qFormat/>
    <w:rsid w:val="00953320"/>
    <w:pPr>
      <w:pBdr>
        <w:bottom w:val="single" w:sz="8" w:space="0" w:color="auto"/>
        <w:right w:val="single" w:sz="8"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4">
    <w:name w:val="xl74"/>
    <w:basedOn w:val="a0"/>
    <w:qFormat/>
    <w:rsid w:val="00953320"/>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sz w:val="16"/>
      <w:szCs w:val="16"/>
    </w:rPr>
  </w:style>
  <w:style w:type="paragraph" w:customStyle="1" w:styleId="xl75">
    <w:name w:val="xl75"/>
    <w:basedOn w:val="a0"/>
    <w:qFormat/>
    <w:rsid w:val="00953320"/>
    <w:pPr>
      <w:pBdr>
        <w:bottom w:val="single" w:sz="8" w:space="0" w:color="auto"/>
        <w:right w:val="single" w:sz="8"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sz w:val="16"/>
      <w:szCs w:val="16"/>
    </w:rPr>
  </w:style>
  <w:style w:type="paragraph" w:customStyle="1" w:styleId="xl76">
    <w:name w:val="xl76"/>
    <w:basedOn w:val="a0"/>
    <w:qFormat/>
    <w:rsid w:val="00953320"/>
    <w:pPr>
      <w:pBdr>
        <w:bottom w:val="single" w:sz="8" w:space="0" w:color="auto"/>
        <w:right w:val="single" w:sz="8"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sz w:val="16"/>
      <w:szCs w:val="16"/>
    </w:rPr>
  </w:style>
  <w:style w:type="paragraph" w:customStyle="1" w:styleId="xl77">
    <w:name w:val="xl77"/>
    <w:basedOn w:val="a0"/>
    <w:qFormat/>
    <w:rsid w:val="00953320"/>
    <w:pPr>
      <w:pBdr>
        <w:bottom w:val="single" w:sz="8" w:space="0" w:color="auto"/>
        <w:right w:val="single" w:sz="8"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sz w:val="16"/>
      <w:szCs w:val="16"/>
    </w:rPr>
  </w:style>
  <w:style w:type="paragraph" w:customStyle="1" w:styleId="xl78">
    <w:name w:val="xl78"/>
    <w:basedOn w:val="a0"/>
    <w:qFormat/>
    <w:rsid w:val="00953320"/>
    <w:pPr>
      <w:pBdr>
        <w:bottom w:val="single" w:sz="8" w:space="0" w:color="auto"/>
        <w:right w:val="single" w:sz="8"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sz w:val="16"/>
      <w:szCs w:val="16"/>
    </w:rPr>
  </w:style>
  <w:style w:type="paragraph" w:customStyle="1" w:styleId="xl79">
    <w:name w:val="xl79"/>
    <w:basedOn w:val="a0"/>
    <w:qFormat/>
    <w:rsid w:val="00953320"/>
    <w:pPr>
      <w:pBdr>
        <w:bottom w:val="single" w:sz="8" w:space="0" w:color="auto"/>
        <w:right w:val="single" w:sz="8"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sz w:val="16"/>
      <w:szCs w:val="16"/>
    </w:rPr>
  </w:style>
  <w:style w:type="paragraph" w:customStyle="1" w:styleId="xl80">
    <w:name w:val="xl80"/>
    <w:basedOn w:val="a0"/>
    <w:qFormat/>
    <w:rsid w:val="00953320"/>
    <w:pPr>
      <w:pBdr>
        <w:bottom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FF0000"/>
      <w:sz w:val="24"/>
      <w:szCs w:val="24"/>
    </w:rPr>
  </w:style>
  <w:style w:type="paragraph" w:customStyle="1" w:styleId="xl81">
    <w:name w:val="xl81"/>
    <w:basedOn w:val="a0"/>
    <w:qFormat/>
    <w:rsid w:val="00953320"/>
    <w:pPr>
      <w:pBdr>
        <w:bottom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FF0000"/>
      <w:sz w:val="24"/>
      <w:szCs w:val="24"/>
    </w:rPr>
  </w:style>
  <w:style w:type="paragraph" w:customStyle="1" w:styleId="xl82">
    <w:name w:val="xl82"/>
    <w:basedOn w:val="a0"/>
    <w:qFormat/>
    <w:rsid w:val="00953320"/>
    <w:pPr>
      <w:pBdr>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FF0000"/>
      <w:sz w:val="24"/>
      <w:szCs w:val="24"/>
    </w:rPr>
  </w:style>
  <w:style w:type="paragraph" w:customStyle="1" w:styleId="xl83">
    <w:name w:val="xl83"/>
    <w:basedOn w:val="a0"/>
    <w:qFormat/>
    <w:rsid w:val="009533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84">
    <w:name w:val="xl84"/>
    <w:basedOn w:val="a0"/>
    <w:qFormat/>
    <w:rsid w:val="009533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sz w:val="16"/>
      <w:szCs w:val="16"/>
    </w:rPr>
  </w:style>
  <w:style w:type="paragraph" w:customStyle="1" w:styleId="xl85">
    <w:name w:val="xl85"/>
    <w:basedOn w:val="a0"/>
    <w:qFormat/>
    <w:rsid w:val="00953320"/>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86">
    <w:name w:val="xl86"/>
    <w:basedOn w:val="a0"/>
    <w:qFormat/>
    <w:rsid w:val="00953320"/>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87">
    <w:name w:val="xl87"/>
    <w:basedOn w:val="a0"/>
    <w:qFormat/>
    <w:rsid w:val="00953320"/>
    <w:pPr>
      <w:pBdr>
        <w:bottom w:val="single" w:sz="8" w:space="0" w:color="auto"/>
        <w:right w:val="single" w:sz="8" w:space="0" w:color="auto"/>
      </w:pBdr>
      <w:spacing w:before="100" w:beforeAutospacing="1" w:after="100" w:afterAutospacing="1" w:line="240" w:lineRule="auto"/>
      <w:jc w:val="right"/>
      <w:textAlignment w:val="top"/>
    </w:pPr>
    <w:rPr>
      <w:rFonts w:ascii="Times New Roman" w:eastAsia="Times New Roman" w:hAnsi="Times New Roman" w:cs="Times New Roman"/>
      <w:sz w:val="16"/>
      <w:szCs w:val="16"/>
    </w:rPr>
  </w:style>
  <w:style w:type="paragraph" w:customStyle="1" w:styleId="xl88">
    <w:name w:val="xl88"/>
    <w:basedOn w:val="a0"/>
    <w:qFormat/>
    <w:rsid w:val="00953320"/>
    <w:pPr>
      <w:spacing w:before="100" w:beforeAutospacing="1" w:after="100" w:afterAutospacing="1" w:line="240" w:lineRule="auto"/>
      <w:jc w:val="both"/>
    </w:pPr>
    <w:rPr>
      <w:rFonts w:ascii="Times New Roman" w:eastAsia="Times New Roman" w:hAnsi="Times New Roman" w:cs="Times New Roman"/>
      <w:sz w:val="16"/>
      <w:szCs w:val="16"/>
    </w:rPr>
  </w:style>
  <w:style w:type="paragraph" w:customStyle="1" w:styleId="xl89">
    <w:name w:val="xl89"/>
    <w:basedOn w:val="a0"/>
    <w:qFormat/>
    <w:rsid w:val="0095332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90">
    <w:name w:val="xl90"/>
    <w:basedOn w:val="a0"/>
    <w:qFormat/>
    <w:rsid w:val="00953320"/>
    <w:pPr>
      <w:pBdr>
        <w:top w:val="single" w:sz="8" w:space="0" w:color="auto"/>
        <w:bottom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FF0000"/>
      <w:sz w:val="24"/>
      <w:szCs w:val="24"/>
    </w:rPr>
  </w:style>
  <w:style w:type="paragraph" w:customStyle="1" w:styleId="xl91">
    <w:name w:val="xl91"/>
    <w:basedOn w:val="a0"/>
    <w:qFormat/>
    <w:rsid w:val="00953320"/>
    <w:pPr>
      <w:pBdr>
        <w:top w:val="single" w:sz="8" w:space="0" w:color="auto"/>
        <w:bottom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FF0000"/>
      <w:sz w:val="16"/>
      <w:szCs w:val="16"/>
    </w:rPr>
  </w:style>
  <w:style w:type="paragraph" w:customStyle="1" w:styleId="xl92">
    <w:name w:val="xl92"/>
    <w:basedOn w:val="a0"/>
    <w:qFormat/>
    <w:rsid w:val="00953320"/>
    <w:pPr>
      <w:pBdr>
        <w:top w:val="single" w:sz="8" w:space="0" w:color="auto"/>
        <w:bottom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FF0000"/>
      <w:sz w:val="16"/>
      <w:szCs w:val="16"/>
    </w:rPr>
  </w:style>
  <w:style w:type="paragraph" w:customStyle="1" w:styleId="xl93">
    <w:name w:val="xl93"/>
    <w:basedOn w:val="a0"/>
    <w:qFormat/>
    <w:rsid w:val="009533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6"/>
      <w:szCs w:val="16"/>
    </w:rPr>
  </w:style>
  <w:style w:type="paragraph" w:customStyle="1" w:styleId="xl94">
    <w:name w:val="xl94"/>
    <w:basedOn w:val="a0"/>
    <w:qFormat/>
    <w:rsid w:val="0095332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95">
    <w:name w:val="xl95"/>
    <w:basedOn w:val="a0"/>
    <w:qFormat/>
    <w:rsid w:val="00953320"/>
    <w:pP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96">
    <w:name w:val="xl96"/>
    <w:basedOn w:val="a0"/>
    <w:qFormat/>
    <w:rsid w:val="00953320"/>
    <w:pPr>
      <w:shd w:val="clear" w:color="000000" w:fill="FFFFFF"/>
      <w:spacing w:before="100" w:beforeAutospacing="1" w:after="100" w:afterAutospacing="1" w:line="240" w:lineRule="auto"/>
      <w:jc w:val="right"/>
      <w:textAlignment w:val="top"/>
    </w:pPr>
    <w:rPr>
      <w:rFonts w:ascii="Times New Roman" w:eastAsia="Times New Roman" w:hAnsi="Times New Roman" w:cs="Times New Roman"/>
      <w:sz w:val="16"/>
      <w:szCs w:val="16"/>
    </w:rPr>
  </w:style>
  <w:style w:type="paragraph" w:customStyle="1" w:styleId="xl158">
    <w:name w:val="xl158"/>
    <w:basedOn w:val="a0"/>
    <w:qFormat/>
    <w:rsid w:val="00953320"/>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u w:val="single"/>
    </w:rPr>
  </w:style>
  <w:style w:type="paragraph" w:customStyle="1" w:styleId="xl159">
    <w:name w:val="xl159"/>
    <w:basedOn w:val="a0"/>
    <w:qFormat/>
    <w:rsid w:val="00953320"/>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16"/>
      <w:szCs w:val="16"/>
    </w:rPr>
  </w:style>
  <w:style w:type="paragraph" w:customStyle="1" w:styleId="xl160">
    <w:name w:val="xl160"/>
    <w:basedOn w:val="a0"/>
    <w:qFormat/>
    <w:rsid w:val="00953320"/>
    <w:pPr>
      <w:pBdr>
        <w:top w:val="single" w:sz="8" w:space="0" w:color="auto"/>
        <w:bottom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16"/>
      <w:szCs w:val="16"/>
    </w:rPr>
  </w:style>
  <w:style w:type="paragraph" w:customStyle="1" w:styleId="xl161">
    <w:name w:val="xl161"/>
    <w:basedOn w:val="a0"/>
    <w:qFormat/>
    <w:rsid w:val="00953320"/>
    <w:pPr>
      <w:pBdr>
        <w:top w:val="single" w:sz="8" w:space="0" w:color="auto"/>
        <w:bottom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16"/>
      <w:szCs w:val="16"/>
    </w:rPr>
  </w:style>
  <w:style w:type="paragraph" w:customStyle="1" w:styleId="xl162">
    <w:name w:val="xl162"/>
    <w:basedOn w:val="a0"/>
    <w:qFormat/>
    <w:rsid w:val="00953320"/>
    <w:pPr>
      <w:pBdr>
        <w:top w:val="single" w:sz="8" w:space="0" w:color="auto"/>
        <w:bottom w:val="single" w:sz="8" w:space="0" w:color="auto"/>
      </w:pBdr>
      <w:shd w:val="clear" w:color="000000" w:fill="80808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63">
    <w:name w:val="xl163"/>
    <w:basedOn w:val="a0"/>
    <w:qFormat/>
    <w:rsid w:val="00953320"/>
    <w:pPr>
      <w:pBdr>
        <w:top w:val="single" w:sz="8" w:space="0" w:color="auto"/>
        <w:bottom w:val="single" w:sz="8" w:space="0" w:color="auto"/>
        <w:right w:val="single" w:sz="8" w:space="0" w:color="auto"/>
      </w:pBdr>
      <w:shd w:val="clear" w:color="000000" w:fill="80808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64">
    <w:name w:val="xl164"/>
    <w:basedOn w:val="a0"/>
    <w:qFormat/>
    <w:rsid w:val="00953320"/>
    <w:pPr>
      <w:pBdr>
        <w:top w:val="single" w:sz="8" w:space="0" w:color="auto"/>
        <w:left w:val="single" w:sz="8" w:space="0" w:color="auto"/>
        <w:bottom w:val="single" w:sz="8" w:space="0" w:color="auto"/>
      </w:pBdr>
      <w:shd w:val="clear" w:color="000000" w:fill="BFBFBF"/>
      <w:spacing w:before="100" w:beforeAutospacing="1" w:after="100" w:afterAutospacing="1" w:line="240" w:lineRule="auto"/>
      <w:textAlignment w:val="top"/>
    </w:pPr>
    <w:rPr>
      <w:rFonts w:ascii="Times New Roman" w:eastAsia="Times New Roman" w:hAnsi="Times New Roman" w:cs="Times New Roman"/>
      <w:b/>
      <w:bCs/>
      <w:sz w:val="16"/>
      <w:szCs w:val="16"/>
    </w:rPr>
  </w:style>
  <w:style w:type="paragraph" w:customStyle="1" w:styleId="xl165">
    <w:name w:val="xl165"/>
    <w:basedOn w:val="a0"/>
    <w:qFormat/>
    <w:rsid w:val="00953320"/>
    <w:pPr>
      <w:pBdr>
        <w:top w:val="single" w:sz="8" w:space="0" w:color="auto"/>
        <w:bottom w:val="single" w:sz="8" w:space="0" w:color="auto"/>
      </w:pBdr>
      <w:shd w:val="clear" w:color="000000" w:fill="BFBFBF"/>
      <w:spacing w:before="100" w:beforeAutospacing="1" w:after="100" w:afterAutospacing="1" w:line="240" w:lineRule="auto"/>
      <w:textAlignment w:val="top"/>
    </w:pPr>
    <w:rPr>
      <w:rFonts w:ascii="Times New Roman" w:eastAsia="Times New Roman" w:hAnsi="Times New Roman" w:cs="Times New Roman"/>
      <w:b/>
      <w:bCs/>
      <w:sz w:val="16"/>
      <w:szCs w:val="16"/>
    </w:rPr>
  </w:style>
  <w:style w:type="paragraph" w:customStyle="1" w:styleId="xl166">
    <w:name w:val="xl166"/>
    <w:basedOn w:val="a0"/>
    <w:qFormat/>
    <w:rsid w:val="00953320"/>
    <w:pPr>
      <w:pBdr>
        <w:top w:val="single" w:sz="8" w:space="0" w:color="auto"/>
        <w:bottom w:val="single" w:sz="8" w:space="0" w:color="auto"/>
        <w:right w:val="single" w:sz="8" w:space="0" w:color="auto"/>
      </w:pBdr>
      <w:shd w:val="clear" w:color="000000" w:fill="BFBFBF"/>
      <w:spacing w:before="100" w:beforeAutospacing="1" w:after="100" w:afterAutospacing="1" w:line="240" w:lineRule="auto"/>
      <w:textAlignment w:val="top"/>
    </w:pPr>
    <w:rPr>
      <w:rFonts w:ascii="Times New Roman" w:eastAsia="Times New Roman" w:hAnsi="Times New Roman" w:cs="Times New Roman"/>
      <w:b/>
      <w:bCs/>
      <w:sz w:val="16"/>
      <w:szCs w:val="16"/>
    </w:rPr>
  </w:style>
  <w:style w:type="paragraph" w:customStyle="1" w:styleId="xl167">
    <w:name w:val="xl167"/>
    <w:basedOn w:val="a0"/>
    <w:qFormat/>
    <w:rsid w:val="00953320"/>
    <w:pPr>
      <w:pBdr>
        <w:top w:val="single" w:sz="8" w:space="0" w:color="auto"/>
        <w:bottom w:val="single" w:sz="8" w:space="0" w:color="auto"/>
      </w:pBdr>
      <w:shd w:val="clear" w:color="000000" w:fill="C0C0C0"/>
      <w:spacing w:before="100" w:beforeAutospacing="1" w:after="100" w:afterAutospacing="1" w:line="240" w:lineRule="auto"/>
      <w:textAlignment w:val="top"/>
    </w:pPr>
    <w:rPr>
      <w:rFonts w:ascii="Times New Roman" w:eastAsia="Times New Roman" w:hAnsi="Times New Roman" w:cs="Times New Roman"/>
      <w:b/>
      <w:bCs/>
      <w:sz w:val="16"/>
      <w:szCs w:val="16"/>
      <w:u w:val="single"/>
    </w:rPr>
  </w:style>
  <w:style w:type="paragraph" w:customStyle="1" w:styleId="xl168">
    <w:name w:val="xl168"/>
    <w:basedOn w:val="a0"/>
    <w:qFormat/>
    <w:rsid w:val="00953320"/>
    <w:pPr>
      <w:pBdr>
        <w:top w:val="single" w:sz="8" w:space="0" w:color="auto"/>
        <w:bottom w:val="single" w:sz="8" w:space="0" w:color="auto"/>
        <w:right w:val="single" w:sz="8" w:space="0" w:color="auto"/>
      </w:pBdr>
      <w:shd w:val="clear" w:color="000000" w:fill="C0C0C0"/>
      <w:spacing w:before="100" w:beforeAutospacing="1" w:after="100" w:afterAutospacing="1" w:line="240" w:lineRule="auto"/>
      <w:textAlignment w:val="top"/>
    </w:pPr>
    <w:rPr>
      <w:rFonts w:ascii="Times New Roman" w:eastAsia="Times New Roman" w:hAnsi="Times New Roman" w:cs="Times New Roman"/>
      <w:b/>
      <w:bCs/>
      <w:sz w:val="16"/>
      <w:szCs w:val="16"/>
      <w:u w:val="single"/>
    </w:rPr>
  </w:style>
  <w:style w:type="paragraph" w:customStyle="1" w:styleId="xl169">
    <w:name w:val="xl169"/>
    <w:basedOn w:val="a0"/>
    <w:qFormat/>
    <w:rsid w:val="00953320"/>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170">
    <w:name w:val="xl170"/>
    <w:basedOn w:val="a0"/>
    <w:qFormat/>
    <w:rsid w:val="00953320"/>
    <w:pPr>
      <w:pBdr>
        <w:top w:val="single" w:sz="8" w:space="0" w:color="auto"/>
        <w:bottom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171">
    <w:name w:val="xl171"/>
    <w:basedOn w:val="a0"/>
    <w:qFormat/>
    <w:rsid w:val="00953320"/>
    <w:pPr>
      <w:pBdr>
        <w:top w:val="single" w:sz="8" w:space="0" w:color="auto"/>
        <w:bottom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172">
    <w:name w:val="xl172"/>
    <w:basedOn w:val="a0"/>
    <w:qFormat/>
    <w:rsid w:val="00953320"/>
    <w:pPr>
      <w:pBdr>
        <w:top w:val="single" w:sz="8" w:space="0" w:color="auto"/>
        <w:bottom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FF0000"/>
      <w:sz w:val="20"/>
      <w:szCs w:val="20"/>
    </w:rPr>
  </w:style>
  <w:style w:type="paragraph" w:customStyle="1" w:styleId="xl173">
    <w:name w:val="xl173"/>
    <w:basedOn w:val="a0"/>
    <w:qFormat/>
    <w:rsid w:val="00953320"/>
    <w:pPr>
      <w:pBdr>
        <w:top w:val="single" w:sz="8" w:space="0" w:color="auto"/>
        <w:bottom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FF0000"/>
      <w:sz w:val="20"/>
      <w:szCs w:val="20"/>
    </w:rPr>
  </w:style>
  <w:style w:type="paragraph" w:customStyle="1" w:styleId="xl174">
    <w:name w:val="xl174"/>
    <w:basedOn w:val="a0"/>
    <w:qFormat/>
    <w:rsid w:val="00953320"/>
    <w:pPr>
      <w:pBdr>
        <w:top w:val="single" w:sz="8" w:space="0" w:color="auto"/>
        <w:left w:val="single" w:sz="8" w:space="0" w:color="auto"/>
        <w:bottom w:val="single" w:sz="8" w:space="0" w:color="auto"/>
      </w:pBdr>
      <w:shd w:val="clear" w:color="000000" w:fill="C0C0C0"/>
      <w:spacing w:before="100" w:beforeAutospacing="1" w:after="100" w:afterAutospacing="1" w:line="240" w:lineRule="auto"/>
      <w:jc w:val="center"/>
      <w:textAlignment w:val="top"/>
    </w:pPr>
    <w:rPr>
      <w:rFonts w:ascii="Times New Roman" w:eastAsia="Times New Roman" w:hAnsi="Times New Roman" w:cs="Times New Roman"/>
      <w:b/>
      <w:bCs/>
      <w:sz w:val="16"/>
      <w:szCs w:val="16"/>
    </w:rPr>
  </w:style>
  <w:style w:type="paragraph" w:customStyle="1" w:styleId="xl175">
    <w:name w:val="xl175"/>
    <w:basedOn w:val="a0"/>
    <w:qFormat/>
    <w:rsid w:val="00953320"/>
    <w:pPr>
      <w:pBdr>
        <w:top w:val="single" w:sz="8" w:space="0" w:color="auto"/>
        <w:bottom w:val="single" w:sz="8" w:space="0" w:color="auto"/>
      </w:pBdr>
      <w:shd w:val="clear" w:color="000000" w:fill="C0C0C0"/>
      <w:spacing w:before="100" w:beforeAutospacing="1" w:after="100" w:afterAutospacing="1" w:line="240" w:lineRule="auto"/>
      <w:jc w:val="center"/>
      <w:textAlignment w:val="top"/>
    </w:pPr>
    <w:rPr>
      <w:rFonts w:ascii="Times New Roman" w:eastAsia="Times New Roman" w:hAnsi="Times New Roman" w:cs="Times New Roman"/>
      <w:b/>
      <w:bCs/>
      <w:sz w:val="16"/>
      <w:szCs w:val="16"/>
    </w:rPr>
  </w:style>
  <w:style w:type="paragraph" w:customStyle="1" w:styleId="xl176">
    <w:name w:val="xl176"/>
    <w:basedOn w:val="a0"/>
    <w:qFormat/>
    <w:rsid w:val="00953320"/>
    <w:pPr>
      <w:pBdr>
        <w:top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top"/>
    </w:pPr>
    <w:rPr>
      <w:rFonts w:ascii="Times New Roman" w:eastAsia="Times New Roman" w:hAnsi="Times New Roman" w:cs="Times New Roman"/>
      <w:b/>
      <w:bCs/>
      <w:sz w:val="16"/>
      <w:szCs w:val="16"/>
    </w:rPr>
  </w:style>
  <w:style w:type="paragraph" w:customStyle="1" w:styleId="xl177">
    <w:name w:val="xl177"/>
    <w:basedOn w:val="a0"/>
    <w:qFormat/>
    <w:rsid w:val="00953320"/>
    <w:pPr>
      <w:pBdr>
        <w:top w:val="single" w:sz="8" w:space="0" w:color="auto"/>
        <w:left w:val="single" w:sz="8" w:space="0" w:color="auto"/>
        <w:bottom w:val="single" w:sz="8" w:space="0" w:color="auto"/>
      </w:pBdr>
      <w:shd w:val="clear" w:color="000000" w:fill="C0C0C0"/>
      <w:spacing w:before="100" w:beforeAutospacing="1" w:after="100" w:afterAutospacing="1" w:line="240" w:lineRule="auto"/>
      <w:textAlignment w:val="top"/>
    </w:pPr>
    <w:rPr>
      <w:rFonts w:ascii="Times New Roman" w:eastAsia="Times New Roman" w:hAnsi="Times New Roman" w:cs="Times New Roman"/>
      <w:b/>
      <w:bCs/>
      <w:sz w:val="16"/>
      <w:szCs w:val="16"/>
    </w:rPr>
  </w:style>
  <w:style w:type="paragraph" w:customStyle="1" w:styleId="xl178">
    <w:name w:val="xl178"/>
    <w:basedOn w:val="a0"/>
    <w:qFormat/>
    <w:rsid w:val="00953320"/>
    <w:pPr>
      <w:pBdr>
        <w:top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9">
    <w:name w:val="xl179"/>
    <w:basedOn w:val="a0"/>
    <w:qFormat/>
    <w:rsid w:val="00953320"/>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0">
    <w:name w:val="xl180"/>
    <w:basedOn w:val="a0"/>
    <w:qFormat/>
    <w:rsid w:val="00953320"/>
    <w:pPr>
      <w:pBdr>
        <w:top w:val="single" w:sz="8" w:space="0" w:color="auto"/>
        <w:bottom w:val="single" w:sz="8" w:space="0" w:color="auto"/>
      </w:pBdr>
      <w:shd w:val="clear" w:color="000000" w:fill="BFBFBF"/>
      <w:spacing w:before="100" w:beforeAutospacing="1" w:after="100" w:afterAutospacing="1" w:line="240" w:lineRule="auto"/>
      <w:textAlignment w:val="top"/>
    </w:pPr>
    <w:rPr>
      <w:rFonts w:ascii="Times New Roman" w:eastAsia="Times New Roman" w:hAnsi="Times New Roman" w:cs="Times New Roman"/>
      <w:b/>
      <w:bCs/>
      <w:sz w:val="16"/>
      <w:szCs w:val="16"/>
      <w:u w:val="single"/>
    </w:rPr>
  </w:style>
  <w:style w:type="paragraph" w:customStyle="1" w:styleId="xl181">
    <w:name w:val="xl181"/>
    <w:basedOn w:val="a0"/>
    <w:qFormat/>
    <w:rsid w:val="00953320"/>
    <w:pPr>
      <w:pBdr>
        <w:top w:val="single" w:sz="8" w:space="0" w:color="auto"/>
        <w:bottom w:val="single" w:sz="8" w:space="0" w:color="auto"/>
        <w:right w:val="single" w:sz="8" w:space="0" w:color="auto"/>
      </w:pBdr>
      <w:shd w:val="clear" w:color="000000" w:fill="BFBFBF"/>
      <w:spacing w:before="100" w:beforeAutospacing="1" w:after="100" w:afterAutospacing="1" w:line="240" w:lineRule="auto"/>
      <w:textAlignment w:val="top"/>
    </w:pPr>
    <w:rPr>
      <w:rFonts w:ascii="Times New Roman" w:eastAsia="Times New Roman" w:hAnsi="Times New Roman" w:cs="Times New Roman"/>
      <w:b/>
      <w:bCs/>
      <w:sz w:val="16"/>
      <w:szCs w:val="16"/>
      <w:u w:val="single"/>
    </w:rPr>
  </w:style>
  <w:style w:type="paragraph" w:customStyle="1" w:styleId="xl182">
    <w:name w:val="xl182"/>
    <w:basedOn w:val="a0"/>
    <w:qFormat/>
    <w:rsid w:val="00953320"/>
    <w:pPr>
      <w:pBdr>
        <w:top w:val="single" w:sz="8" w:space="0" w:color="auto"/>
        <w:left w:val="single" w:sz="8" w:space="0" w:color="auto"/>
        <w:bottom w:val="single" w:sz="8" w:space="0" w:color="auto"/>
      </w:pBdr>
      <w:shd w:val="clear" w:color="000000" w:fill="808080"/>
      <w:spacing w:before="100" w:beforeAutospacing="1" w:after="100" w:afterAutospacing="1" w:line="240" w:lineRule="auto"/>
      <w:jc w:val="center"/>
      <w:textAlignment w:val="top"/>
    </w:pPr>
    <w:rPr>
      <w:rFonts w:ascii="Times New Roman" w:eastAsia="Times New Roman" w:hAnsi="Times New Roman" w:cs="Times New Roman"/>
      <w:b/>
      <w:bCs/>
      <w:sz w:val="16"/>
      <w:szCs w:val="16"/>
    </w:rPr>
  </w:style>
  <w:style w:type="paragraph" w:customStyle="1" w:styleId="xl183">
    <w:name w:val="xl183"/>
    <w:basedOn w:val="a0"/>
    <w:qFormat/>
    <w:rsid w:val="00953320"/>
    <w:pPr>
      <w:pBdr>
        <w:top w:val="single" w:sz="8" w:space="0" w:color="auto"/>
        <w:bottom w:val="single" w:sz="8" w:space="0" w:color="auto"/>
      </w:pBdr>
      <w:shd w:val="clear" w:color="000000" w:fill="808080"/>
      <w:spacing w:before="100" w:beforeAutospacing="1" w:after="100" w:afterAutospacing="1" w:line="240" w:lineRule="auto"/>
      <w:jc w:val="center"/>
      <w:textAlignment w:val="top"/>
    </w:pPr>
    <w:rPr>
      <w:rFonts w:ascii="Times New Roman" w:eastAsia="Times New Roman" w:hAnsi="Times New Roman" w:cs="Times New Roman"/>
      <w:b/>
      <w:bCs/>
      <w:sz w:val="16"/>
      <w:szCs w:val="16"/>
    </w:rPr>
  </w:style>
  <w:style w:type="paragraph" w:customStyle="1" w:styleId="xl184">
    <w:name w:val="xl184"/>
    <w:basedOn w:val="a0"/>
    <w:qFormat/>
    <w:rsid w:val="00953320"/>
    <w:pPr>
      <w:pBdr>
        <w:top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top"/>
    </w:pPr>
    <w:rPr>
      <w:rFonts w:ascii="Times New Roman" w:eastAsia="Times New Roman" w:hAnsi="Times New Roman" w:cs="Times New Roman"/>
      <w:b/>
      <w:bCs/>
      <w:sz w:val="16"/>
      <w:szCs w:val="16"/>
    </w:rPr>
  </w:style>
  <w:style w:type="character" w:customStyle="1" w:styleId="ListParagraphChar">
    <w:name w:val="List Paragraph Char"/>
    <w:link w:val="1fa"/>
    <w:locked/>
    <w:rsid w:val="00953320"/>
    <w:rPr>
      <w:rFonts w:ascii="Times New Roman" w:eastAsia="Times New Roman" w:hAnsi="Times New Roman" w:cs="Times New Roman"/>
      <w:sz w:val="24"/>
      <w:szCs w:val="24"/>
      <w:lang w:eastAsia="ar-SA"/>
    </w:rPr>
  </w:style>
  <w:style w:type="character" w:customStyle="1" w:styleId="52">
    <w:name w:val="Знак Знак5"/>
    <w:rsid w:val="00953320"/>
    <w:rPr>
      <w:lang w:val="ru-RU" w:eastAsia="ru-RU" w:bidi="ar-SA"/>
    </w:rPr>
  </w:style>
  <w:style w:type="character" w:customStyle="1" w:styleId="330">
    <w:name w:val="Знак Знак33"/>
    <w:locked/>
    <w:rsid w:val="00953320"/>
    <w:rPr>
      <w:lang w:val="ru-RU" w:eastAsia="ru-RU" w:bidi="ar-SA"/>
    </w:rPr>
  </w:style>
  <w:style w:type="paragraph" w:customStyle="1" w:styleId="ListParagraph1">
    <w:name w:val="List Paragraph1"/>
    <w:basedOn w:val="a0"/>
    <w:qFormat/>
    <w:rsid w:val="00953320"/>
    <w:pPr>
      <w:spacing w:after="0" w:line="240" w:lineRule="auto"/>
      <w:ind w:left="720"/>
      <w:contextualSpacing/>
    </w:pPr>
    <w:rPr>
      <w:rFonts w:ascii="Times New Roman" w:eastAsia="Times New Roman" w:hAnsi="Times New Roman" w:cs="Times New Roman"/>
      <w:sz w:val="24"/>
      <w:szCs w:val="24"/>
    </w:rPr>
  </w:style>
  <w:style w:type="character" w:customStyle="1" w:styleId="afffe">
    <w:name w:val="Абзац списка Знак"/>
    <w:aliases w:val="Варианты ответов Знак,Bullet List Знак,FooterText Знак,numbered Знак,Цветной список - Акцент 11 Знак,Список нумерованный цифры Знак"/>
    <w:qFormat/>
    <w:locked/>
    <w:rsid w:val="00953320"/>
    <w:rPr>
      <w:rFonts w:ascii="Calibri" w:hAnsi="Calibri"/>
      <w:lang w:val="en-US"/>
    </w:rPr>
  </w:style>
  <w:style w:type="character" w:customStyle="1" w:styleId="aff7">
    <w:name w:val="Обычный (веб) Знак"/>
    <w:aliases w:val="Обычный (Web) Знак"/>
    <w:link w:val="aff6"/>
    <w:locked/>
    <w:rsid w:val="00953320"/>
    <w:rPr>
      <w:rFonts w:ascii="Times New Roman" w:eastAsia="Times New Roman" w:hAnsi="Times New Roman" w:cs="Times New Roman"/>
      <w:sz w:val="24"/>
      <w:szCs w:val="24"/>
      <w:lang w:eastAsia="ru-RU"/>
    </w:rPr>
  </w:style>
  <w:style w:type="character" w:customStyle="1" w:styleId="Web">
    <w:name w:val="Обычный (Web) Знак Знак"/>
    <w:locked/>
    <w:rsid w:val="00953320"/>
    <w:rPr>
      <w:rFonts w:ascii="Times New Roman" w:hAnsi="Times New Roman" w:cs="Arial"/>
      <w:sz w:val="18"/>
      <w:szCs w:val="18"/>
      <w:lang w:eastAsia="ru-RU"/>
    </w:rPr>
  </w:style>
  <w:style w:type="character" w:customStyle="1" w:styleId="HeaderChar1">
    <w:name w:val="Header Char1"/>
    <w:locked/>
    <w:rsid w:val="00953320"/>
    <w:rPr>
      <w:rFonts w:cs="Times New Roman"/>
      <w:lang w:val="ru-RU" w:eastAsia="ru-RU" w:bidi="ar-SA"/>
    </w:rPr>
  </w:style>
  <w:style w:type="character" w:customStyle="1" w:styleId="1ff1">
    <w:name w:val="Абзац списка Знак1"/>
    <w:locked/>
    <w:rsid w:val="00953320"/>
    <w:rPr>
      <w:rFonts w:ascii="Times New Roman" w:hAnsi="Times New Roman" w:cs="Times New Roman"/>
      <w:sz w:val="24"/>
      <w:szCs w:val="24"/>
      <w:lang w:eastAsia="ru-RU"/>
    </w:rPr>
  </w:style>
  <w:style w:type="paragraph" w:customStyle="1" w:styleId="body">
    <w:name w:val="body"/>
    <w:basedOn w:val="a0"/>
    <w:qFormat/>
    <w:rsid w:val="00953320"/>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textn">
    <w:name w:val="textn"/>
    <w:basedOn w:val="a0"/>
    <w:qFormat/>
    <w:rsid w:val="00953320"/>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basedOn w:val="a0"/>
    <w:link w:val="HTML0"/>
    <w:rsid w:val="009533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sz w:val="20"/>
      <w:szCs w:val="20"/>
    </w:rPr>
  </w:style>
  <w:style w:type="character" w:customStyle="1" w:styleId="HTML0">
    <w:name w:val="Стандартный HTML Знак"/>
    <w:basedOn w:val="a1"/>
    <w:link w:val="HTML"/>
    <w:rsid w:val="00953320"/>
    <w:rPr>
      <w:rFonts w:ascii="Courier New" w:eastAsia="Calibri" w:hAnsi="Courier New" w:cs="Times New Roman"/>
      <w:sz w:val="20"/>
      <w:szCs w:val="20"/>
      <w:lang w:eastAsia="ru-RU"/>
    </w:rPr>
  </w:style>
  <w:style w:type="character" w:customStyle="1" w:styleId="arial8pt">
    <w:name w:val="arial8pt"/>
    <w:rsid w:val="00953320"/>
    <w:rPr>
      <w:rFonts w:cs="Times New Roman"/>
    </w:rPr>
  </w:style>
  <w:style w:type="character" w:customStyle="1" w:styleId="rvts8">
    <w:name w:val="rvts8"/>
    <w:rsid w:val="00953320"/>
    <w:rPr>
      <w:rFonts w:cs="Times New Roman"/>
    </w:rPr>
  </w:style>
  <w:style w:type="character" w:customStyle="1" w:styleId="160">
    <w:name w:val="Знак Знак16"/>
    <w:rsid w:val="00953320"/>
    <w:rPr>
      <w:rFonts w:ascii="Times New Roman" w:eastAsia="Times New Roman" w:hAnsi="Times New Roman" w:cs="Times New Roman"/>
      <w:sz w:val="28"/>
      <w:szCs w:val="20"/>
      <w:lang w:eastAsia="ru-RU"/>
    </w:rPr>
  </w:style>
  <w:style w:type="character" w:customStyle="1" w:styleId="150">
    <w:name w:val="Знак Знак15"/>
    <w:rsid w:val="00953320"/>
    <w:rPr>
      <w:rFonts w:ascii="Arial" w:eastAsia="Times New Roman" w:hAnsi="Arial" w:cs="Times New Roman"/>
      <w:b/>
      <w:sz w:val="24"/>
      <w:szCs w:val="20"/>
      <w:lang w:eastAsia="ru-RU"/>
    </w:rPr>
  </w:style>
  <w:style w:type="character" w:customStyle="1" w:styleId="100">
    <w:name w:val="Знак Знак10"/>
    <w:rsid w:val="00953320"/>
    <w:rPr>
      <w:rFonts w:ascii="Times New Roman" w:eastAsia="Times New Roman" w:hAnsi="Times New Roman" w:cs="Times New Roman"/>
      <w:sz w:val="20"/>
      <w:szCs w:val="20"/>
      <w:lang w:eastAsia="ru-RU"/>
    </w:rPr>
  </w:style>
  <w:style w:type="character" w:customStyle="1" w:styleId="91">
    <w:name w:val="Знак Знак9"/>
    <w:rsid w:val="00953320"/>
    <w:rPr>
      <w:rFonts w:ascii="Courier New" w:eastAsia="Times New Roman" w:hAnsi="Courier New" w:cs="Times New Roman"/>
      <w:sz w:val="20"/>
      <w:szCs w:val="20"/>
      <w:lang w:eastAsia="ru-RU"/>
    </w:rPr>
  </w:style>
  <w:style w:type="character" w:customStyle="1" w:styleId="description">
    <w:name w:val="description"/>
    <w:rsid w:val="00953320"/>
    <w:rPr>
      <w:rFonts w:cs="Times New Roman"/>
    </w:rPr>
  </w:style>
  <w:style w:type="character" w:styleId="affff">
    <w:name w:val="Placeholder Text"/>
    <w:basedOn w:val="a1"/>
    <w:uiPriority w:val="99"/>
    <w:semiHidden/>
    <w:rsid w:val="00953320"/>
    <w:rPr>
      <w:color w:val="808080"/>
    </w:rPr>
  </w:style>
  <w:style w:type="table" w:customStyle="1" w:styleId="120">
    <w:name w:val="Сетка таблицы12"/>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uiPriority w:val="99"/>
    <w:qFormat/>
    <w:rsid w:val="0095332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numbering" w:customStyle="1" w:styleId="410">
    <w:name w:val="Нет списка41"/>
    <w:next w:val="a3"/>
    <w:uiPriority w:val="99"/>
    <w:semiHidden/>
    <w:unhideWhenUsed/>
    <w:rsid w:val="00953320"/>
  </w:style>
  <w:style w:type="numbering" w:customStyle="1" w:styleId="53">
    <w:name w:val="Нет списка5"/>
    <w:next w:val="a3"/>
    <w:uiPriority w:val="99"/>
    <w:semiHidden/>
    <w:unhideWhenUsed/>
    <w:rsid w:val="00953320"/>
  </w:style>
  <w:style w:type="character" w:customStyle="1" w:styleId="st">
    <w:name w:val="st"/>
    <w:basedOn w:val="a1"/>
    <w:rsid w:val="00953320"/>
  </w:style>
  <w:style w:type="numbering" w:customStyle="1" w:styleId="62">
    <w:name w:val="Нет списка6"/>
    <w:next w:val="a3"/>
    <w:uiPriority w:val="99"/>
    <w:semiHidden/>
    <w:unhideWhenUsed/>
    <w:rsid w:val="00953320"/>
  </w:style>
  <w:style w:type="table" w:customStyle="1" w:styleId="313">
    <w:name w:val="Сетка таблицы31"/>
    <w:basedOn w:val="a2"/>
    <w:next w:val="a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1">
    <w:name w:val="Нет списка7"/>
    <w:next w:val="a3"/>
    <w:uiPriority w:val="99"/>
    <w:semiHidden/>
    <w:unhideWhenUsed/>
    <w:rsid w:val="00953320"/>
  </w:style>
  <w:style w:type="paragraph" w:customStyle="1" w:styleId="115">
    <w:name w:val="Знак11"/>
    <w:basedOn w:val="a0"/>
    <w:qFormat/>
    <w:rsid w:val="00953320"/>
    <w:pPr>
      <w:spacing w:after="160" w:line="240" w:lineRule="exact"/>
    </w:pPr>
    <w:rPr>
      <w:rFonts w:ascii="Times New Roman" w:eastAsia="Calibri" w:hAnsi="Times New Roman" w:cs="Times New Roman"/>
      <w:sz w:val="20"/>
      <w:szCs w:val="20"/>
      <w:lang w:eastAsia="zh-CN"/>
    </w:rPr>
  </w:style>
  <w:style w:type="paragraph" w:customStyle="1" w:styleId="1ff2">
    <w:name w:val="Знак Знак Знак Знак Знак Знак Знак Знак Знак1"/>
    <w:basedOn w:val="a0"/>
    <w:qFormat/>
    <w:rsid w:val="00953320"/>
    <w:pPr>
      <w:spacing w:after="160" w:line="240" w:lineRule="exact"/>
    </w:pPr>
    <w:rPr>
      <w:rFonts w:ascii="Times New Roman" w:eastAsia="Calibri" w:hAnsi="Times New Roman" w:cs="Times New Roman"/>
      <w:sz w:val="20"/>
      <w:szCs w:val="20"/>
      <w:lang w:eastAsia="zh-CN"/>
    </w:rPr>
  </w:style>
  <w:style w:type="paragraph" w:customStyle="1" w:styleId="121">
    <w:name w:val="Знак1 Знак Знак Знак2"/>
    <w:basedOn w:val="a0"/>
    <w:qFormat/>
    <w:rsid w:val="00953320"/>
    <w:pPr>
      <w:spacing w:after="160" w:line="240" w:lineRule="exact"/>
    </w:pPr>
    <w:rPr>
      <w:rFonts w:ascii="Times New Roman" w:eastAsia="Calibri" w:hAnsi="Times New Roman" w:cs="Times New Roman"/>
      <w:sz w:val="20"/>
      <w:szCs w:val="20"/>
      <w:lang w:eastAsia="zh-CN"/>
    </w:rPr>
  </w:style>
  <w:style w:type="paragraph" w:customStyle="1" w:styleId="122">
    <w:name w:val="Знак1 Знак Знак Знак2 Знак Знак Знак"/>
    <w:basedOn w:val="a0"/>
    <w:qFormat/>
    <w:rsid w:val="00953320"/>
    <w:pPr>
      <w:spacing w:after="160" w:line="240" w:lineRule="exact"/>
    </w:pPr>
    <w:rPr>
      <w:rFonts w:ascii="Times New Roman" w:eastAsia="Calibri" w:hAnsi="Times New Roman" w:cs="Times New Roman"/>
      <w:sz w:val="20"/>
      <w:szCs w:val="20"/>
      <w:lang w:eastAsia="zh-CN"/>
    </w:rPr>
  </w:style>
  <w:style w:type="paragraph" w:customStyle="1" w:styleId="44">
    <w:name w:val="Знак4 Знак Знак Знак"/>
    <w:basedOn w:val="a0"/>
    <w:qFormat/>
    <w:rsid w:val="00953320"/>
    <w:pPr>
      <w:spacing w:after="160" w:line="240" w:lineRule="exact"/>
    </w:pPr>
    <w:rPr>
      <w:rFonts w:ascii="Times New Roman" w:eastAsia="Calibri" w:hAnsi="Times New Roman" w:cs="Times New Roman"/>
      <w:sz w:val="20"/>
      <w:szCs w:val="20"/>
      <w:lang w:eastAsia="zh-CN"/>
    </w:rPr>
  </w:style>
  <w:style w:type="paragraph" w:customStyle="1" w:styleId="45">
    <w:name w:val="Знак4"/>
    <w:basedOn w:val="a0"/>
    <w:qFormat/>
    <w:rsid w:val="00953320"/>
    <w:pPr>
      <w:spacing w:after="160" w:line="240" w:lineRule="exact"/>
    </w:pPr>
    <w:rPr>
      <w:rFonts w:ascii="Times New Roman" w:eastAsia="Calibri" w:hAnsi="Times New Roman" w:cs="Times New Roman"/>
      <w:sz w:val="20"/>
      <w:szCs w:val="20"/>
      <w:lang w:eastAsia="zh-CN"/>
    </w:rPr>
  </w:style>
  <w:style w:type="paragraph" w:customStyle="1" w:styleId="46">
    <w:name w:val="Знак4 Знак Знак"/>
    <w:basedOn w:val="a0"/>
    <w:qFormat/>
    <w:rsid w:val="00953320"/>
    <w:pPr>
      <w:spacing w:after="160" w:line="240" w:lineRule="exact"/>
    </w:pPr>
    <w:rPr>
      <w:rFonts w:ascii="Times New Roman" w:eastAsia="Calibri" w:hAnsi="Times New Roman" w:cs="Times New Roman"/>
      <w:sz w:val="20"/>
      <w:szCs w:val="20"/>
      <w:lang w:eastAsia="zh-CN"/>
    </w:rPr>
  </w:style>
  <w:style w:type="paragraph" w:customStyle="1" w:styleId="affff0">
    <w:name w:val="Основной шрифт абзаца Знак Знак Знак Знак Знак Знак Знак"/>
    <w:aliases w:val=" Знак3 Знак Знак Знак Знак Знак Знак Знак Знак Знак Знак,Знак3 Знак Знак Знак Знак Знак Знак Знак Знак Знак Знак"/>
    <w:basedOn w:val="a0"/>
    <w:qFormat/>
    <w:rsid w:val="00953320"/>
    <w:pPr>
      <w:spacing w:after="160" w:line="240" w:lineRule="exact"/>
    </w:pPr>
    <w:rPr>
      <w:rFonts w:ascii="Times New Roman" w:eastAsia="Calibri" w:hAnsi="Times New Roman" w:cs="Times New Roman"/>
      <w:sz w:val="20"/>
      <w:szCs w:val="20"/>
      <w:lang w:eastAsia="zh-CN"/>
    </w:rPr>
  </w:style>
  <w:style w:type="paragraph" w:customStyle="1" w:styleId="affff1">
    <w:name w:val="Знак Знак Знак Знак Знак Знак Знак Знак Знак Знак Знак Знак"/>
    <w:basedOn w:val="a0"/>
    <w:qFormat/>
    <w:rsid w:val="00953320"/>
    <w:pPr>
      <w:spacing w:after="160" w:line="240" w:lineRule="exact"/>
    </w:pPr>
    <w:rPr>
      <w:rFonts w:ascii="Times New Roman" w:eastAsia="Calibri" w:hAnsi="Times New Roman" w:cs="Times New Roman"/>
      <w:sz w:val="20"/>
      <w:szCs w:val="20"/>
      <w:lang w:eastAsia="zh-CN"/>
    </w:rPr>
  </w:style>
  <w:style w:type="paragraph" w:customStyle="1" w:styleId="2f4">
    <w:name w:val="Основной шрифт абзаца Знак Знак Знак Знак Знак Знак Знак2"/>
    <w:aliases w:val=" Знак3 Знак Знак Знак Знак Знак Знак Знак Знак Знак Знак2,Знак3 Знак Знак Знак Знак Знак Знак Знак Знак Знак Знак2"/>
    <w:basedOn w:val="a0"/>
    <w:qFormat/>
    <w:rsid w:val="00953320"/>
    <w:pPr>
      <w:spacing w:after="160" w:line="240" w:lineRule="exact"/>
    </w:pPr>
    <w:rPr>
      <w:rFonts w:ascii="Times New Roman" w:eastAsia="Calibri" w:hAnsi="Times New Roman" w:cs="Times New Roman"/>
      <w:sz w:val="20"/>
      <w:szCs w:val="20"/>
      <w:lang w:eastAsia="zh-CN"/>
    </w:rPr>
  </w:style>
  <w:style w:type="paragraph" w:customStyle="1" w:styleId="2f5">
    <w:name w:val="Знак2 Знак Знак Знак Знак Знак Знак Знак Знак Знак"/>
    <w:basedOn w:val="a0"/>
    <w:qFormat/>
    <w:rsid w:val="00953320"/>
    <w:pPr>
      <w:tabs>
        <w:tab w:val="num" w:pos="567"/>
      </w:tabs>
      <w:spacing w:after="160" w:line="240" w:lineRule="exact"/>
    </w:pPr>
    <w:rPr>
      <w:rFonts w:ascii="Times New Roman" w:eastAsia="Calibri" w:hAnsi="Times New Roman" w:cs="Times New Roman"/>
      <w:sz w:val="20"/>
      <w:szCs w:val="20"/>
      <w:lang w:eastAsia="zh-CN"/>
    </w:rPr>
  </w:style>
  <w:style w:type="paragraph" w:customStyle="1" w:styleId="54">
    <w:name w:val="Знак5"/>
    <w:basedOn w:val="a0"/>
    <w:qFormat/>
    <w:rsid w:val="00953320"/>
    <w:pPr>
      <w:tabs>
        <w:tab w:val="num" w:pos="567"/>
      </w:tabs>
      <w:spacing w:after="160" w:line="240" w:lineRule="exact"/>
    </w:pPr>
    <w:rPr>
      <w:rFonts w:ascii="Times New Roman" w:eastAsia="Calibri" w:hAnsi="Times New Roman" w:cs="Times New Roman"/>
      <w:sz w:val="20"/>
      <w:szCs w:val="20"/>
      <w:lang w:eastAsia="zh-CN"/>
    </w:rPr>
  </w:style>
  <w:style w:type="paragraph" w:customStyle="1" w:styleId="2f6">
    <w:name w:val="Знак2 Знак Знак Знак Знак Знак Знак"/>
    <w:basedOn w:val="a0"/>
    <w:qFormat/>
    <w:rsid w:val="00953320"/>
    <w:pPr>
      <w:tabs>
        <w:tab w:val="num" w:pos="567"/>
      </w:tabs>
      <w:spacing w:after="160" w:line="240" w:lineRule="exact"/>
    </w:pPr>
    <w:rPr>
      <w:rFonts w:ascii="Times New Roman" w:eastAsia="Calibri" w:hAnsi="Times New Roman" w:cs="Times New Roman"/>
      <w:sz w:val="20"/>
      <w:szCs w:val="20"/>
      <w:lang w:eastAsia="zh-CN"/>
    </w:rPr>
  </w:style>
  <w:style w:type="paragraph" w:customStyle="1" w:styleId="214">
    <w:name w:val="Знак2 Знак Знак Знак Знак Знак Знак1"/>
    <w:basedOn w:val="a0"/>
    <w:qFormat/>
    <w:rsid w:val="00953320"/>
    <w:pPr>
      <w:tabs>
        <w:tab w:val="num" w:pos="567"/>
      </w:tabs>
      <w:spacing w:after="160" w:line="240" w:lineRule="exact"/>
    </w:pPr>
    <w:rPr>
      <w:rFonts w:ascii="Times New Roman" w:eastAsia="Calibri" w:hAnsi="Times New Roman" w:cs="Times New Roman"/>
      <w:sz w:val="20"/>
      <w:szCs w:val="20"/>
      <w:lang w:eastAsia="zh-CN"/>
    </w:rPr>
  </w:style>
  <w:style w:type="paragraph" w:customStyle="1" w:styleId="2f7">
    <w:name w:val="Знак Знак Знак Знак Знак Знак2"/>
    <w:basedOn w:val="a0"/>
    <w:qFormat/>
    <w:rsid w:val="00953320"/>
    <w:pPr>
      <w:spacing w:after="160" w:line="240" w:lineRule="exact"/>
    </w:pPr>
    <w:rPr>
      <w:rFonts w:ascii="Times New Roman" w:eastAsia="Calibri" w:hAnsi="Times New Roman" w:cs="Times New Roman"/>
      <w:sz w:val="20"/>
      <w:szCs w:val="20"/>
      <w:lang w:eastAsia="zh-CN"/>
    </w:rPr>
  </w:style>
  <w:style w:type="paragraph" w:customStyle="1" w:styleId="2f8">
    <w:name w:val="Знак2 Знак Знак Знак"/>
    <w:basedOn w:val="a0"/>
    <w:qFormat/>
    <w:rsid w:val="00953320"/>
    <w:pPr>
      <w:tabs>
        <w:tab w:val="num" w:pos="567"/>
      </w:tabs>
      <w:spacing w:after="160" w:line="240" w:lineRule="exact"/>
    </w:pPr>
    <w:rPr>
      <w:rFonts w:ascii="Times New Roman" w:eastAsia="Calibri" w:hAnsi="Times New Roman" w:cs="Times New Roman"/>
      <w:sz w:val="20"/>
      <w:szCs w:val="20"/>
      <w:lang w:eastAsia="zh-CN"/>
    </w:rPr>
  </w:style>
  <w:style w:type="character" w:customStyle="1" w:styleId="sentence">
    <w:name w:val="sentence"/>
    <w:rsid w:val="00953320"/>
  </w:style>
  <w:style w:type="paragraph" w:customStyle="1" w:styleId="affff2">
    <w:name w:val="Нормальный"/>
    <w:qFormat/>
    <w:rsid w:val="00953320"/>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151">
    <w:name w:val="Знак15"/>
    <w:basedOn w:val="a0"/>
    <w:qFormat/>
    <w:rsid w:val="00953320"/>
    <w:pPr>
      <w:tabs>
        <w:tab w:val="num" w:pos="567"/>
      </w:tabs>
      <w:spacing w:after="160" w:line="240" w:lineRule="exact"/>
    </w:pPr>
    <w:rPr>
      <w:rFonts w:ascii="Times New Roman" w:eastAsia="Calibri" w:hAnsi="Times New Roman" w:cs="Times New Roman"/>
      <w:sz w:val="20"/>
      <w:szCs w:val="20"/>
      <w:lang w:eastAsia="zh-CN"/>
    </w:rPr>
  </w:style>
  <w:style w:type="paragraph" w:customStyle="1" w:styleId="2f9">
    <w:name w:val="Знак2 Знак Знак Знак Знак Знак Знак Знак Знак Знак Знак Знак Знак"/>
    <w:basedOn w:val="a0"/>
    <w:qFormat/>
    <w:rsid w:val="00953320"/>
    <w:pPr>
      <w:tabs>
        <w:tab w:val="num" w:pos="567"/>
      </w:tabs>
      <w:spacing w:after="160" w:line="240" w:lineRule="exact"/>
    </w:pPr>
    <w:rPr>
      <w:rFonts w:ascii="Times New Roman" w:eastAsia="Calibri" w:hAnsi="Times New Roman" w:cs="Times New Roman"/>
      <w:sz w:val="20"/>
      <w:szCs w:val="20"/>
      <w:lang w:eastAsia="zh-CN"/>
    </w:rPr>
  </w:style>
  <w:style w:type="paragraph" w:styleId="affff3">
    <w:name w:val="annotation text"/>
    <w:basedOn w:val="a0"/>
    <w:link w:val="affff4"/>
    <w:uiPriority w:val="99"/>
    <w:rsid w:val="00953320"/>
    <w:pPr>
      <w:spacing w:after="0" w:line="240" w:lineRule="auto"/>
    </w:pPr>
    <w:rPr>
      <w:rFonts w:ascii="Times New Roman" w:eastAsia="Times New Roman" w:hAnsi="Times New Roman" w:cs="Times New Roman"/>
      <w:sz w:val="20"/>
      <w:szCs w:val="20"/>
      <w:lang w:val="en-US"/>
    </w:rPr>
  </w:style>
  <w:style w:type="character" w:customStyle="1" w:styleId="affff4">
    <w:name w:val="Текст примечания Знак"/>
    <w:basedOn w:val="a1"/>
    <w:link w:val="affff3"/>
    <w:uiPriority w:val="99"/>
    <w:rsid w:val="00953320"/>
    <w:rPr>
      <w:rFonts w:ascii="Times New Roman" w:eastAsia="Times New Roman" w:hAnsi="Times New Roman" w:cs="Times New Roman"/>
      <w:sz w:val="20"/>
      <w:szCs w:val="20"/>
      <w:lang w:val="en-US"/>
    </w:rPr>
  </w:style>
  <w:style w:type="numbering" w:customStyle="1" w:styleId="1110">
    <w:name w:val="Нет списка111"/>
    <w:next w:val="a3"/>
    <w:uiPriority w:val="99"/>
    <w:semiHidden/>
    <w:unhideWhenUsed/>
    <w:rsid w:val="00953320"/>
  </w:style>
  <w:style w:type="character" w:customStyle="1" w:styleId="47">
    <w:name w:val="Основной шрифт абзаца4"/>
    <w:rsid w:val="00953320"/>
  </w:style>
  <w:style w:type="table" w:customStyle="1" w:styleId="1111">
    <w:name w:val="Сетка таблицы111"/>
    <w:basedOn w:val="a2"/>
    <w:next w:val="a9"/>
    <w:rsid w:val="00953320"/>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1">
    <w:name w:val="Нет списка8"/>
    <w:next w:val="a3"/>
    <w:uiPriority w:val="99"/>
    <w:semiHidden/>
    <w:unhideWhenUsed/>
    <w:rsid w:val="00953320"/>
  </w:style>
  <w:style w:type="table" w:customStyle="1" w:styleId="411">
    <w:name w:val="Сетка таблицы41"/>
    <w:basedOn w:val="a2"/>
    <w:next w:val="a9"/>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5">
    <w:name w:val="Таблица"/>
    <w:basedOn w:val="a0"/>
    <w:qFormat/>
    <w:rsid w:val="00953320"/>
    <w:pPr>
      <w:spacing w:after="0" w:line="240" w:lineRule="auto"/>
    </w:pPr>
    <w:rPr>
      <w:rFonts w:ascii="Arial" w:eastAsia="Times New Roman" w:hAnsi="Arial" w:cs="Times New Roman"/>
      <w:sz w:val="18"/>
      <w:szCs w:val="20"/>
    </w:rPr>
  </w:style>
  <w:style w:type="paragraph" w:customStyle="1" w:styleId="affff6">
    <w:name w:val="Текстовка"/>
    <w:basedOn w:val="affff5"/>
    <w:qFormat/>
    <w:rsid w:val="00953320"/>
    <w:pPr>
      <w:ind w:firstLine="567"/>
      <w:jc w:val="both"/>
    </w:pPr>
  </w:style>
  <w:style w:type="paragraph" w:customStyle="1" w:styleId="affff7">
    <w:name w:val="Новый подстрочник"/>
    <w:basedOn w:val="affff5"/>
    <w:autoRedefine/>
    <w:qFormat/>
    <w:rsid w:val="00953320"/>
    <w:pPr>
      <w:jc w:val="center"/>
    </w:pPr>
    <w:rPr>
      <w:sz w:val="16"/>
    </w:rPr>
  </w:style>
  <w:style w:type="numbering" w:customStyle="1" w:styleId="123">
    <w:name w:val="Нет списка12"/>
    <w:next w:val="a3"/>
    <w:uiPriority w:val="99"/>
    <w:semiHidden/>
    <w:rsid w:val="00953320"/>
  </w:style>
  <w:style w:type="paragraph" w:customStyle="1" w:styleId="formattext0">
    <w:name w:val="formattext"/>
    <w:basedOn w:val="a0"/>
    <w:uiPriority w:val="99"/>
    <w:qFormat/>
    <w:rsid w:val="00953320"/>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92">
    <w:name w:val="Нет списка9"/>
    <w:next w:val="a3"/>
    <w:uiPriority w:val="99"/>
    <w:semiHidden/>
    <w:rsid w:val="00953320"/>
  </w:style>
  <w:style w:type="table" w:customStyle="1" w:styleId="510">
    <w:name w:val="Сетка таблицы51"/>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
    <w:name w:val="Нет списка10"/>
    <w:next w:val="a3"/>
    <w:uiPriority w:val="99"/>
    <w:semiHidden/>
    <w:rsid w:val="00953320"/>
  </w:style>
  <w:style w:type="table" w:customStyle="1" w:styleId="63">
    <w:name w:val="Сетка таблицы6"/>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
    <w:name w:val="Сетка таблицы7"/>
    <w:basedOn w:val="a2"/>
    <w:next w:val="a9"/>
    <w:rsid w:val="009533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Сетка таблицы8"/>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8">
    <w:name w:val="List"/>
    <w:basedOn w:val="a4"/>
    <w:semiHidden/>
    <w:unhideWhenUsed/>
    <w:rsid w:val="00953320"/>
    <w:pPr>
      <w:suppressAutoHyphens/>
      <w:spacing w:after="0"/>
      <w:jc w:val="both"/>
    </w:pPr>
    <w:rPr>
      <w:rFonts w:cs="Tahoma"/>
      <w:b/>
      <w:szCs w:val="24"/>
      <w:lang w:eastAsia="zh-CN"/>
    </w:rPr>
  </w:style>
  <w:style w:type="paragraph" w:customStyle="1" w:styleId="1ff3">
    <w:name w:val="Тема примечания1"/>
    <w:basedOn w:val="affff3"/>
    <w:next w:val="affff3"/>
    <w:uiPriority w:val="99"/>
    <w:unhideWhenUsed/>
    <w:rsid w:val="00953320"/>
    <w:pPr>
      <w:spacing w:after="160"/>
    </w:pPr>
    <w:rPr>
      <w:rFonts w:ascii="Calibri" w:eastAsia="Calibri" w:hAnsi="Calibri"/>
      <w:b/>
      <w:bCs/>
      <w:lang w:val="ru-RU"/>
    </w:rPr>
  </w:style>
  <w:style w:type="character" w:customStyle="1" w:styleId="affff9">
    <w:name w:val="Тема примечания Знак"/>
    <w:basedOn w:val="affff4"/>
    <w:link w:val="affffa"/>
    <w:uiPriority w:val="99"/>
    <w:rsid w:val="00953320"/>
    <w:rPr>
      <w:rFonts w:ascii="Calibri" w:eastAsia="Calibri" w:hAnsi="Calibri" w:cs="Times New Roman"/>
      <w:b/>
      <w:bCs/>
      <w:sz w:val="20"/>
      <w:szCs w:val="20"/>
      <w:lang w:val="en-US" w:eastAsia="en-US"/>
    </w:rPr>
  </w:style>
  <w:style w:type="paragraph" w:customStyle="1" w:styleId="1ff4">
    <w:name w:val="Рецензия1"/>
    <w:next w:val="affffb"/>
    <w:uiPriority w:val="99"/>
    <w:semiHidden/>
    <w:rsid w:val="00953320"/>
    <w:pPr>
      <w:spacing w:after="0" w:line="240" w:lineRule="auto"/>
    </w:pPr>
  </w:style>
  <w:style w:type="paragraph" w:customStyle="1" w:styleId="1ff5">
    <w:name w:val="Заголовок1"/>
    <w:basedOn w:val="a0"/>
    <w:next w:val="a4"/>
    <w:qFormat/>
    <w:rsid w:val="00953320"/>
    <w:pPr>
      <w:keepNext/>
      <w:suppressAutoHyphens/>
      <w:spacing w:before="240" w:after="120" w:line="240" w:lineRule="auto"/>
    </w:pPr>
    <w:rPr>
      <w:rFonts w:ascii="Arial" w:eastAsia="Arial Unicode MS" w:hAnsi="Arial" w:cs="Tahoma"/>
      <w:sz w:val="28"/>
      <w:szCs w:val="28"/>
      <w:lang w:eastAsia="zh-CN"/>
    </w:rPr>
  </w:style>
  <w:style w:type="paragraph" w:customStyle="1" w:styleId="2fa">
    <w:name w:val="Указатель2"/>
    <w:basedOn w:val="a0"/>
    <w:qFormat/>
    <w:rsid w:val="00953320"/>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1ff6">
    <w:name w:val="Название1"/>
    <w:basedOn w:val="a0"/>
    <w:qFormat/>
    <w:rsid w:val="00953320"/>
    <w:pPr>
      <w:suppressLineNumbers/>
      <w:suppressAutoHyphens/>
      <w:spacing w:before="120" w:after="120" w:line="240" w:lineRule="auto"/>
    </w:pPr>
    <w:rPr>
      <w:rFonts w:ascii="Times New Roman" w:eastAsia="Times New Roman" w:hAnsi="Times New Roman" w:cs="Tahoma"/>
      <w:i/>
      <w:iCs/>
      <w:sz w:val="24"/>
      <w:szCs w:val="24"/>
      <w:lang w:eastAsia="zh-CN"/>
    </w:rPr>
  </w:style>
  <w:style w:type="paragraph" w:customStyle="1" w:styleId="1ff7">
    <w:name w:val="Указатель1"/>
    <w:basedOn w:val="a0"/>
    <w:qFormat/>
    <w:rsid w:val="00953320"/>
    <w:pPr>
      <w:suppressLineNumbers/>
      <w:suppressAutoHyphens/>
      <w:spacing w:after="0" w:line="240" w:lineRule="auto"/>
    </w:pPr>
    <w:rPr>
      <w:rFonts w:ascii="Times New Roman" w:eastAsia="Times New Roman" w:hAnsi="Times New Roman" w:cs="Tahoma"/>
      <w:sz w:val="24"/>
      <w:szCs w:val="24"/>
      <w:lang w:eastAsia="zh-CN"/>
    </w:rPr>
  </w:style>
  <w:style w:type="paragraph" w:customStyle="1" w:styleId="affffc">
    <w:name w:val="Заголовок таблицы"/>
    <w:basedOn w:val="afa"/>
    <w:qFormat/>
    <w:rsid w:val="00953320"/>
    <w:pPr>
      <w:widowControl/>
      <w:jc w:val="center"/>
    </w:pPr>
    <w:rPr>
      <w:b/>
      <w:bCs/>
      <w:szCs w:val="24"/>
      <w:lang w:eastAsia="zh-CN"/>
    </w:rPr>
  </w:style>
  <w:style w:type="paragraph" w:customStyle="1" w:styleId="10">
    <w:name w:val="Заголовок 10"/>
    <w:basedOn w:val="1ff5"/>
    <w:next w:val="a4"/>
    <w:qFormat/>
    <w:rsid w:val="00953320"/>
    <w:pPr>
      <w:numPr>
        <w:numId w:val="4"/>
      </w:numPr>
    </w:pPr>
    <w:rPr>
      <w:b/>
      <w:bCs/>
      <w:sz w:val="21"/>
      <w:szCs w:val="21"/>
    </w:rPr>
  </w:style>
  <w:style w:type="paragraph" w:customStyle="1" w:styleId="221">
    <w:name w:val="Основной текст 22"/>
    <w:basedOn w:val="a0"/>
    <w:qFormat/>
    <w:rsid w:val="00953320"/>
    <w:pPr>
      <w:suppressAutoHyphens/>
      <w:spacing w:after="0" w:line="240" w:lineRule="auto"/>
      <w:jc w:val="both"/>
    </w:pPr>
    <w:rPr>
      <w:rFonts w:ascii="Times New Roman" w:eastAsia="Times New Roman" w:hAnsi="Times New Roman" w:cs="Times New Roman"/>
      <w:b/>
      <w:sz w:val="24"/>
      <w:szCs w:val="24"/>
      <w:lang w:eastAsia="zh-CN"/>
    </w:rPr>
  </w:style>
  <w:style w:type="paragraph" w:customStyle="1" w:styleId="ConsPlusDocList">
    <w:name w:val="ConsPlusDocList"/>
    <w:next w:val="a0"/>
    <w:qFormat/>
    <w:rsid w:val="00953320"/>
    <w:pPr>
      <w:widowControl w:val="0"/>
      <w:suppressAutoHyphens/>
      <w:spacing w:after="0" w:line="240" w:lineRule="auto"/>
    </w:pPr>
    <w:rPr>
      <w:rFonts w:ascii="Arial" w:eastAsia="Arial" w:hAnsi="Arial" w:cs="Arial"/>
      <w:sz w:val="20"/>
      <w:szCs w:val="20"/>
      <w:lang w:eastAsia="zh-CN" w:bidi="hi-IN"/>
    </w:rPr>
  </w:style>
  <w:style w:type="paragraph" w:customStyle="1" w:styleId="Style7">
    <w:name w:val="Style7"/>
    <w:basedOn w:val="a0"/>
    <w:uiPriority w:val="99"/>
    <w:qFormat/>
    <w:rsid w:val="00953320"/>
    <w:pPr>
      <w:widowControl w:val="0"/>
      <w:suppressAutoHyphens/>
      <w:autoSpaceDE w:val="0"/>
      <w:spacing w:after="0" w:line="254" w:lineRule="exact"/>
      <w:jc w:val="right"/>
    </w:pPr>
    <w:rPr>
      <w:rFonts w:ascii="Times New Roman" w:eastAsia="Calibri" w:hAnsi="Times New Roman" w:cs="Times New Roman"/>
      <w:sz w:val="24"/>
      <w:szCs w:val="24"/>
      <w:lang w:eastAsia="ar-SA"/>
    </w:rPr>
  </w:style>
  <w:style w:type="paragraph" w:customStyle="1" w:styleId="affffd">
    <w:name w:val="Текст_таблицы"/>
    <w:basedOn w:val="a0"/>
    <w:qFormat/>
    <w:rsid w:val="00953320"/>
    <w:pPr>
      <w:spacing w:after="0" w:line="240" w:lineRule="auto"/>
    </w:pPr>
    <w:rPr>
      <w:rFonts w:ascii="Times New Roman" w:eastAsia="Times New Roman" w:hAnsi="Times New Roman" w:cs="Times New Roman"/>
      <w:sz w:val="20"/>
      <w:szCs w:val="20"/>
    </w:rPr>
  </w:style>
  <w:style w:type="paragraph" w:customStyle="1" w:styleId="Style9">
    <w:name w:val="Style9"/>
    <w:basedOn w:val="a0"/>
    <w:uiPriority w:val="99"/>
    <w:qFormat/>
    <w:rsid w:val="00953320"/>
    <w:pPr>
      <w:widowControl w:val="0"/>
      <w:autoSpaceDE w:val="0"/>
      <w:autoSpaceDN w:val="0"/>
      <w:adjustRightInd w:val="0"/>
      <w:spacing w:after="0" w:line="278" w:lineRule="exact"/>
    </w:pPr>
    <w:rPr>
      <w:rFonts w:ascii="Arial" w:eastAsia="Times New Roman" w:hAnsi="Arial" w:cs="Arial"/>
      <w:sz w:val="24"/>
      <w:szCs w:val="24"/>
    </w:rPr>
  </w:style>
  <w:style w:type="paragraph" w:customStyle="1" w:styleId="Style20">
    <w:name w:val="Style20"/>
    <w:basedOn w:val="a0"/>
    <w:uiPriority w:val="99"/>
    <w:qFormat/>
    <w:rsid w:val="00953320"/>
    <w:pPr>
      <w:widowControl w:val="0"/>
      <w:autoSpaceDE w:val="0"/>
      <w:autoSpaceDN w:val="0"/>
      <w:adjustRightInd w:val="0"/>
      <w:spacing w:after="0" w:line="242" w:lineRule="exact"/>
      <w:ind w:firstLine="110"/>
    </w:pPr>
    <w:rPr>
      <w:rFonts w:ascii="Arial" w:eastAsia="Times New Roman" w:hAnsi="Arial" w:cs="Arial"/>
      <w:sz w:val="24"/>
      <w:szCs w:val="24"/>
    </w:rPr>
  </w:style>
  <w:style w:type="character" w:styleId="affffe">
    <w:name w:val="annotation reference"/>
    <w:basedOn w:val="a1"/>
    <w:uiPriority w:val="99"/>
    <w:unhideWhenUsed/>
    <w:rsid w:val="00953320"/>
    <w:rPr>
      <w:sz w:val="16"/>
      <w:szCs w:val="16"/>
    </w:rPr>
  </w:style>
  <w:style w:type="character" w:customStyle="1" w:styleId="iceouttxt5">
    <w:name w:val="iceouttxt5"/>
    <w:rsid w:val="00953320"/>
    <w:rPr>
      <w:rFonts w:ascii="Arial" w:hAnsi="Arial" w:cs="Arial" w:hint="default"/>
      <w:color w:val="666666"/>
      <w:sz w:val="17"/>
      <w:szCs w:val="17"/>
    </w:rPr>
  </w:style>
  <w:style w:type="character" w:customStyle="1" w:styleId="WW8Num4z0">
    <w:name w:val="WW8Num4z0"/>
    <w:rsid w:val="00953320"/>
    <w:rPr>
      <w:b/>
      <w:bCs w:val="0"/>
    </w:rPr>
  </w:style>
  <w:style w:type="character" w:customStyle="1" w:styleId="Absatz-Standardschriftart">
    <w:name w:val="Absatz-Standardschriftart"/>
    <w:rsid w:val="00953320"/>
  </w:style>
  <w:style w:type="character" w:customStyle="1" w:styleId="WW-Absatz-Standardschriftart">
    <w:name w:val="WW-Absatz-Standardschriftart"/>
    <w:rsid w:val="00953320"/>
  </w:style>
  <w:style w:type="character" w:customStyle="1" w:styleId="WW-Absatz-Standardschriftart1">
    <w:name w:val="WW-Absatz-Standardschriftart1"/>
    <w:rsid w:val="00953320"/>
  </w:style>
  <w:style w:type="character" w:customStyle="1" w:styleId="WW-Absatz-Standardschriftart11">
    <w:name w:val="WW-Absatz-Standardschriftart11"/>
    <w:rsid w:val="00953320"/>
  </w:style>
  <w:style w:type="character" w:customStyle="1" w:styleId="WW-Absatz-Standardschriftart111">
    <w:name w:val="WW-Absatz-Standardschriftart111"/>
    <w:rsid w:val="00953320"/>
  </w:style>
  <w:style w:type="character" w:customStyle="1" w:styleId="WW-Absatz-Standardschriftart1111">
    <w:name w:val="WW-Absatz-Standardschriftart1111"/>
    <w:rsid w:val="00953320"/>
  </w:style>
  <w:style w:type="character" w:customStyle="1" w:styleId="WW-Absatz-Standardschriftart11111">
    <w:name w:val="WW-Absatz-Standardschriftart11111"/>
    <w:rsid w:val="00953320"/>
  </w:style>
  <w:style w:type="character" w:customStyle="1" w:styleId="WW-Absatz-Standardschriftart111111">
    <w:name w:val="WW-Absatz-Standardschriftart111111"/>
    <w:rsid w:val="00953320"/>
  </w:style>
  <w:style w:type="character" w:customStyle="1" w:styleId="WW-Absatz-Standardschriftart1111111">
    <w:name w:val="WW-Absatz-Standardschriftart1111111"/>
    <w:rsid w:val="00953320"/>
  </w:style>
  <w:style w:type="character" w:customStyle="1" w:styleId="WW-Absatz-Standardschriftart11111111">
    <w:name w:val="WW-Absatz-Standardschriftart11111111"/>
    <w:rsid w:val="00953320"/>
  </w:style>
  <w:style w:type="character" w:customStyle="1" w:styleId="WW-Absatz-Standardschriftart111111111">
    <w:name w:val="WW-Absatz-Standardschriftart111111111"/>
    <w:rsid w:val="00953320"/>
  </w:style>
  <w:style w:type="character" w:customStyle="1" w:styleId="WW-Absatz-Standardschriftart1111111111">
    <w:name w:val="WW-Absatz-Standardschriftart1111111111"/>
    <w:rsid w:val="00953320"/>
  </w:style>
  <w:style w:type="character" w:customStyle="1" w:styleId="WW-Absatz-Standardschriftart11111111111">
    <w:name w:val="WW-Absatz-Standardschriftart11111111111"/>
    <w:rsid w:val="00953320"/>
  </w:style>
  <w:style w:type="character" w:customStyle="1" w:styleId="WW-Absatz-Standardschriftart111111111111">
    <w:name w:val="WW-Absatz-Standardschriftart111111111111"/>
    <w:rsid w:val="00953320"/>
  </w:style>
  <w:style w:type="character" w:customStyle="1" w:styleId="WW8Num3z0">
    <w:name w:val="WW8Num3z0"/>
    <w:rsid w:val="00953320"/>
    <w:rPr>
      <w:b/>
      <w:bCs w:val="0"/>
    </w:rPr>
  </w:style>
  <w:style w:type="character" w:customStyle="1" w:styleId="WW-Absatz-Standardschriftart1111111111111">
    <w:name w:val="WW-Absatz-Standardschriftart1111111111111"/>
    <w:rsid w:val="00953320"/>
  </w:style>
  <w:style w:type="character" w:customStyle="1" w:styleId="WW-Absatz-Standardschriftart11111111111111">
    <w:name w:val="WW-Absatz-Standardschriftart11111111111111"/>
    <w:rsid w:val="00953320"/>
  </w:style>
  <w:style w:type="character" w:customStyle="1" w:styleId="WW-Absatz-Standardschriftart111111111111111">
    <w:name w:val="WW-Absatz-Standardschriftart111111111111111"/>
    <w:rsid w:val="00953320"/>
  </w:style>
  <w:style w:type="character" w:customStyle="1" w:styleId="WW-Absatz-Standardschriftart1111111111111111">
    <w:name w:val="WW-Absatz-Standardschriftart1111111111111111"/>
    <w:rsid w:val="00953320"/>
  </w:style>
  <w:style w:type="character" w:customStyle="1" w:styleId="2fb">
    <w:name w:val="Основной шрифт абзаца2"/>
    <w:rsid w:val="00953320"/>
  </w:style>
  <w:style w:type="character" w:customStyle="1" w:styleId="WW-Absatz-Standardschriftart11111111111111111">
    <w:name w:val="WW-Absatz-Standardschriftart11111111111111111"/>
    <w:rsid w:val="00953320"/>
  </w:style>
  <w:style w:type="character" w:customStyle="1" w:styleId="WW-Absatz-Standardschriftart111111111111111111">
    <w:name w:val="WW-Absatz-Standardschriftart111111111111111111"/>
    <w:rsid w:val="00953320"/>
  </w:style>
  <w:style w:type="character" w:customStyle="1" w:styleId="WW-Absatz-Standardschriftart1111111111111111111">
    <w:name w:val="WW-Absatz-Standardschriftart1111111111111111111"/>
    <w:rsid w:val="00953320"/>
  </w:style>
  <w:style w:type="character" w:customStyle="1" w:styleId="WW-Absatz-Standardschriftart11111111111111111111">
    <w:name w:val="WW-Absatz-Standardschriftart11111111111111111111"/>
    <w:rsid w:val="00953320"/>
  </w:style>
  <w:style w:type="character" w:customStyle="1" w:styleId="WW-Absatz-Standardschriftart111111111111111111111">
    <w:name w:val="WW-Absatz-Standardschriftart111111111111111111111"/>
    <w:rsid w:val="00953320"/>
  </w:style>
  <w:style w:type="character" w:customStyle="1" w:styleId="WW-Absatz-Standardschriftart1111111111111111111111">
    <w:name w:val="WW-Absatz-Standardschriftart1111111111111111111111"/>
    <w:rsid w:val="00953320"/>
  </w:style>
  <w:style w:type="character" w:customStyle="1" w:styleId="WW-Absatz-Standardschriftart11111111111111111111111">
    <w:name w:val="WW-Absatz-Standardschriftart11111111111111111111111"/>
    <w:rsid w:val="00953320"/>
  </w:style>
  <w:style w:type="character" w:customStyle="1" w:styleId="WW-Absatz-Standardschriftart111111111111111111111111">
    <w:name w:val="WW-Absatz-Standardschriftart111111111111111111111111"/>
    <w:rsid w:val="00953320"/>
  </w:style>
  <w:style w:type="character" w:customStyle="1" w:styleId="WW-Absatz-Standardschriftart1111111111111111111111111">
    <w:name w:val="WW-Absatz-Standardschriftart1111111111111111111111111"/>
    <w:rsid w:val="00953320"/>
  </w:style>
  <w:style w:type="character" w:customStyle="1" w:styleId="WW8Num6z0">
    <w:name w:val="WW8Num6z0"/>
    <w:rsid w:val="00953320"/>
    <w:rPr>
      <w:rFonts w:ascii="Symbol" w:hAnsi="Symbol" w:cs="OpenSymbol" w:hint="default"/>
    </w:rPr>
  </w:style>
  <w:style w:type="character" w:customStyle="1" w:styleId="WW-Absatz-Standardschriftart11111111111111111111111111">
    <w:name w:val="WW-Absatz-Standardschriftart11111111111111111111111111"/>
    <w:rsid w:val="00953320"/>
  </w:style>
  <w:style w:type="character" w:customStyle="1" w:styleId="WW-Absatz-Standardschriftart111111111111111111111111111">
    <w:name w:val="WW-Absatz-Standardschriftart111111111111111111111111111"/>
    <w:rsid w:val="00953320"/>
  </w:style>
  <w:style w:type="character" w:customStyle="1" w:styleId="WW-Absatz-Standardschriftart1111111111111111111111111111">
    <w:name w:val="WW-Absatz-Standardschriftart1111111111111111111111111111"/>
    <w:rsid w:val="00953320"/>
  </w:style>
  <w:style w:type="character" w:customStyle="1" w:styleId="WW-Absatz-Standardschriftart11111111111111111111111111111">
    <w:name w:val="WW-Absatz-Standardschriftart11111111111111111111111111111"/>
    <w:rsid w:val="00953320"/>
  </w:style>
  <w:style w:type="character" w:customStyle="1" w:styleId="WW-Absatz-Standardschriftart111111111111111111111111111111">
    <w:name w:val="WW-Absatz-Standardschriftart111111111111111111111111111111"/>
    <w:rsid w:val="00953320"/>
  </w:style>
  <w:style w:type="character" w:customStyle="1" w:styleId="WW-Absatz-Standardschriftart1111111111111111111111111111111">
    <w:name w:val="WW-Absatz-Standardschriftart1111111111111111111111111111111"/>
    <w:rsid w:val="00953320"/>
  </w:style>
  <w:style w:type="character" w:customStyle="1" w:styleId="WW-Absatz-Standardschriftart11111111111111111111111111111111">
    <w:name w:val="WW-Absatz-Standardschriftart11111111111111111111111111111111"/>
    <w:rsid w:val="00953320"/>
  </w:style>
  <w:style w:type="character" w:customStyle="1" w:styleId="WW-Absatz-Standardschriftart111111111111111111111111111111111">
    <w:name w:val="WW-Absatz-Standardschriftart111111111111111111111111111111111"/>
    <w:rsid w:val="00953320"/>
  </w:style>
  <w:style w:type="character" w:customStyle="1" w:styleId="WW-Absatz-Standardschriftart1111111111111111111111111111111111">
    <w:name w:val="WW-Absatz-Standardschriftart1111111111111111111111111111111111"/>
    <w:rsid w:val="00953320"/>
  </w:style>
  <w:style w:type="character" w:customStyle="1" w:styleId="WW-Absatz-Standardschriftart11111111111111111111111111111111111">
    <w:name w:val="WW-Absatz-Standardschriftart11111111111111111111111111111111111"/>
    <w:rsid w:val="00953320"/>
  </w:style>
  <w:style w:type="character" w:customStyle="1" w:styleId="WW-Absatz-Standardschriftart111111111111111111111111111111111111">
    <w:name w:val="WW-Absatz-Standardschriftart111111111111111111111111111111111111"/>
    <w:rsid w:val="00953320"/>
  </w:style>
  <w:style w:type="character" w:customStyle="1" w:styleId="WW-Absatz-Standardschriftart1111111111111111111111111111111111111">
    <w:name w:val="WW-Absatz-Standardschriftart1111111111111111111111111111111111111"/>
    <w:rsid w:val="00953320"/>
  </w:style>
  <w:style w:type="character" w:customStyle="1" w:styleId="WW-Absatz-Standardschriftart11111111111111111111111111111111111111">
    <w:name w:val="WW-Absatz-Standardschriftart11111111111111111111111111111111111111"/>
    <w:rsid w:val="00953320"/>
  </w:style>
  <w:style w:type="character" w:customStyle="1" w:styleId="WW-Absatz-Standardschriftart111111111111111111111111111111111111111">
    <w:name w:val="WW-Absatz-Standardschriftart111111111111111111111111111111111111111"/>
    <w:rsid w:val="00953320"/>
  </w:style>
  <w:style w:type="character" w:customStyle="1" w:styleId="WW-Absatz-Standardschriftart1111111111111111111111111111111111111111">
    <w:name w:val="WW-Absatz-Standardschriftart1111111111111111111111111111111111111111"/>
    <w:rsid w:val="00953320"/>
  </w:style>
  <w:style w:type="character" w:customStyle="1" w:styleId="WW-Absatz-Standardschriftart11111111111111111111111111111111111111111">
    <w:name w:val="WW-Absatz-Standardschriftart11111111111111111111111111111111111111111"/>
    <w:rsid w:val="00953320"/>
  </w:style>
  <w:style w:type="character" w:customStyle="1" w:styleId="WW-Absatz-Standardschriftart111111111111111111111111111111111111111111">
    <w:name w:val="WW-Absatz-Standardschriftart111111111111111111111111111111111111111111"/>
    <w:rsid w:val="00953320"/>
  </w:style>
  <w:style w:type="character" w:customStyle="1" w:styleId="WW-Absatz-Standardschriftart1111111111111111111111111111111111111111111">
    <w:name w:val="WW-Absatz-Standardschriftart1111111111111111111111111111111111111111111"/>
    <w:rsid w:val="00953320"/>
  </w:style>
  <w:style w:type="character" w:customStyle="1" w:styleId="WW-Absatz-Standardschriftart11111111111111111111111111111111111111111111">
    <w:name w:val="WW-Absatz-Standardschriftart11111111111111111111111111111111111111111111"/>
    <w:rsid w:val="00953320"/>
  </w:style>
  <w:style w:type="character" w:customStyle="1" w:styleId="WW-Absatz-Standardschriftart111111111111111111111111111111111111111111111">
    <w:name w:val="WW-Absatz-Standardschriftart111111111111111111111111111111111111111111111"/>
    <w:rsid w:val="00953320"/>
  </w:style>
  <w:style w:type="character" w:customStyle="1" w:styleId="WW-Absatz-Standardschriftart1111111111111111111111111111111111111111111111">
    <w:name w:val="WW-Absatz-Standardschriftart1111111111111111111111111111111111111111111111"/>
    <w:rsid w:val="00953320"/>
  </w:style>
  <w:style w:type="character" w:customStyle="1" w:styleId="WW8Num12z0">
    <w:name w:val="WW8Num12z0"/>
    <w:rsid w:val="00953320"/>
    <w:rPr>
      <w:b/>
      <w:bCs w:val="0"/>
    </w:rPr>
  </w:style>
  <w:style w:type="character" w:customStyle="1" w:styleId="WW8Num23z1">
    <w:name w:val="WW8Num23z1"/>
    <w:rsid w:val="00953320"/>
    <w:rPr>
      <w:rFonts w:ascii="Courier New" w:hAnsi="Courier New" w:cs="Courier New" w:hint="default"/>
    </w:rPr>
  </w:style>
  <w:style w:type="character" w:customStyle="1" w:styleId="WW8Num23z2">
    <w:name w:val="WW8Num23z2"/>
    <w:rsid w:val="00953320"/>
    <w:rPr>
      <w:rFonts w:ascii="Wingdings" w:hAnsi="Wingdings" w:cs="Wingdings" w:hint="default"/>
    </w:rPr>
  </w:style>
  <w:style w:type="character" w:customStyle="1" w:styleId="WW8Num23z3">
    <w:name w:val="WW8Num23z3"/>
    <w:rsid w:val="00953320"/>
    <w:rPr>
      <w:rFonts w:ascii="Symbol" w:hAnsi="Symbol" w:cs="Symbol" w:hint="default"/>
    </w:rPr>
  </w:style>
  <w:style w:type="character" w:customStyle="1" w:styleId="1ff8">
    <w:name w:val="Основной шрифт абзаца1"/>
    <w:rsid w:val="00953320"/>
  </w:style>
  <w:style w:type="character" w:customStyle="1" w:styleId="afffff">
    <w:name w:val="Символ нумерации"/>
    <w:rsid w:val="00953320"/>
  </w:style>
  <w:style w:type="character" w:customStyle="1" w:styleId="afffff0">
    <w:name w:val="Маркеры списка"/>
    <w:rsid w:val="00953320"/>
    <w:rPr>
      <w:rFonts w:ascii="OpenSymbol" w:eastAsia="OpenSymbol" w:hAnsi="OpenSymbol" w:cs="OpenSymbol" w:hint="default"/>
    </w:rPr>
  </w:style>
  <w:style w:type="character" w:customStyle="1" w:styleId="FontStyle28">
    <w:name w:val="Font Style28"/>
    <w:basedOn w:val="a1"/>
    <w:uiPriority w:val="99"/>
    <w:rsid w:val="00953320"/>
    <w:rPr>
      <w:rFonts w:ascii="Arial" w:hAnsi="Arial" w:cs="Arial" w:hint="default"/>
      <w:sz w:val="20"/>
      <w:szCs w:val="20"/>
    </w:rPr>
  </w:style>
  <w:style w:type="paragraph" w:customStyle="1" w:styleId="2fc">
    <w:name w:val="Заголовок2"/>
    <w:basedOn w:val="a0"/>
    <w:next w:val="a4"/>
    <w:qFormat/>
    <w:rsid w:val="00953320"/>
    <w:pPr>
      <w:keepNext/>
      <w:suppressAutoHyphens/>
      <w:spacing w:before="240" w:after="120" w:line="240" w:lineRule="auto"/>
    </w:pPr>
    <w:rPr>
      <w:rFonts w:ascii="Arial" w:eastAsia="Arial Unicode MS" w:hAnsi="Arial" w:cs="Tahoma"/>
      <w:sz w:val="28"/>
      <w:szCs w:val="28"/>
      <w:lang w:eastAsia="zh-CN"/>
    </w:rPr>
  </w:style>
  <w:style w:type="table" w:customStyle="1" w:styleId="93">
    <w:name w:val="Сетка таблицы9"/>
    <w:basedOn w:val="a2"/>
    <w:next w:val="a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0">
    <w:name w:val="Нет списка13"/>
    <w:next w:val="a3"/>
    <w:uiPriority w:val="99"/>
    <w:semiHidden/>
    <w:unhideWhenUsed/>
    <w:rsid w:val="00953320"/>
  </w:style>
  <w:style w:type="character" w:customStyle="1" w:styleId="ecattext">
    <w:name w:val="ecattext"/>
    <w:basedOn w:val="a1"/>
    <w:rsid w:val="00953320"/>
  </w:style>
  <w:style w:type="character" w:customStyle="1" w:styleId="docaccesstitle">
    <w:name w:val="docaccess_title"/>
    <w:basedOn w:val="a1"/>
    <w:rsid w:val="00953320"/>
  </w:style>
  <w:style w:type="table" w:customStyle="1" w:styleId="102">
    <w:name w:val="Сетка таблицы10"/>
    <w:basedOn w:val="a2"/>
    <w:next w:val="a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
    <w:name w:val="Маркированный список1"/>
    <w:basedOn w:val="a0"/>
    <w:next w:val="afffff1"/>
    <w:uiPriority w:val="99"/>
    <w:unhideWhenUsed/>
    <w:rsid w:val="00953320"/>
    <w:pPr>
      <w:numPr>
        <w:numId w:val="5"/>
      </w:numPr>
      <w:tabs>
        <w:tab w:val="clear" w:pos="360"/>
        <w:tab w:val="num" w:pos="480"/>
      </w:tabs>
      <w:ind w:left="480" w:hanging="480"/>
      <w:contextualSpacing/>
    </w:pPr>
  </w:style>
  <w:style w:type="paragraph" w:customStyle="1" w:styleId="TableContents">
    <w:name w:val="Table Contents"/>
    <w:basedOn w:val="a0"/>
    <w:qFormat/>
    <w:rsid w:val="00953320"/>
    <w:pPr>
      <w:widowControl w:val="0"/>
      <w:autoSpaceDN w:val="0"/>
      <w:adjustRightInd w:val="0"/>
      <w:spacing w:after="0" w:line="240" w:lineRule="auto"/>
    </w:pPr>
    <w:rPr>
      <w:rFonts w:ascii="Times New Roman" w:eastAsia="Times New Roman" w:hAnsi="Times New Roman" w:cs="Tahoma"/>
      <w:color w:val="000000"/>
      <w:sz w:val="24"/>
      <w:szCs w:val="24"/>
      <w:lang w:val="en-US"/>
    </w:rPr>
  </w:style>
  <w:style w:type="character" w:customStyle="1" w:styleId="catbar-text">
    <w:name w:val="catbar-text"/>
    <w:basedOn w:val="a1"/>
    <w:rsid w:val="00953320"/>
  </w:style>
  <w:style w:type="character" w:customStyle="1" w:styleId="mainbody">
    <w:name w:val="main_body"/>
    <w:basedOn w:val="a1"/>
    <w:rsid w:val="00953320"/>
  </w:style>
  <w:style w:type="character" w:customStyle="1" w:styleId="product-spec-itemvalue-inner">
    <w:name w:val="product-spec-item__value-inner"/>
    <w:basedOn w:val="a1"/>
    <w:rsid w:val="00953320"/>
  </w:style>
  <w:style w:type="numbering" w:customStyle="1" w:styleId="2110">
    <w:name w:val="Нет списка211"/>
    <w:next w:val="a3"/>
    <w:uiPriority w:val="99"/>
    <w:semiHidden/>
    <w:unhideWhenUsed/>
    <w:rsid w:val="00953320"/>
  </w:style>
  <w:style w:type="character" w:customStyle="1" w:styleId="Internetlink">
    <w:name w:val="Internet link"/>
    <w:basedOn w:val="a1"/>
    <w:rsid w:val="00953320"/>
    <w:rPr>
      <w:color w:val="0000FF"/>
      <w:u w:val="single"/>
    </w:rPr>
  </w:style>
  <w:style w:type="paragraph" w:customStyle="1" w:styleId="afffff2">
    <w:name w:val="Обычный.Название подразделения"/>
    <w:qFormat/>
    <w:rsid w:val="00953320"/>
    <w:pPr>
      <w:spacing w:after="0" w:line="240" w:lineRule="auto"/>
    </w:pPr>
    <w:rPr>
      <w:rFonts w:ascii="SchoolBook" w:eastAsia="Times New Roman" w:hAnsi="SchoolBook" w:cs="Times New Roman"/>
      <w:sz w:val="28"/>
      <w:szCs w:val="20"/>
    </w:rPr>
  </w:style>
  <w:style w:type="numbering" w:customStyle="1" w:styleId="3110">
    <w:name w:val="Нет списка311"/>
    <w:next w:val="a3"/>
    <w:uiPriority w:val="99"/>
    <w:semiHidden/>
    <w:unhideWhenUsed/>
    <w:rsid w:val="00953320"/>
  </w:style>
  <w:style w:type="table" w:customStyle="1" w:styleId="11110">
    <w:name w:val="Сетка таблицы1111"/>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0">
    <w:name w:val="Нет списка411"/>
    <w:next w:val="a3"/>
    <w:uiPriority w:val="99"/>
    <w:semiHidden/>
    <w:unhideWhenUsed/>
    <w:rsid w:val="00953320"/>
  </w:style>
  <w:style w:type="table" w:customStyle="1" w:styleId="215">
    <w:name w:val="Сетка таблицы21"/>
    <w:basedOn w:val="a2"/>
    <w:next w:val="a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1">
    <w:name w:val="Сетка таблицы411"/>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
    <w:name w:val="Нет списка22"/>
    <w:next w:val="a3"/>
    <w:uiPriority w:val="99"/>
    <w:semiHidden/>
    <w:rsid w:val="00953320"/>
  </w:style>
  <w:style w:type="numbering" w:customStyle="1" w:styleId="320">
    <w:name w:val="Нет списка32"/>
    <w:next w:val="a3"/>
    <w:uiPriority w:val="99"/>
    <w:semiHidden/>
    <w:rsid w:val="00953320"/>
  </w:style>
  <w:style w:type="numbering" w:customStyle="1" w:styleId="420">
    <w:name w:val="Нет списка42"/>
    <w:next w:val="a3"/>
    <w:uiPriority w:val="99"/>
    <w:semiHidden/>
    <w:unhideWhenUsed/>
    <w:rsid w:val="00953320"/>
  </w:style>
  <w:style w:type="numbering" w:customStyle="1" w:styleId="11111">
    <w:name w:val="Нет списка1111"/>
    <w:next w:val="a3"/>
    <w:uiPriority w:val="99"/>
    <w:semiHidden/>
    <w:unhideWhenUsed/>
    <w:rsid w:val="00953320"/>
  </w:style>
  <w:style w:type="table" w:customStyle="1" w:styleId="223">
    <w:name w:val="Сетка таблицы22"/>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
    <w:name w:val="Нет списка2111"/>
    <w:next w:val="a3"/>
    <w:uiPriority w:val="99"/>
    <w:semiHidden/>
    <w:unhideWhenUsed/>
    <w:rsid w:val="00953320"/>
  </w:style>
  <w:style w:type="numbering" w:customStyle="1" w:styleId="3111">
    <w:name w:val="Нет списка3111"/>
    <w:next w:val="a3"/>
    <w:uiPriority w:val="99"/>
    <w:semiHidden/>
    <w:unhideWhenUsed/>
    <w:rsid w:val="00953320"/>
  </w:style>
  <w:style w:type="numbering" w:customStyle="1" w:styleId="41110">
    <w:name w:val="Нет списка4111"/>
    <w:next w:val="a3"/>
    <w:uiPriority w:val="99"/>
    <w:semiHidden/>
    <w:unhideWhenUsed/>
    <w:rsid w:val="00953320"/>
  </w:style>
  <w:style w:type="table" w:customStyle="1" w:styleId="2112">
    <w:name w:val="Сетка таблицы211"/>
    <w:basedOn w:val="a2"/>
    <w:next w:val="a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11">
    <w:name w:val="Нет списка51"/>
    <w:next w:val="a3"/>
    <w:uiPriority w:val="99"/>
    <w:semiHidden/>
    <w:unhideWhenUsed/>
    <w:rsid w:val="00953320"/>
  </w:style>
  <w:style w:type="numbering" w:customStyle="1" w:styleId="610">
    <w:name w:val="Нет списка61"/>
    <w:next w:val="a3"/>
    <w:uiPriority w:val="99"/>
    <w:semiHidden/>
    <w:unhideWhenUsed/>
    <w:rsid w:val="00953320"/>
  </w:style>
  <w:style w:type="numbering" w:customStyle="1" w:styleId="230">
    <w:name w:val="Нет списка23"/>
    <w:next w:val="a3"/>
    <w:uiPriority w:val="99"/>
    <w:semiHidden/>
    <w:rsid w:val="00953320"/>
  </w:style>
  <w:style w:type="numbering" w:customStyle="1" w:styleId="331">
    <w:name w:val="Нет списка33"/>
    <w:next w:val="a3"/>
    <w:uiPriority w:val="99"/>
    <w:semiHidden/>
    <w:rsid w:val="00953320"/>
  </w:style>
  <w:style w:type="table" w:customStyle="1" w:styleId="131">
    <w:name w:val="Сетка таблицы13"/>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0">
    <w:name w:val="Нет списка43"/>
    <w:next w:val="a3"/>
    <w:uiPriority w:val="99"/>
    <w:semiHidden/>
    <w:unhideWhenUsed/>
    <w:rsid w:val="00953320"/>
  </w:style>
  <w:style w:type="numbering" w:customStyle="1" w:styleId="1120">
    <w:name w:val="Нет списка112"/>
    <w:next w:val="a3"/>
    <w:uiPriority w:val="99"/>
    <w:semiHidden/>
    <w:unhideWhenUsed/>
    <w:rsid w:val="00953320"/>
  </w:style>
  <w:style w:type="table" w:customStyle="1" w:styleId="231">
    <w:name w:val="Сетка таблицы23"/>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0">
    <w:name w:val="Нет списка212"/>
    <w:next w:val="a3"/>
    <w:uiPriority w:val="99"/>
    <w:semiHidden/>
    <w:unhideWhenUsed/>
    <w:rsid w:val="00953320"/>
  </w:style>
  <w:style w:type="numbering" w:customStyle="1" w:styleId="3120">
    <w:name w:val="Нет списка312"/>
    <w:next w:val="a3"/>
    <w:uiPriority w:val="99"/>
    <w:semiHidden/>
    <w:unhideWhenUsed/>
    <w:rsid w:val="00953320"/>
  </w:style>
  <w:style w:type="table" w:customStyle="1" w:styleId="1121">
    <w:name w:val="Сетка таблицы112"/>
    <w:basedOn w:val="a2"/>
    <w:next w:val="a9"/>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2">
    <w:name w:val="Нет списка412"/>
    <w:next w:val="a3"/>
    <w:uiPriority w:val="99"/>
    <w:semiHidden/>
    <w:unhideWhenUsed/>
    <w:rsid w:val="00953320"/>
  </w:style>
  <w:style w:type="table" w:customStyle="1" w:styleId="2121">
    <w:name w:val="Сетка таблицы212"/>
    <w:basedOn w:val="a2"/>
    <w:next w:val="a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20">
    <w:name w:val="Нет списка52"/>
    <w:next w:val="a3"/>
    <w:uiPriority w:val="99"/>
    <w:semiHidden/>
    <w:unhideWhenUsed/>
    <w:rsid w:val="00953320"/>
  </w:style>
  <w:style w:type="table" w:customStyle="1" w:styleId="321">
    <w:name w:val="Сетка таблицы32"/>
    <w:basedOn w:val="a2"/>
    <w:next w:val="a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20">
    <w:name w:val="Нет списка62"/>
    <w:next w:val="a3"/>
    <w:uiPriority w:val="99"/>
    <w:semiHidden/>
    <w:unhideWhenUsed/>
    <w:rsid w:val="00953320"/>
  </w:style>
  <w:style w:type="character" w:customStyle="1" w:styleId="product-specname-inner">
    <w:name w:val="product-spec__name-inner"/>
    <w:basedOn w:val="a1"/>
    <w:rsid w:val="00953320"/>
  </w:style>
  <w:style w:type="character" w:customStyle="1" w:styleId="product-specvalue-inner">
    <w:name w:val="product-spec__value-inner"/>
    <w:basedOn w:val="a1"/>
    <w:rsid w:val="00953320"/>
  </w:style>
  <w:style w:type="paragraph" w:styleId="z-">
    <w:name w:val="HTML Top of Form"/>
    <w:basedOn w:val="a0"/>
    <w:next w:val="a0"/>
    <w:link w:val="z-0"/>
    <w:hidden/>
    <w:uiPriority w:val="99"/>
    <w:unhideWhenUsed/>
    <w:rsid w:val="00953320"/>
    <w:pPr>
      <w:pBdr>
        <w:bottom w:val="single" w:sz="6" w:space="1" w:color="auto"/>
      </w:pBdr>
      <w:spacing w:after="0" w:line="240" w:lineRule="auto"/>
      <w:jc w:val="center"/>
    </w:pPr>
    <w:rPr>
      <w:rFonts w:ascii="Arial" w:eastAsia="Times New Roman" w:hAnsi="Arial" w:cs="Times New Roman"/>
      <w:vanish/>
      <w:sz w:val="16"/>
      <w:szCs w:val="16"/>
    </w:rPr>
  </w:style>
  <w:style w:type="character" w:customStyle="1" w:styleId="z-0">
    <w:name w:val="z-Начало формы Знак"/>
    <w:basedOn w:val="a1"/>
    <w:link w:val="z-"/>
    <w:uiPriority w:val="99"/>
    <w:rsid w:val="00953320"/>
    <w:rPr>
      <w:rFonts w:ascii="Arial" w:eastAsia="Times New Roman" w:hAnsi="Arial" w:cs="Times New Roman"/>
      <w:vanish/>
      <w:sz w:val="16"/>
      <w:szCs w:val="16"/>
    </w:rPr>
  </w:style>
  <w:style w:type="paragraph" w:styleId="z-1">
    <w:name w:val="HTML Bottom of Form"/>
    <w:basedOn w:val="a0"/>
    <w:next w:val="a0"/>
    <w:link w:val="z-2"/>
    <w:hidden/>
    <w:uiPriority w:val="99"/>
    <w:unhideWhenUsed/>
    <w:rsid w:val="00953320"/>
    <w:pPr>
      <w:pBdr>
        <w:top w:val="single" w:sz="6" w:space="1" w:color="auto"/>
      </w:pBdr>
      <w:spacing w:after="0" w:line="240" w:lineRule="auto"/>
      <w:jc w:val="center"/>
    </w:pPr>
    <w:rPr>
      <w:rFonts w:ascii="Arial" w:eastAsia="Times New Roman" w:hAnsi="Arial" w:cs="Times New Roman"/>
      <w:vanish/>
      <w:sz w:val="16"/>
      <w:szCs w:val="16"/>
    </w:rPr>
  </w:style>
  <w:style w:type="character" w:customStyle="1" w:styleId="z-2">
    <w:name w:val="z-Конец формы Знак"/>
    <w:basedOn w:val="a1"/>
    <w:link w:val="z-1"/>
    <w:uiPriority w:val="99"/>
    <w:rsid w:val="00953320"/>
    <w:rPr>
      <w:rFonts w:ascii="Arial" w:eastAsia="Times New Roman" w:hAnsi="Arial" w:cs="Times New Roman"/>
      <w:vanish/>
      <w:sz w:val="16"/>
      <w:szCs w:val="16"/>
    </w:rPr>
  </w:style>
  <w:style w:type="paragraph" w:customStyle="1" w:styleId="style56">
    <w:name w:val="style56"/>
    <w:basedOn w:val="a0"/>
    <w:qFormat/>
    <w:rsid w:val="0095332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yle38">
    <w:name w:val="style38"/>
    <w:basedOn w:val="a1"/>
    <w:rsid w:val="00953320"/>
  </w:style>
  <w:style w:type="table" w:customStyle="1" w:styleId="710">
    <w:name w:val="Сетка таблицы71"/>
    <w:basedOn w:val="a2"/>
    <w:next w:val="a9"/>
    <w:rsid w:val="00953320"/>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0">
    <w:name w:val="Сетка таблицы81"/>
    <w:basedOn w:val="a2"/>
    <w:next w:val="a9"/>
    <w:rsid w:val="00953320"/>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stehcharacter">
    <w:name w:val="des_teh_character"/>
    <w:basedOn w:val="a0"/>
    <w:qFormat/>
    <w:rsid w:val="0095332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hcharacter">
    <w:name w:val="title_teh_character"/>
    <w:basedOn w:val="a1"/>
    <w:rsid w:val="00953320"/>
  </w:style>
  <w:style w:type="paragraph" w:customStyle="1" w:styleId="Char">
    <w:name w:val="Char Знак Знак Знак"/>
    <w:basedOn w:val="a0"/>
    <w:qFormat/>
    <w:rsid w:val="00953320"/>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gi">
    <w:name w:val="gi"/>
    <w:basedOn w:val="a1"/>
    <w:rsid w:val="00953320"/>
  </w:style>
  <w:style w:type="character" w:customStyle="1" w:styleId="product-spec-itemname-inner">
    <w:name w:val="product-spec-item__name-inner"/>
    <w:basedOn w:val="a1"/>
    <w:rsid w:val="00953320"/>
  </w:style>
  <w:style w:type="character" w:customStyle="1" w:styleId="op1-title">
    <w:name w:val="op1-title"/>
    <w:basedOn w:val="a1"/>
    <w:rsid w:val="00953320"/>
  </w:style>
  <w:style w:type="character" w:customStyle="1" w:styleId="cmp-gr-name">
    <w:name w:val="cmp-gr-name"/>
    <w:basedOn w:val="a1"/>
    <w:rsid w:val="00953320"/>
  </w:style>
  <w:style w:type="character" w:customStyle="1" w:styleId="oth">
    <w:name w:val="oth"/>
    <w:basedOn w:val="a1"/>
    <w:rsid w:val="00953320"/>
  </w:style>
  <w:style w:type="character" w:customStyle="1" w:styleId="1ff9">
    <w:name w:val="Основной текст Знак1"/>
    <w:locked/>
    <w:rsid w:val="00953320"/>
    <w:rPr>
      <w:rFonts w:ascii="Times New Roman" w:hAnsi="Times New Roman" w:cs="Times New Roman" w:hint="default"/>
      <w:strike w:val="0"/>
      <w:dstrike w:val="0"/>
      <w:sz w:val="22"/>
      <w:szCs w:val="22"/>
      <w:u w:val="none"/>
      <w:effect w:val="none"/>
    </w:rPr>
  </w:style>
  <w:style w:type="character" w:customStyle="1" w:styleId="afffff3">
    <w:name w:val="Основной текст_"/>
    <w:link w:val="48"/>
    <w:rsid w:val="00953320"/>
    <w:rPr>
      <w:rFonts w:ascii="Times New Roman" w:eastAsia="Times New Roman" w:hAnsi="Times New Roman"/>
      <w:spacing w:val="8"/>
      <w:sz w:val="18"/>
      <w:szCs w:val="18"/>
      <w:shd w:val="clear" w:color="auto" w:fill="FFFFFF"/>
    </w:rPr>
  </w:style>
  <w:style w:type="paragraph" w:customStyle="1" w:styleId="48">
    <w:name w:val="Основной текст4"/>
    <w:basedOn w:val="a0"/>
    <w:link w:val="afffff3"/>
    <w:qFormat/>
    <w:rsid w:val="00953320"/>
    <w:pPr>
      <w:widowControl w:val="0"/>
      <w:shd w:val="clear" w:color="auto" w:fill="FFFFFF"/>
      <w:spacing w:after="0" w:line="245" w:lineRule="exact"/>
      <w:jc w:val="both"/>
    </w:pPr>
    <w:rPr>
      <w:rFonts w:ascii="Times New Roman" w:eastAsia="Times New Roman" w:hAnsi="Times New Roman"/>
      <w:spacing w:val="8"/>
      <w:sz w:val="18"/>
      <w:szCs w:val="18"/>
    </w:rPr>
  </w:style>
  <w:style w:type="character" w:customStyle="1" w:styleId="1ffa">
    <w:name w:val="Основной текст1"/>
    <w:rsid w:val="00953320"/>
    <w:rPr>
      <w:rFonts w:ascii="Times New Roman" w:eastAsia="Times New Roman" w:hAnsi="Times New Roman" w:cs="Times New Roman"/>
      <w:b w:val="0"/>
      <w:bCs w:val="0"/>
      <w:i w:val="0"/>
      <w:iCs w:val="0"/>
      <w:smallCaps w:val="0"/>
      <w:strike w:val="0"/>
      <w:color w:val="000000"/>
      <w:spacing w:val="8"/>
      <w:w w:val="100"/>
      <w:position w:val="0"/>
      <w:sz w:val="18"/>
      <w:szCs w:val="18"/>
      <w:u w:val="none"/>
      <w:lang w:val="ru-RU"/>
    </w:rPr>
  </w:style>
  <w:style w:type="table" w:customStyle="1" w:styleId="910">
    <w:name w:val="Сетка таблицы91"/>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47">
    <w:name w:val="Font Style47"/>
    <w:uiPriority w:val="99"/>
    <w:rsid w:val="00953320"/>
    <w:rPr>
      <w:rFonts w:ascii="Times New Roman" w:hAnsi="Times New Roman" w:cs="Times New Roman"/>
      <w:sz w:val="20"/>
      <w:szCs w:val="20"/>
    </w:rPr>
  </w:style>
  <w:style w:type="character" w:customStyle="1" w:styleId="red">
    <w:name w:val="red"/>
    <w:basedOn w:val="a1"/>
    <w:rsid w:val="00953320"/>
  </w:style>
  <w:style w:type="paragraph" w:customStyle="1" w:styleId="unformattext">
    <w:name w:val="unformattext"/>
    <w:basedOn w:val="a0"/>
    <w:qFormat/>
    <w:rsid w:val="00953320"/>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140">
    <w:name w:val="Нет списка14"/>
    <w:next w:val="a3"/>
    <w:uiPriority w:val="99"/>
    <w:semiHidden/>
    <w:unhideWhenUsed/>
    <w:rsid w:val="00953320"/>
  </w:style>
  <w:style w:type="numbering" w:customStyle="1" w:styleId="152">
    <w:name w:val="Нет списка15"/>
    <w:next w:val="a3"/>
    <w:uiPriority w:val="99"/>
    <w:semiHidden/>
    <w:unhideWhenUsed/>
    <w:rsid w:val="00953320"/>
  </w:style>
  <w:style w:type="table" w:customStyle="1" w:styleId="1130">
    <w:name w:val="Сетка таблицы113"/>
    <w:basedOn w:val="a2"/>
    <w:next w:val="a9"/>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
    <w:name w:val="Сетка таблицы42"/>
    <w:basedOn w:val="a2"/>
    <w:next w:val="a9"/>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basedOn w:val="a2"/>
    <w:next w:val="a9"/>
    <w:rsid w:val="00953320"/>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0">
    <w:name w:val="Сетка таблицы82"/>
    <w:basedOn w:val="a2"/>
    <w:next w:val="a9"/>
    <w:rsid w:val="00953320"/>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0">
    <w:name w:val="Сетка таблицы92"/>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
    <w:name w:val="Сетка таблицы14"/>
    <w:basedOn w:val="a2"/>
    <w:next w:val="a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61">
    <w:name w:val="Нет списка16"/>
    <w:next w:val="a3"/>
    <w:uiPriority w:val="99"/>
    <w:semiHidden/>
    <w:unhideWhenUsed/>
    <w:rsid w:val="00953320"/>
  </w:style>
  <w:style w:type="table" w:customStyle="1" w:styleId="153">
    <w:name w:val="Сетка таблицы15"/>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0">
    <w:name w:val="Нет списка17"/>
    <w:next w:val="a3"/>
    <w:uiPriority w:val="99"/>
    <w:semiHidden/>
    <w:unhideWhenUsed/>
    <w:rsid w:val="00953320"/>
  </w:style>
  <w:style w:type="numbering" w:customStyle="1" w:styleId="240">
    <w:name w:val="Нет списка24"/>
    <w:next w:val="a3"/>
    <w:uiPriority w:val="99"/>
    <w:semiHidden/>
    <w:unhideWhenUsed/>
    <w:rsid w:val="00953320"/>
  </w:style>
  <w:style w:type="numbering" w:customStyle="1" w:styleId="340">
    <w:name w:val="Нет списка34"/>
    <w:next w:val="a3"/>
    <w:uiPriority w:val="99"/>
    <w:semiHidden/>
    <w:unhideWhenUsed/>
    <w:rsid w:val="00953320"/>
  </w:style>
  <w:style w:type="numbering" w:customStyle="1" w:styleId="180">
    <w:name w:val="Нет списка18"/>
    <w:next w:val="a3"/>
    <w:uiPriority w:val="99"/>
    <w:semiHidden/>
    <w:unhideWhenUsed/>
    <w:rsid w:val="00953320"/>
  </w:style>
  <w:style w:type="table" w:customStyle="1" w:styleId="162">
    <w:name w:val="Сетка таблицы16"/>
    <w:basedOn w:val="a2"/>
    <w:next w:val="a9"/>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0">
    <w:name w:val="Нет списка19"/>
    <w:next w:val="a3"/>
    <w:uiPriority w:val="99"/>
    <w:semiHidden/>
    <w:unhideWhenUsed/>
    <w:rsid w:val="00953320"/>
  </w:style>
  <w:style w:type="numbering" w:customStyle="1" w:styleId="250">
    <w:name w:val="Нет списка25"/>
    <w:next w:val="a3"/>
    <w:uiPriority w:val="99"/>
    <w:semiHidden/>
    <w:unhideWhenUsed/>
    <w:rsid w:val="00953320"/>
  </w:style>
  <w:style w:type="numbering" w:customStyle="1" w:styleId="350">
    <w:name w:val="Нет списка35"/>
    <w:next w:val="a3"/>
    <w:uiPriority w:val="99"/>
    <w:semiHidden/>
    <w:unhideWhenUsed/>
    <w:rsid w:val="00953320"/>
  </w:style>
  <w:style w:type="paragraph" w:customStyle="1" w:styleId="xl185">
    <w:name w:val="xl185"/>
    <w:basedOn w:val="a0"/>
    <w:qFormat/>
    <w:rsid w:val="0095332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86">
    <w:name w:val="xl186"/>
    <w:basedOn w:val="a0"/>
    <w:qFormat/>
    <w:rsid w:val="0095332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87">
    <w:name w:val="xl187"/>
    <w:basedOn w:val="a0"/>
    <w:qFormat/>
    <w:rsid w:val="0095332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88">
    <w:name w:val="xl188"/>
    <w:basedOn w:val="a0"/>
    <w:qFormat/>
    <w:rsid w:val="009533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89">
    <w:name w:val="xl189"/>
    <w:basedOn w:val="a0"/>
    <w:qFormat/>
    <w:rsid w:val="0095332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90">
    <w:name w:val="xl190"/>
    <w:basedOn w:val="a0"/>
    <w:qFormat/>
    <w:rsid w:val="00953320"/>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0"/>
      <w:szCs w:val="20"/>
    </w:rPr>
  </w:style>
  <w:style w:type="paragraph" w:customStyle="1" w:styleId="xl191">
    <w:name w:val="xl191"/>
    <w:basedOn w:val="a0"/>
    <w:qFormat/>
    <w:rsid w:val="0095332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sz w:val="20"/>
      <w:szCs w:val="20"/>
    </w:rPr>
  </w:style>
  <w:style w:type="paragraph" w:customStyle="1" w:styleId="xl192">
    <w:name w:val="xl192"/>
    <w:basedOn w:val="a0"/>
    <w:qFormat/>
    <w:rsid w:val="00953320"/>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rPr>
  </w:style>
  <w:style w:type="paragraph" w:customStyle="1" w:styleId="xl193">
    <w:name w:val="xl193"/>
    <w:basedOn w:val="a0"/>
    <w:qFormat/>
    <w:rsid w:val="00953320"/>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rPr>
  </w:style>
  <w:style w:type="paragraph" w:customStyle="1" w:styleId="xl194">
    <w:name w:val="xl194"/>
    <w:basedOn w:val="a0"/>
    <w:qFormat/>
    <w:rsid w:val="00953320"/>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rPr>
  </w:style>
  <w:style w:type="paragraph" w:customStyle="1" w:styleId="xl195">
    <w:name w:val="xl195"/>
    <w:basedOn w:val="a0"/>
    <w:qFormat/>
    <w:rsid w:val="00953320"/>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rPr>
  </w:style>
  <w:style w:type="paragraph" w:customStyle="1" w:styleId="xl196">
    <w:name w:val="xl196"/>
    <w:basedOn w:val="a0"/>
    <w:qFormat/>
    <w:rsid w:val="00953320"/>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rPr>
  </w:style>
  <w:style w:type="paragraph" w:customStyle="1" w:styleId="xl197">
    <w:name w:val="xl197"/>
    <w:basedOn w:val="a0"/>
    <w:qFormat/>
    <w:rsid w:val="00953320"/>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rPr>
  </w:style>
  <w:style w:type="paragraph" w:customStyle="1" w:styleId="xl198">
    <w:name w:val="xl198"/>
    <w:basedOn w:val="a0"/>
    <w:qFormat/>
    <w:rsid w:val="0095332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0"/>
      <w:szCs w:val="20"/>
    </w:rPr>
  </w:style>
  <w:style w:type="paragraph" w:customStyle="1" w:styleId="xl199">
    <w:name w:val="xl199"/>
    <w:basedOn w:val="a0"/>
    <w:qFormat/>
    <w:rsid w:val="0095332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0"/>
      <w:szCs w:val="20"/>
    </w:rPr>
  </w:style>
  <w:style w:type="paragraph" w:customStyle="1" w:styleId="xl200">
    <w:name w:val="xl200"/>
    <w:basedOn w:val="a0"/>
    <w:qFormat/>
    <w:rsid w:val="00953320"/>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rPr>
  </w:style>
  <w:style w:type="paragraph" w:customStyle="1" w:styleId="xl201">
    <w:name w:val="xl201"/>
    <w:basedOn w:val="a0"/>
    <w:qFormat/>
    <w:rsid w:val="0095332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0"/>
      <w:szCs w:val="20"/>
    </w:rPr>
  </w:style>
  <w:style w:type="paragraph" w:customStyle="1" w:styleId="xl202">
    <w:name w:val="xl202"/>
    <w:basedOn w:val="a0"/>
    <w:qFormat/>
    <w:rsid w:val="0095332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right"/>
      <w:textAlignment w:val="top"/>
    </w:pPr>
    <w:rPr>
      <w:rFonts w:ascii="Times New Roman" w:eastAsia="Times New Roman" w:hAnsi="Times New Roman" w:cs="Times New Roman"/>
      <w:b/>
      <w:bCs/>
      <w:sz w:val="20"/>
      <w:szCs w:val="20"/>
    </w:rPr>
  </w:style>
  <w:style w:type="paragraph" w:customStyle="1" w:styleId="xl203">
    <w:name w:val="xl203"/>
    <w:basedOn w:val="a0"/>
    <w:qFormat/>
    <w:rsid w:val="0095332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0"/>
      <w:szCs w:val="20"/>
    </w:rPr>
  </w:style>
  <w:style w:type="paragraph" w:customStyle="1" w:styleId="xl204">
    <w:name w:val="xl204"/>
    <w:basedOn w:val="a0"/>
    <w:qFormat/>
    <w:rsid w:val="0095332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0"/>
      <w:szCs w:val="20"/>
    </w:rPr>
  </w:style>
  <w:style w:type="paragraph" w:customStyle="1" w:styleId="xl205">
    <w:name w:val="xl205"/>
    <w:basedOn w:val="a0"/>
    <w:qFormat/>
    <w:rsid w:val="0095332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0"/>
      <w:szCs w:val="20"/>
    </w:rPr>
  </w:style>
  <w:style w:type="paragraph" w:customStyle="1" w:styleId="xl206">
    <w:name w:val="xl206"/>
    <w:basedOn w:val="a0"/>
    <w:qFormat/>
    <w:rsid w:val="00953320"/>
    <w:pPr>
      <w:pBdr>
        <w:top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0"/>
      <w:szCs w:val="20"/>
    </w:rPr>
  </w:style>
  <w:style w:type="paragraph" w:customStyle="1" w:styleId="xl207">
    <w:name w:val="xl207"/>
    <w:basedOn w:val="a0"/>
    <w:qFormat/>
    <w:rsid w:val="0095332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0"/>
      <w:szCs w:val="20"/>
    </w:rPr>
  </w:style>
  <w:style w:type="paragraph" w:customStyle="1" w:styleId="xl208">
    <w:name w:val="xl208"/>
    <w:basedOn w:val="a0"/>
    <w:qFormat/>
    <w:rsid w:val="009533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0"/>
      <w:szCs w:val="20"/>
    </w:rPr>
  </w:style>
  <w:style w:type="paragraph" w:customStyle="1" w:styleId="xl209">
    <w:name w:val="xl209"/>
    <w:basedOn w:val="a0"/>
    <w:qFormat/>
    <w:rsid w:val="0095332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rPr>
  </w:style>
  <w:style w:type="paragraph" w:customStyle="1" w:styleId="xl210">
    <w:name w:val="xl210"/>
    <w:basedOn w:val="a0"/>
    <w:qFormat/>
    <w:rsid w:val="0095332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0"/>
      <w:szCs w:val="20"/>
    </w:rPr>
  </w:style>
  <w:style w:type="paragraph" w:customStyle="1" w:styleId="xl211">
    <w:name w:val="xl211"/>
    <w:basedOn w:val="a0"/>
    <w:qFormat/>
    <w:rsid w:val="00953320"/>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rPr>
  </w:style>
  <w:style w:type="paragraph" w:customStyle="1" w:styleId="xl212">
    <w:name w:val="xl212"/>
    <w:basedOn w:val="a0"/>
    <w:qFormat/>
    <w:rsid w:val="00953320"/>
    <w:pPr>
      <w:pBdr>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0"/>
      <w:szCs w:val="20"/>
    </w:rPr>
  </w:style>
  <w:style w:type="paragraph" w:customStyle="1" w:styleId="xl213">
    <w:name w:val="xl213"/>
    <w:basedOn w:val="a0"/>
    <w:qFormat/>
    <w:rsid w:val="00953320"/>
    <w:pPr>
      <w:pBdr>
        <w:left w:val="single" w:sz="4" w:space="0" w:color="auto"/>
        <w:right w:val="single" w:sz="8" w:space="0" w:color="auto"/>
      </w:pBdr>
      <w:spacing w:before="100" w:beforeAutospacing="1" w:after="100" w:afterAutospacing="1" w:line="240" w:lineRule="auto"/>
      <w:jc w:val="right"/>
      <w:textAlignment w:val="top"/>
    </w:pPr>
    <w:rPr>
      <w:rFonts w:ascii="Times New Roman" w:eastAsia="Times New Roman" w:hAnsi="Times New Roman" w:cs="Times New Roman"/>
      <w:b/>
      <w:bCs/>
      <w:sz w:val="20"/>
      <w:szCs w:val="20"/>
    </w:rPr>
  </w:style>
  <w:style w:type="paragraph" w:customStyle="1" w:styleId="xl214">
    <w:name w:val="xl214"/>
    <w:basedOn w:val="a0"/>
    <w:qFormat/>
    <w:rsid w:val="00953320"/>
    <w:pPr>
      <w:pBdr>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0"/>
      <w:szCs w:val="20"/>
    </w:rPr>
  </w:style>
  <w:style w:type="character" w:customStyle="1" w:styleId="1ffb">
    <w:name w:val="Верхний колонтитул Знак1"/>
    <w:aliases w:val="Название 2 Знак1"/>
    <w:basedOn w:val="a1"/>
    <w:uiPriority w:val="99"/>
    <w:semiHidden/>
    <w:rsid w:val="00953320"/>
  </w:style>
  <w:style w:type="character" w:customStyle="1" w:styleId="216">
    <w:name w:val="Основной текст с отступом 2 Знак1"/>
    <w:basedOn w:val="a1"/>
    <w:semiHidden/>
    <w:rsid w:val="00953320"/>
  </w:style>
  <w:style w:type="paragraph" w:customStyle="1" w:styleId="322">
    <w:name w:val="Основной текст с отступом 32"/>
    <w:basedOn w:val="a0"/>
    <w:qFormat/>
    <w:rsid w:val="00953320"/>
    <w:pPr>
      <w:spacing w:after="0" w:line="240" w:lineRule="auto"/>
      <w:ind w:firstLine="426"/>
      <w:jc w:val="both"/>
    </w:pPr>
    <w:rPr>
      <w:rFonts w:ascii="Times New Roman" w:eastAsia="Times New Roman" w:hAnsi="Times New Roman" w:cs="Times New Roman"/>
      <w:kern w:val="28"/>
      <w:sz w:val="24"/>
      <w:szCs w:val="20"/>
    </w:rPr>
  </w:style>
  <w:style w:type="paragraph" w:customStyle="1" w:styleId="2fd">
    <w:name w:val="Абзац списка2"/>
    <w:basedOn w:val="a0"/>
    <w:qFormat/>
    <w:rsid w:val="00953320"/>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customStyle="1" w:styleId="323">
    <w:name w:val="Основной текст 32"/>
    <w:basedOn w:val="a0"/>
    <w:qFormat/>
    <w:rsid w:val="00953320"/>
    <w:pPr>
      <w:spacing w:after="0" w:line="240" w:lineRule="auto"/>
      <w:jc w:val="both"/>
    </w:pPr>
    <w:rPr>
      <w:rFonts w:ascii="Times New Roman" w:eastAsia="Times New Roman" w:hAnsi="Times New Roman" w:cs="Times New Roman"/>
      <w:kern w:val="28"/>
      <w:sz w:val="24"/>
      <w:szCs w:val="20"/>
    </w:rPr>
  </w:style>
  <w:style w:type="paragraph" w:customStyle="1" w:styleId="3d">
    <w:name w:val="Без интервала3"/>
    <w:qFormat/>
    <w:rsid w:val="00953320"/>
    <w:pPr>
      <w:spacing w:after="0" w:line="240" w:lineRule="auto"/>
      <w:jc w:val="right"/>
    </w:pPr>
    <w:rPr>
      <w:rFonts w:ascii="Times New Roman" w:eastAsia="Calibri" w:hAnsi="Times New Roman" w:cs="Times New Roman"/>
      <w:b/>
    </w:rPr>
  </w:style>
  <w:style w:type="paragraph" w:customStyle="1" w:styleId="2fe">
    <w:name w:val="Строгий2"/>
    <w:basedOn w:val="a0"/>
    <w:qFormat/>
    <w:rsid w:val="00953320"/>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232">
    <w:name w:val="Основной текст 23"/>
    <w:basedOn w:val="a0"/>
    <w:qFormat/>
    <w:rsid w:val="00953320"/>
    <w:pPr>
      <w:spacing w:after="0" w:line="240" w:lineRule="auto"/>
      <w:ind w:firstLine="851"/>
      <w:jc w:val="both"/>
    </w:pPr>
    <w:rPr>
      <w:rFonts w:ascii="Times New Roman" w:eastAsia="Times New Roman" w:hAnsi="Times New Roman" w:cs="Times New Roman"/>
      <w:sz w:val="24"/>
      <w:szCs w:val="20"/>
    </w:rPr>
  </w:style>
  <w:style w:type="paragraph" w:customStyle="1" w:styleId="332">
    <w:name w:val="Основной текст с отступом 33"/>
    <w:basedOn w:val="a0"/>
    <w:qFormat/>
    <w:rsid w:val="00953320"/>
    <w:pPr>
      <w:spacing w:after="0" w:line="240" w:lineRule="auto"/>
      <w:ind w:firstLine="426"/>
      <w:jc w:val="both"/>
    </w:pPr>
    <w:rPr>
      <w:rFonts w:ascii="Times New Roman" w:eastAsia="Times New Roman" w:hAnsi="Times New Roman" w:cs="Times New Roman"/>
      <w:kern w:val="28"/>
      <w:sz w:val="24"/>
      <w:szCs w:val="20"/>
    </w:rPr>
  </w:style>
  <w:style w:type="paragraph" w:customStyle="1" w:styleId="3e">
    <w:name w:val="Абзац списка3"/>
    <w:basedOn w:val="a0"/>
    <w:qFormat/>
    <w:rsid w:val="00953320"/>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customStyle="1" w:styleId="333">
    <w:name w:val="Основной текст 33"/>
    <w:basedOn w:val="a0"/>
    <w:qFormat/>
    <w:rsid w:val="00953320"/>
    <w:pPr>
      <w:spacing w:after="0" w:line="240" w:lineRule="auto"/>
      <w:jc w:val="both"/>
    </w:pPr>
    <w:rPr>
      <w:rFonts w:ascii="Times New Roman" w:eastAsia="Times New Roman" w:hAnsi="Times New Roman" w:cs="Times New Roman"/>
      <w:kern w:val="28"/>
      <w:sz w:val="24"/>
      <w:szCs w:val="20"/>
    </w:rPr>
  </w:style>
  <w:style w:type="paragraph" w:customStyle="1" w:styleId="3f">
    <w:name w:val="Обычный3"/>
    <w:qFormat/>
    <w:rsid w:val="00953320"/>
    <w:pPr>
      <w:widowControl w:val="0"/>
      <w:snapToGrid w:val="0"/>
      <w:spacing w:after="0" w:line="240" w:lineRule="auto"/>
      <w:ind w:left="800" w:right="1800"/>
    </w:pPr>
    <w:rPr>
      <w:rFonts w:ascii="Times New Roman" w:eastAsia="Times New Roman" w:hAnsi="Times New Roman" w:cs="Times New Roman"/>
      <w:sz w:val="20"/>
      <w:szCs w:val="20"/>
    </w:rPr>
  </w:style>
  <w:style w:type="paragraph" w:customStyle="1" w:styleId="233">
    <w:name w:val="Основной текст с отступом 23"/>
    <w:basedOn w:val="a0"/>
    <w:qFormat/>
    <w:rsid w:val="00953320"/>
    <w:pPr>
      <w:spacing w:after="0" w:line="240" w:lineRule="auto"/>
      <w:ind w:firstLine="720"/>
      <w:jc w:val="both"/>
    </w:pPr>
    <w:rPr>
      <w:rFonts w:ascii="Times New Roman" w:eastAsia="Times New Roman" w:hAnsi="Times New Roman" w:cs="Times New Roman"/>
      <w:sz w:val="28"/>
      <w:szCs w:val="20"/>
    </w:rPr>
  </w:style>
  <w:style w:type="paragraph" w:customStyle="1" w:styleId="49">
    <w:name w:val="Без интервала4"/>
    <w:qFormat/>
    <w:rsid w:val="00953320"/>
    <w:pPr>
      <w:spacing w:after="0" w:line="240" w:lineRule="auto"/>
      <w:jc w:val="right"/>
    </w:pPr>
    <w:rPr>
      <w:rFonts w:ascii="Times New Roman" w:eastAsia="Calibri" w:hAnsi="Times New Roman" w:cs="Times New Roman"/>
      <w:b/>
    </w:rPr>
  </w:style>
  <w:style w:type="paragraph" w:customStyle="1" w:styleId="3f0">
    <w:name w:val="Строгий3"/>
    <w:basedOn w:val="a0"/>
    <w:qFormat/>
    <w:rsid w:val="00953320"/>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241">
    <w:name w:val="Основной текст 24"/>
    <w:basedOn w:val="a0"/>
    <w:qFormat/>
    <w:rsid w:val="00953320"/>
    <w:pPr>
      <w:spacing w:after="0" w:line="240" w:lineRule="auto"/>
      <w:ind w:firstLine="851"/>
      <w:jc w:val="both"/>
    </w:pPr>
    <w:rPr>
      <w:rFonts w:ascii="Times New Roman" w:eastAsia="Times New Roman" w:hAnsi="Times New Roman" w:cs="Times New Roman"/>
      <w:sz w:val="24"/>
      <w:szCs w:val="20"/>
    </w:rPr>
  </w:style>
  <w:style w:type="paragraph" w:customStyle="1" w:styleId="341">
    <w:name w:val="Основной текст с отступом 34"/>
    <w:basedOn w:val="a0"/>
    <w:qFormat/>
    <w:rsid w:val="00953320"/>
    <w:pPr>
      <w:spacing w:after="0" w:line="240" w:lineRule="auto"/>
      <w:ind w:firstLine="426"/>
      <w:jc w:val="both"/>
    </w:pPr>
    <w:rPr>
      <w:rFonts w:ascii="Times New Roman" w:eastAsia="Times New Roman" w:hAnsi="Times New Roman" w:cs="Times New Roman"/>
      <w:kern w:val="28"/>
      <w:sz w:val="24"/>
      <w:szCs w:val="20"/>
    </w:rPr>
  </w:style>
  <w:style w:type="paragraph" w:customStyle="1" w:styleId="4a">
    <w:name w:val="Абзац списка4"/>
    <w:basedOn w:val="a0"/>
    <w:qFormat/>
    <w:rsid w:val="00953320"/>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customStyle="1" w:styleId="342">
    <w:name w:val="Основной текст 34"/>
    <w:basedOn w:val="a0"/>
    <w:qFormat/>
    <w:rsid w:val="00953320"/>
    <w:pPr>
      <w:spacing w:after="0" w:line="240" w:lineRule="auto"/>
      <w:jc w:val="both"/>
    </w:pPr>
    <w:rPr>
      <w:rFonts w:ascii="Times New Roman" w:eastAsia="Times New Roman" w:hAnsi="Times New Roman" w:cs="Times New Roman"/>
      <w:kern w:val="28"/>
      <w:sz w:val="24"/>
      <w:szCs w:val="20"/>
    </w:rPr>
  </w:style>
  <w:style w:type="paragraph" w:customStyle="1" w:styleId="4b">
    <w:name w:val="Обычный4"/>
    <w:qFormat/>
    <w:rsid w:val="00953320"/>
    <w:pPr>
      <w:widowControl w:val="0"/>
      <w:snapToGrid w:val="0"/>
      <w:spacing w:after="0" w:line="240" w:lineRule="auto"/>
      <w:ind w:left="800" w:right="1800"/>
    </w:pPr>
    <w:rPr>
      <w:rFonts w:ascii="Times New Roman" w:eastAsia="Times New Roman" w:hAnsi="Times New Roman" w:cs="Times New Roman"/>
      <w:sz w:val="20"/>
      <w:szCs w:val="20"/>
    </w:rPr>
  </w:style>
  <w:style w:type="paragraph" w:customStyle="1" w:styleId="242">
    <w:name w:val="Основной текст с отступом 24"/>
    <w:basedOn w:val="a0"/>
    <w:qFormat/>
    <w:rsid w:val="00953320"/>
    <w:pPr>
      <w:spacing w:after="0" w:line="240" w:lineRule="auto"/>
      <w:ind w:firstLine="720"/>
      <w:jc w:val="both"/>
    </w:pPr>
    <w:rPr>
      <w:rFonts w:ascii="Times New Roman" w:eastAsia="Times New Roman" w:hAnsi="Times New Roman" w:cs="Times New Roman"/>
      <w:sz w:val="28"/>
      <w:szCs w:val="20"/>
    </w:rPr>
  </w:style>
  <w:style w:type="paragraph" w:customStyle="1" w:styleId="55">
    <w:name w:val="Без интервала5"/>
    <w:qFormat/>
    <w:rsid w:val="00953320"/>
    <w:pPr>
      <w:spacing w:after="0" w:line="240" w:lineRule="auto"/>
      <w:jc w:val="right"/>
    </w:pPr>
    <w:rPr>
      <w:rFonts w:ascii="Times New Roman" w:eastAsia="Calibri" w:hAnsi="Times New Roman" w:cs="Times New Roman"/>
      <w:b/>
    </w:rPr>
  </w:style>
  <w:style w:type="paragraph" w:customStyle="1" w:styleId="4c">
    <w:name w:val="Строгий4"/>
    <w:basedOn w:val="a0"/>
    <w:qFormat/>
    <w:rsid w:val="00953320"/>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Style1">
    <w:name w:val="Style1"/>
    <w:basedOn w:val="a0"/>
    <w:uiPriority w:val="99"/>
    <w:qFormat/>
    <w:rsid w:val="0095332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7">
    <w:name w:val="Style17"/>
    <w:basedOn w:val="a0"/>
    <w:uiPriority w:val="99"/>
    <w:qFormat/>
    <w:rsid w:val="00953320"/>
    <w:pPr>
      <w:widowControl w:val="0"/>
      <w:autoSpaceDE w:val="0"/>
      <w:autoSpaceDN w:val="0"/>
      <w:adjustRightInd w:val="0"/>
      <w:spacing w:after="0" w:line="274" w:lineRule="exact"/>
      <w:ind w:firstLine="374"/>
    </w:pPr>
    <w:rPr>
      <w:rFonts w:ascii="Times New Roman" w:eastAsia="Times New Roman" w:hAnsi="Times New Roman" w:cs="Times New Roman"/>
      <w:sz w:val="24"/>
      <w:szCs w:val="24"/>
    </w:rPr>
  </w:style>
  <w:style w:type="paragraph" w:customStyle="1" w:styleId="Style30">
    <w:name w:val="Style30"/>
    <w:basedOn w:val="a0"/>
    <w:uiPriority w:val="99"/>
    <w:qFormat/>
    <w:rsid w:val="00953320"/>
    <w:pPr>
      <w:widowControl w:val="0"/>
      <w:autoSpaceDE w:val="0"/>
      <w:autoSpaceDN w:val="0"/>
      <w:adjustRightInd w:val="0"/>
      <w:spacing w:after="0" w:line="274" w:lineRule="exact"/>
    </w:pPr>
    <w:rPr>
      <w:rFonts w:ascii="Times New Roman" w:eastAsia="Times New Roman" w:hAnsi="Times New Roman" w:cs="Times New Roman"/>
      <w:sz w:val="24"/>
      <w:szCs w:val="24"/>
    </w:rPr>
  </w:style>
  <w:style w:type="paragraph" w:customStyle="1" w:styleId="Style22">
    <w:name w:val="Style22"/>
    <w:basedOn w:val="a0"/>
    <w:uiPriority w:val="99"/>
    <w:qFormat/>
    <w:rsid w:val="00953320"/>
    <w:pPr>
      <w:widowControl w:val="0"/>
      <w:autoSpaceDE w:val="0"/>
      <w:autoSpaceDN w:val="0"/>
      <w:adjustRightInd w:val="0"/>
      <w:spacing w:after="0" w:line="280" w:lineRule="exact"/>
    </w:pPr>
    <w:rPr>
      <w:rFonts w:ascii="Times New Roman" w:eastAsia="Times New Roman" w:hAnsi="Times New Roman" w:cs="Times New Roman"/>
      <w:sz w:val="24"/>
      <w:szCs w:val="24"/>
    </w:rPr>
  </w:style>
  <w:style w:type="paragraph" w:customStyle="1" w:styleId="Style23">
    <w:name w:val="Style23"/>
    <w:basedOn w:val="a0"/>
    <w:uiPriority w:val="99"/>
    <w:qFormat/>
    <w:rsid w:val="0095332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5">
    <w:name w:val="Style25"/>
    <w:basedOn w:val="a0"/>
    <w:uiPriority w:val="99"/>
    <w:qFormat/>
    <w:rsid w:val="00953320"/>
    <w:pPr>
      <w:widowControl w:val="0"/>
      <w:autoSpaceDE w:val="0"/>
      <w:autoSpaceDN w:val="0"/>
      <w:adjustRightInd w:val="0"/>
      <w:spacing w:after="0" w:line="280" w:lineRule="exact"/>
    </w:pPr>
    <w:rPr>
      <w:rFonts w:ascii="Times New Roman" w:eastAsia="Times New Roman" w:hAnsi="Times New Roman" w:cs="Times New Roman"/>
      <w:sz w:val="24"/>
      <w:szCs w:val="24"/>
    </w:rPr>
  </w:style>
  <w:style w:type="paragraph" w:customStyle="1" w:styleId="Style12">
    <w:name w:val="Style12"/>
    <w:basedOn w:val="a0"/>
    <w:uiPriority w:val="99"/>
    <w:qFormat/>
    <w:rsid w:val="00953320"/>
    <w:pPr>
      <w:widowControl w:val="0"/>
      <w:autoSpaceDE w:val="0"/>
      <w:autoSpaceDN w:val="0"/>
      <w:adjustRightInd w:val="0"/>
      <w:spacing w:after="0" w:line="250" w:lineRule="exact"/>
    </w:pPr>
    <w:rPr>
      <w:rFonts w:ascii="Times New Roman" w:eastAsia="Times New Roman" w:hAnsi="Times New Roman" w:cs="Times New Roman"/>
      <w:sz w:val="24"/>
      <w:szCs w:val="24"/>
    </w:rPr>
  </w:style>
  <w:style w:type="paragraph" w:customStyle="1" w:styleId="Style28">
    <w:name w:val="Style28"/>
    <w:basedOn w:val="a0"/>
    <w:uiPriority w:val="99"/>
    <w:qFormat/>
    <w:rsid w:val="00953320"/>
    <w:pPr>
      <w:widowControl w:val="0"/>
      <w:autoSpaceDE w:val="0"/>
      <w:autoSpaceDN w:val="0"/>
      <w:adjustRightInd w:val="0"/>
      <w:spacing w:after="0" w:line="250" w:lineRule="exact"/>
      <w:jc w:val="both"/>
    </w:pPr>
    <w:rPr>
      <w:rFonts w:ascii="Times New Roman" w:eastAsia="Times New Roman" w:hAnsi="Times New Roman" w:cs="Times New Roman"/>
      <w:sz w:val="24"/>
      <w:szCs w:val="24"/>
    </w:rPr>
  </w:style>
  <w:style w:type="paragraph" w:customStyle="1" w:styleId="Style35">
    <w:name w:val="Style35"/>
    <w:basedOn w:val="a0"/>
    <w:uiPriority w:val="99"/>
    <w:qFormat/>
    <w:rsid w:val="00953320"/>
    <w:pPr>
      <w:widowControl w:val="0"/>
      <w:autoSpaceDE w:val="0"/>
      <w:autoSpaceDN w:val="0"/>
      <w:adjustRightInd w:val="0"/>
      <w:spacing w:after="0" w:line="275" w:lineRule="exact"/>
    </w:pPr>
    <w:rPr>
      <w:rFonts w:ascii="Times New Roman" w:eastAsia="Times New Roman" w:hAnsi="Times New Roman" w:cs="Times New Roman"/>
      <w:sz w:val="24"/>
      <w:szCs w:val="24"/>
    </w:rPr>
  </w:style>
  <w:style w:type="paragraph" w:customStyle="1" w:styleId="Style18">
    <w:name w:val="Style18"/>
    <w:basedOn w:val="a0"/>
    <w:uiPriority w:val="99"/>
    <w:qFormat/>
    <w:rsid w:val="00953320"/>
    <w:pPr>
      <w:widowControl w:val="0"/>
      <w:autoSpaceDE w:val="0"/>
      <w:autoSpaceDN w:val="0"/>
      <w:adjustRightInd w:val="0"/>
      <w:spacing w:after="0" w:line="274" w:lineRule="exact"/>
      <w:ind w:firstLine="168"/>
    </w:pPr>
    <w:rPr>
      <w:rFonts w:ascii="Times New Roman" w:eastAsia="Times New Roman" w:hAnsi="Times New Roman" w:cs="Times New Roman"/>
      <w:sz w:val="24"/>
      <w:szCs w:val="24"/>
    </w:rPr>
  </w:style>
  <w:style w:type="paragraph" w:customStyle="1" w:styleId="56">
    <w:name w:val="Строгий5"/>
    <w:basedOn w:val="a0"/>
    <w:qFormat/>
    <w:rsid w:val="00953320"/>
    <w:pPr>
      <w:spacing w:before="100" w:beforeAutospacing="1" w:after="100" w:afterAutospacing="1" w:line="240" w:lineRule="auto"/>
    </w:pPr>
    <w:rPr>
      <w:rFonts w:ascii="Times New Roman" w:eastAsia="Times New Roman" w:hAnsi="Times New Roman" w:cs="Times New Roman"/>
      <w:b/>
      <w:bCs/>
      <w:sz w:val="24"/>
      <w:szCs w:val="24"/>
    </w:rPr>
  </w:style>
  <w:style w:type="character" w:styleId="afffff4">
    <w:name w:val="line number"/>
    <w:uiPriority w:val="99"/>
    <w:semiHidden/>
    <w:unhideWhenUsed/>
    <w:rsid w:val="00953320"/>
    <w:rPr>
      <w:rFonts w:ascii="Times New Roman" w:hAnsi="Times New Roman" w:cs="Times New Roman" w:hint="default"/>
    </w:rPr>
  </w:style>
  <w:style w:type="character" w:customStyle="1" w:styleId="711">
    <w:name w:val="Заголовок 7 Знак1"/>
    <w:semiHidden/>
    <w:rsid w:val="00953320"/>
    <w:rPr>
      <w:rFonts w:ascii="Cambria" w:eastAsia="Times New Roman" w:hAnsi="Cambria" w:cs="Times New Roman"/>
      <w:i/>
      <w:iCs/>
      <w:color w:val="404040"/>
      <w:sz w:val="22"/>
      <w:szCs w:val="22"/>
    </w:rPr>
  </w:style>
  <w:style w:type="character" w:customStyle="1" w:styleId="811">
    <w:name w:val="Заголовок 8 Знак1"/>
    <w:semiHidden/>
    <w:rsid w:val="00953320"/>
    <w:rPr>
      <w:rFonts w:ascii="Cambria" w:eastAsia="Times New Roman" w:hAnsi="Cambria" w:cs="Times New Roman"/>
      <w:color w:val="404040"/>
    </w:rPr>
  </w:style>
  <w:style w:type="character" w:customStyle="1" w:styleId="911">
    <w:name w:val="Заголовок 9 Знак1"/>
    <w:semiHidden/>
    <w:rsid w:val="00953320"/>
    <w:rPr>
      <w:rFonts w:ascii="Cambria" w:eastAsia="Times New Roman" w:hAnsi="Cambria" w:cs="Times New Roman"/>
      <w:i/>
      <w:iCs/>
      <w:color w:val="404040"/>
    </w:rPr>
  </w:style>
  <w:style w:type="character" w:customStyle="1" w:styleId="314">
    <w:name w:val="Основной текст с отступом 3 Знак1"/>
    <w:semiHidden/>
    <w:rsid w:val="00953320"/>
    <w:rPr>
      <w:sz w:val="16"/>
      <w:szCs w:val="16"/>
    </w:rPr>
  </w:style>
  <w:style w:type="character" w:customStyle="1" w:styleId="1ffc">
    <w:name w:val="Название Знак1"/>
    <w:rsid w:val="00953320"/>
    <w:rPr>
      <w:rFonts w:ascii="Cambria" w:eastAsia="Times New Roman" w:hAnsi="Cambria" w:cs="Times New Roman"/>
      <w:color w:val="17365D"/>
      <w:spacing w:val="5"/>
      <w:kern w:val="28"/>
      <w:sz w:val="52"/>
      <w:szCs w:val="52"/>
    </w:rPr>
  </w:style>
  <w:style w:type="character" w:customStyle="1" w:styleId="1ffd">
    <w:name w:val="Текст Знак1"/>
    <w:semiHidden/>
    <w:rsid w:val="00953320"/>
    <w:rPr>
      <w:rFonts w:ascii="Consolas" w:hAnsi="Consolas"/>
      <w:sz w:val="21"/>
      <w:szCs w:val="21"/>
    </w:rPr>
  </w:style>
  <w:style w:type="character" w:customStyle="1" w:styleId="217">
    <w:name w:val="Основной текст 2 Знак1"/>
    <w:basedOn w:val="a1"/>
    <w:semiHidden/>
    <w:rsid w:val="00953320"/>
  </w:style>
  <w:style w:type="character" w:customStyle="1" w:styleId="315">
    <w:name w:val="Основной текст 3 Знак1"/>
    <w:semiHidden/>
    <w:rsid w:val="00953320"/>
    <w:rPr>
      <w:sz w:val="16"/>
      <w:szCs w:val="16"/>
    </w:rPr>
  </w:style>
  <w:style w:type="character" w:customStyle="1" w:styleId="1ffe">
    <w:name w:val="Текст выноски Знак1"/>
    <w:uiPriority w:val="99"/>
    <w:semiHidden/>
    <w:rsid w:val="00953320"/>
    <w:rPr>
      <w:rFonts w:ascii="Tahoma" w:hAnsi="Tahoma" w:cs="Tahoma"/>
      <w:sz w:val="16"/>
      <w:szCs w:val="16"/>
    </w:rPr>
  </w:style>
  <w:style w:type="character" w:customStyle="1" w:styleId="afffff5">
    <w:name w:val="Гипертекстовая ссылка"/>
    <w:uiPriority w:val="99"/>
    <w:rsid w:val="00953320"/>
    <w:rPr>
      <w:color w:val="106BBE"/>
    </w:rPr>
  </w:style>
  <w:style w:type="character" w:customStyle="1" w:styleId="1fff">
    <w:name w:val="Схема документа Знак1"/>
    <w:semiHidden/>
    <w:rsid w:val="00953320"/>
    <w:rPr>
      <w:rFonts w:ascii="Tahoma" w:hAnsi="Tahoma" w:cs="Tahoma"/>
      <w:sz w:val="16"/>
      <w:szCs w:val="16"/>
    </w:rPr>
  </w:style>
  <w:style w:type="character" w:customStyle="1" w:styleId="1fff0">
    <w:name w:val="Подзаголовок Знак1"/>
    <w:rsid w:val="00953320"/>
    <w:rPr>
      <w:rFonts w:ascii="Cambria" w:eastAsia="Times New Roman" w:hAnsi="Cambria" w:cs="Times New Roman"/>
      <w:i/>
      <w:iCs/>
      <w:color w:val="4F81BD"/>
      <w:spacing w:val="15"/>
      <w:sz w:val="24"/>
      <w:szCs w:val="24"/>
    </w:rPr>
  </w:style>
  <w:style w:type="character" w:customStyle="1" w:styleId="1fff1">
    <w:name w:val="Текст сноски Знак1"/>
    <w:semiHidden/>
    <w:rsid w:val="00953320"/>
    <w:rPr>
      <w:sz w:val="20"/>
      <w:szCs w:val="20"/>
    </w:rPr>
  </w:style>
  <w:style w:type="character" w:customStyle="1" w:styleId="blk">
    <w:name w:val="blk"/>
    <w:basedOn w:val="a1"/>
    <w:rsid w:val="00953320"/>
  </w:style>
  <w:style w:type="character" w:customStyle="1" w:styleId="FontStyle50">
    <w:name w:val="Font Style50"/>
    <w:uiPriority w:val="99"/>
    <w:rsid w:val="00953320"/>
    <w:rPr>
      <w:rFonts w:ascii="Times New Roman" w:hAnsi="Times New Roman" w:cs="Times New Roman" w:hint="default"/>
      <w:sz w:val="18"/>
      <w:szCs w:val="18"/>
    </w:rPr>
  </w:style>
  <w:style w:type="character" w:customStyle="1" w:styleId="FontStyle45">
    <w:name w:val="Font Style45"/>
    <w:uiPriority w:val="99"/>
    <w:rsid w:val="00953320"/>
    <w:rPr>
      <w:rFonts w:ascii="Times New Roman" w:hAnsi="Times New Roman" w:cs="Times New Roman" w:hint="default"/>
      <w:sz w:val="18"/>
      <w:szCs w:val="18"/>
    </w:rPr>
  </w:style>
  <w:style w:type="character" w:customStyle="1" w:styleId="FontStyle44">
    <w:name w:val="Font Style44"/>
    <w:uiPriority w:val="99"/>
    <w:rsid w:val="00953320"/>
    <w:rPr>
      <w:rFonts w:ascii="Times New Roman" w:hAnsi="Times New Roman" w:cs="Times New Roman" w:hint="default"/>
      <w:b/>
      <w:bCs/>
      <w:sz w:val="18"/>
      <w:szCs w:val="18"/>
    </w:rPr>
  </w:style>
  <w:style w:type="character" w:customStyle="1" w:styleId="FontStyle53">
    <w:name w:val="Font Style53"/>
    <w:uiPriority w:val="99"/>
    <w:rsid w:val="00953320"/>
    <w:rPr>
      <w:rFonts w:ascii="Verdana" w:hAnsi="Verdana" w:cs="Verdana" w:hint="default"/>
      <w:b/>
      <w:bCs/>
      <w:sz w:val="14"/>
      <w:szCs w:val="14"/>
    </w:rPr>
  </w:style>
  <w:style w:type="character" w:customStyle="1" w:styleId="FontStyle42">
    <w:name w:val="Font Style42"/>
    <w:uiPriority w:val="99"/>
    <w:rsid w:val="00953320"/>
    <w:rPr>
      <w:rFonts w:ascii="Times New Roman" w:hAnsi="Times New Roman" w:cs="Times New Roman" w:hint="default"/>
      <w:smallCaps/>
      <w:spacing w:val="10"/>
      <w:sz w:val="18"/>
      <w:szCs w:val="18"/>
    </w:rPr>
  </w:style>
  <w:style w:type="character" w:customStyle="1" w:styleId="FontStyle41">
    <w:name w:val="Font Style41"/>
    <w:uiPriority w:val="99"/>
    <w:rsid w:val="00953320"/>
    <w:rPr>
      <w:rFonts w:ascii="Times New Roman" w:hAnsi="Times New Roman" w:cs="Times New Roman" w:hint="default"/>
      <w:b/>
      <w:bCs/>
      <w:spacing w:val="10"/>
      <w:w w:val="60"/>
      <w:sz w:val="18"/>
      <w:szCs w:val="18"/>
    </w:rPr>
  </w:style>
  <w:style w:type="character" w:customStyle="1" w:styleId="FontStyle55">
    <w:name w:val="Font Style55"/>
    <w:uiPriority w:val="99"/>
    <w:rsid w:val="00953320"/>
    <w:rPr>
      <w:rFonts w:ascii="Times New Roman" w:hAnsi="Times New Roman" w:cs="Times New Roman" w:hint="default"/>
      <w:i/>
      <w:iCs/>
      <w:sz w:val="16"/>
      <w:szCs w:val="16"/>
    </w:rPr>
  </w:style>
  <w:style w:type="character" w:customStyle="1" w:styleId="u">
    <w:name w:val="u"/>
    <w:basedOn w:val="a1"/>
    <w:rsid w:val="00953320"/>
  </w:style>
  <w:style w:type="table" w:customStyle="1" w:styleId="5110">
    <w:name w:val="Сетка таблицы511"/>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0">
    <w:name w:val="Сетка таблицы10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13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
    <w:name w:val="Сетка таблицы22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
    <w:name w:val="Сетка таблицы31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
    <w:name w:val="Сетка таблицы17"/>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
    <w:name w:val="Сетка таблицы24"/>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4">
    <w:name w:val="Сетка таблицы33"/>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
    <w:name w:val="Сетка таблицы52"/>
    <w:basedOn w:val="a2"/>
    <w:uiPriority w:val="5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1">
    <w:name w:val="Сетка таблицы62"/>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
    <w:name w:val="Сетка таблицы18"/>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
    <w:name w:val="Сетка таблицы19"/>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
    <w:name w:val="Сетка таблицы25"/>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3">
    <w:name w:val="Сетка таблицы34"/>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
    <w:name w:val="Сетка таблицы43"/>
    <w:basedOn w:val="a2"/>
    <w:rsid w:val="00953320"/>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0">
    <w:name w:val="Сетка таблицы44"/>
    <w:basedOn w:val="a2"/>
    <w:rsid w:val="00953320"/>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ff6">
    <w:name w:val="Intense Emphasis"/>
    <w:uiPriority w:val="21"/>
    <w:qFormat/>
    <w:rsid w:val="00953320"/>
    <w:rPr>
      <w:b/>
      <w:bCs/>
      <w:i/>
      <w:iCs/>
      <w:color w:val="4F81BD"/>
      <w:sz w:val="22"/>
      <w:szCs w:val="22"/>
    </w:rPr>
  </w:style>
  <w:style w:type="paragraph" w:customStyle="1" w:styleId="64">
    <w:name w:val="Строгий6"/>
    <w:basedOn w:val="a0"/>
    <w:qFormat/>
    <w:rsid w:val="00953320"/>
    <w:pPr>
      <w:spacing w:before="100" w:beforeAutospacing="1" w:after="100" w:afterAutospacing="1" w:line="240" w:lineRule="auto"/>
    </w:pPr>
    <w:rPr>
      <w:rFonts w:ascii="Times New Roman" w:eastAsia="Times New Roman" w:hAnsi="Times New Roman" w:cs="Times New Roman"/>
      <w:b/>
      <w:bCs/>
      <w:sz w:val="24"/>
      <w:szCs w:val="24"/>
    </w:rPr>
  </w:style>
  <w:style w:type="character" w:customStyle="1" w:styleId="value">
    <w:name w:val="value"/>
    <w:basedOn w:val="a1"/>
    <w:rsid w:val="00953320"/>
  </w:style>
  <w:style w:type="character" w:customStyle="1" w:styleId="techname">
    <w:name w:val="techname"/>
    <w:basedOn w:val="a1"/>
    <w:rsid w:val="00953320"/>
  </w:style>
  <w:style w:type="character" w:customStyle="1" w:styleId="cplir">
    <w:name w:val="cplir"/>
    <w:basedOn w:val="a1"/>
    <w:rsid w:val="00953320"/>
  </w:style>
  <w:style w:type="character" w:customStyle="1" w:styleId="cplil">
    <w:name w:val="cplil"/>
    <w:basedOn w:val="a1"/>
    <w:rsid w:val="00953320"/>
  </w:style>
  <w:style w:type="character" w:customStyle="1" w:styleId="1fff2">
    <w:name w:val="Обычный (веб) Знак1"/>
    <w:aliases w:val="Обычный (Web) Знак1"/>
    <w:uiPriority w:val="1"/>
    <w:locked/>
    <w:rsid w:val="00953320"/>
    <w:rPr>
      <w:rFonts w:ascii="Calibri" w:eastAsia="Calibri" w:hAnsi="Calibri" w:cs="Times New Roman"/>
    </w:rPr>
  </w:style>
  <w:style w:type="paragraph" w:customStyle="1" w:styleId="ConsPlusTitlePage">
    <w:name w:val="ConsPlusTitlePage"/>
    <w:qFormat/>
    <w:rsid w:val="00953320"/>
    <w:pPr>
      <w:widowControl w:val="0"/>
      <w:autoSpaceDE w:val="0"/>
      <w:autoSpaceDN w:val="0"/>
      <w:spacing w:after="0" w:line="240" w:lineRule="auto"/>
    </w:pPr>
    <w:rPr>
      <w:rFonts w:ascii="Tahoma" w:eastAsia="Times New Roman" w:hAnsi="Tahoma" w:cs="Tahoma"/>
      <w:sz w:val="20"/>
      <w:szCs w:val="20"/>
    </w:rPr>
  </w:style>
  <w:style w:type="table" w:customStyle="1" w:styleId="200">
    <w:name w:val="Сетка таблицы20"/>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Сетка таблицы26"/>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1">
    <w:name w:val="Нет списка26"/>
    <w:next w:val="a3"/>
    <w:uiPriority w:val="99"/>
    <w:semiHidden/>
    <w:unhideWhenUsed/>
    <w:rsid w:val="00953320"/>
  </w:style>
  <w:style w:type="numbering" w:customStyle="1" w:styleId="360">
    <w:name w:val="Нет списка36"/>
    <w:next w:val="a3"/>
    <w:uiPriority w:val="99"/>
    <w:semiHidden/>
    <w:unhideWhenUsed/>
    <w:rsid w:val="00953320"/>
  </w:style>
  <w:style w:type="table" w:customStyle="1" w:styleId="270">
    <w:name w:val="Сетка таблицы27"/>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1">
    <w:name w:val="Нет списка27"/>
    <w:next w:val="a3"/>
    <w:uiPriority w:val="99"/>
    <w:semiHidden/>
    <w:unhideWhenUsed/>
    <w:rsid w:val="00953320"/>
  </w:style>
  <w:style w:type="numbering" w:customStyle="1" w:styleId="370">
    <w:name w:val="Нет списка37"/>
    <w:next w:val="a3"/>
    <w:semiHidden/>
    <w:unhideWhenUsed/>
    <w:rsid w:val="00953320"/>
  </w:style>
  <w:style w:type="table" w:customStyle="1" w:styleId="1100">
    <w:name w:val="Сетка таблицы110"/>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0">
    <w:name w:val="Сетка таблицы28"/>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етка таблицы35"/>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0">
    <w:name w:val="Сетка таблицы45"/>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0">
    <w:name w:val="Сетка таблицы53"/>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0">
    <w:name w:val="Сетка таблицы63"/>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0">
    <w:name w:val="Сетка таблицы10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0">
    <w:name w:val="Сетка таблицы114"/>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Сетка таблицы12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Сетка таблицы13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0">
    <w:name w:val="Сетка таблицы22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
    <w:name w:val="Сетка таблицы31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0">
    <w:name w:val="Сетка таблицы14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0">
    <w:name w:val="Сетка таблицы15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0">
    <w:name w:val="Сетка таблицы23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0">
    <w:name w:val="Сетка таблицы32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
    <w:name w:val="Сетка таблицы4111"/>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0">
    <w:name w:val="Сетка таблицы611"/>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0">
    <w:name w:val="Сетка таблицы711"/>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0">
    <w:name w:val="Сетка таблицы811"/>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0">
    <w:name w:val="Сетка таблицы911"/>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
    <w:name w:val="Сетка таблицы101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0">
    <w:name w:val="Сетка таблицы211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
    <w:name w:val="Сетка таблицы121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
    <w:name w:val="Сетка таблицы131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
    <w:name w:val="Сетка таблицы221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0">
    <w:name w:val="Сетка таблицы311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161"/>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0">
    <w:name w:val="Сетка таблицы17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0">
    <w:name w:val="Сетка таблицы24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0">
    <w:name w:val="Сетка таблицы33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0">
    <w:name w:val="Сетка таблицы421"/>
    <w:basedOn w:val="a2"/>
    <w:uiPriority w:val="59"/>
    <w:rsid w:val="00953320"/>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0">
    <w:name w:val="Сетка таблицы521"/>
    <w:basedOn w:val="a2"/>
    <w:uiPriority w:val="5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10">
    <w:name w:val="Сетка таблицы621"/>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0">
    <w:name w:val="Сетка таблицы18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0">
    <w:name w:val="Сетка таблицы191"/>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0">
    <w:name w:val="Сетка таблицы251"/>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0">
    <w:name w:val="Сетка таблицы341"/>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0">
    <w:name w:val="Сетка таблицы431"/>
    <w:basedOn w:val="a2"/>
    <w:rsid w:val="00953320"/>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0">
    <w:name w:val="Сетка таблицы1121"/>
    <w:basedOn w:val="a2"/>
    <w:uiPriority w:val="59"/>
    <w:rsid w:val="0095332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
    <w:name w:val="Сетка таблицы441"/>
    <w:basedOn w:val="a2"/>
    <w:rsid w:val="00953320"/>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
    <w:name w:val="Сетка таблицы1131"/>
    <w:basedOn w:val="a2"/>
    <w:uiPriority w:val="59"/>
    <w:rsid w:val="0095332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
    <w:name w:val="Сетка таблицы201"/>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2">
    <w:name w:val="Нет списка121"/>
    <w:next w:val="a3"/>
    <w:uiPriority w:val="99"/>
    <w:semiHidden/>
    <w:unhideWhenUsed/>
    <w:rsid w:val="00953320"/>
  </w:style>
  <w:style w:type="numbering" w:customStyle="1" w:styleId="2212">
    <w:name w:val="Нет списка221"/>
    <w:next w:val="a3"/>
    <w:uiPriority w:val="99"/>
    <w:semiHidden/>
    <w:unhideWhenUsed/>
    <w:rsid w:val="00953320"/>
  </w:style>
  <w:style w:type="table" w:customStyle="1" w:styleId="2610">
    <w:name w:val="Сетка таблицы261"/>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2">
    <w:name w:val="Нет списка131"/>
    <w:next w:val="a3"/>
    <w:uiPriority w:val="99"/>
    <w:semiHidden/>
    <w:unhideWhenUsed/>
    <w:rsid w:val="00953320"/>
  </w:style>
  <w:style w:type="numbering" w:customStyle="1" w:styleId="2311">
    <w:name w:val="Нет списка231"/>
    <w:next w:val="a3"/>
    <w:uiPriority w:val="99"/>
    <w:semiHidden/>
    <w:unhideWhenUsed/>
    <w:rsid w:val="00953320"/>
  </w:style>
  <w:style w:type="numbering" w:customStyle="1" w:styleId="3211">
    <w:name w:val="Нет списка321"/>
    <w:next w:val="a3"/>
    <w:uiPriority w:val="99"/>
    <w:semiHidden/>
    <w:unhideWhenUsed/>
    <w:rsid w:val="00953320"/>
  </w:style>
  <w:style w:type="numbering" w:customStyle="1" w:styleId="712">
    <w:name w:val="Нет списка71"/>
    <w:next w:val="a3"/>
    <w:uiPriority w:val="99"/>
    <w:semiHidden/>
    <w:unhideWhenUsed/>
    <w:rsid w:val="00953320"/>
  </w:style>
  <w:style w:type="numbering" w:customStyle="1" w:styleId="1411">
    <w:name w:val="Нет списка141"/>
    <w:next w:val="a3"/>
    <w:uiPriority w:val="99"/>
    <w:semiHidden/>
    <w:unhideWhenUsed/>
    <w:rsid w:val="00953320"/>
  </w:style>
  <w:style w:type="numbering" w:customStyle="1" w:styleId="2411">
    <w:name w:val="Нет списка241"/>
    <w:next w:val="a3"/>
    <w:uiPriority w:val="99"/>
    <w:semiHidden/>
    <w:unhideWhenUsed/>
    <w:rsid w:val="00953320"/>
  </w:style>
  <w:style w:type="numbering" w:customStyle="1" w:styleId="3311">
    <w:name w:val="Нет списка331"/>
    <w:next w:val="a3"/>
    <w:uiPriority w:val="99"/>
    <w:semiHidden/>
    <w:unhideWhenUsed/>
    <w:rsid w:val="00953320"/>
  </w:style>
  <w:style w:type="numbering" w:customStyle="1" w:styleId="812">
    <w:name w:val="Нет списка81"/>
    <w:next w:val="a3"/>
    <w:uiPriority w:val="99"/>
    <w:semiHidden/>
    <w:unhideWhenUsed/>
    <w:rsid w:val="00953320"/>
  </w:style>
  <w:style w:type="numbering" w:customStyle="1" w:styleId="3411">
    <w:name w:val="Нет списка341"/>
    <w:next w:val="a3"/>
    <w:uiPriority w:val="99"/>
    <w:semiHidden/>
    <w:unhideWhenUsed/>
    <w:rsid w:val="00953320"/>
  </w:style>
  <w:style w:type="numbering" w:customStyle="1" w:styleId="912">
    <w:name w:val="Нет списка91"/>
    <w:next w:val="a3"/>
    <w:uiPriority w:val="99"/>
    <w:semiHidden/>
    <w:rsid w:val="00953320"/>
  </w:style>
  <w:style w:type="numbering" w:customStyle="1" w:styleId="1511">
    <w:name w:val="Нет списка151"/>
    <w:next w:val="a3"/>
    <w:uiPriority w:val="99"/>
    <w:semiHidden/>
    <w:unhideWhenUsed/>
    <w:rsid w:val="00953320"/>
  </w:style>
  <w:style w:type="numbering" w:customStyle="1" w:styleId="2511">
    <w:name w:val="Нет списка251"/>
    <w:next w:val="a3"/>
    <w:uiPriority w:val="99"/>
    <w:semiHidden/>
    <w:unhideWhenUsed/>
    <w:rsid w:val="00953320"/>
  </w:style>
  <w:style w:type="numbering" w:customStyle="1" w:styleId="3510">
    <w:name w:val="Нет списка351"/>
    <w:next w:val="a3"/>
    <w:uiPriority w:val="99"/>
    <w:semiHidden/>
    <w:unhideWhenUsed/>
    <w:rsid w:val="00953320"/>
  </w:style>
  <w:style w:type="numbering" w:customStyle="1" w:styleId="1012">
    <w:name w:val="Нет списка101"/>
    <w:next w:val="a3"/>
    <w:uiPriority w:val="99"/>
    <w:semiHidden/>
    <w:rsid w:val="00953320"/>
  </w:style>
  <w:style w:type="numbering" w:customStyle="1" w:styleId="1611">
    <w:name w:val="Нет списка161"/>
    <w:next w:val="a3"/>
    <w:uiPriority w:val="99"/>
    <w:semiHidden/>
    <w:unhideWhenUsed/>
    <w:rsid w:val="00953320"/>
  </w:style>
  <w:style w:type="numbering" w:customStyle="1" w:styleId="2611">
    <w:name w:val="Нет списка261"/>
    <w:next w:val="a3"/>
    <w:uiPriority w:val="99"/>
    <w:semiHidden/>
    <w:unhideWhenUsed/>
    <w:rsid w:val="00953320"/>
  </w:style>
  <w:style w:type="numbering" w:customStyle="1" w:styleId="361">
    <w:name w:val="Нет списка361"/>
    <w:next w:val="a3"/>
    <w:uiPriority w:val="99"/>
    <w:semiHidden/>
    <w:unhideWhenUsed/>
    <w:rsid w:val="00953320"/>
  </w:style>
  <w:style w:type="numbering" w:customStyle="1" w:styleId="202">
    <w:name w:val="Нет списка20"/>
    <w:next w:val="a3"/>
    <w:uiPriority w:val="99"/>
    <w:semiHidden/>
    <w:unhideWhenUsed/>
    <w:rsid w:val="00953320"/>
  </w:style>
  <w:style w:type="numbering" w:customStyle="1" w:styleId="1101">
    <w:name w:val="Нет списка110"/>
    <w:next w:val="a3"/>
    <w:uiPriority w:val="99"/>
    <w:semiHidden/>
    <w:unhideWhenUsed/>
    <w:rsid w:val="00953320"/>
  </w:style>
  <w:style w:type="table" w:customStyle="1" w:styleId="290">
    <w:name w:val="Сетка таблицы29"/>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1">
    <w:name w:val="Нет списка28"/>
    <w:next w:val="a3"/>
    <w:uiPriority w:val="99"/>
    <w:semiHidden/>
    <w:unhideWhenUsed/>
    <w:rsid w:val="00953320"/>
  </w:style>
  <w:style w:type="numbering" w:customStyle="1" w:styleId="380">
    <w:name w:val="Нет списка38"/>
    <w:next w:val="a3"/>
    <w:semiHidden/>
    <w:unhideWhenUsed/>
    <w:rsid w:val="00953320"/>
  </w:style>
  <w:style w:type="table" w:customStyle="1" w:styleId="1150">
    <w:name w:val="Сетка таблицы115"/>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2">
    <w:name w:val="Сетка таблицы36"/>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0">
    <w:name w:val="Сетка таблицы46"/>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0">
    <w:name w:val="Сетка таблицы54"/>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0">
    <w:name w:val="Сетка таблицы64"/>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
    <w:name w:val="Сетка таблицы73"/>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
    <w:name w:val="Сетка таблицы83"/>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0">
    <w:name w:val="Сетка таблицы93"/>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
    <w:name w:val="Сетка таблицы103"/>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
    <w:name w:val="Сетка таблицы116"/>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0">
    <w:name w:val="Сетка таблицы213"/>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0">
    <w:name w:val="Сетка таблицы123"/>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
    <w:name w:val="Сетка таблицы133"/>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0">
    <w:name w:val="Сетка таблицы223"/>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0">
    <w:name w:val="Сетка таблицы313"/>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Сетка таблицы14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0">
    <w:name w:val="Сетка таблицы15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0">
    <w:name w:val="Сетка таблицы23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0">
    <w:name w:val="Сетка таблицы32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
    <w:name w:val="Сетка таблицы512"/>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
    <w:name w:val="Сетка таблицы612"/>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0">
    <w:name w:val="Сетка таблицы712"/>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0">
    <w:name w:val="Сетка таблицы812"/>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0">
    <w:name w:val="Сетка таблицы912"/>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0">
    <w:name w:val="Сетка таблицы101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етка таблицы111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0">
    <w:name w:val="Сетка таблицы211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0">
    <w:name w:val="Сетка таблицы121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0">
    <w:name w:val="Сетка таблицы131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0">
    <w:name w:val="Сетка таблицы221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0">
    <w:name w:val="Сетка таблицы311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0">
    <w:name w:val="Сетка таблицы162"/>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
    <w:name w:val="Сетка таблицы17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0">
    <w:name w:val="Сетка таблицы24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0">
    <w:name w:val="Сетка таблицы33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
    <w:name w:val="Сетка таблицы422"/>
    <w:basedOn w:val="a2"/>
    <w:uiPriority w:val="59"/>
    <w:rsid w:val="00953320"/>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
    <w:name w:val="Сетка таблицы522"/>
    <w:basedOn w:val="a2"/>
    <w:uiPriority w:val="5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2">
    <w:name w:val="Сетка таблицы622"/>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
    <w:name w:val="Сетка таблицы18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
    <w:name w:val="Сетка таблицы192"/>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
    <w:name w:val="Сетка таблицы252"/>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0">
    <w:name w:val="Сетка таблицы342"/>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
    <w:name w:val="Сетка таблицы432"/>
    <w:basedOn w:val="a2"/>
    <w:rsid w:val="00953320"/>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
    <w:name w:val="Сетка таблицы1122"/>
    <w:basedOn w:val="a2"/>
    <w:uiPriority w:val="59"/>
    <w:rsid w:val="0095332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
    <w:name w:val="Сетка таблицы442"/>
    <w:basedOn w:val="a2"/>
    <w:rsid w:val="00953320"/>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
    <w:name w:val="Сетка таблицы1132"/>
    <w:basedOn w:val="a2"/>
    <w:uiPriority w:val="59"/>
    <w:rsid w:val="0095332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0">
    <w:name w:val="Сетка таблицы202"/>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1">
    <w:name w:val="Нет списка122"/>
    <w:next w:val="a3"/>
    <w:uiPriority w:val="99"/>
    <w:semiHidden/>
    <w:unhideWhenUsed/>
    <w:rsid w:val="00953320"/>
  </w:style>
  <w:style w:type="numbering" w:customStyle="1" w:styleId="2221">
    <w:name w:val="Нет списка222"/>
    <w:next w:val="a3"/>
    <w:uiPriority w:val="99"/>
    <w:semiHidden/>
    <w:unhideWhenUsed/>
    <w:rsid w:val="00953320"/>
  </w:style>
  <w:style w:type="table" w:customStyle="1" w:styleId="262">
    <w:name w:val="Сетка таблицы262"/>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0">
    <w:name w:val="Нет списка132"/>
    <w:next w:val="a3"/>
    <w:uiPriority w:val="99"/>
    <w:semiHidden/>
    <w:unhideWhenUsed/>
    <w:rsid w:val="00953320"/>
  </w:style>
  <w:style w:type="numbering" w:customStyle="1" w:styleId="2321">
    <w:name w:val="Нет списка232"/>
    <w:next w:val="a3"/>
    <w:uiPriority w:val="99"/>
    <w:semiHidden/>
    <w:unhideWhenUsed/>
    <w:rsid w:val="00953320"/>
  </w:style>
  <w:style w:type="numbering" w:customStyle="1" w:styleId="3221">
    <w:name w:val="Нет списка322"/>
    <w:next w:val="a3"/>
    <w:uiPriority w:val="99"/>
    <w:semiHidden/>
    <w:unhideWhenUsed/>
    <w:rsid w:val="00953320"/>
  </w:style>
  <w:style w:type="numbering" w:customStyle="1" w:styleId="721">
    <w:name w:val="Нет списка72"/>
    <w:next w:val="a3"/>
    <w:uiPriority w:val="99"/>
    <w:semiHidden/>
    <w:unhideWhenUsed/>
    <w:rsid w:val="00953320"/>
  </w:style>
  <w:style w:type="numbering" w:customStyle="1" w:styleId="1420">
    <w:name w:val="Нет списка142"/>
    <w:next w:val="a3"/>
    <w:uiPriority w:val="99"/>
    <w:semiHidden/>
    <w:unhideWhenUsed/>
    <w:rsid w:val="00953320"/>
  </w:style>
  <w:style w:type="numbering" w:customStyle="1" w:styleId="2421">
    <w:name w:val="Нет списка242"/>
    <w:next w:val="a3"/>
    <w:uiPriority w:val="99"/>
    <w:semiHidden/>
    <w:unhideWhenUsed/>
    <w:rsid w:val="00953320"/>
  </w:style>
  <w:style w:type="numbering" w:customStyle="1" w:styleId="3321">
    <w:name w:val="Нет списка332"/>
    <w:next w:val="a3"/>
    <w:uiPriority w:val="99"/>
    <w:semiHidden/>
    <w:unhideWhenUsed/>
    <w:rsid w:val="00953320"/>
  </w:style>
  <w:style w:type="numbering" w:customStyle="1" w:styleId="821">
    <w:name w:val="Нет списка82"/>
    <w:next w:val="a3"/>
    <w:uiPriority w:val="99"/>
    <w:semiHidden/>
    <w:unhideWhenUsed/>
    <w:rsid w:val="00953320"/>
  </w:style>
  <w:style w:type="numbering" w:customStyle="1" w:styleId="3421">
    <w:name w:val="Нет списка342"/>
    <w:next w:val="a3"/>
    <w:uiPriority w:val="99"/>
    <w:semiHidden/>
    <w:unhideWhenUsed/>
    <w:rsid w:val="00953320"/>
  </w:style>
  <w:style w:type="numbering" w:customStyle="1" w:styleId="921">
    <w:name w:val="Нет списка92"/>
    <w:next w:val="a3"/>
    <w:uiPriority w:val="99"/>
    <w:semiHidden/>
    <w:rsid w:val="00953320"/>
  </w:style>
  <w:style w:type="numbering" w:customStyle="1" w:styleId="1521">
    <w:name w:val="Нет списка152"/>
    <w:next w:val="a3"/>
    <w:uiPriority w:val="99"/>
    <w:semiHidden/>
    <w:unhideWhenUsed/>
    <w:rsid w:val="00953320"/>
  </w:style>
  <w:style w:type="numbering" w:customStyle="1" w:styleId="2520">
    <w:name w:val="Нет списка252"/>
    <w:next w:val="a3"/>
    <w:uiPriority w:val="99"/>
    <w:semiHidden/>
    <w:unhideWhenUsed/>
    <w:rsid w:val="00953320"/>
  </w:style>
  <w:style w:type="numbering" w:customStyle="1" w:styleId="352">
    <w:name w:val="Нет списка352"/>
    <w:next w:val="a3"/>
    <w:uiPriority w:val="99"/>
    <w:semiHidden/>
    <w:unhideWhenUsed/>
    <w:rsid w:val="00953320"/>
  </w:style>
  <w:style w:type="numbering" w:customStyle="1" w:styleId="1021">
    <w:name w:val="Нет списка102"/>
    <w:next w:val="a3"/>
    <w:uiPriority w:val="99"/>
    <w:semiHidden/>
    <w:rsid w:val="00953320"/>
  </w:style>
  <w:style w:type="numbering" w:customStyle="1" w:styleId="1621">
    <w:name w:val="Нет списка162"/>
    <w:next w:val="a3"/>
    <w:uiPriority w:val="99"/>
    <w:semiHidden/>
    <w:unhideWhenUsed/>
    <w:rsid w:val="00953320"/>
  </w:style>
  <w:style w:type="numbering" w:customStyle="1" w:styleId="2620">
    <w:name w:val="Нет списка262"/>
    <w:next w:val="a3"/>
    <w:uiPriority w:val="99"/>
    <w:semiHidden/>
    <w:unhideWhenUsed/>
    <w:rsid w:val="00953320"/>
  </w:style>
  <w:style w:type="numbering" w:customStyle="1" w:styleId="3620">
    <w:name w:val="Нет списка362"/>
    <w:next w:val="a3"/>
    <w:uiPriority w:val="99"/>
    <w:semiHidden/>
    <w:unhideWhenUsed/>
    <w:rsid w:val="00953320"/>
  </w:style>
  <w:style w:type="character" w:customStyle="1" w:styleId="afffff7">
    <w:name w:val="Заголовок Знак"/>
    <w:uiPriority w:val="99"/>
    <w:rsid w:val="00953320"/>
    <w:rPr>
      <w:rFonts w:ascii="Times New Roman" w:eastAsia="Times New Roman" w:hAnsi="Times New Roman" w:cs="Times New Roman"/>
      <w:b/>
      <w:sz w:val="28"/>
      <w:szCs w:val="20"/>
      <w:lang w:eastAsia="ru-RU"/>
    </w:rPr>
  </w:style>
  <w:style w:type="numbering" w:customStyle="1" w:styleId="291">
    <w:name w:val="Нет списка29"/>
    <w:next w:val="a3"/>
    <w:uiPriority w:val="99"/>
    <w:semiHidden/>
    <w:unhideWhenUsed/>
    <w:rsid w:val="00953320"/>
  </w:style>
  <w:style w:type="table" w:customStyle="1" w:styleId="300">
    <w:name w:val="Сетка таблицы30"/>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1">
    <w:name w:val="Нет списка30"/>
    <w:next w:val="a3"/>
    <w:uiPriority w:val="99"/>
    <w:semiHidden/>
    <w:unhideWhenUsed/>
    <w:rsid w:val="00953320"/>
  </w:style>
  <w:style w:type="table" w:customStyle="1" w:styleId="371">
    <w:name w:val="Сетка таблицы37"/>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3">
    <w:name w:val="Нет списка113"/>
    <w:next w:val="a3"/>
    <w:uiPriority w:val="99"/>
    <w:semiHidden/>
    <w:unhideWhenUsed/>
    <w:rsid w:val="00953320"/>
  </w:style>
  <w:style w:type="numbering" w:customStyle="1" w:styleId="2101">
    <w:name w:val="Нет списка210"/>
    <w:next w:val="a3"/>
    <w:uiPriority w:val="99"/>
    <w:semiHidden/>
    <w:unhideWhenUsed/>
    <w:rsid w:val="00953320"/>
  </w:style>
  <w:style w:type="numbering" w:customStyle="1" w:styleId="390">
    <w:name w:val="Нет списка39"/>
    <w:next w:val="a3"/>
    <w:uiPriority w:val="99"/>
    <w:semiHidden/>
    <w:unhideWhenUsed/>
    <w:rsid w:val="00953320"/>
  </w:style>
  <w:style w:type="numbering" w:customStyle="1" w:styleId="400">
    <w:name w:val="Нет списка40"/>
    <w:next w:val="a3"/>
    <w:uiPriority w:val="99"/>
    <w:semiHidden/>
    <w:unhideWhenUsed/>
    <w:rsid w:val="00953320"/>
  </w:style>
  <w:style w:type="table" w:customStyle="1" w:styleId="381">
    <w:name w:val="Сетка таблицы38"/>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1">
    <w:name w:val="Нет списка114"/>
    <w:next w:val="a3"/>
    <w:uiPriority w:val="99"/>
    <w:semiHidden/>
    <w:unhideWhenUsed/>
    <w:rsid w:val="00953320"/>
  </w:style>
  <w:style w:type="numbering" w:customStyle="1" w:styleId="2131">
    <w:name w:val="Нет списка213"/>
    <w:next w:val="a3"/>
    <w:uiPriority w:val="99"/>
    <w:semiHidden/>
    <w:unhideWhenUsed/>
    <w:rsid w:val="00953320"/>
  </w:style>
  <w:style w:type="numbering" w:customStyle="1" w:styleId="3100">
    <w:name w:val="Нет списка310"/>
    <w:next w:val="a3"/>
    <w:uiPriority w:val="99"/>
    <w:semiHidden/>
    <w:unhideWhenUsed/>
    <w:rsid w:val="00953320"/>
  </w:style>
  <w:style w:type="numbering" w:customStyle="1" w:styleId="443">
    <w:name w:val="Нет списка44"/>
    <w:next w:val="a3"/>
    <w:uiPriority w:val="99"/>
    <w:semiHidden/>
    <w:unhideWhenUsed/>
    <w:rsid w:val="00953320"/>
  </w:style>
  <w:style w:type="numbering" w:customStyle="1" w:styleId="1151">
    <w:name w:val="Нет списка115"/>
    <w:next w:val="a3"/>
    <w:uiPriority w:val="99"/>
    <w:semiHidden/>
    <w:unhideWhenUsed/>
    <w:rsid w:val="00953320"/>
  </w:style>
  <w:style w:type="table" w:customStyle="1" w:styleId="391">
    <w:name w:val="Сетка таблицы39"/>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40">
    <w:name w:val="Нет списка214"/>
    <w:next w:val="a3"/>
    <w:uiPriority w:val="99"/>
    <w:semiHidden/>
    <w:unhideWhenUsed/>
    <w:rsid w:val="00953320"/>
  </w:style>
  <w:style w:type="numbering" w:customStyle="1" w:styleId="3131">
    <w:name w:val="Нет списка313"/>
    <w:next w:val="a3"/>
    <w:semiHidden/>
    <w:rsid w:val="00953320"/>
  </w:style>
  <w:style w:type="table" w:customStyle="1" w:styleId="117">
    <w:name w:val="Сетка таблицы117"/>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51">
    <w:name w:val="Нет списка45"/>
    <w:next w:val="a3"/>
    <w:uiPriority w:val="99"/>
    <w:semiHidden/>
    <w:unhideWhenUsed/>
    <w:rsid w:val="00953320"/>
  </w:style>
  <w:style w:type="table" w:customStyle="1" w:styleId="2141">
    <w:name w:val="Сетка таблицы214"/>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1">
    <w:name w:val="Нет списка53"/>
    <w:next w:val="a3"/>
    <w:uiPriority w:val="99"/>
    <w:semiHidden/>
    <w:unhideWhenUsed/>
    <w:rsid w:val="00953320"/>
  </w:style>
  <w:style w:type="numbering" w:customStyle="1" w:styleId="631">
    <w:name w:val="Нет списка63"/>
    <w:next w:val="a3"/>
    <w:uiPriority w:val="99"/>
    <w:semiHidden/>
    <w:unhideWhenUsed/>
    <w:rsid w:val="00953320"/>
  </w:style>
  <w:style w:type="table" w:customStyle="1" w:styleId="3101">
    <w:name w:val="Сетка таблицы310"/>
    <w:basedOn w:val="a2"/>
    <w:next w:val="a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30">
    <w:name w:val="Нет списка73"/>
    <w:next w:val="a3"/>
    <w:uiPriority w:val="99"/>
    <w:semiHidden/>
    <w:unhideWhenUsed/>
    <w:rsid w:val="00953320"/>
  </w:style>
  <w:style w:type="numbering" w:customStyle="1" w:styleId="1160">
    <w:name w:val="Нет списка116"/>
    <w:next w:val="a3"/>
    <w:uiPriority w:val="99"/>
    <w:semiHidden/>
    <w:unhideWhenUsed/>
    <w:rsid w:val="00953320"/>
  </w:style>
  <w:style w:type="table" w:customStyle="1" w:styleId="118">
    <w:name w:val="Сетка таблицы118"/>
    <w:basedOn w:val="a2"/>
    <w:next w:val="a9"/>
    <w:rsid w:val="00953320"/>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30">
    <w:name w:val="Нет списка83"/>
    <w:next w:val="a3"/>
    <w:uiPriority w:val="99"/>
    <w:semiHidden/>
    <w:unhideWhenUsed/>
    <w:rsid w:val="00953320"/>
  </w:style>
  <w:style w:type="table" w:customStyle="1" w:styleId="470">
    <w:name w:val="Сетка таблицы47"/>
    <w:basedOn w:val="a2"/>
    <w:next w:val="a9"/>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1">
    <w:name w:val="Нет списка123"/>
    <w:next w:val="a3"/>
    <w:uiPriority w:val="99"/>
    <w:semiHidden/>
    <w:rsid w:val="00953320"/>
  </w:style>
  <w:style w:type="numbering" w:customStyle="1" w:styleId="931">
    <w:name w:val="Нет списка93"/>
    <w:next w:val="a3"/>
    <w:uiPriority w:val="99"/>
    <w:semiHidden/>
    <w:rsid w:val="00953320"/>
  </w:style>
  <w:style w:type="table" w:customStyle="1" w:styleId="550">
    <w:name w:val="Сетка таблицы55"/>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30">
    <w:name w:val="Нет списка103"/>
    <w:next w:val="a3"/>
    <w:uiPriority w:val="99"/>
    <w:semiHidden/>
    <w:rsid w:val="00953320"/>
  </w:style>
  <w:style w:type="table" w:customStyle="1" w:styleId="65">
    <w:name w:val="Сетка таблицы65"/>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4"/>
    <w:basedOn w:val="a2"/>
    <w:next w:val="a9"/>
    <w:rsid w:val="009533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
    <w:name w:val="Сетка таблицы84"/>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4"/>
    <w:basedOn w:val="a2"/>
    <w:next w:val="a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30">
    <w:name w:val="Нет списка133"/>
    <w:next w:val="a3"/>
    <w:uiPriority w:val="99"/>
    <w:semiHidden/>
    <w:unhideWhenUsed/>
    <w:rsid w:val="00953320"/>
  </w:style>
  <w:style w:type="table" w:customStyle="1" w:styleId="104">
    <w:name w:val="Сетка таблицы104"/>
    <w:basedOn w:val="a2"/>
    <w:next w:val="a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50">
    <w:name w:val="Нет списка215"/>
    <w:next w:val="a3"/>
    <w:uiPriority w:val="99"/>
    <w:semiHidden/>
    <w:unhideWhenUsed/>
    <w:rsid w:val="00953320"/>
  </w:style>
  <w:style w:type="numbering" w:customStyle="1" w:styleId="3140">
    <w:name w:val="Нет списка314"/>
    <w:next w:val="a3"/>
    <w:uiPriority w:val="99"/>
    <w:semiHidden/>
    <w:unhideWhenUsed/>
    <w:rsid w:val="00953320"/>
  </w:style>
  <w:style w:type="table" w:customStyle="1" w:styleId="1113">
    <w:name w:val="Сетка таблицы1113"/>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3">
    <w:name w:val="Нет списка413"/>
    <w:next w:val="a3"/>
    <w:uiPriority w:val="99"/>
    <w:semiHidden/>
    <w:unhideWhenUsed/>
    <w:rsid w:val="00953320"/>
  </w:style>
  <w:style w:type="table" w:customStyle="1" w:styleId="2151">
    <w:name w:val="Сетка таблицы215"/>
    <w:basedOn w:val="a2"/>
    <w:next w:val="a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0">
    <w:name w:val="Сетка таблицы413"/>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31">
    <w:name w:val="Нет списка223"/>
    <w:next w:val="a3"/>
    <w:uiPriority w:val="99"/>
    <w:semiHidden/>
    <w:rsid w:val="00953320"/>
  </w:style>
  <w:style w:type="numbering" w:customStyle="1" w:styleId="3230">
    <w:name w:val="Нет списка323"/>
    <w:next w:val="a3"/>
    <w:uiPriority w:val="99"/>
    <w:semiHidden/>
    <w:rsid w:val="00953320"/>
  </w:style>
  <w:style w:type="table" w:customStyle="1" w:styleId="124">
    <w:name w:val="Сетка таблицы124"/>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11">
    <w:name w:val="Нет списка421"/>
    <w:next w:val="a3"/>
    <w:uiPriority w:val="99"/>
    <w:semiHidden/>
    <w:unhideWhenUsed/>
    <w:rsid w:val="00953320"/>
  </w:style>
  <w:style w:type="numbering" w:customStyle="1" w:styleId="111110">
    <w:name w:val="Нет списка11111"/>
    <w:next w:val="a3"/>
    <w:uiPriority w:val="99"/>
    <w:semiHidden/>
    <w:unhideWhenUsed/>
    <w:rsid w:val="00953320"/>
  </w:style>
  <w:style w:type="table" w:customStyle="1" w:styleId="224">
    <w:name w:val="Сетка таблицы224"/>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1">
    <w:name w:val="Нет списка21111"/>
    <w:next w:val="a3"/>
    <w:uiPriority w:val="99"/>
    <w:semiHidden/>
    <w:unhideWhenUsed/>
    <w:rsid w:val="00953320"/>
  </w:style>
  <w:style w:type="numbering" w:customStyle="1" w:styleId="31111">
    <w:name w:val="Нет списка31111"/>
    <w:next w:val="a3"/>
    <w:uiPriority w:val="99"/>
    <w:semiHidden/>
    <w:unhideWhenUsed/>
    <w:rsid w:val="00953320"/>
  </w:style>
  <w:style w:type="numbering" w:customStyle="1" w:styleId="411110">
    <w:name w:val="Нет списка41111"/>
    <w:next w:val="a3"/>
    <w:uiPriority w:val="99"/>
    <w:semiHidden/>
    <w:unhideWhenUsed/>
    <w:rsid w:val="00953320"/>
  </w:style>
  <w:style w:type="table" w:customStyle="1" w:styleId="2113">
    <w:name w:val="Сетка таблицы2113"/>
    <w:basedOn w:val="a2"/>
    <w:next w:val="a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111">
    <w:name w:val="Нет списка511"/>
    <w:next w:val="a3"/>
    <w:uiPriority w:val="99"/>
    <w:semiHidden/>
    <w:unhideWhenUsed/>
    <w:rsid w:val="00953320"/>
  </w:style>
  <w:style w:type="table" w:customStyle="1" w:styleId="3141">
    <w:name w:val="Сетка таблицы314"/>
    <w:basedOn w:val="a2"/>
    <w:next w:val="a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111">
    <w:name w:val="Нет списка611"/>
    <w:next w:val="a3"/>
    <w:uiPriority w:val="99"/>
    <w:semiHidden/>
    <w:unhideWhenUsed/>
    <w:rsid w:val="00953320"/>
  </w:style>
  <w:style w:type="numbering" w:customStyle="1" w:styleId="2330">
    <w:name w:val="Нет списка233"/>
    <w:next w:val="a3"/>
    <w:uiPriority w:val="99"/>
    <w:semiHidden/>
    <w:rsid w:val="00953320"/>
  </w:style>
  <w:style w:type="numbering" w:customStyle="1" w:styleId="3330">
    <w:name w:val="Нет списка333"/>
    <w:next w:val="a3"/>
    <w:uiPriority w:val="99"/>
    <w:semiHidden/>
    <w:rsid w:val="00953320"/>
  </w:style>
  <w:style w:type="table" w:customStyle="1" w:styleId="134">
    <w:name w:val="Сетка таблицы134"/>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11">
    <w:name w:val="Нет списка431"/>
    <w:next w:val="a3"/>
    <w:uiPriority w:val="99"/>
    <w:semiHidden/>
    <w:unhideWhenUsed/>
    <w:rsid w:val="00953320"/>
  </w:style>
  <w:style w:type="numbering" w:customStyle="1" w:styleId="11211">
    <w:name w:val="Нет списка1121"/>
    <w:next w:val="a3"/>
    <w:uiPriority w:val="99"/>
    <w:semiHidden/>
    <w:unhideWhenUsed/>
    <w:rsid w:val="00953320"/>
  </w:style>
  <w:style w:type="table" w:customStyle="1" w:styleId="2331">
    <w:name w:val="Сетка таблицы233"/>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10">
    <w:name w:val="Нет списка2121"/>
    <w:next w:val="a3"/>
    <w:uiPriority w:val="99"/>
    <w:semiHidden/>
    <w:unhideWhenUsed/>
    <w:rsid w:val="00953320"/>
  </w:style>
  <w:style w:type="numbering" w:customStyle="1" w:styleId="31210">
    <w:name w:val="Нет списка3121"/>
    <w:next w:val="a3"/>
    <w:uiPriority w:val="99"/>
    <w:semiHidden/>
    <w:unhideWhenUsed/>
    <w:rsid w:val="00953320"/>
  </w:style>
  <w:style w:type="table" w:customStyle="1" w:styleId="1123">
    <w:name w:val="Сетка таблицы1123"/>
    <w:basedOn w:val="a2"/>
    <w:next w:val="a9"/>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21">
    <w:name w:val="Нет списка4121"/>
    <w:next w:val="a3"/>
    <w:uiPriority w:val="99"/>
    <w:semiHidden/>
    <w:unhideWhenUsed/>
    <w:rsid w:val="00953320"/>
  </w:style>
  <w:style w:type="table" w:customStyle="1" w:styleId="21211">
    <w:name w:val="Сетка таблицы2121"/>
    <w:basedOn w:val="a2"/>
    <w:next w:val="a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211">
    <w:name w:val="Нет списка521"/>
    <w:next w:val="a3"/>
    <w:uiPriority w:val="99"/>
    <w:semiHidden/>
    <w:unhideWhenUsed/>
    <w:rsid w:val="00953320"/>
  </w:style>
  <w:style w:type="table" w:customStyle="1" w:styleId="3231">
    <w:name w:val="Сетка таблицы323"/>
    <w:basedOn w:val="a2"/>
    <w:next w:val="a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211">
    <w:name w:val="Нет списка621"/>
    <w:next w:val="a3"/>
    <w:uiPriority w:val="99"/>
    <w:semiHidden/>
    <w:unhideWhenUsed/>
    <w:rsid w:val="00953320"/>
  </w:style>
  <w:style w:type="table" w:customStyle="1" w:styleId="713">
    <w:name w:val="Сетка таблицы713"/>
    <w:basedOn w:val="a2"/>
    <w:next w:val="a9"/>
    <w:rsid w:val="00953320"/>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3">
    <w:name w:val="Сетка таблицы813"/>
    <w:basedOn w:val="a2"/>
    <w:next w:val="a9"/>
    <w:rsid w:val="00953320"/>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3">
    <w:name w:val="Сетка таблицы913"/>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3">
    <w:name w:val="Нет списка143"/>
    <w:next w:val="a3"/>
    <w:uiPriority w:val="99"/>
    <w:semiHidden/>
    <w:unhideWhenUsed/>
    <w:rsid w:val="00953320"/>
  </w:style>
  <w:style w:type="numbering" w:customStyle="1" w:styleId="1530">
    <w:name w:val="Нет списка153"/>
    <w:next w:val="a3"/>
    <w:uiPriority w:val="99"/>
    <w:semiHidden/>
    <w:unhideWhenUsed/>
    <w:rsid w:val="00953320"/>
  </w:style>
  <w:style w:type="table" w:customStyle="1" w:styleId="11330">
    <w:name w:val="Сетка таблицы1133"/>
    <w:basedOn w:val="a2"/>
    <w:next w:val="a9"/>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
    <w:name w:val="Сетка таблицы423"/>
    <w:basedOn w:val="a2"/>
    <w:next w:val="a9"/>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0">
    <w:name w:val="Сетка таблицы721"/>
    <w:basedOn w:val="a2"/>
    <w:next w:val="a9"/>
    <w:rsid w:val="00953320"/>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10">
    <w:name w:val="Сетка таблицы821"/>
    <w:basedOn w:val="a2"/>
    <w:next w:val="a9"/>
    <w:rsid w:val="00953320"/>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10">
    <w:name w:val="Сетка таблицы921"/>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0">
    <w:name w:val="Сетка таблицы143"/>
    <w:basedOn w:val="a2"/>
    <w:next w:val="a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63">
    <w:name w:val="Нет списка163"/>
    <w:next w:val="a3"/>
    <w:uiPriority w:val="99"/>
    <w:semiHidden/>
    <w:unhideWhenUsed/>
    <w:rsid w:val="00953320"/>
  </w:style>
  <w:style w:type="table" w:customStyle="1" w:styleId="1531">
    <w:name w:val="Сетка таблицы153"/>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1">
    <w:name w:val="Нет списка171"/>
    <w:next w:val="a3"/>
    <w:uiPriority w:val="99"/>
    <w:semiHidden/>
    <w:unhideWhenUsed/>
    <w:rsid w:val="00953320"/>
  </w:style>
  <w:style w:type="numbering" w:customStyle="1" w:styleId="2430">
    <w:name w:val="Нет списка243"/>
    <w:next w:val="a3"/>
    <w:uiPriority w:val="99"/>
    <w:semiHidden/>
    <w:unhideWhenUsed/>
    <w:rsid w:val="00953320"/>
  </w:style>
  <w:style w:type="numbering" w:customStyle="1" w:styleId="3430">
    <w:name w:val="Нет списка343"/>
    <w:next w:val="a3"/>
    <w:uiPriority w:val="99"/>
    <w:semiHidden/>
    <w:unhideWhenUsed/>
    <w:rsid w:val="00953320"/>
  </w:style>
  <w:style w:type="numbering" w:customStyle="1" w:styleId="1811">
    <w:name w:val="Нет списка181"/>
    <w:next w:val="a3"/>
    <w:uiPriority w:val="99"/>
    <w:semiHidden/>
    <w:unhideWhenUsed/>
    <w:rsid w:val="00953320"/>
  </w:style>
  <w:style w:type="table" w:customStyle="1" w:styleId="1630">
    <w:name w:val="Сетка таблицы163"/>
    <w:basedOn w:val="a2"/>
    <w:next w:val="a9"/>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1">
    <w:name w:val="Нет списка191"/>
    <w:next w:val="a3"/>
    <w:uiPriority w:val="99"/>
    <w:semiHidden/>
    <w:unhideWhenUsed/>
    <w:rsid w:val="00953320"/>
  </w:style>
  <w:style w:type="numbering" w:customStyle="1" w:styleId="253">
    <w:name w:val="Нет списка253"/>
    <w:next w:val="a3"/>
    <w:uiPriority w:val="99"/>
    <w:semiHidden/>
    <w:unhideWhenUsed/>
    <w:rsid w:val="00953320"/>
  </w:style>
  <w:style w:type="numbering" w:customStyle="1" w:styleId="353">
    <w:name w:val="Нет списка353"/>
    <w:next w:val="a3"/>
    <w:uiPriority w:val="99"/>
    <w:semiHidden/>
    <w:unhideWhenUsed/>
    <w:rsid w:val="00953320"/>
  </w:style>
  <w:style w:type="table" w:customStyle="1" w:styleId="513">
    <w:name w:val="Сетка таблицы513"/>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
    <w:name w:val="Сетка таблицы613"/>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3">
    <w:name w:val="Сетка таблицы1013"/>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
    <w:name w:val="Сетка таблицы1213"/>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3">
    <w:name w:val="Сетка таблицы1313"/>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3">
    <w:name w:val="Сетка таблицы2213"/>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
    <w:name w:val="Сетка таблицы3113"/>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
    <w:name w:val="Сетка таблицы173"/>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1">
    <w:name w:val="Сетка таблицы243"/>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1">
    <w:name w:val="Сетка таблицы333"/>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
    <w:name w:val="Сетка таблицы523"/>
    <w:basedOn w:val="a2"/>
    <w:uiPriority w:val="5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3">
    <w:name w:val="Сетка таблицы623"/>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3">
    <w:name w:val="Сетка таблицы183"/>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
    <w:name w:val="Сетка таблицы193"/>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30">
    <w:name w:val="Сетка таблицы253"/>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31">
    <w:name w:val="Сетка таблицы343"/>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
    <w:name w:val="Сетка таблицы433"/>
    <w:basedOn w:val="a2"/>
    <w:rsid w:val="00953320"/>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30">
    <w:name w:val="Сетка таблицы443"/>
    <w:basedOn w:val="a2"/>
    <w:rsid w:val="00953320"/>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
    <w:name w:val="Сетка таблицы203"/>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
    <w:name w:val="Сетка таблицы263"/>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30">
    <w:name w:val="Нет списка263"/>
    <w:next w:val="a3"/>
    <w:uiPriority w:val="99"/>
    <w:semiHidden/>
    <w:unhideWhenUsed/>
    <w:rsid w:val="00953320"/>
  </w:style>
  <w:style w:type="numbering" w:customStyle="1" w:styleId="363">
    <w:name w:val="Нет списка363"/>
    <w:next w:val="a3"/>
    <w:uiPriority w:val="99"/>
    <w:semiHidden/>
    <w:unhideWhenUsed/>
    <w:rsid w:val="00953320"/>
  </w:style>
  <w:style w:type="table" w:customStyle="1" w:styleId="2710">
    <w:name w:val="Сетка таблицы271"/>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11">
    <w:name w:val="Нет списка271"/>
    <w:next w:val="a3"/>
    <w:uiPriority w:val="99"/>
    <w:semiHidden/>
    <w:unhideWhenUsed/>
    <w:rsid w:val="00953320"/>
  </w:style>
  <w:style w:type="numbering" w:customStyle="1" w:styleId="3710">
    <w:name w:val="Нет списка371"/>
    <w:next w:val="a3"/>
    <w:semiHidden/>
    <w:unhideWhenUsed/>
    <w:rsid w:val="00953320"/>
  </w:style>
  <w:style w:type="table" w:customStyle="1" w:styleId="11010">
    <w:name w:val="Сетка таблицы110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0">
    <w:name w:val="Сетка таблицы28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1">
    <w:name w:val="Сетка таблицы35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0">
    <w:name w:val="Сетка таблицы451"/>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0">
    <w:name w:val="Сетка таблицы531"/>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0">
    <w:name w:val="Сетка таблицы631"/>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0">
    <w:name w:val="Сетка таблицы102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0">
    <w:name w:val="Сетка таблицы114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0">
    <w:name w:val="Сетка таблицы122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
    <w:name w:val="Сетка таблицы132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10">
    <w:name w:val="Сетка таблицы222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1">
    <w:name w:val="Сетка таблицы312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0">
    <w:name w:val="Сетка таблицы141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0">
    <w:name w:val="Сетка таблицы151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10">
    <w:name w:val="Сетка таблицы231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0">
    <w:name w:val="Сетка таблицы321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0">
    <w:name w:val="Сетка таблицы5111"/>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0">
    <w:name w:val="Сетка таблицы6111"/>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
    <w:name w:val="Сетка таблицы7111"/>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
    <w:name w:val="Сетка таблицы8111"/>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
    <w:name w:val="Сетка таблицы9111"/>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1">
    <w:name w:val="Сетка таблицы1011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
    <w:name w:val="Сетка таблицы1111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0">
    <w:name w:val="Сетка таблицы2111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
    <w:name w:val="Сетка таблицы1211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1">
    <w:name w:val="Сетка таблицы1311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1">
    <w:name w:val="Сетка таблицы2211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0">
    <w:name w:val="Сетка таблицы3111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0">
    <w:name w:val="Сетка таблицы1611"/>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0">
    <w:name w:val="Сетка таблицы171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0">
    <w:name w:val="Сетка таблицы241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0">
    <w:name w:val="Сетка таблицы331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0">
    <w:name w:val="Сетка таблицы4211"/>
    <w:basedOn w:val="a2"/>
    <w:uiPriority w:val="59"/>
    <w:rsid w:val="00953320"/>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10">
    <w:name w:val="Сетка таблицы5211"/>
    <w:basedOn w:val="a2"/>
    <w:uiPriority w:val="5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110">
    <w:name w:val="Сетка таблицы6211"/>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10">
    <w:name w:val="Сетка таблицы181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10">
    <w:name w:val="Сетка таблицы1911"/>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0">
    <w:name w:val="Сетка таблицы2511"/>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10">
    <w:name w:val="Сетка таблицы3411"/>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0">
    <w:name w:val="Сетка таблицы4311"/>
    <w:basedOn w:val="a2"/>
    <w:rsid w:val="00953320"/>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0">
    <w:name w:val="Сетка таблицы11211"/>
    <w:basedOn w:val="a2"/>
    <w:uiPriority w:val="59"/>
    <w:rsid w:val="0095332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1">
    <w:name w:val="Сетка таблицы4411"/>
    <w:basedOn w:val="a2"/>
    <w:rsid w:val="00953320"/>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
    <w:name w:val="Сетка таблицы11311"/>
    <w:basedOn w:val="a2"/>
    <w:uiPriority w:val="59"/>
    <w:rsid w:val="0095332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1">
    <w:name w:val="Сетка таблицы2011"/>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0">
    <w:name w:val="Нет списка1211"/>
    <w:next w:val="a3"/>
    <w:uiPriority w:val="99"/>
    <w:semiHidden/>
    <w:unhideWhenUsed/>
    <w:rsid w:val="00953320"/>
  </w:style>
  <w:style w:type="numbering" w:customStyle="1" w:styleId="22110">
    <w:name w:val="Нет списка2211"/>
    <w:next w:val="a3"/>
    <w:uiPriority w:val="99"/>
    <w:semiHidden/>
    <w:unhideWhenUsed/>
    <w:rsid w:val="00953320"/>
  </w:style>
  <w:style w:type="table" w:customStyle="1" w:styleId="26110">
    <w:name w:val="Сетка таблицы2611"/>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10">
    <w:name w:val="Нет списка1311"/>
    <w:next w:val="a3"/>
    <w:uiPriority w:val="99"/>
    <w:semiHidden/>
    <w:unhideWhenUsed/>
    <w:rsid w:val="00953320"/>
  </w:style>
  <w:style w:type="numbering" w:customStyle="1" w:styleId="23111">
    <w:name w:val="Нет списка2311"/>
    <w:next w:val="a3"/>
    <w:uiPriority w:val="99"/>
    <w:semiHidden/>
    <w:unhideWhenUsed/>
    <w:rsid w:val="00953320"/>
  </w:style>
  <w:style w:type="numbering" w:customStyle="1" w:styleId="32111">
    <w:name w:val="Нет списка3211"/>
    <w:next w:val="a3"/>
    <w:uiPriority w:val="99"/>
    <w:semiHidden/>
    <w:unhideWhenUsed/>
    <w:rsid w:val="00953320"/>
  </w:style>
  <w:style w:type="numbering" w:customStyle="1" w:styleId="7112">
    <w:name w:val="Нет списка711"/>
    <w:next w:val="a3"/>
    <w:uiPriority w:val="99"/>
    <w:semiHidden/>
    <w:unhideWhenUsed/>
    <w:rsid w:val="00953320"/>
  </w:style>
  <w:style w:type="numbering" w:customStyle="1" w:styleId="14111">
    <w:name w:val="Нет списка1411"/>
    <w:next w:val="a3"/>
    <w:uiPriority w:val="99"/>
    <w:semiHidden/>
    <w:unhideWhenUsed/>
    <w:rsid w:val="00953320"/>
  </w:style>
  <w:style w:type="numbering" w:customStyle="1" w:styleId="24111">
    <w:name w:val="Нет списка2411"/>
    <w:next w:val="a3"/>
    <w:uiPriority w:val="99"/>
    <w:semiHidden/>
    <w:unhideWhenUsed/>
    <w:rsid w:val="00953320"/>
  </w:style>
  <w:style w:type="numbering" w:customStyle="1" w:styleId="33111">
    <w:name w:val="Нет списка3311"/>
    <w:next w:val="a3"/>
    <w:uiPriority w:val="99"/>
    <w:semiHidden/>
    <w:unhideWhenUsed/>
    <w:rsid w:val="00953320"/>
  </w:style>
  <w:style w:type="numbering" w:customStyle="1" w:styleId="8112">
    <w:name w:val="Нет списка811"/>
    <w:next w:val="a3"/>
    <w:uiPriority w:val="99"/>
    <w:semiHidden/>
    <w:unhideWhenUsed/>
    <w:rsid w:val="00953320"/>
  </w:style>
  <w:style w:type="numbering" w:customStyle="1" w:styleId="34111">
    <w:name w:val="Нет списка3411"/>
    <w:next w:val="a3"/>
    <w:uiPriority w:val="99"/>
    <w:semiHidden/>
    <w:unhideWhenUsed/>
    <w:rsid w:val="00953320"/>
  </w:style>
  <w:style w:type="numbering" w:customStyle="1" w:styleId="9112">
    <w:name w:val="Нет списка911"/>
    <w:next w:val="a3"/>
    <w:uiPriority w:val="99"/>
    <w:semiHidden/>
    <w:rsid w:val="00953320"/>
  </w:style>
  <w:style w:type="numbering" w:customStyle="1" w:styleId="15111">
    <w:name w:val="Нет списка1511"/>
    <w:next w:val="a3"/>
    <w:uiPriority w:val="99"/>
    <w:semiHidden/>
    <w:unhideWhenUsed/>
    <w:rsid w:val="00953320"/>
  </w:style>
  <w:style w:type="numbering" w:customStyle="1" w:styleId="25111">
    <w:name w:val="Нет списка2511"/>
    <w:next w:val="a3"/>
    <w:uiPriority w:val="99"/>
    <w:semiHidden/>
    <w:unhideWhenUsed/>
    <w:rsid w:val="00953320"/>
  </w:style>
  <w:style w:type="numbering" w:customStyle="1" w:styleId="35110">
    <w:name w:val="Нет списка3511"/>
    <w:next w:val="a3"/>
    <w:uiPriority w:val="99"/>
    <w:semiHidden/>
    <w:unhideWhenUsed/>
    <w:rsid w:val="00953320"/>
  </w:style>
  <w:style w:type="numbering" w:customStyle="1" w:styleId="10110">
    <w:name w:val="Нет списка1011"/>
    <w:next w:val="a3"/>
    <w:uiPriority w:val="99"/>
    <w:semiHidden/>
    <w:rsid w:val="00953320"/>
  </w:style>
  <w:style w:type="numbering" w:customStyle="1" w:styleId="16111">
    <w:name w:val="Нет списка1611"/>
    <w:next w:val="a3"/>
    <w:uiPriority w:val="99"/>
    <w:semiHidden/>
    <w:unhideWhenUsed/>
    <w:rsid w:val="00953320"/>
  </w:style>
  <w:style w:type="numbering" w:customStyle="1" w:styleId="26111">
    <w:name w:val="Нет списка2611"/>
    <w:next w:val="a3"/>
    <w:uiPriority w:val="99"/>
    <w:semiHidden/>
    <w:unhideWhenUsed/>
    <w:rsid w:val="00953320"/>
  </w:style>
  <w:style w:type="numbering" w:customStyle="1" w:styleId="3611">
    <w:name w:val="Нет списка3611"/>
    <w:next w:val="a3"/>
    <w:uiPriority w:val="99"/>
    <w:semiHidden/>
    <w:unhideWhenUsed/>
    <w:rsid w:val="00953320"/>
  </w:style>
  <w:style w:type="numbering" w:customStyle="1" w:styleId="2010">
    <w:name w:val="Нет списка201"/>
    <w:next w:val="a3"/>
    <w:uiPriority w:val="99"/>
    <w:semiHidden/>
    <w:unhideWhenUsed/>
    <w:rsid w:val="00953320"/>
  </w:style>
  <w:style w:type="numbering" w:customStyle="1" w:styleId="11011">
    <w:name w:val="Нет списка1101"/>
    <w:next w:val="a3"/>
    <w:uiPriority w:val="99"/>
    <w:semiHidden/>
    <w:unhideWhenUsed/>
    <w:rsid w:val="00953320"/>
  </w:style>
  <w:style w:type="table" w:customStyle="1" w:styleId="2910">
    <w:name w:val="Сетка таблицы291"/>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11">
    <w:name w:val="Нет списка281"/>
    <w:next w:val="a3"/>
    <w:uiPriority w:val="99"/>
    <w:semiHidden/>
    <w:unhideWhenUsed/>
    <w:rsid w:val="00953320"/>
  </w:style>
  <w:style w:type="numbering" w:customStyle="1" w:styleId="3810">
    <w:name w:val="Нет списка381"/>
    <w:next w:val="a3"/>
    <w:semiHidden/>
    <w:unhideWhenUsed/>
    <w:rsid w:val="00953320"/>
  </w:style>
  <w:style w:type="table" w:customStyle="1" w:styleId="11510">
    <w:name w:val="Сетка таблицы115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10">
    <w:name w:val="Сетка таблицы210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10">
    <w:name w:val="Сетка таблицы36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1">
    <w:name w:val="Сетка таблицы461"/>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
    <w:name w:val="Сетка таблицы541"/>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1">
    <w:name w:val="Сетка таблицы641"/>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
    <w:name w:val="Сетка таблицы731"/>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
    <w:name w:val="Сетка таблицы831"/>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0">
    <w:name w:val="Сетка таблицы931"/>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
    <w:name w:val="Сетка таблицы103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1">
    <w:name w:val="Сетка таблицы116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0">
    <w:name w:val="Сетка таблицы213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0">
    <w:name w:val="Сетка таблицы123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
    <w:name w:val="Сетка таблицы133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10">
    <w:name w:val="Сетка таблицы223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0">
    <w:name w:val="Сетка таблицы313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
    <w:name w:val="Сетка таблицы142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0">
    <w:name w:val="Сетка таблицы152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10">
    <w:name w:val="Сетка таблицы232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0">
    <w:name w:val="Сетка таблицы322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0">
    <w:name w:val="Сетка таблицы4121"/>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1">
    <w:name w:val="Сетка таблицы5121"/>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1">
    <w:name w:val="Сетка таблицы6121"/>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1">
    <w:name w:val="Сетка таблицы7121"/>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1">
    <w:name w:val="Сетка таблицы8121"/>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1">
    <w:name w:val="Сетка таблицы9121"/>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1">
    <w:name w:val="Сетка таблицы1012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
    <w:name w:val="Сетка таблицы1112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1">
    <w:name w:val="Сетка таблицы2112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1">
    <w:name w:val="Сетка таблицы1212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1">
    <w:name w:val="Сетка таблицы1312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1">
    <w:name w:val="Сетка таблицы2212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
    <w:name w:val="Сетка таблицы3112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10">
    <w:name w:val="Сетка таблицы1621"/>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1">
    <w:name w:val="Сетка таблицы172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10">
    <w:name w:val="Сетка таблицы242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10">
    <w:name w:val="Сетка таблицы332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1">
    <w:name w:val="Сетка таблицы4221"/>
    <w:basedOn w:val="a2"/>
    <w:uiPriority w:val="59"/>
    <w:rsid w:val="00953320"/>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1">
    <w:name w:val="Сетка таблицы5221"/>
    <w:basedOn w:val="a2"/>
    <w:uiPriority w:val="5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21">
    <w:name w:val="Сетка таблицы6221"/>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1">
    <w:name w:val="Сетка таблицы1821"/>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1">
    <w:name w:val="Сетка таблицы1921"/>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1">
    <w:name w:val="Сетка таблицы2521"/>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10">
    <w:name w:val="Сетка таблицы3421"/>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1">
    <w:name w:val="Сетка таблицы4321"/>
    <w:basedOn w:val="a2"/>
    <w:rsid w:val="00953320"/>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
    <w:name w:val="Сетка таблицы11221"/>
    <w:basedOn w:val="a2"/>
    <w:uiPriority w:val="59"/>
    <w:rsid w:val="0095332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1">
    <w:name w:val="Сетка таблицы4421"/>
    <w:basedOn w:val="a2"/>
    <w:rsid w:val="00953320"/>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
    <w:name w:val="Сетка таблицы11321"/>
    <w:basedOn w:val="a2"/>
    <w:uiPriority w:val="59"/>
    <w:rsid w:val="0095332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1">
    <w:name w:val="Сетка таблицы2021"/>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11">
    <w:name w:val="Нет списка1221"/>
    <w:next w:val="a3"/>
    <w:uiPriority w:val="99"/>
    <w:semiHidden/>
    <w:unhideWhenUsed/>
    <w:rsid w:val="00953320"/>
  </w:style>
  <w:style w:type="numbering" w:customStyle="1" w:styleId="22211">
    <w:name w:val="Нет списка2221"/>
    <w:next w:val="a3"/>
    <w:uiPriority w:val="99"/>
    <w:semiHidden/>
    <w:unhideWhenUsed/>
    <w:rsid w:val="00953320"/>
  </w:style>
  <w:style w:type="table" w:customStyle="1" w:styleId="2621">
    <w:name w:val="Сетка таблицы2621"/>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10">
    <w:name w:val="Нет списка1321"/>
    <w:next w:val="a3"/>
    <w:uiPriority w:val="99"/>
    <w:semiHidden/>
    <w:unhideWhenUsed/>
    <w:rsid w:val="00953320"/>
  </w:style>
  <w:style w:type="numbering" w:customStyle="1" w:styleId="23211">
    <w:name w:val="Нет списка2321"/>
    <w:next w:val="a3"/>
    <w:uiPriority w:val="99"/>
    <w:semiHidden/>
    <w:unhideWhenUsed/>
    <w:rsid w:val="00953320"/>
  </w:style>
  <w:style w:type="numbering" w:customStyle="1" w:styleId="32211">
    <w:name w:val="Нет списка3221"/>
    <w:next w:val="a3"/>
    <w:uiPriority w:val="99"/>
    <w:semiHidden/>
    <w:unhideWhenUsed/>
    <w:rsid w:val="00953320"/>
  </w:style>
  <w:style w:type="numbering" w:customStyle="1" w:styleId="7211">
    <w:name w:val="Нет списка721"/>
    <w:next w:val="a3"/>
    <w:uiPriority w:val="99"/>
    <w:semiHidden/>
    <w:unhideWhenUsed/>
    <w:rsid w:val="00953320"/>
  </w:style>
  <w:style w:type="numbering" w:customStyle="1" w:styleId="14210">
    <w:name w:val="Нет списка1421"/>
    <w:next w:val="a3"/>
    <w:uiPriority w:val="99"/>
    <w:semiHidden/>
    <w:unhideWhenUsed/>
    <w:rsid w:val="00953320"/>
  </w:style>
  <w:style w:type="numbering" w:customStyle="1" w:styleId="24211">
    <w:name w:val="Нет списка2421"/>
    <w:next w:val="a3"/>
    <w:uiPriority w:val="99"/>
    <w:semiHidden/>
    <w:unhideWhenUsed/>
    <w:rsid w:val="00953320"/>
  </w:style>
  <w:style w:type="numbering" w:customStyle="1" w:styleId="33211">
    <w:name w:val="Нет списка3321"/>
    <w:next w:val="a3"/>
    <w:uiPriority w:val="99"/>
    <w:semiHidden/>
    <w:unhideWhenUsed/>
    <w:rsid w:val="00953320"/>
  </w:style>
  <w:style w:type="numbering" w:customStyle="1" w:styleId="8211">
    <w:name w:val="Нет списка821"/>
    <w:next w:val="a3"/>
    <w:uiPriority w:val="99"/>
    <w:semiHidden/>
    <w:unhideWhenUsed/>
    <w:rsid w:val="00953320"/>
  </w:style>
  <w:style w:type="numbering" w:customStyle="1" w:styleId="34211">
    <w:name w:val="Нет списка3421"/>
    <w:next w:val="a3"/>
    <w:uiPriority w:val="99"/>
    <w:semiHidden/>
    <w:unhideWhenUsed/>
    <w:rsid w:val="00953320"/>
  </w:style>
  <w:style w:type="numbering" w:customStyle="1" w:styleId="9211">
    <w:name w:val="Нет списка921"/>
    <w:next w:val="a3"/>
    <w:uiPriority w:val="99"/>
    <w:semiHidden/>
    <w:rsid w:val="00953320"/>
  </w:style>
  <w:style w:type="numbering" w:customStyle="1" w:styleId="15211">
    <w:name w:val="Нет списка1521"/>
    <w:next w:val="a3"/>
    <w:uiPriority w:val="99"/>
    <w:semiHidden/>
    <w:unhideWhenUsed/>
    <w:rsid w:val="00953320"/>
  </w:style>
  <w:style w:type="numbering" w:customStyle="1" w:styleId="25210">
    <w:name w:val="Нет списка2521"/>
    <w:next w:val="a3"/>
    <w:uiPriority w:val="99"/>
    <w:semiHidden/>
    <w:unhideWhenUsed/>
    <w:rsid w:val="00953320"/>
  </w:style>
  <w:style w:type="numbering" w:customStyle="1" w:styleId="3521">
    <w:name w:val="Нет списка3521"/>
    <w:next w:val="a3"/>
    <w:uiPriority w:val="99"/>
    <w:semiHidden/>
    <w:unhideWhenUsed/>
    <w:rsid w:val="00953320"/>
  </w:style>
  <w:style w:type="numbering" w:customStyle="1" w:styleId="10211">
    <w:name w:val="Нет списка1021"/>
    <w:next w:val="a3"/>
    <w:uiPriority w:val="99"/>
    <w:semiHidden/>
    <w:rsid w:val="00953320"/>
  </w:style>
  <w:style w:type="numbering" w:customStyle="1" w:styleId="16211">
    <w:name w:val="Нет списка1621"/>
    <w:next w:val="a3"/>
    <w:uiPriority w:val="99"/>
    <w:semiHidden/>
    <w:unhideWhenUsed/>
    <w:rsid w:val="00953320"/>
  </w:style>
  <w:style w:type="numbering" w:customStyle="1" w:styleId="26210">
    <w:name w:val="Нет списка2621"/>
    <w:next w:val="a3"/>
    <w:uiPriority w:val="99"/>
    <w:semiHidden/>
    <w:unhideWhenUsed/>
    <w:rsid w:val="00953320"/>
  </w:style>
  <w:style w:type="numbering" w:customStyle="1" w:styleId="3621">
    <w:name w:val="Нет списка3621"/>
    <w:next w:val="a3"/>
    <w:uiPriority w:val="99"/>
    <w:semiHidden/>
    <w:unhideWhenUsed/>
    <w:rsid w:val="00953320"/>
  </w:style>
  <w:style w:type="numbering" w:customStyle="1" w:styleId="462">
    <w:name w:val="Нет списка46"/>
    <w:next w:val="a3"/>
    <w:uiPriority w:val="99"/>
    <w:semiHidden/>
    <w:unhideWhenUsed/>
    <w:rsid w:val="00953320"/>
  </w:style>
  <w:style w:type="numbering" w:customStyle="1" w:styleId="1170">
    <w:name w:val="Нет списка117"/>
    <w:next w:val="a3"/>
    <w:uiPriority w:val="99"/>
    <w:semiHidden/>
    <w:unhideWhenUsed/>
    <w:rsid w:val="00953320"/>
  </w:style>
  <w:style w:type="table" w:customStyle="1" w:styleId="401">
    <w:name w:val="Сетка таблицы40"/>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60">
    <w:name w:val="Нет списка216"/>
    <w:next w:val="a3"/>
    <w:uiPriority w:val="99"/>
    <w:semiHidden/>
    <w:unhideWhenUsed/>
    <w:rsid w:val="00953320"/>
  </w:style>
  <w:style w:type="numbering" w:customStyle="1" w:styleId="3150">
    <w:name w:val="Нет списка315"/>
    <w:next w:val="a3"/>
    <w:semiHidden/>
    <w:rsid w:val="00953320"/>
  </w:style>
  <w:style w:type="table" w:customStyle="1" w:styleId="119">
    <w:name w:val="Сетка таблицы119"/>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71">
    <w:name w:val="Нет списка47"/>
    <w:next w:val="a3"/>
    <w:uiPriority w:val="99"/>
    <w:semiHidden/>
    <w:unhideWhenUsed/>
    <w:rsid w:val="00953320"/>
  </w:style>
  <w:style w:type="table" w:customStyle="1" w:styleId="2161">
    <w:name w:val="Сетка таблицы216"/>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2">
    <w:name w:val="Нет списка54"/>
    <w:next w:val="a3"/>
    <w:uiPriority w:val="99"/>
    <w:semiHidden/>
    <w:unhideWhenUsed/>
    <w:rsid w:val="00953320"/>
  </w:style>
  <w:style w:type="numbering" w:customStyle="1" w:styleId="642">
    <w:name w:val="Нет списка64"/>
    <w:next w:val="a3"/>
    <w:uiPriority w:val="99"/>
    <w:semiHidden/>
    <w:unhideWhenUsed/>
    <w:rsid w:val="00953320"/>
  </w:style>
  <w:style w:type="table" w:customStyle="1" w:styleId="3151">
    <w:name w:val="Сетка таблицы315"/>
    <w:basedOn w:val="a2"/>
    <w:next w:val="a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40">
    <w:name w:val="Нет списка74"/>
    <w:next w:val="a3"/>
    <w:uiPriority w:val="99"/>
    <w:semiHidden/>
    <w:unhideWhenUsed/>
    <w:rsid w:val="00953320"/>
  </w:style>
  <w:style w:type="numbering" w:customStyle="1" w:styleId="1180">
    <w:name w:val="Нет списка118"/>
    <w:next w:val="a3"/>
    <w:uiPriority w:val="99"/>
    <w:semiHidden/>
    <w:unhideWhenUsed/>
    <w:rsid w:val="00953320"/>
  </w:style>
  <w:style w:type="table" w:customStyle="1" w:styleId="11100">
    <w:name w:val="Сетка таблицы1110"/>
    <w:basedOn w:val="a2"/>
    <w:next w:val="a9"/>
    <w:rsid w:val="00953320"/>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40">
    <w:name w:val="Нет списка84"/>
    <w:next w:val="a3"/>
    <w:uiPriority w:val="99"/>
    <w:semiHidden/>
    <w:unhideWhenUsed/>
    <w:rsid w:val="00953320"/>
  </w:style>
  <w:style w:type="table" w:customStyle="1" w:styleId="480">
    <w:name w:val="Сетка таблицы48"/>
    <w:basedOn w:val="a2"/>
    <w:next w:val="a9"/>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0">
    <w:name w:val="Нет списка124"/>
    <w:next w:val="a3"/>
    <w:uiPriority w:val="99"/>
    <w:semiHidden/>
    <w:rsid w:val="00953320"/>
  </w:style>
  <w:style w:type="numbering" w:customStyle="1" w:styleId="940">
    <w:name w:val="Нет списка94"/>
    <w:next w:val="a3"/>
    <w:uiPriority w:val="99"/>
    <w:semiHidden/>
    <w:rsid w:val="00953320"/>
  </w:style>
  <w:style w:type="table" w:customStyle="1" w:styleId="560">
    <w:name w:val="Сетка таблицы56"/>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40">
    <w:name w:val="Нет списка104"/>
    <w:next w:val="a3"/>
    <w:uiPriority w:val="99"/>
    <w:semiHidden/>
    <w:rsid w:val="00953320"/>
  </w:style>
  <w:style w:type="table" w:customStyle="1" w:styleId="66">
    <w:name w:val="Сетка таблицы66"/>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
    <w:name w:val="Сетка таблицы75"/>
    <w:basedOn w:val="a2"/>
    <w:next w:val="a9"/>
    <w:rsid w:val="009533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
    <w:name w:val="Сетка таблицы85"/>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
    <w:name w:val="Сетка таблицы95"/>
    <w:basedOn w:val="a2"/>
    <w:next w:val="a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40">
    <w:name w:val="Нет списка134"/>
    <w:next w:val="a3"/>
    <w:uiPriority w:val="99"/>
    <w:semiHidden/>
    <w:unhideWhenUsed/>
    <w:rsid w:val="00953320"/>
  </w:style>
  <w:style w:type="table" w:customStyle="1" w:styleId="105">
    <w:name w:val="Сетка таблицы105"/>
    <w:basedOn w:val="a2"/>
    <w:next w:val="a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70">
    <w:name w:val="Нет списка217"/>
    <w:next w:val="a3"/>
    <w:uiPriority w:val="99"/>
    <w:semiHidden/>
    <w:unhideWhenUsed/>
    <w:rsid w:val="00953320"/>
  </w:style>
  <w:style w:type="numbering" w:customStyle="1" w:styleId="316">
    <w:name w:val="Нет списка316"/>
    <w:next w:val="a3"/>
    <w:uiPriority w:val="99"/>
    <w:semiHidden/>
    <w:unhideWhenUsed/>
    <w:rsid w:val="00953320"/>
  </w:style>
  <w:style w:type="table" w:customStyle="1" w:styleId="1114">
    <w:name w:val="Сетка таблицы1114"/>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4">
    <w:name w:val="Нет списка414"/>
    <w:next w:val="a3"/>
    <w:uiPriority w:val="99"/>
    <w:semiHidden/>
    <w:unhideWhenUsed/>
    <w:rsid w:val="00953320"/>
  </w:style>
  <w:style w:type="table" w:customStyle="1" w:styleId="2171">
    <w:name w:val="Сетка таблицы217"/>
    <w:basedOn w:val="a2"/>
    <w:next w:val="a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40">
    <w:name w:val="Сетка таблицы414"/>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40">
    <w:name w:val="Нет списка224"/>
    <w:next w:val="a3"/>
    <w:uiPriority w:val="99"/>
    <w:semiHidden/>
    <w:rsid w:val="00953320"/>
  </w:style>
  <w:style w:type="numbering" w:customStyle="1" w:styleId="324">
    <w:name w:val="Нет списка324"/>
    <w:next w:val="a3"/>
    <w:uiPriority w:val="99"/>
    <w:semiHidden/>
    <w:rsid w:val="00953320"/>
  </w:style>
  <w:style w:type="table" w:customStyle="1" w:styleId="125">
    <w:name w:val="Сетка таблицы125"/>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20">
    <w:name w:val="Нет списка422"/>
    <w:next w:val="a3"/>
    <w:uiPriority w:val="99"/>
    <w:semiHidden/>
    <w:unhideWhenUsed/>
    <w:rsid w:val="00953320"/>
  </w:style>
  <w:style w:type="numbering" w:customStyle="1" w:styleId="11120">
    <w:name w:val="Нет списка1112"/>
    <w:next w:val="a3"/>
    <w:uiPriority w:val="99"/>
    <w:semiHidden/>
    <w:unhideWhenUsed/>
    <w:rsid w:val="00953320"/>
  </w:style>
  <w:style w:type="table" w:customStyle="1" w:styleId="225">
    <w:name w:val="Сетка таблицы225"/>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22">
    <w:name w:val="Нет списка2112"/>
    <w:next w:val="a3"/>
    <w:uiPriority w:val="99"/>
    <w:semiHidden/>
    <w:unhideWhenUsed/>
    <w:rsid w:val="00953320"/>
  </w:style>
  <w:style w:type="numbering" w:customStyle="1" w:styleId="31122">
    <w:name w:val="Нет списка3112"/>
    <w:next w:val="a3"/>
    <w:uiPriority w:val="99"/>
    <w:semiHidden/>
    <w:unhideWhenUsed/>
    <w:rsid w:val="00953320"/>
  </w:style>
  <w:style w:type="numbering" w:customStyle="1" w:styleId="4112">
    <w:name w:val="Нет списка4112"/>
    <w:next w:val="a3"/>
    <w:uiPriority w:val="99"/>
    <w:semiHidden/>
    <w:unhideWhenUsed/>
    <w:rsid w:val="00953320"/>
  </w:style>
  <w:style w:type="table" w:customStyle="1" w:styleId="2114">
    <w:name w:val="Сетка таблицы2114"/>
    <w:basedOn w:val="a2"/>
    <w:next w:val="a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120">
    <w:name w:val="Нет списка512"/>
    <w:next w:val="a3"/>
    <w:uiPriority w:val="99"/>
    <w:semiHidden/>
    <w:unhideWhenUsed/>
    <w:rsid w:val="00953320"/>
  </w:style>
  <w:style w:type="table" w:customStyle="1" w:styleId="3160">
    <w:name w:val="Сетка таблицы316"/>
    <w:basedOn w:val="a2"/>
    <w:next w:val="a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120">
    <w:name w:val="Нет списка612"/>
    <w:next w:val="a3"/>
    <w:uiPriority w:val="99"/>
    <w:semiHidden/>
    <w:unhideWhenUsed/>
    <w:rsid w:val="00953320"/>
  </w:style>
  <w:style w:type="numbering" w:customStyle="1" w:styleId="234">
    <w:name w:val="Нет списка234"/>
    <w:next w:val="a3"/>
    <w:uiPriority w:val="99"/>
    <w:semiHidden/>
    <w:rsid w:val="00953320"/>
  </w:style>
  <w:style w:type="numbering" w:customStyle="1" w:styleId="3340">
    <w:name w:val="Нет списка334"/>
    <w:next w:val="a3"/>
    <w:uiPriority w:val="99"/>
    <w:semiHidden/>
    <w:rsid w:val="00953320"/>
  </w:style>
  <w:style w:type="table" w:customStyle="1" w:styleId="135">
    <w:name w:val="Сетка таблицы135"/>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20">
    <w:name w:val="Нет списка432"/>
    <w:next w:val="a3"/>
    <w:uiPriority w:val="99"/>
    <w:semiHidden/>
    <w:unhideWhenUsed/>
    <w:rsid w:val="00953320"/>
  </w:style>
  <w:style w:type="numbering" w:customStyle="1" w:styleId="11220">
    <w:name w:val="Нет списка1122"/>
    <w:next w:val="a3"/>
    <w:uiPriority w:val="99"/>
    <w:semiHidden/>
    <w:unhideWhenUsed/>
    <w:rsid w:val="00953320"/>
  </w:style>
  <w:style w:type="table" w:customStyle="1" w:styleId="2340">
    <w:name w:val="Сетка таблицы234"/>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2">
    <w:name w:val="Нет списка2122"/>
    <w:next w:val="a3"/>
    <w:uiPriority w:val="99"/>
    <w:semiHidden/>
    <w:unhideWhenUsed/>
    <w:rsid w:val="00953320"/>
  </w:style>
  <w:style w:type="numbering" w:customStyle="1" w:styleId="3122">
    <w:name w:val="Нет списка3122"/>
    <w:next w:val="a3"/>
    <w:uiPriority w:val="99"/>
    <w:semiHidden/>
    <w:unhideWhenUsed/>
    <w:rsid w:val="00953320"/>
  </w:style>
  <w:style w:type="table" w:customStyle="1" w:styleId="1124">
    <w:name w:val="Сетка таблицы1124"/>
    <w:basedOn w:val="a2"/>
    <w:next w:val="a9"/>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22">
    <w:name w:val="Нет списка4122"/>
    <w:next w:val="a3"/>
    <w:uiPriority w:val="99"/>
    <w:semiHidden/>
    <w:unhideWhenUsed/>
    <w:rsid w:val="00953320"/>
  </w:style>
  <w:style w:type="table" w:customStyle="1" w:styleId="21220">
    <w:name w:val="Сетка таблицы2122"/>
    <w:basedOn w:val="a2"/>
    <w:next w:val="a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220">
    <w:name w:val="Нет списка522"/>
    <w:next w:val="a3"/>
    <w:uiPriority w:val="99"/>
    <w:semiHidden/>
    <w:unhideWhenUsed/>
    <w:rsid w:val="00953320"/>
  </w:style>
  <w:style w:type="table" w:customStyle="1" w:styleId="3240">
    <w:name w:val="Сетка таблицы324"/>
    <w:basedOn w:val="a2"/>
    <w:next w:val="a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220">
    <w:name w:val="Нет списка622"/>
    <w:next w:val="a3"/>
    <w:uiPriority w:val="99"/>
    <w:semiHidden/>
    <w:unhideWhenUsed/>
    <w:rsid w:val="00953320"/>
  </w:style>
  <w:style w:type="table" w:customStyle="1" w:styleId="714">
    <w:name w:val="Сетка таблицы714"/>
    <w:basedOn w:val="a2"/>
    <w:next w:val="a9"/>
    <w:rsid w:val="00953320"/>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4">
    <w:name w:val="Сетка таблицы814"/>
    <w:basedOn w:val="a2"/>
    <w:next w:val="a9"/>
    <w:rsid w:val="00953320"/>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4">
    <w:name w:val="Сетка таблицы914"/>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4">
    <w:name w:val="Нет списка144"/>
    <w:next w:val="a3"/>
    <w:uiPriority w:val="99"/>
    <w:semiHidden/>
    <w:unhideWhenUsed/>
    <w:rsid w:val="00953320"/>
  </w:style>
  <w:style w:type="numbering" w:customStyle="1" w:styleId="154">
    <w:name w:val="Нет списка154"/>
    <w:next w:val="a3"/>
    <w:uiPriority w:val="99"/>
    <w:semiHidden/>
    <w:unhideWhenUsed/>
    <w:rsid w:val="00953320"/>
  </w:style>
  <w:style w:type="table" w:customStyle="1" w:styleId="1134">
    <w:name w:val="Сетка таблицы1134"/>
    <w:basedOn w:val="a2"/>
    <w:next w:val="a9"/>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4">
    <w:name w:val="Сетка таблицы424"/>
    <w:basedOn w:val="a2"/>
    <w:next w:val="a9"/>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
    <w:name w:val="Сетка таблицы722"/>
    <w:basedOn w:val="a2"/>
    <w:next w:val="a9"/>
    <w:rsid w:val="00953320"/>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2">
    <w:name w:val="Сетка таблицы822"/>
    <w:basedOn w:val="a2"/>
    <w:next w:val="a9"/>
    <w:rsid w:val="00953320"/>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2">
    <w:name w:val="Сетка таблицы922"/>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0">
    <w:name w:val="Сетка таблицы144"/>
    <w:basedOn w:val="a2"/>
    <w:next w:val="a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64">
    <w:name w:val="Нет списка164"/>
    <w:next w:val="a3"/>
    <w:uiPriority w:val="99"/>
    <w:semiHidden/>
    <w:unhideWhenUsed/>
    <w:rsid w:val="00953320"/>
  </w:style>
  <w:style w:type="table" w:customStyle="1" w:styleId="1540">
    <w:name w:val="Сетка таблицы154"/>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20">
    <w:name w:val="Нет списка172"/>
    <w:next w:val="a3"/>
    <w:uiPriority w:val="99"/>
    <w:semiHidden/>
    <w:unhideWhenUsed/>
    <w:rsid w:val="00953320"/>
  </w:style>
  <w:style w:type="numbering" w:customStyle="1" w:styleId="244">
    <w:name w:val="Нет списка244"/>
    <w:next w:val="a3"/>
    <w:uiPriority w:val="99"/>
    <w:semiHidden/>
    <w:unhideWhenUsed/>
    <w:rsid w:val="00953320"/>
  </w:style>
  <w:style w:type="numbering" w:customStyle="1" w:styleId="344">
    <w:name w:val="Нет списка344"/>
    <w:next w:val="a3"/>
    <w:uiPriority w:val="99"/>
    <w:semiHidden/>
    <w:unhideWhenUsed/>
    <w:rsid w:val="00953320"/>
  </w:style>
  <w:style w:type="numbering" w:customStyle="1" w:styleId="1820">
    <w:name w:val="Нет списка182"/>
    <w:next w:val="a3"/>
    <w:uiPriority w:val="99"/>
    <w:semiHidden/>
    <w:unhideWhenUsed/>
    <w:rsid w:val="00953320"/>
  </w:style>
  <w:style w:type="table" w:customStyle="1" w:styleId="1640">
    <w:name w:val="Сетка таблицы164"/>
    <w:basedOn w:val="a2"/>
    <w:next w:val="a9"/>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20">
    <w:name w:val="Нет списка192"/>
    <w:next w:val="a3"/>
    <w:uiPriority w:val="99"/>
    <w:semiHidden/>
    <w:unhideWhenUsed/>
    <w:rsid w:val="00953320"/>
  </w:style>
  <w:style w:type="numbering" w:customStyle="1" w:styleId="254">
    <w:name w:val="Нет списка254"/>
    <w:next w:val="a3"/>
    <w:uiPriority w:val="99"/>
    <w:semiHidden/>
    <w:unhideWhenUsed/>
    <w:rsid w:val="00953320"/>
  </w:style>
  <w:style w:type="numbering" w:customStyle="1" w:styleId="354">
    <w:name w:val="Нет списка354"/>
    <w:next w:val="a3"/>
    <w:uiPriority w:val="99"/>
    <w:semiHidden/>
    <w:unhideWhenUsed/>
    <w:rsid w:val="00953320"/>
  </w:style>
  <w:style w:type="table" w:customStyle="1" w:styleId="514">
    <w:name w:val="Сетка таблицы514"/>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4">
    <w:name w:val="Сетка таблицы614"/>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4">
    <w:name w:val="Сетка таблицы1014"/>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4">
    <w:name w:val="Сетка таблицы1214"/>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4">
    <w:name w:val="Сетка таблицы1314"/>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4">
    <w:name w:val="Сетка таблицы2214"/>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4">
    <w:name w:val="Сетка таблицы3114"/>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4">
    <w:name w:val="Сетка таблицы174"/>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40">
    <w:name w:val="Сетка таблицы244"/>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41">
    <w:name w:val="Сетка таблицы334"/>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4">
    <w:name w:val="Сетка таблицы524"/>
    <w:basedOn w:val="a2"/>
    <w:uiPriority w:val="5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4">
    <w:name w:val="Сетка таблицы624"/>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4">
    <w:name w:val="Сетка таблицы184"/>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4">
    <w:name w:val="Сетка таблицы194"/>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40">
    <w:name w:val="Сетка таблицы254"/>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40">
    <w:name w:val="Сетка таблицы344"/>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4">
    <w:name w:val="Сетка таблицы434"/>
    <w:basedOn w:val="a2"/>
    <w:rsid w:val="00953320"/>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4">
    <w:name w:val="Сетка таблицы444"/>
    <w:basedOn w:val="a2"/>
    <w:rsid w:val="00953320"/>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4">
    <w:name w:val="Сетка таблицы204"/>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4">
    <w:name w:val="Сетка таблицы264"/>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40">
    <w:name w:val="Нет списка264"/>
    <w:next w:val="a3"/>
    <w:uiPriority w:val="99"/>
    <w:semiHidden/>
    <w:unhideWhenUsed/>
    <w:rsid w:val="00953320"/>
  </w:style>
  <w:style w:type="numbering" w:customStyle="1" w:styleId="364">
    <w:name w:val="Нет списка364"/>
    <w:next w:val="a3"/>
    <w:uiPriority w:val="99"/>
    <w:semiHidden/>
    <w:unhideWhenUsed/>
    <w:rsid w:val="00953320"/>
  </w:style>
  <w:style w:type="table" w:customStyle="1" w:styleId="272">
    <w:name w:val="Сетка таблицы272"/>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20">
    <w:name w:val="Нет списка272"/>
    <w:next w:val="a3"/>
    <w:uiPriority w:val="99"/>
    <w:semiHidden/>
    <w:unhideWhenUsed/>
    <w:rsid w:val="00953320"/>
  </w:style>
  <w:style w:type="numbering" w:customStyle="1" w:styleId="372">
    <w:name w:val="Нет списка372"/>
    <w:next w:val="a3"/>
    <w:semiHidden/>
    <w:unhideWhenUsed/>
    <w:rsid w:val="00953320"/>
  </w:style>
  <w:style w:type="table" w:customStyle="1" w:styleId="1102">
    <w:name w:val="Сетка таблицы110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
    <w:name w:val="Сетка таблицы28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0">
    <w:name w:val="Сетка таблицы35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2">
    <w:name w:val="Сетка таблицы452"/>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
    <w:name w:val="Сетка таблицы532"/>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2">
    <w:name w:val="Сетка таблицы632"/>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
    <w:name w:val="Сетка таблицы102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
    <w:name w:val="Сетка таблицы114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2">
    <w:name w:val="Сетка таблицы122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2">
    <w:name w:val="Сетка таблицы132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2">
    <w:name w:val="Сетка таблицы222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20">
    <w:name w:val="Сетка таблицы312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
    <w:name w:val="Сетка таблицы141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
    <w:name w:val="Сетка таблицы151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2">
    <w:name w:val="Сетка таблицы231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
    <w:name w:val="Сетка таблицы321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0">
    <w:name w:val="Сетка таблицы4112"/>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
    <w:name w:val="Сетка таблицы5112"/>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2">
    <w:name w:val="Сетка таблицы6112"/>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0">
    <w:name w:val="Сетка таблицы7112"/>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20">
    <w:name w:val="Сетка таблицы8112"/>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0">
    <w:name w:val="Сетка таблицы9112"/>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2">
    <w:name w:val="Сетка таблицы1011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
    <w:name w:val="Сетка таблицы1111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2">
    <w:name w:val="Сетка таблицы2111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2">
    <w:name w:val="Сетка таблицы1211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2">
    <w:name w:val="Сетка таблицы1311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2">
    <w:name w:val="Сетка таблицы2211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
    <w:name w:val="Сетка таблицы3111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2">
    <w:name w:val="Сетка таблицы1612"/>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2">
    <w:name w:val="Сетка таблицы171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2">
    <w:name w:val="Сетка таблицы241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2">
    <w:name w:val="Сетка таблицы331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2">
    <w:name w:val="Сетка таблицы4212"/>
    <w:basedOn w:val="a2"/>
    <w:uiPriority w:val="59"/>
    <w:rsid w:val="00953320"/>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2">
    <w:name w:val="Сетка таблицы5212"/>
    <w:basedOn w:val="a2"/>
    <w:uiPriority w:val="5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12">
    <w:name w:val="Сетка таблицы6212"/>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2">
    <w:name w:val="Сетка таблицы181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2">
    <w:name w:val="Сетка таблицы1912"/>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
    <w:name w:val="Сетка таблицы2512"/>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2">
    <w:name w:val="Сетка таблицы3412"/>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2">
    <w:name w:val="Сетка таблицы4312"/>
    <w:basedOn w:val="a2"/>
    <w:rsid w:val="00953320"/>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
    <w:name w:val="Сетка таблицы11212"/>
    <w:basedOn w:val="a2"/>
    <w:uiPriority w:val="59"/>
    <w:rsid w:val="0095332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2">
    <w:name w:val="Сетка таблицы4412"/>
    <w:basedOn w:val="a2"/>
    <w:rsid w:val="00953320"/>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
    <w:name w:val="Сетка таблицы11312"/>
    <w:basedOn w:val="a2"/>
    <w:uiPriority w:val="59"/>
    <w:rsid w:val="0095332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2">
    <w:name w:val="Сетка таблицы2012"/>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22">
    <w:name w:val="Нет списка1212"/>
    <w:next w:val="a3"/>
    <w:uiPriority w:val="99"/>
    <w:semiHidden/>
    <w:unhideWhenUsed/>
    <w:rsid w:val="00953320"/>
  </w:style>
  <w:style w:type="numbering" w:customStyle="1" w:styleId="22122">
    <w:name w:val="Нет списка2212"/>
    <w:next w:val="a3"/>
    <w:uiPriority w:val="99"/>
    <w:semiHidden/>
    <w:unhideWhenUsed/>
    <w:rsid w:val="00953320"/>
  </w:style>
  <w:style w:type="table" w:customStyle="1" w:styleId="2612">
    <w:name w:val="Сетка таблицы2612"/>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22">
    <w:name w:val="Нет списка1312"/>
    <w:next w:val="a3"/>
    <w:uiPriority w:val="99"/>
    <w:semiHidden/>
    <w:unhideWhenUsed/>
    <w:rsid w:val="00953320"/>
  </w:style>
  <w:style w:type="numbering" w:customStyle="1" w:styleId="23120">
    <w:name w:val="Нет списка2312"/>
    <w:next w:val="a3"/>
    <w:uiPriority w:val="99"/>
    <w:semiHidden/>
    <w:unhideWhenUsed/>
    <w:rsid w:val="00953320"/>
  </w:style>
  <w:style w:type="numbering" w:customStyle="1" w:styleId="32120">
    <w:name w:val="Нет списка3212"/>
    <w:next w:val="a3"/>
    <w:uiPriority w:val="99"/>
    <w:semiHidden/>
    <w:unhideWhenUsed/>
    <w:rsid w:val="00953320"/>
  </w:style>
  <w:style w:type="numbering" w:customStyle="1" w:styleId="7122">
    <w:name w:val="Нет списка712"/>
    <w:next w:val="a3"/>
    <w:uiPriority w:val="99"/>
    <w:semiHidden/>
    <w:unhideWhenUsed/>
    <w:rsid w:val="00953320"/>
  </w:style>
  <w:style w:type="numbering" w:customStyle="1" w:styleId="14120">
    <w:name w:val="Нет списка1412"/>
    <w:next w:val="a3"/>
    <w:uiPriority w:val="99"/>
    <w:semiHidden/>
    <w:unhideWhenUsed/>
    <w:rsid w:val="00953320"/>
  </w:style>
  <w:style w:type="numbering" w:customStyle="1" w:styleId="24120">
    <w:name w:val="Нет списка2412"/>
    <w:next w:val="a3"/>
    <w:uiPriority w:val="99"/>
    <w:semiHidden/>
    <w:unhideWhenUsed/>
    <w:rsid w:val="00953320"/>
  </w:style>
  <w:style w:type="numbering" w:customStyle="1" w:styleId="33120">
    <w:name w:val="Нет списка3312"/>
    <w:next w:val="a3"/>
    <w:uiPriority w:val="99"/>
    <w:semiHidden/>
    <w:unhideWhenUsed/>
    <w:rsid w:val="00953320"/>
  </w:style>
  <w:style w:type="numbering" w:customStyle="1" w:styleId="8122">
    <w:name w:val="Нет списка812"/>
    <w:next w:val="a3"/>
    <w:uiPriority w:val="99"/>
    <w:semiHidden/>
    <w:unhideWhenUsed/>
    <w:rsid w:val="00953320"/>
  </w:style>
  <w:style w:type="numbering" w:customStyle="1" w:styleId="34120">
    <w:name w:val="Нет списка3412"/>
    <w:next w:val="a3"/>
    <w:uiPriority w:val="99"/>
    <w:semiHidden/>
    <w:unhideWhenUsed/>
    <w:rsid w:val="00953320"/>
  </w:style>
  <w:style w:type="numbering" w:customStyle="1" w:styleId="9122">
    <w:name w:val="Нет списка912"/>
    <w:next w:val="a3"/>
    <w:uiPriority w:val="99"/>
    <w:semiHidden/>
    <w:rsid w:val="00953320"/>
  </w:style>
  <w:style w:type="numbering" w:customStyle="1" w:styleId="15120">
    <w:name w:val="Нет списка1512"/>
    <w:next w:val="a3"/>
    <w:uiPriority w:val="99"/>
    <w:semiHidden/>
    <w:unhideWhenUsed/>
    <w:rsid w:val="00953320"/>
  </w:style>
  <w:style w:type="numbering" w:customStyle="1" w:styleId="25120">
    <w:name w:val="Нет списка2512"/>
    <w:next w:val="a3"/>
    <w:uiPriority w:val="99"/>
    <w:semiHidden/>
    <w:unhideWhenUsed/>
    <w:rsid w:val="00953320"/>
  </w:style>
  <w:style w:type="numbering" w:customStyle="1" w:styleId="3512">
    <w:name w:val="Нет списка3512"/>
    <w:next w:val="a3"/>
    <w:uiPriority w:val="99"/>
    <w:semiHidden/>
    <w:unhideWhenUsed/>
    <w:rsid w:val="00953320"/>
  </w:style>
  <w:style w:type="numbering" w:customStyle="1" w:styleId="10122">
    <w:name w:val="Нет списка1012"/>
    <w:next w:val="a3"/>
    <w:uiPriority w:val="99"/>
    <w:semiHidden/>
    <w:rsid w:val="00953320"/>
  </w:style>
  <w:style w:type="numbering" w:customStyle="1" w:styleId="16120">
    <w:name w:val="Нет списка1612"/>
    <w:next w:val="a3"/>
    <w:uiPriority w:val="99"/>
    <w:semiHidden/>
    <w:unhideWhenUsed/>
    <w:rsid w:val="00953320"/>
  </w:style>
  <w:style w:type="numbering" w:customStyle="1" w:styleId="26120">
    <w:name w:val="Нет списка2612"/>
    <w:next w:val="a3"/>
    <w:uiPriority w:val="99"/>
    <w:semiHidden/>
    <w:unhideWhenUsed/>
    <w:rsid w:val="00953320"/>
  </w:style>
  <w:style w:type="numbering" w:customStyle="1" w:styleId="3612">
    <w:name w:val="Нет списка3612"/>
    <w:next w:val="a3"/>
    <w:uiPriority w:val="99"/>
    <w:semiHidden/>
    <w:unhideWhenUsed/>
    <w:rsid w:val="00953320"/>
  </w:style>
  <w:style w:type="numbering" w:customStyle="1" w:styleId="2022">
    <w:name w:val="Нет списка202"/>
    <w:next w:val="a3"/>
    <w:uiPriority w:val="99"/>
    <w:semiHidden/>
    <w:unhideWhenUsed/>
    <w:rsid w:val="00953320"/>
  </w:style>
  <w:style w:type="numbering" w:customStyle="1" w:styleId="11020">
    <w:name w:val="Нет списка1102"/>
    <w:next w:val="a3"/>
    <w:uiPriority w:val="99"/>
    <w:semiHidden/>
    <w:unhideWhenUsed/>
    <w:rsid w:val="00953320"/>
  </w:style>
  <w:style w:type="table" w:customStyle="1" w:styleId="292">
    <w:name w:val="Сетка таблицы292"/>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20">
    <w:name w:val="Нет списка282"/>
    <w:next w:val="a3"/>
    <w:uiPriority w:val="99"/>
    <w:semiHidden/>
    <w:unhideWhenUsed/>
    <w:rsid w:val="00953320"/>
  </w:style>
  <w:style w:type="numbering" w:customStyle="1" w:styleId="382">
    <w:name w:val="Нет списка382"/>
    <w:next w:val="a3"/>
    <w:semiHidden/>
    <w:unhideWhenUsed/>
    <w:rsid w:val="00953320"/>
  </w:style>
  <w:style w:type="table" w:customStyle="1" w:styleId="1152">
    <w:name w:val="Сетка таблицы115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2">
    <w:name w:val="Сетка таблицы210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22">
    <w:name w:val="Сетка таблицы36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20">
    <w:name w:val="Сетка таблицы462"/>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20">
    <w:name w:val="Сетка таблицы542"/>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20">
    <w:name w:val="Сетка таблицы642"/>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2">
    <w:name w:val="Сетка таблицы732"/>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2">
    <w:name w:val="Сетка таблицы832"/>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2">
    <w:name w:val="Сетка таблицы932"/>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2">
    <w:name w:val="Сетка таблицы103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2">
    <w:name w:val="Сетка таблицы116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
    <w:name w:val="Сетка таблицы213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2">
    <w:name w:val="Сетка таблицы123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2">
    <w:name w:val="Сетка таблицы133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2">
    <w:name w:val="Сетка таблицы223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2">
    <w:name w:val="Сетка таблицы313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2">
    <w:name w:val="Сетка таблицы142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2">
    <w:name w:val="Сетка таблицы152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2">
    <w:name w:val="Сетка таблицы232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2">
    <w:name w:val="Сетка таблицы322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20">
    <w:name w:val="Сетка таблицы4122"/>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2">
    <w:name w:val="Сетка таблицы5122"/>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2">
    <w:name w:val="Сетка таблицы6122"/>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20">
    <w:name w:val="Сетка таблицы7122"/>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20">
    <w:name w:val="Сетка таблицы8122"/>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20">
    <w:name w:val="Сетка таблицы9122"/>
    <w:basedOn w:val="a2"/>
    <w:rsid w:val="009533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20">
    <w:name w:val="Сетка таблицы1012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
    <w:name w:val="Сетка таблицы1112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20">
    <w:name w:val="Сетка таблицы2112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20">
    <w:name w:val="Сетка таблицы1212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20">
    <w:name w:val="Сетка таблицы1312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20">
    <w:name w:val="Сетка таблицы2212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20">
    <w:name w:val="Сетка таблицы3112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2">
    <w:name w:val="Сетка таблицы1622"/>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2">
    <w:name w:val="Сетка таблицы172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2">
    <w:name w:val="Сетка таблицы242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2">
    <w:name w:val="Сетка таблицы332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2">
    <w:name w:val="Сетка таблицы4222"/>
    <w:basedOn w:val="a2"/>
    <w:uiPriority w:val="59"/>
    <w:rsid w:val="00953320"/>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2">
    <w:name w:val="Сетка таблицы5222"/>
    <w:basedOn w:val="a2"/>
    <w:uiPriority w:val="59"/>
    <w:rsid w:val="0095332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22">
    <w:name w:val="Сетка таблицы6222"/>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2">
    <w:name w:val="Сетка таблицы1822"/>
    <w:basedOn w:val="a2"/>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2">
    <w:name w:val="Сетка таблицы1922"/>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2">
    <w:name w:val="Сетка таблицы2522"/>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2">
    <w:name w:val="Сетка таблицы3422"/>
    <w:basedOn w:val="a2"/>
    <w:uiPriority w:val="5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2">
    <w:name w:val="Сетка таблицы4322"/>
    <w:basedOn w:val="a2"/>
    <w:rsid w:val="00953320"/>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
    <w:name w:val="Сетка таблицы11222"/>
    <w:basedOn w:val="a2"/>
    <w:uiPriority w:val="59"/>
    <w:rsid w:val="0095332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2">
    <w:name w:val="Сетка таблицы4422"/>
    <w:basedOn w:val="a2"/>
    <w:rsid w:val="00953320"/>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
    <w:name w:val="Сетка таблицы11322"/>
    <w:basedOn w:val="a2"/>
    <w:uiPriority w:val="59"/>
    <w:rsid w:val="0095332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20">
    <w:name w:val="Сетка таблицы2022"/>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20">
    <w:name w:val="Нет списка1222"/>
    <w:next w:val="a3"/>
    <w:uiPriority w:val="99"/>
    <w:semiHidden/>
    <w:unhideWhenUsed/>
    <w:rsid w:val="00953320"/>
  </w:style>
  <w:style w:type="numbering" w:customStyle="1" w:styleId="22220">
    <w:name w:val="Нет списка2222"/>
    <w:next w:val="a3"/>
    <w:uiPriority w:val="99"/>
    <w:semiHidden/>
    <w:unhideWhenUsed/>
    <w:rsid w:val="00953320"/>
  </w:style>
  <w:style w:type="table" w:customStyle="1" w:styleId="2622">
    <w:name w:val="Сетка таблицы2622"/>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20">
    <w:name w:val="Нет списка1322"/>
    <w:next w:val="a3"/>
    <w:uiPriority w:val="99"/>
    <w:semiHidden/>
    <w:unhideWhenUsed/>
    <w:rsid w:val="00953320"/>
  </w:style>
  <w:style w:type="numbering" w:customStyle="1" w:styleId="23220">
    <w:name w:val="Нет списка2322"/>
    <w:next w:val="a3"/>
    <w:uiPriority w:val="99"/>
    <w:semiHidden/>
    <w:unhideWhenUsed/>
    <w:rsid w:val="00953320"/>
  </w:style>
  <w:style w:type="numbering" w:customStyle="1" w:styleId="32220">
    <w:name w:val="Нет списка3222"/>
    <w:next w:val="a3"/>
    <w:uiPriority w:val="99"/>
    <w:semiHidden/>
    <w:unhideWhenUsed/>
    <w:rsid w:val="00953320"/>
  </w:style>
  <w:style w:type="numbering" w:customStyle="1" w:styleId="7220">
    <w:name w:val="Нет списка722"/>
    <w:next w:val="a3"/>
    <w:uiPriority w:val="99"/>
    <w:semiHidden/>
    <w:unhideWhenUsed/>
    <w:rsid w:val="00953320"/>
  </w:style>
  <w:style w:type="numbering" w:customStyle="1" w:styleId="14220">
    <w:name w:val="Нет списка1422"/>
    <w:next w:val="a3"/>
    <w:uiPriority w:val="99"/>
    <w:semiHidden/>
    <w:unhideWhenUsed/>
    <w:rsid w:val="00953320"/>
  </w:style>
  <w:style w:type="numbering" w:customStyle="1" w:styleId="24220">
    <w:name w:val="Нет списка2422"/>
    <w:next w:val="a3"/>
    <w:uiPriority w:val="99"/>
    <w:semiHidden/>
    <w:unhideWhenUsed/>
    <w:rsid w:val="00953320"/>
  </w:style>
  <w:style w:type="numbering" w:customStyle="1" w:styleId="33220">
    <w:name w:val="Нет списка3322"/>
    <w:next w:val="a3"/>
    <w:uiPriority w:val="99"/>
    <w:semiHidden/>
    <w:unhideWhenUsed/>
    <w:rsid w:val="00953320"/>
  </w:style>
  <w:style w:type="numbering" w:customStyle="1" w:styleId="8220">
    <w:name w:val="Нет списка822"/>
    <w:next w:val="a3"/>
    <w:uiPriority w:val="99"/>
    <w:semiHidden/>
    <w:unhideWhenUsed/>
    <w:rsid w:val="00953320"/>
  </w:style>
  <w:style w:type="numbering" w:customStyle="1" w:styleId="34220">
    <w:name w:val="Нет списка3422"/>
    <w:next w:val="a3"/>
    <w:uiPriority w:val="99"/>
    <w:semiHidden/>
    <w:unhideWhenUsed/>
    <w:rsid w:val="00953320"/>
  </w:style>
  <w:style w:type="numbering" w:customStyle="1" w:styleId="9220">
    <w:name w:val="Нет списка922"/>
    <w:next w:val="a3"/>
    <w:uiPriority w:val="99"/>
    <w:semiHidden/>
    <w:rsid w:val="00953320"/>
  </w:style>
  <w:style w:type="numbering" w:customStyle="1" w:styleId="15220">
    <w:name w:val="Нет списка1522"/>
    <w:next w:val="a3"/>
    <w:uiPriority w:val="99"/>
    <w:semiHidden/>
    <w:unhideWhenUsed/>
    <w:rsid w:val="00953320"/>
  </w:style>
  <w:style w:type="numbering" w:customStyle="1" w:styleId="25220">
    <w:name w:val="Нет списка2522"/>
    <w:next w:val="a3"/>
    <w:uiPriority w:val="99"/>
    <w:semiHidden/>
    <w:unhideWhenUsed/>
    <w:rsid w:val="00953320"/>
  </w:style>
  <w:style w:type="numbering" w:customStyle="1" w:styleId="3522">
    <w:name w:val="Нет списка3522"/>
    <w:next w:val="a3"/>
    <w:uiPriority w:val="99"/>
    <w:semiHidden/>
    <w:unhideWhenUsed/>
    <w:rsid w:val="00953320"/>
  </w:style>
  <w:style w:type="numbering" w:customStyle="1" w:styleId="10220">
    <w:name w:val="Нет списка1022"/>
    <w:next w:val="a3"/>
    <w:uiPriority w:val="99"/>
    <w:semiHidden/>
    <w:rsid w:val="00953320"/>
  </w:style>
  <w:style w:type="numbering" w:customStyle="1" w:styleId="16220">
    <w:name w:val="Нет списка1622"/>
    <w:next w:val="a3"/>
    <w:uiPriority w:val="99"/>
    <w:semiHidden/>
    <w:unhideWhenUsed/>
    <w:rsid w:val="00953320"/>
  </w:style>
  <w:style w:type="numbering" w:customStyle="1" w:styleId="26220">
    <w:name w:val="Нет списка2622"/>
    <w:next w:val="a3"/>
    <w:uiPriority w:val="99"/>
    <w:semiHidden/>
    <w:unhideWhenUsed/>
    <w:rsid w:val="00953320"/>
  </w:style>
  <w:style w:type="numbering" w:customStyle="1" w:styleId="36220">
    <w:name w:val="Нет списка3622"/>
    <w:next w:val="a3"/>
    <w:uiPriority w:val="99"/>
    <w:semiHidden/>
    <w:unhideWhenUsed/>
    <w:rsid w:val="00953320"/>
  </w:style>
  <w:style w:type="numbering" w:customStyle="1" w:styleId="481">
    <w:name w:val="Нет списка48"/>
    <w:next w:val="a3"/>
    <w:uiPriority w:val="99"/>
    <w:semiHidden/>
    <w:unhideWhenUsed/>
    <w:rsid w:val="00953320"/>
  </w:style>
  <w:style w:type="table" w:customStyle="1" w:styleId="490">
    <w:name w:val="Сетка таблицы49"/>
    <w:basedOn w:val="a2"/>
    <w:next w:val="a9"/>
    <w:rsid w:val="009533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215">
    <w:name w:val="xl215"/>
    <w:basedOn w:val="a0"/>
    <w:qFormat/>
    <w:rsid w:val="00953320"/>
    <w:pPr>
      <w:pBdr>
        <w:top w:val="single" w:sz="4" w:space="0" w:color="auto"/>
        <w:left w:val="single" w:sz="8" w:space="0" w:color="auto"/>
        <w:bottom w:val="single" w:sz="4" w:space="0" w:color="auto"/>
        <w:right w:val="single" w:sz="4" w:space="0" w:color="auto"/>
      </w:pBdr>
      <w:shd w:val="clear" w:color="000000" w:fill="DBE5F1"/>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16">
    <w:name w:val="xl216"/>
    <w:basedOn w:val="a0"/>
    <w:qFormat/>
    <w:rsid w:val="00953320"/>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17">
    <w:name w:val="xl217"/>
    <w:basedOn w:val="a0"/>
    <w:qFormat/>
    <w:rsid w:val="00953320"/>
    <w:pPr>
      <w:pBdr>
        <w:top w:val="single" w:sz="4" w:space="0" w:color="auto"/>
        <w:left w:val="single" w:sz="4" w:space="0" w:color="auto"/>
        <w:bottom w:val="single" w:sz="4" w:space="0" w:color="auto"/>
        <w:right w:val="single" w:sz="8" w:space="0" w:color="auto"/>
      </w:pBdr>
      <w:shd w:val="clear" w:color="000000" w:fill="DBE5F1"/>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18">
    <w:name w:val="xl218"/>
    <w:basedOn w:val="a0"/>
    <w:qFormat/>
    <w:rsid w:val="00953320"/>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219">
    <w:name w:val="xl219"/>
    <w:basedOn w:val="a0"/>
    <w:qFormat/>
    <w:rsid w:val="00953320"/>
    <w:pPr>
      <w:pBdr>
        <w:top w:val="single" w:sz="4" w:space="0" w:color="auto"/>
        <w:left w:val="single" w:sz="4" w:space="0" w:color="auto"/>
        <w:bottom w:val="single" w:sz="4" w:space="0" w:color="auto"/>
        <w:right w:val="single" w:sz="8" w:space="0" w:color="auto"/>
      </w:pBdr>
      <w:shd w:val="clear" w:color="000000" w:fill="DBE5F1"/>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220">
    <w:name w:val="xl220"/>
    <w:basedOn w:val="a0"/>
    <w:qFormat/>
    <w:rsid w:val="00953320"/>
    <w:pPr>
      <w:pBdr>
        <w:top w:val="single" w:sz="4" w:space="0" w:color="auto"/>
        <w:left w:val="single" w:sz="8" w:space="0" w:color="auto"/>
        <w:bottom w:val="single" w:sz="8" w:space="0" w:color="auto"/>
        <w:right w:val="single" w:sz="4" w:space="0" w:color="auto"/>
      </w:pBdr>
      <w:shd w:val="clear" w:color="000000" w:fill="DBE5F1"/>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1">
    <w:name w:val="xl221"/>
    <w:basedOn w:val="a0"/>
    <w:qFormat/>
    <w:rsid w:val="00953320"/>
    <w:pPr>
      <w:pBdr>
        <w:top w:val="single" w:sz="4" w:space="0" w:color="auto"/>
        <w:left w:val="single" w:sz="4" w:space="0" w:color="auto"/>
        <w:bottom w:val="single" w:sz="8" w:space="0" w:color="auto"/>
        <w:right w:val="single" w:sz="4" w:space="0" w:color="auto"/>
      </w:pBdr>
      <w:shd w:val="clear" w:color="000000" w:fill="DBE5F1"/>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22">
    <w:name w:val="xl222"/>
    <w:basedOn w:val="a0"/>
    <w:qFormat/>
    <w:rsid w:val="00953320"/>
    <w:pPr>
      <w:pBdr>
        <w:top w:val="single" w:sz="4" w:space="0" w:color="auto"/>
        <w:left w:val="single" w:sz="4" w:space="0" w:color="auto"/>
        <w:bottom w:val="single" w:sz="8" w:space="0" w:color="auto"/>
        <w:right w:val="single" w:sz="8" w:space="0" w:color="auto"/>
      </w:pBdr>
      <w:shd w:val="clear" w:color="000000" w:fill="DBE5F1"/>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23">
    <w:name w:val="xl223"/>
    <w:basedOn w:val="a0"/>
    <w:qFormat/>
    <w:rsid w:val="00953320"/>
    <w:pPr>
      <w:pBdr>
        <w:top w:val="single" w:sz="4" w:space="0" w:color="auto"/>
        <w:left w:val="single" w:sz="4" w:space="0" w:color="auto"/>
        <w:bottom w:val="single" w:sz="8" w:space="0" w:color="auto"/>
        <w:right w:val="single" w:sz="4" w:space="0" w:color="auto"/>
      </w:pBdr>
      <w:shd w:val="clear" w:color="000000" w:fill="DBE5F1"/>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224">
    <w:name w:val="xl224"/>
    <w:basedOn w:val="a0"/>
    <w:qFormat/>
    <w:rsid w:val="00953320"/>
    <w:pPr>
      <w:pBdr>
        <w:top w:val="single" w:sz="4" w:space="0" w:color="auto"/>
        <w:left w:val="single" w:sz="4" w:space="0" w:color="auto"/>
        <w:bottom w:val="single" w:sz="8" w:space="0" w:color="auto"/>
        <w:right w:val="single" w:sz="8" w:space="0" w:color="auto"/>
      </w:pBdr>
      <w:shd w:val="clear" w:color="000000" w:fill="DBE5F1"/>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225">
    <w:name w:val="xl225"/>
    <w:basedOn w:val="a0"/>
    <w:qFormat/>
    <w:rsid w:val="00953320"/>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color w:val="000000"/>
      <w:sz w:val="24"/>
      <w:szCs w:val="24"/>
    </w:rPr>
  </w:style>
  <w:style w:type="paragraph" w:customStyle="1" w:styleId="xl226">
    <w:name w:val="xl226"/>
    <w:basedOn w:val="a0"/>
    <w:qFormat/>
    <w:rsid w:val="0095332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color w:val="000000"/>
      <w:sz w:val="24"/>
      <w:szCs w:val="24"/>
    </w:rPr>
  </w:style>
  <w:style w:type="paragraph" w:customStyle="1" w:styleId="xl227">
    <w:name w:val="xl227"/>
    <w:basedOn w:val="a0"/>
    <w:qFormat/>
    <w:rsid w:val="00953320"/>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color w:val="000000"/>
      <w:sz w:val="24"/>
      <w:szCs w:val="24"/>
    </w:rPr>
  </w:style>
  <w:style w:type="paragraph" w:customStyle="1" w:styleId="xl228">
    <w:name w:val="xl228"/>
    <w:basedOn w:val="a0"/>
    <w:qFormat/>
    <w:rsid w:val="00953320"/>
    <w:pPr>
      <w:pBdr>
        <w:top w:val="single" w:sz="8" w:space="0" w:color="auto"/>
        <w:left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229">
    <w:name w:val="xl229"/>
    <w:basedOn w:val="a0"/>
    <w:qFormat/>
    <w:rsid w:val="00953320"/>
    <w:pPr>
      <w:pBdr>
        <w:top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230">
    <w:name w:val="xl230"/>
    <w:basedOn w:val="a0"/>
    <w:qFormat/>
    <w:rsid w:val="00953320"/>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color w:val="000000"/>
      <w:sz w:val="24"/>
      <w:szCs w:val="24"/>
    </w:rPr>
  </w:style>
  <w:style w:type="paragraph" w:customStyle="1" w:styleId="xl231">
    <w:name w:val="xl231"/>
    <w:basedOn w:val="a0"/>
    <w:qFormat/>
    <w:rsid w:val="00953320"/>
    <w:pPr>
      <w:pBdr>
        <w:top w:val="single" w:sz="8" w:space="0" w:color="auto"/>
        <w:left w:val="single" w:sz="4" w:space="0" w:color="auto"/>
        <w:bottom w:val="single" w:sz="8"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b/>
      <w:bCs/>
    </w:rPr>
  </w:style>
  <w:style w:type="paragraph" w:customStyle="1" w:styleId="xl232">
    <w:name w:val="xl232"/>
    <w:basedOn w:val="a0"/>
    <w:qFormat/>
    <w:rsid w:val="00953320"/>
    <w:pPr>
      <w:pBdr>
        <w:top w:val="single" w:sz="8" w:space="0" w:color="auto"/>
        <w:bottom w:val="single" w:sz="8"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b/>
      <w:bCs/>
    </w:rPr>
  </w:style>
  <w:style w:type="paragraph" w:customStyle="1" w:styleId="xl233">
    <w:name w:val="xl233"/>
    <w:basedOn w:val="a0"/>
    <w:qFormat/>
    <w:rsid w:val="00953320"/>
    <w:pPr>
      <w:pBdr>
        <w:top w:val="single" w:sz="8" w:space="0" w:color="auto"/>
        <w:bottom w:val="single" w:sz="8"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234">
    <w:name w:val="xl234"/>
    <w:basedOn w:val="a0"/>
    <w:qFormat/>
    <w:rsid w:val="00953320"/>
    <w:pPr>
      <w:pBdr>
        <w:top w:val="single" w:sz="8" w:space="0" w:color="auto"/>
        <w:bottom w:val="single" w:sz="8"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235">
    <w:name w:val="xl235"/>
    <w:basedOn w:val="a0"/>
    <w:qFormat/>
    <w:rsid w:val="00953320"/>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b/>
      <w:bCs/>
    </w:rPr>
  </w:style>
  <w:style w:type="paragraph" w:customStyle="1" w:styleId="xl236">
    <w:name w:val="xl236"/>
    <w:basedOn w:val="a0"/>
    <w:qFormat/>
    <w:rsid w:val="00953320"/>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b/>
      <w:bCs/>
    </w:rPr>
  </w:style>
  <w:style w:type="paragraph" w:customStyle="1" w:styleId="xl237">
    <w:name w:val="xl237"/>
    <w:basedOn w:val="a0"/>
    <w:qFormat/>
    <w:rsid w:val="00953320"/>
    <w:pPr>
      <w:pBdr>
        <w:top w:val="single" w:sz="4" w:space="0" w:color="auto"/>
        <w:left w:val="single" w:sz="8" w:space="0" w:color="auto"/>
        <w:bottom w:val="single" w:sz="8"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b/>
      <w:bCs/>
    </w:rPr>
  </w:style>
  <w:style w:type="paragraph" w:customStyle="1" w:styleId="xl238">
    <w:name w:val="xl238"/>
    <w:basedOn w:val="a0"/>
    <w:qFormat/>
    <w:rsid w:val="00953320"/>
    <w:pPr>
      <w:pBdr>
        <w:top w:val="single" w:sz="4" w:space="0" w:color="auto"/>
        <w:bottom w:val="single" w:sz="8"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b/>
      <w:bCs/>
    </w:rPr>
  </w:style>
  <w:style w:type="paragraph" w:customStyle="1" w:styleId="xl239">
    <w:name w:val="xl239"/>
    <w:basedOn w:val="a0"/>
    <w:qFormat/>
    <w:rsid w:val="00953320"/>
    <w:pPr>
      <w:pBdr>
        <w:top w:val="single" w:sz="4" w:space="0" w:color="auto"/>
        <w:bottom w:val="single" w:sz="8" w:space="0" w:color="auto"/>
        <w:right w:val="single" w:sz="8"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b/>
      <w:bCs/>
    </w:rPr>
  </w:style>
  <w:style w:type="paragraph" w:customStyle="1" w:styleId="xl240">
    <w:name w:val="xl240"/>
    <w:basedOn w:val="a0"/>
    <w:qFormat/>
    <w:rsid w:val="00953320"/>
    <w:pPr>
      <w:pBdr>
        <w:top w:val="single" w:sz="8" w:space="0" w:color="auto"/>
        <w:left w:val="single" w:sz="8"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41">
    <w:name w:val="xl241"/>
    <w:basedOn w:val="a0"/>
    <w:qFormat/>
    <w:rsid w:val="00953320"/>
    <w:pPr>
      <w:pBdr>
        <w:top w:val="single" w:sz="8"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42">
    <w:name w:val="xl242"/>
    <w:basedOn w:val="a0"/>
    <w:qFormat/>
    <w:rsid w:val="00953320"/>
    <w:pPr>
      <w:pBdr>
        <w:top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43">
    <w:name w:val="xl243"/>
    <w:basedOn w:val="a0"/>
    <w:qFormat/>
    <w:rsid w:val="00953320"/>
    <w:pPr>
      <w:shd w:val="clear" w:color="000000" w:fill="FFFFFF"/>
      <w:spacing w:before="100" w:beforeAutospacing="1" w:after="100" w:afterAutospacing="1" w:line="240" w:lineRule="auto"/>
      <w:textAlignment w:val="top"/>
    </w:pPr>
    <w:rPr>
      <w:rFonts w:ascii="Times New Roman" w:eastAsia="Times New Roman" w:hAnsi="Times New Roman" w:cs="Times New Roman"/>
      <w:b/>
      <w:bCs/>
    </w:rPr>
  </w:style>
  <w:style w:type="paragraph" w:customStyle="1" w:styleId="xl244">
    <w:name w:val="xl244"/>
    <w:basedOn w:val="a0"/>
    <w:qFormat/>
    <w:rsid w:val="00953320"/>
    <w:pPr>
      <w:pBdr>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rPr>
  </w:style>
  <w:style w:type="paragraph" w:customStyle="1" w:styleId="xl245">
    <w:name w:val="xl245"/>
    <w:basedOn w:val="a0"/>
    <w:qFormat/>
    <w:rsid w:val="00953320"/>
    <w:pPr>
      <w:pBdr>
        <w:lef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rPr>
  </w:style>
  <w:style w:type="paragraph" w:customStyle="1" w:styleId="xl246">
    <w:name w:val="xl246"/>
    <w:basedOn w:val="a0"/>
    <w:qFormat/>
    <w:rsid w:val="00953320"/>
    <w:pPr>
      <w:shd w:val="clear" w:color="000000" w:fill="D8D8D8"/>
      <w:spacing w:before="100" w:beforeAutospacing="1" w:after="100" w:afterAutospacing="1" w:line="240" w:lineRule="auto"/>
      <w:textAlignment w:val="top"/>
    </w:pPr>
    <w:rPr>
      <w:rFonts w:ascii="Times New Roman" w:eastAsia="Times New Roman" w:hAnsi="Times New Roman" w:cs="Times New Roman"/>
      <w:b/>
      <w:bCs/>
    </w:rPr>
  </w:style>
  <w:style w:type="paragraph" w:customStyle="1" w:styleId="xl247">
    <w:name w:val="xl247"/>
    <w:basedOn w:val="a0"/>
    <w:qFormat/>
    <w:rsid w:val="00953320"/>
    <w:pPr>
      <w:pBdr>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rPr>
  </w:style>
  <w:style w:type="paragraph" w:customStyle="1" w:styleId="xl248">
    <w:name w:val="xl248"/>
    <w:basedOn w:val="a0"/>
    <w:qFormat/>
    <w:rsid w:val="00953320"/>
    <w:pPr>
      <w:pBdr>
        <w:top w:val="single" w:sz="8" w:space="0" w:color="auto"/>
        <w:left w:val="single" w:sz="8"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49">
    <w:name w:val="xl249"/>
    <w:basedOn w:val="a0"/>
    <w:qFormat/>
    <w:rsid w:val="00953320"/>
    <w:pPr>
      <w:pBdr>
        <w:top w:val="single" w:sz="8"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0">
    <w:name w:val="xl250"/>
    <w:basedOn w:val="a0"/>
    <w:qFormat/>
    <w:rsid w:val="00953320"/>
    <w:pPr>
      <w:pBdr>
        <w:top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1">
    <w:name w:val="xl251"/>
    <w:basedOn w:val="a0"/>
    <w:qFormat/>
    <w:rsid w:val="0095332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52">
    <w:name w:val="xl252"/>
    <w:basedOn w:val="a0"/>
    <w:qFormat/>
    <w:rsid w:val="009533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53">
    <w:name w:val="xl253"/>
    <w:basedOn w:val="a0"/>
    <w:qFormat/>
    <w:rsid w:val="00953320"/>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54">
    <w:name w:val="xl254"/>
    <w:basedOn w:val="a0"/>
    <w:qFormat/>
    <w:rsid w:val="00953320"/>
    <w:pPr>
      <w:pBdr>
        <w:left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55">
    <w:name w:val="xl255"/>
    <w:basedOn w:val="a0"/>
    <w:qFormat/>
    <w:rsid w:val="00953320"/>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56">
    <w:name w:val="xl256"/>
    <w:basedOn w:val="a0"/>
    <w:qFormat/>
    <w:rsid w:val="00953320"/>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7">
    <w:name w:val="xl257"/>
    <w:basedOn w:val="a0"/>
    <w:qFormat/>
    <w:rsid w:val="00953320"/>
    <w:pPr>
      <w:pBdr>
        <w:left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8">
    <w:name w:val="xl258"/>
    <w:basedOn w:val="a0"/>
    <w:qFormat/>
    <w:rsid w:val="00953320"/>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9">
    <w:name w:val="xl259"/>
    <w:basedOn w:val="a0"/>
    <w:qFormat/>
    <w:rsid w:val="00953320"/>
    <w:pPr>
      <w:pBdr>
        <w:top w:val="single" w:sz="8" w:space="0" w:color="auto"/>
        <w:lef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rPr>
  </w:style>
  <w:style w:type="paragraph" w:customStyle="1" w:styleId="xl260">
    <w:name w:val="xl260"/>
    <w:basedOn w:val="a0"/>
    <w:qFormat/>
    <w:rsid w:val="00953320"/>
    <w:pPr>
      <w:pBdr>
        <w:top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rPr>
  </w:style>
  <w:style w:type="paragraph" w:customStyle="1" w:styleId="xl261">
    <w:name w:val="xl261"/>
    <w:basedOn w:val="a0"/>
    <w:qFormat/>
    <w:rsid w:val="00953320"/>
    <w:pPr>
      <w:pBdr>
        <w:top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rPr>
  </w:style>
  <w:style w:type="paragraph" w:customStyle="1" w:styleId="xl262">
    <w:name w:val="xl262"/>
    <w:basedOn w:val="a0"/>
    <w:qFormat/>
    <w:rsid w:val="009533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3">
    <w:name w:val="xl263"/>
    <w:basedOn w:val="a0"/>
    <w:qFormat/>
    <w:rsid w:val="00953320"/>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4">
    <w:name w:val="xl264"/>
    <w:basedOn w:val="a0"/>
    <w:qFormat/>
    <w:rsid w:val="0095332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5">
    <w:name w:val="xl265"/>
    <w:basedOn w:val="a0"/>
    <w:qFormat/>
    <w:rsid w:val="00953320"/>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6">
    <w:name w:val="xl266"/>
    <w:basedOn w:val="a0"/>
    <w:qFormat/>
    <w:rsid w:val="009533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7">
    <w:name w:val="xl267"/>
    <w:basedOn w:val="a0"/>
    <w:qFormat/>
    <w:rsid w:val="00953320"/>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8">
    <w:name w:val="xl268"/>
    <w:basedOn w:val="a0"/>
    <w:qFormat/>
    <w:rsid w:val="0095332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9">
    <w:name w:val="xl269"/>
    <w:basedOn w:val="a0"/>
    <w:qFormat/>
    <w:rsid w:val="00953320"/>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rPr>
  </w:style>
  <w:style w:type="paragraph" w:customStyle="1" w:styleId="xl270">
    <w:name w:val="xl270"/>
    <w:basedOn w:val="a0"/>
    <w:qFormat/>
    <w:rsid w:val="00953320"/>
    <w:pPr>
      <w:pBdr>
        <w:top w:val="single" w:sz="8" w:space="0" w:color="auto"/>
        <w:bottom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rPr>
  </w:style>
  <w:style w:type="paragraph" w:customStyle="1" w:styleId="xl271">
    <w:name w:val="xl271"/>
    <w:basedOn w:val="a0"/>
    <w:qFormat/>
    <w:rsid w:val="00953320"/>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rPr>
  </w:style>
  <w:style w:type="paragraph" w:customStyle="1" w:styleId="xl272">
    <w:name w:val="xl272"/>
    <w:basedOn w:val="a0"/>
    <w:qFormat/>
    <w:rsid w:val="00953320"/>
    <w:pPr>
      <w:shd w:val="clear" w:color="000000" w:fill="FFFFFF"/>
      <w:spacing w:before="100" w:beforeAutospacing="1" w:after="100" w:afterAutospacing="1" w:line="240" w:lineRule="auto"/>
      <w:jc w:val="center"/>
    </w:pPr>
    <w:rPr>
      <w:rFonts w:ascii="Times New Roman" w:eastAsia="Times New Roman" w:hAnsi="Times New Roman" w:cs="Times New Roman"/>
      <w:b/>
      <w:bCs/>
    </w:rPr>
  </w:style>
  <w:style w:type="paragraph" w:customStyle="1" w:styleId="xl273">
    <w:name w:val="xl273"/>
    <w:basedOn w:val="a0"/>
    <w:qFormat/>
    <w:rsid w:val="00953320"/>
    <w:pPr>
      <w:shd w:val="clear" w:color="000000" w:fill="FFFFFF"/>
      <w:spacing w:before="100" w:beforeAutospacing="1" w:after="100" w:afterAutospacing="1" w:line="240" w:lineRule="auto"/>
      <w:jc w:val="center"/>
    </w:pPr>
    <w:rPr>
      <w:rFonts w:ascii="Times New Roman" w:eastAsia="Times New Roman" w:hAnsi="Times New Roman" w:cs="Times New Roman"/>
      <w:b/>
      <w:bCs/>
    </w:rPr>
  </w:style>
  <w:style w:type="paragraph" w:customStyle="1" w:styleId="xl274">
    <w:name w:val="xl274"/>
    <w:basedOn w:val="a0"/>
    <w:qFormat/>
    <w:rsid w:val="00953320"/>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8"/>
      <w:szCs w:val="18"/>
    </w:rPr>
  </w:style>
  <w:style w:type="paragraph" w:customStyle="1" w:styleId="xl275">
    <w:name w:val="xl275"/>
    <w:basedOn w:val="a0"/>
    <w:qFormat/>
    <w:rsid w:val="00953320"/>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msonormal0">
    <w:name w:val="msonormal"/>
    <w:basedOn w:val="a0"/>
    <w:qFormat/>
    <w:rsid w:val="00953320"/>
    <w:pPr>
      <w:spacing w:before="100" w:beforeAutospacing="1" w:after="100" w:afterAutospacing="1" w:line="240" w:lineRule="auto"/>
    </w:pPr>
    <w:rPr>
      <w:rFonts w:ascii="Times New Roman" w:eastAsia="Times New Roman" w:hAnsi="Times New Roman" w:cs="Times New Roman"/>
      <w:sz w:val="24"/>
      <w:szCs w:val="24"/>
    </w:rPr>
  </w:style>
  <w:style w:type="paragraph" w:styleId="affffa">
    <w:name w:val="annotation subject"/>
    <w:basedOn w:val="affff3"/>
    <w:next w:val="affff3"/>
    <w:link w:val="affff9"/>
    <w:uiPriority w:val="99"/>
    <w:unhideWhenUsed/>
    <w:rsid w:val="00953320"/>
    <w:pPr>
      <w:spacing w:after="200"/>
    </w:pPr>
    <w:rPr>
      <w:rFonts w:ascii="Calibri" w:eastAsia="Calibri" w:hAnsi="Calibri"/>
      <w:b/>
      <w:bCs/>
    </w:rPr>
  </w:style>
  <w:style w:type="character" w:customStyle="1" w:styleId="1fff3">
    <w:name w:val="Тема примечания Знак1"/>
    <w:basedOn w:val="affff4"/>
    <w:uiPriority w:val="99"/>
    <w:semiHidden/>
    <w:rsid w:val="00953320"/>
    <w:rPr>
      <w:rFonts w:ascii="Times New Roman" w:eastAsia="Times New Roman" w:hAnsi="Times New Roman" w:cs="Times New Roman"/>
      <w:b/>
      <w:bCs/>
      <w:sz w:val="20"/>
      <w:szCs w:val="20"/>
      <w:lang w:val="en-US"/>
    </w:rPr>
  </w:style>
  <w:style w:type="paragraph" w:styleId="affffb">
    <w:name w:val="Revision"/>
    <w:hidden/>
    <w:uiPriority w:val="99"/>
    <w:semiHidden/>
    <w:rsid w:val="00953320"/>
    <w:pPr>
      <w:spacing w:after="0" w:line="240" w:lineRule="auto"/>
    </w:pPr>
  </w:style>
  <w:style w:type="paragraph" w:styleId="afffff1">
    <w:name w:val="List Bullet"/>
    <w:basedOn w:val="a0"/>
    <w:uiPriority w:val="99"/>
    <w:unhideWhenUsed/>
    <w:rsid w:val="00953320"/>
    <w:pPr>
      <w:tabs>
        <w:tab w:val="num" w:pos="480"/>
      </w:tabs>
      <w:ind w:left="480" w:hanging="480"/>
      <w:contextualSpacing/>
    </w:pPr>
  </w:style>
  <w:style w:type="numbering" w:customStyle="1" w:styleId="491">
    <w:name w:val="Нет списка49"/>
    <w:next w:val="a3"/>
    <w:uiPriority w:val="99"/>
    <w:semiHidden/>
    <w:unhideWhenUsed/>
    <w:rsid w:val="00B436ED"/>
  </w:style>
  <w:style w:type="numbering" w:customStyle="1" w:styleId="1190">
    <w:name w:val="Нет списка119"/>
    <w:next w:val="a3"/>
    <w:uiPriority w:val="99"/>
    <w:semiHidden/>
    <w:unhideWhenUsed/>
    <w:rsid w:val="00B436ED"/>
  </w:style>
  <w:style w:type="numbering" w:customStyle="1" w:styleId="218">
    <w:name w:val="Нет списка218"/>
    <w:next w:val="a3"/>
    <w:uiPriority w:val="99"/>
    <w:semiHidden/>
    <w:unhideWhenUsed/>
    <w:rsid w:val="00B436ED"/>
  </w:style>
  <w:style w:type="numbering" w:customStyle="1" w:styleId="317">
    <w:name w:val="Нет списка317"/>
    <w:next w:val="a3"/>
    <w:semiHidden/>
    <w:unhideWhenUsed/>
    <w:rsid w:val="00B436ED"/>
  </w:style>
  <w:style w:type="table" w:customStyle="1" w:styleId="1200">
    <w:name w:val="Сетка таблицы120"/>
    <w:basedOn w:val="a2"/>
    <w:next w:val="a9"/>
    <w:rsid w:val="00B436E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00">
    <w:name w:val="Нет списка410"/>
    <w:next w:val="a3"/>
    <w:uiPriority w:val="99"/>
    <w:semiHidden/>
    <w:unhideWhenUsed/>
    <w:rsid w:val="00B436ED"/>
  </w:style>
  <w:style w:type="numbering" w:customStyle="1" w:styleId="551">
    <w:name w:val="Нет списка55"/>
    <w:next w:val="a3"/>
    <w:uiPriority w:val="99"/>
    <w:semiHidden/>
    <w:unhideWhenUsed/>
    <w:rsid w:val="00B436ED"/>
  </w:style>
  <w:style w:type="numbering" w:customStyle="1" w:styleId="650">
    <w:name w:val="Нет списка65"/>
    <w:next w:val="a3"/>
    <w:uiPriority w:val="99"/>
    <w:semiHidden/>
    <w:unhideWhenUsed/>
    <w:rsid w:val="00B436ED"/>
  </w:style>
  <w:style w:type="table" w:customStyle="1" w:styleId="3170">
    <w:name w:val="Сетка таблицы317"/>
    <w:basedOn w:val="a2"/>
    <w:next w:val="a9"/>
    <w:rsid w:val="00B436ED"/>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50">
    <w:name w:val="Нет списка75"/>
    <w:next w:val="a3"/>
    <w:uiPriority w:val="99"/>
    <w:semiHidden/>
    <w:unhideWhenUsed/>
    <w:rsid w:val="00B436ED"/>
  </w:style>
  <w:style w:type="numbering" w:customStyle="1" w:styleId="11101">
    <w:name w:val="Нет списка1110"/>
    <w:next w:val="a3"/>
    <w:uiPriority w:val="99"/>
    <w:semiHidden/>
    <w:unhideWhenUsed/>
    <w:rsid w:val="00B436ED"/>
  </w:style>
  <w:style w:type="table" w:customStyle="1" w:styleId="1115">
    <w:name w:val="Сетка таблицы1115"/>
    <w:basedOn w:val="a2"/>
    <w:next w:val="a9"/>
    <w:rsid w:val="00B436ED"/>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50">
    <w:name w:val="Нет списка85"/>
    <w:next w:val="a3"/>
    <w:uiPriority w:val="99"/>
    <w:semiHidden/>
    <w:unhideWhenUsed/>
    <w:rsid w:val="00B436ED"/>
  </w:style>
  <w:style w:type="table" w:customStyle="1" w:styleId="4101">
    <w:name w:val="Сетка таблицы410"/>
    <w:basedOn w:val="a2"/>
    <w:next w:val="a9"/>
    <w:rsid w:val="00B436E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50">
    <w:name w:val="Нет списка125"/>
    <w:next w:val="a3"/>
    <w:uiPriority w:val="99"/>
    <w:semiHidden/>
    <w:rsid w:val="00B436ED"/>
  </w:style>
  <w:style w:type="numbering" w:customStyle="1" w:styleId="950">
    <w:name w:val="Нет списка95"/>
    <w:next w:val="a3"/>
    <w:uiPriority w:val="99"/>
    <w:semiHidden/>
    <w:rsid w:val="00B436ED"/>
  </w:style>
  <w:style w:type="table" w:customStyle="1" w:styleId="57">
    <w:name w:val="Сетка таблицы57"/>
    <w:basedOn w:val="a2"/>
    <w:next w:val="a9"/>
    <w:rsid w:val="00B436E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50">
    <w:name w:val="Нет списка105"/>
    <w:next w:val="a3"/>
    <w:uiPriority w:val="99"/>
    <w:semiHidden/>
    <w:rsid w:val="00B436ED"/>
  </w:style>
  <w:style w:type="numbering" w:customStyle="1" w:styleId="1350">
    <w:name w:val="Нет списка135"/>
    <w:next w:val="a3"/>
    <w:uiPriority w:val="99"/>
    <w:semiHidden/>
    <w:unhideWhenUsed/>
    <w:rsid w:val="00B436ED"/>
  </w:style>
  <w:style w:type="numbering" w:customStyle="1" w:styleId="219">
    <w:name w:val="Нет списка219"/>
    <w:next w:val="a3"/>
    <w:uiPriority w:val="99"/>
    <w:semiHidden/>
    <w:unhideWhenUsed/>
    <w:rsid w:val="00B436ED"/>
  </w:style>
  <w:style w:type="numbering" w:customStyle="1" w:styleId="318">
    <w:name w:val="Нет списка318"/>
    <w:next w:val="a3"/>
    <w:uiPriority w:val="99"/>
    <w:semiHidden/>
    <w:unhideWhenUsed/>
    <w:rsid w:val="00B436ED"/>
  </w:style>
  <w:style w:type="table" w:customStyle="1" w:styleId="1116">
    <w:name w:val="Сетка таблицы1116"/>
    <w:basedOn w:val="a2"/>
    <w:next w:val="a9"/>
    <w:rsid w:val="00B436E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5">
    <w:name w:val="Нет списка415"/>
    <w:next w:val="a3"/>
    <w:uiPriority w:val="99"/>
    <w:semiHidden/>
    <w:unhideWhenUsed/>
    <w:rsid w:val="00B436ED"/>
  </w:style>
  <w:style w:type="table" w:customStyle="1" w:styleId="4150">
    <w:name w:val="Сетка таблицы415"/>
    <w:basedOn w:val="a2"/>
    <w:next w:val="a9"/>
    <w:rsid w:val="00B436E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50">
    <w:name w:val="Нет списка225"/>
    <w:next w:val="a3"/>
    <w:uiPriority w:val="99"/>
    <w:semiHidden/>
    <w:rsid w:val="00B436ED"/>
  </w:style>
  <w:style w:type="numbering" w:customStyle="1" w:styleId="325">
    <w:name w:val="Нет списка325"/>
    <w:next w:val="a3"/>
    <w:uiPriority w:val="99"/>
    <w:semiHidden/>
    <w:rsid w:val="00B436ED"/>
  </w:style>
  <w:style w:type="numbering" w:customStyle="1" w:styleId="4230">
    <w:name w:val="Нет списка423"/>
    <w:next w:val="a3"/>
    <w:uiPriority w:val="99"/>
    <w:semiHidden/>
    <w:unhideWhenUsed/>
    <w:rsid w:val="00B436ED"/>
  </w:style>
  <w:style w:type="numbering" w:customStyle="1" w:styleId="11130">
    <w:name w:val="Нет списка1113"/>
    <w:next w:val="a3"/>
    <w:uiPriority w:val="99"/>
    <w:semiHidden/>
    <w:unhideWhenUsed/>
    <w:rsid w:val="00B436ED"/>
  </w:style>
  <w:style w:type="numbering" w:customStyle="1" w:styleId="21130">
    <w:name w:val="Нет списка2113"/>
    <w:next w:val="a3"/>
    <w:uiPriority w:val="99"/>
    <w:semiHidden/>
    <w:unhideWhenUsed/>
    <w:rsid w:val="00B436ED"/>
  </w:style>
  <w:style w:type="numbering" w:customStyle="1" w:styleId="31130">
    <w:name w:val="Нет списка3113"/>
    <w:next w:val="a3"/>
    <w:uiPriority w:val="99"/>
    <w:semiHidden/>
    <w:unhideWhenUsed/>
    <w:rsid w:val="00B436ED"/>
  </w:style>
  <w:style w:type="numbering" w:customStyle="1" w:styleId="4113">
    <w:name w:val="Нет списка4113"/>
    <w:next w:val="a3"/>
    <w:uiPriority w:val="99"/>
    <w:semiHidden/>
    <w:unhideWhenUsed/>
    <w:rsid w:val="00B436ED"/>
  </w:style>
  <w:style w:type="numbering" w:customStyle="1" w:styleId="5130">
    <w:name w:val="Нет списка513"/>
    <w:next w:val="a3"/>
    <w:uiPriority w:val="99"/>
    <w:semiHidden/>
    <w:unhideWhenUsed/>
    <w:rsid w:val="00B436ED"/>
  </w:style>
  <w:style w:type="numbering" w:customStyle="1" w:styleId="6130">
    <w:name w:val="Нет списка613"/>
    <w:next w:val="a3"/>
    <w:uiPriority w:val="99"/>
    <w:semiHidden/>
    <w:unhideWhenUsed/>
    <w:rsid w:val="00B436ED"/>
  </w:style>
  <w:style w:type="numbering" w:customStyle="1" w:styleId="235">
    <w:name w:val="Нет списка235"/>
    <w:next w:val="a3"/>
    <w:uiPriority w:val="99"/>
    <w:semiHidden/>
    <w:rsid w:val="00B436ED"/>
  </w:style>
  <w:style w:type="numbering" w:customStyle="1" w:styleId="335">
    <w:name w:val="Нет списка335"/>
    <w:next w:val="a3"/>
    <w:uiPriority w:val="99"/>
    <w:semiHidden/>
    <w:rsid w:val="00B436ED"/>
  </w:style>
  <w:style w:type="numbering" w:customStyle="1" w:styleId="4330">
    <w:name w:val="Нет списка433"/>
    <w:next w:val="a3"/>
    <w:uiPriority w:val="99"/>
    <w:semiHidden/>
    <w:unhideWhenUsed/>
    <w:rsid w:val="00B436ED"/>
  </w:style>
  <w:style w:type="numbering" w:customStyle="1" w:styleId="11230">
    <w:name w:val="Нет списка1123"/>
    <w:next w:val="a3"/>
    <w:uiPriority w:val="99"/>
    <w:semiHidden/>
    <w:unhideWhenUsed/>
    <w:rsid w:val="00B436ED"/>
  </w:style>
  <w:style w:type="numbering" w:customStyle="1" w:styleId="2123">
    <w:name w:val="Нет списка2123"/>
    <w:next w:val="a3"/>
    <w:uiPriority w:val="99"/>
    <w:semiHidden/>
    <w:unhideWhenUsed/>
    <w:rsid w:val="00B436ED"/>
  </w:style>
  <w:style w:type="numbering" w:customStyle="1" w:styleId="3123">
    <w:name w:val="Нет списка3123"/>
    <w:next w:val="a3"/>
    <w:uiPriority w:val="99"/>
    <w:semiHidden/>
    <w:unhideWhenUsed/>
    <w:rsid w:val="00B436ED"/>
  </w:style>
  <w:style w:type="numbering" w:customStyle="1" w:styleId="4123">
    <w:name w:val="Нет списка4123"/>
    <w:next w:val="a3"/>
    <w:uiPriority w:val="99"/>
    <w:semiHidden/>
    <w:unhideWhenUsed/>
    <w:rsid w:val="00B436ED"/>
  </w:style>
  <w:style w:type="numbering" w:customStyle="1" w:styleId="5230">
    <w:name w:val="Нет списка523"/>
    <w:next w:val="a3"/>
    <w:uiPriority w:val="99"/>
    <w:semiHidden/>
    <w:unhideWhenUsed/>
    <w:rsid w:val="00B436ED"/>
  </w:style>
  <w:style w:type="numbering" w:customStyle="1" w:styleId="6230">
    <w:name w:val="Нет списка623"/>
    <w:next w:val="a3"/>
    <w:uiPriority w:val="99"/>
    <w:semiHidden/>
    <w:unhideWhenUsed/>
    <w:rsid w:val="00B436ED"/>
  </w:style>
  <w:style w:type="numbering" w:customStyle="1" w:styleId="145">
    <w:name w:val="Нет списка145"/>
    <w:next w:val="a3"/>
    <w:uiPriority w:val="99"/>
    <w:semiHidden/>
    <w:unhideWhenUsed/>
    <w:rsid w:val="00B436ED"/>
  </w:style>
  <w:style w:type="numbering" w:customStyle="1" w:styleId="155">
    <w:name w:val="Нет списка155"/>
    <w:next w:val="a3"/>
    <w:uiPriority w:val="99"/>
    <w:semiHidden/>
    <w:unhideWhenUsed/>
    <w:rsid w:val="00B436ED"/>
  </w:style>
  <w:style w:type="numbering" w:customStyle="1" w:styleId="165">
    <w:name w:val="Нет списка165"/>
    <w:next w:val="a3"/>
    <w:uiPriority w:val="99"/>
    <w:semiHidden/>
    <w:unhideWhenUsed/>
    <w:rsid w:val="00B436ED"/>
  </w:style>
  <w:style w:type="numbering" w:customStyle="1" w:styleId="1730">
    <w:name w:val="Нет списка173"/>
    <w:next w:val="a3"/>
    <w:uiPriority w:val="99"/>
    <w:semiHidden/>
    <w:unhideWhenUsed/>
    <w:rsid w:val="00B436ED"/>
  </w:style>
  <w:style w:type="numbering" w:customStyle="1" w:styleId="245">
    <w:name w:val="Нет списка245"/>
    <w:next w:val="a3"/>
    <w:uiPriority w:val="99"/>
    <w:semiHidden/>
    <w:unhideWhenUsed/>
    <w:rsid w:val="00B436ED"/>
  </w:style>
  <w:style w:type="numbering" w:customStyle="1" w:styleId="345">
    <w:name w:val="Нет списка345"/>
    <w:next w:val="a3"/>
    <w:uiPriority w:val="99"/>
    <w:semiHidden/>
    <w:unhideWhenUsed/>
    <w:rsid w:val="00B436ED"/>
  </w:style>
  <w:style w:type="numbering" w:customStyle="1" w:styleId="1830">
    <w:name w:val="Нет списка183"/>
    <w:next w:val="a3"/>
    <w:uiPriority w:val="99"/>
    <w:semiHidden/>
    <w:unhideWhenUsed/>
    <w:rsid w:val="00B436ED"/>
  </w:style>
  <w:style w:type="numbering" w:customStyle="1" w:styleId="1930">
    <w:name w:val="Нет списка193"/>
    <w:next w:val="a3"/>
    <w:uiPriority w:val="99"/>
    <w:semiHidden/>
    <w:unhideWhenUsed/>
    <w:rsid w:val="00B436ED"/>
  </w:style>
  <w:style w:type="numbering" w:customStyle="1" w:styleId="255">
    <w:name w:val="Нет списка255"/>
    <w:next w:val="a3"/>
    <w:uiPriority w:val="99"/>
    <w:semiHidden/>
    <w:unhideWhenUsed/>
    <w:rsid w:val="00B436ED"/>
  </w:style>
  <w:style w:type="numbering" w:customStyle="1" w:styleId="355">
    <w:name w:val="Нет списка355"/>
    <w:next w:val="a3"/>
    <w:uiPriority w:val="99"/>
    <w:semiHidden/>
    <w:unhideWhenUsed/>
    <w:rsid w:val="00B436ED"/>
  </w:style>
  <w:style w:type="table" w:customStyle="1" w:styleId="515">
    <w:name w:val="Сетка таблицы515"/>
    <w:basedOn w:val="a2"/>
    <w:rsid w:val="00B436E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5">
    <w:name w:val="Нет списка265"/>
    <w:next w:val="a3"/>
    <w:uiPriority w:val="99"/>
    <w:semiHidden/>
    <w:unhideWhenUsed/>
    <w:rsid w:val="00B436ED"/>
  </w:style>
  <w:style w:type="numbering" w:customStyle="1" w:styleId="365">
    <w:name w:val="Нет списка365"/>
    <w:next w:val="a3"/>
    <w:uiPriority w:val="99"/>
    <w:semiHidden/>
    <w:unhideWhenUsed/>
    <w:rsid w:val="00B436ED"/>
  </w:style>
  <w:style w:type="numbering" w:customStyle="1" w:styleId="273">
    <w:name w:val="Нет списка273"/>
    <w:next w:val="a3"/>
    <w:uiPriority w:val="99"/>
    <w:semiHidden/>
    <w:unhideWhenUsed/>
    <w:rsid w:val="00B436ED"/>
  </w:style>
  <w:style w:type="numbering" w:customStyle="1" w:styleId="373">
    <w:name w:val="Нет списка373"/>
    <w:next w:val="a3"/>
    <w:semiHidden/>
    <w:unhideWhenUsed/>
    <w:rsid w:val="00B436ED"/>
  </w:style>
  <w:style w:type="table" w:customStyle="1" w:styleId="41130">
    <w:name w:val="Сетка таблицы4113"/>
    <w:basedOn w:val="a2"/>
    <w:rsid w:val="00B436E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30">
    <w:name w:val="Нет списка1213"/>
    <w:next w:val="a3"/>
    <w:uiPriority w:val="99"/>
    <w:semiHidden/>
    <w:unhideWhenUsed/>
    <w:rsid w:val="00B436ED"/>
  </w:style>
  <w:style w:type="numbering" w:customStyle="1" w:styleId="22130">
    <w:name w:val="Нет списка2213"/>
    <w:next w:val="a3"/>
    <w:uiPriority w:val="99"/>
    <w:semiHidden/>
    <w:unhideWhenUsed/>
    <w:rsid w:val="00B436ED"/>
  </w:style>
  <w:style w:type="numbering" w:customStyle="1" w:styleId="13130">
    <w:name w:val="Нет списка1313"/>
    <w:next w:val="a3"/>
    <w:uiPriority w:val="99"/>
    <w:semiHidden/>
    <w:unhideWhenUsed/>
    <w:rsid w:val="00B436ED"/>
  </w:style>
  <w:style w:type="numbering" w:customStyle="1" w:styleId="2313">
    <w:name w:val="Нет списка2313"/>
    <w:next w:val="a3"/>
    <w:uiPriority w:val="99"/>
    <w:semiHidden/>
    <w:unhideWhenUsed/>
    <w:rsid w:val="00B436ED"/>
  </w:style>
  <w:style w:type="numbering" w:customStyle="1" w:styleId="3213">
    <w:name w:val="Нет списка3213"/>
    <w:next w:val="a3"/>
    <w:uiPriority w:val="99"/>
    <w:semiHidden/>
    <w:unhideWhenUsed/>
    <w:rsid w:val="00B436ED"/>
  </w:style>
  <w:style w:type="numbering" w:customStyle="1" w:styleId="7130">
    <w:name w:val="Нет списка713"/>
    <w:next w:val="a3"/>
    <w:uiPriority w:val="99"/>
    <w:semiHidden/>
    <w:unhideWhenUsed/>
    <w:rsid w:val="00B436ED"/>
  </w:style>
  <w:style w:type="numbering" w:customStyle="1" w:styleId="1413">
    <w:name w:val="Нет списка1413"/>
    <w:next w:val="a3"/>
    <w:uiPriority w:val="99"/>
    <w:semiHidden/>
    <w:unhideWhenUsed/>
    <w:rsid w:val="00B436ED"/>
  </w:style>
  <w:style w:type="numbering" w:customStyle="1" w:styleId="2413">
    <w:name w:val="Нет списка2413"/>
    <w:next w:val="a3"/>
    <w:uiPriority w:val="99"/>
    <w:semiHidden/>
    <w:unhideWhenUsed/>
    <w:rsid w:val="00B436ED"/>
  </w:style>
  <w:style w:type="numbering" w:customStyle="1" w:styleId="3313">
    <w:name w:val="Нет списка3313"/>
    <w:next w:val="a3"/>
    <w:uiPriority w:val="99"/>
    <w:semiHidden/>
    <w:unhideWhenUsed/>
    <w:rsid w:val="00B436ED"/>
  </w:style>
  <w:style w:type="numbering" w:customStyle="1" w:styleId="8130">
    <w:name w:val="Нет списка813"/>
    <w:next w:val="a3"/>
    <w:uiPriority w:val="99"/>
    <w:semiHidden/>
    <w:unhideWhenUsed/>
    <w:rsid w:val="00B436ED"/>
  </w:style>
  <w:style w:type="numbering" w:customStyle="1" w:styleId="3413">
    <w:name w:val="Нет списка3413"/>
    <w:next w:val="a3"/>
    <w:uiPriority w:val="99"/>
    <w:semiHidden/>
    <w:unhideWhenUsed/>
    <w:rsid w:val="00B436ED"/>
  </w:style>
  <w:style w:type="numbering" w:customStyle="1" w:styleId="9130">
    <w:name w:val="Нет списка913"/>
    <w:next w:val="a3"/>
    <w:uiPriority w:val="99"/>
    <w:semiHidden/>
    <w:rsid w:val="00B436ED"/>
  </w:style>
  <w:style w:type="numbering" w:customStyle="1" w:styleId="1513">
    <w:name w:val="Нет списка1513"/>
    <w:next w:val="a3"/>
    <w:uiPriority w:val="99"/>
    <w:semiHidden/>
    <w:unhideWhenUsed/>
    <w:rsid w:val="00B436ED"/>
  </w:style>
  <w:style w:type="numbering" w:customStyle="1" w:styleId="2513">
    <w:name w:val="Нет списка2513"/>
    <w:next w:val="a3"/>
    <w:uiPriority w:val="99"/>
    <w:semiHidden/>
    <w:unhideWhenUsed/>
    <w:rsid w:val="00B436ED"/>
  </w:style>
  <w:style w:type="numbering" w:customStyle="1" w:styleId="3513">
    <w:name w:val="Нет списка3513"/>
    <w:next w:val="a3"/>
    <w:uiPriority w:val="99"/>
    <w:semiHidden/>
    <w:unhideWhenUsed/>
    <w:rsid w:val="00B436ED"/>
  </w:style>
  <w:style w:type="numbering" w:customStyle="1" w:styleId="10130">
    <w:name w:val="Нет списка1013"/>
    <w:next w:val="a3"/>
    <w:uiPriority w:val="99"/>
    <w:semiHidden/>
    <w:rsid w:val="00B436ED"/>
  </w:style>
  <w:style w:type="numbering" w:customStyle="1" w:styleId="1613">
    <w:name w:val="Нет списка1613"/>
    <w:next w:val="a3"/>
    <w:uiPriority w:val="99"/>
    <w:semiHidden/>
    <w:unhideWhenUsed/>
    <w:rsid w:val="00B436ED"/>
  </w:style>
  <w:style w:type="numbering" w:customStyle="1" w:styleId="2613">
    <w:name w:val="Нет списка2613"/>
    <w:next w:val="a3"/>
    <w:uiPriority w:val="99"/>
    <w:semiHidden/>
    <w:unhideWhenUsed/>
    <w:rsid w:val="00B436ED"/>
  </w:style>
  <w:style w:type="numbering" w:customStyle="1" w:styleId="3613">
    <w:name w:val="Нет списка3613"/>
    <w:next w:val="a3"/>
    <w:uiPriority w:val="99"/>
    <w:semiHidden/>
    <w:unhideWhenUsed/>
    <w:rsid w:val="00B436ED"/>
  </w:style>
  <w:style w:type="numbering" w:customStyle="1" w:styleId="2030">
    <w:name w:val="Нет списка203"/>
    <w:next w:val="a3"/>
    <w:uiPriority w:val="99"/>
    <w:semiHidden/>
    <w:unhideWhenUsed/>
    <w:rsid w:val="00B436ED"/>
  </w:style>
  <w:style w:type="numbering" w:customStyle="1" w:styleId="1103">
    <w:name w:val="Нет списка1103"/>
    <w:next w:val="a3"/>
    <w:uiPriority w:val="99"/>
    <w:semiHidden/>
    <w:unhideWhenUsed/>
    <w:rsid w:val="00B436ED"/>
  </w:style>
  <w:style w:type="numbering" w:customStyle="1" w:styleId="283">
    <w:name w:val="Нет списка283"/>
    <w:next w:val="a3"/>
    <w:uiPriority w:val="99"/>
    <w:semiHidden/>
    <w:unhideWhenUsed/>
    <w:rsid w:val="00B436ED"/>
  </w:style>
  <w:style w:type="numbering" w:customStyle="1" w:styleId="383">
    <w:name w:val="Нет списка383"/>
    <w:next w:val="a3"/>
    <w:semiHidden/>
    <w:unhideWhenUsed/>
    <w:rsid w:val="00B436ED"/>
  </w:style>
  <w:style w:type="numbering" w:customStyle="1" w:styleId="1223">
    <w:name w:val="Нет списка1223"/>
    <w:next w:val="a3"/>
    <w:uiPriority w:val="99"/>
    <w:semiHidden/>
    <w:unhideWhenUsed/>
    <w:rsid w:val="00B436ED"/>
  </w:style>
  <w:style w:type="numbering" w:customStyle="1" w:styleId="2223">
    <w:name w:val="Нет списка2223"/>
    <w:next w:val="a3"/>
    <w:uiPriority w:val="99"/>
    <w:semiHidden/>
    <w:unhideWhenUsed/>
    <w:rsid w:val="00B436ED"/>
  </w:style>
  <w:style w:type="numbering" w:customStyle="1" w:styleId="1323">
    <w:name w:val="Нет списка1323"/>
    <w:next w:val="a3"/>
    <w:uiPriority w:val="99"/>
    <w:semiHidden/>
    <w:unhideWhenUsed/>
    <w:rsid w:val="00B436ED"/>
  </w:style>
  <w:style w:type="numbering" w:customStyle="1" w:styleId="2323">
    <w:name w:val="Нет списка2323"/>
    <w:next w:val="a3"/>
    <w:uiPriority w:val="99"/>
    <w:semiHidden/>
    <w:unhideWhenUsed/>
    <w:rsid w:val="00B436ED"/>
  </w:style>
  <w:style w:type="numbering" w:customStyle="1" w:styleId="3223">
    <w:name w:val="Нет списка3223"/>
    <w:next w:val="a3"/>
    <w:uiPriority w:val="99"/>
    <w:semiHidden/>
    <w:unhideWhenUsed/>
    <w:rsid w:val="00B436ED"/>
  </w:style>
  <w:style w:type="numbering" w:customStyle="1" w:styleId="723">
    <w:name w:val="Нет списка723"/>
    <w:next w:val="a3"/>
    <w:uiPriority w:val="99"/>
    <w:semiHidden/>
    <w:unhideWhenUsed/>
    <w:rsid w:val="00B436ED"/>
  </w:style>
  <w:style w:type="numbering" w:customStyle="1" w:styleId="1423">
    <w:name w:val="Нет списка1423"/>
    <w:next w:val="a3"/>
    <w:uiPriority w:val="99"/>
    <w:semiHidden/>
    <w:unhideWhenUsed/>
    <w:rsid w:val="00B436ED"/>
  </w:style>
  <w:style w:type="numbering" w:customStyle="1" w:styleId="2423">
    <w:name w:val="Нет списка2423"/>
    <w:next w:val="a3"/>
    <w:uiPriority w:val="99"/>
    <w:semiHidden/>
    <w:unhideWhenUsed/>
    <w:rsid w:val="00B436ED"/>
  </w:style>
  <w:style w:type="numbering" w:customStyle="1" w:styleId="3323">
    <w:name w:val="Нет списка3323"/>
    <w:next w:val="a3"/>
    <w:uiPriority w:val="99"/>
    <w:semiHidden/>
    <w:unhideWhenUsed/>
    <w:rsid w:val="00B436ED"/>
  </w:style>
  <w:style w:type="numbering" w:customStyle="1" w:styleId="823">
    <w:name w:val="Нет списка823"/>
    <w:next w:val="a3"/>
    <w:uiPriority w:val="99"/>
    <w:semiHidden/>
    <w:unhideWhenUsed/>
    <w:rsid w:val="00B436ED"/>
  </w:style>
  <w:style w:type="numbering" w:customStyle="1" w:styleId="3423">
    <w:name w:val="Нет списка3423"/>
    <w:next w:val="a3"/>
    <w:uiPriority w:val="99"/>
    <w:semiHidden/>
    <w:unhideWhenUsed/>
    <w:rsid w:val="00B436ED"/>
  </w:style>
  <w:style w:type="numbering" w:customStyle="1" w:styleId="923">
    <w:name w:val="Нет списка923"/>
    <w:next w:val="a3"/>
    <w:uiPriority w:val="99"/>
    <w:semiHidden/>
    <w:rsid w:val="00B436ED"/>
  </w:style>
  <w:style w:type="numbering" w:customStyle="1" w:styleId="1523">
    <w:name w:val="Нет списка1523"/>
    <w:next w:val="a3"/>
    <w:uiPriority w:val="99"/>
    <w:semiHidden/>
    <w:unhideWhenUsed/>
    <w:rsid w:val="00B436ED"/>
  </w:style>
  <w:style w:type="numbering" w:customStyle="1" w:styleId="2523">
    <w:name w:val="Нет списка2523"/>
    <w:next w:val="a3"/>
    <w:uiPriority w:val="99"/>
    <w:semiHidden/>
    <w:unhideWhenUsed/>
    <w:rsid w:val="00B436ED"/>
  </w:style>
  <w:style w:type="numbering" w:customStyle="1" w:styleId="3523">
    <w:name w:val="Нет списка3523"/>
    <w:next w:val="a3"/>
    <w:uiPriority w:val="99"/>
    <w:semiHidden/>
    <w:unhideWhenUsed/>
    <w:rsid w:val="00B436ED"/>
  </w:style>
  <w:style w:type="numbering" w:customStyle="1" w:styleId="1023">
    <w:name w:val="Нет списка1023"/>
    <w:next w:val="a3"/>
    <w:uiPriority w:val="99"/>
    <w:semiHidden/>
    <w:rsid w:val="00B436ED"/>
  </w:style>
  <w:style w:type="numbering" w:customStyle="1" w:styleId="1623">
    <w:name w:val="Нет списка1623"/>
    <w:next w:val="a3"/>
    <w:uiPriority w:val="99"/>
    <w:semiHidden/>
    <w:unhideWhenUsed/>
    <w:rsid w:val="00B436ED"/>
  </w:style>
  <w:style w:type="numbering" w:customStyle="1" w:styleId="2623">
    <w:name w:val="Нет списка2623"/>
    <w:next w:val="a3"/>
    <w:uiPriority w:val="99"/>
    <w:semiHidden/>
    <w:unhideWhenUsed/>
    <w:rsid w:val="00B436ED"/>
  </w:style>
  <w:style w:type="numbering" w:customStyle="1" w:styleId="3623">
    <w:name w:val="Нет списка3623"/>
    <w:next w:val="a3"/>
    <w:uiPriority w:val="99"/>
    <w:semiHidden/>
    <w:unhideWhenUsed/>
    <w:rsid w:val="00B436ED"/>
  </w:style>
  <w:style w:type="numbering" w:customStyle="1" w:styleId="2911">
    <w:name w:val="Нет списка291"/>
    <w:next w:val="a3"/>
    <w:uiPriority w:val="99"/>
    <w:semiHidden/>
    <w:unhideWhenUsed/>
    <w:rsid w:val="00B436ED"/>
  </w:style>
  <w:style w:type="numbering" w:customStyle="1" w:styleId="3010">
    <w:name w:val="Нет списка301"/>
    <w:next w:val="a3"/>
    <w:uiPriority w:val="99"/>
    <w:semiHidden/>
    <w:unhideWhenUsed/>
    <w:rsid w:val="00B436ED"/>
  </w:style>
  <w:style w:type="numbering" w:customStyle="1" w:styleId="11310">
    <w:name w:val="Нет списка1131"/>
    <w:next w:val="a3"/>
    <w:uiPriority w:val="99"/>
    <w:semiHidden/>
    <w:unhideWhenUsed/>
    <w:rsid w:val="00B436ED"/>
  </w:style>
  <w:style w:type="numbering" w:customStyle="1" w:styleId="21011">
    <w:name w:val="Нет списка2101"/>
    <w:next w:val="a3"/>
    <w:uiPriority w:val="99"/>
    <w:semiHidden/>
    <w:unhideWhenUsed/>
    <w:rsid w:val="00B436ED"/>
  </w:style>
  <w:style w:type="numbering" w:customStyle="1" w:styleId="3910">
    <w:name w:val="Нет списка391"/>
    <w:next w:val="a3"/>
    <w:uiPriority w:val="99"/>
    <w:semiHidden/>
    <w:unhideWhenUsed/>
    <w:rsid w:val="00B436ED"/>
  </w:style>
  <w:style w:type="numbering" w:customStyle="1" w:styleId="4010">
    <w:name w:val="Нет списка401"/>
    <w:next w:val="a3"/>
    <w:uiPriority w:val="99"/>
    <w:semiHidden/>
    <w:unhideWhenUsed/>
    <w:rsid w:val="00B436ED"/>
  </w:style>
  <w:style w:type="numbering" w:customStyle="1" w:styleId="11411">
    <w:name w:val="Нет списка1141"/>
    <w:next w:val="a3"/>
    <w:uiPriority w:val="99"/>
    <w:semiHidden/>
    <w:unhideWhenUsed/>
    <w:rsid w:val="00B436ED"/>
  </w:style>
  <w:style w:type="numbering" w:customStyle="1" w:styleId="21311">
    <w:name w:val="Нет списка2131"/>
    <w:next w:val="a3"/>
    <w:uiPriority w:val="99"/>
    <w:semiHidden/>
    <w:unhideWhenUsed/>
    <w:rsid w:val="00B436ED"/>
  </w:style>
  <w:style w:type="numbering" w:customStyle="1" w:styleId="31010">
    <w:name w:val="Нет списка3101"/>
    <w:next w:val="a3"/>
    <w:uiPriority w:val="99"/>
    <w:semiHidden/>
    <w:unhideWhenUsed/>
    <w:rsid w:val="00B436ED"/>
  </w:style>
  <w:style w:type="numbering" w:customStyle="1" w:styleId="4410">
    <w:name w:val="Нет списка441"/>
    <w:next w:val="a3"/>
    <w:uiPriority w:val="99"/>
    <w:semiHidden/>
    <w:unhideWhenUsed/>
    <w:rsid w:val="00B436ED"/>
  </w:style>
  <w:style w:type="numbering" w:customStyle="1" w:styleId="11511">
    <w:name w:val="Нет списка1151"/>
    <w:next w:val="a3"/>
    <w:uiPriority w:val="99"/>
    <w:semiHidden/>
    <w:unhideWhenUsed/>
    <w:rsid w:val="00B436ED"/>
  </w:style>
  <w:style w:type="numbering" w:customStyle="1" w:styleId="21410">
    <w:name w:val="Нет списка2141"/>
    <w:next w:val="a3"/>
    <w:uiPriority w:val="99"/>
    <w:semiHidden/>
    <w:unhideWhenUsed/>
    <w:rsid w:val="00B436ED"/>
  </w:style>
  <w:style w:type="numbering" w:customStyle="1" w:styleId="31311">
    <w:name w:val="Нет списка3131"/>
    <w:next w:val="a3"/>
    <w:semiHidden/>
    <w:rsid w:val="00B436ED"/>
  </w:style>
  <w:style w:type="numbering" w:customStyle="1" w:styleId="4511">
    <w:name w:val="Нет списка451"/>
    <w:next w:val="a3"/>
    <w:uiPriority w:val="99"/>
    <w:semiHidden/>
    <w:unhideWhenUsed/>
    <w:rsid w:val="00B436ED"/>
  </w:style>
  <w:style w:type="numbering" w:customStyle="1" w:styleId="5311">
    <w:name w:val="Нет списка531"/>
    <w:next w:val="a3"/>
    <w:uiPriority w:val="99"/>
    <w:semiHidden/>
    <w:unhideWhenUsed/>
    <w:rsid w:val="00B436ED"/>
  </w:style>
  <w:style w:type="numbering" w:customStyle="1" w:styleId="6311">
    <w:name w:val="Нет списка631"/>
    <w:next w:val="a3"/>
    <w:uiPriority w:val="99"/>
    <w:semiHidden/>
    <w:unhideWhenUsed/>
    <w:rsid w:val="00B436ED"/>
  </w:style>
  <w:style w:type="numbering" w:customStyle="1" w:styleId="7310">
    <w:name w:val="Нет списка731"/>
    <w:next w:val="a3"/>
    <w:uiPriority w:val="99"/>
    <w:semiHidden/>
    <w:unhideWhenUsed/>
    <w:rsid w:val="00B436ED"/>
  </w:style>
  <w:style w:type="numbering" w:customStyle="1" w:styleId="11610">
    <w:name w:val="Нет списка1161"/>
    <w:next w:val="a3"/>
    <w:uiPriority w:val="99"/>
    <w:semiHidden/>
    <w:unhideWhenUsed/>
    <w:rsid w:val="00B436ED"/>
  </w:style>
  <w:style w:type="numbering" w:customStyle="1" w:styleId="8310">
    <w:name w:val="Нет списка831"/>
    <w:next w:val="a3"/>
    <w:uiPriority w:val="99"/>
    <w:semiHidden/>
    <w:unhideWhenUsed/>
    <w:rsid w:val="00B436ED"/>
  </w:style>
  <w:style w:type="numbering" w:customStyle="1" w:styleId="12311">
    <w:name w:val="Нет списка1231"/>
    <w:next w:val="a3"/>
    <w:uiPriority w:val="99"/>
    <w:semiHidden/>
    <w:rsid w:val="00B436ED"/>
  </w:style>
  <w:style w:type="numbering" w:customStyle="1" w:styleId="9311">
    <w:name w:val="Нет списка931"/>
    <w:next w:val="a3"/>
    <w:uiPriority w:val="99"/>
    <w:semiHidden/>
    <w:rsid w:val="00B436ED"/>
  </w:style>
  <w:style w:type="numbering" w:customStyle="1" w:styleId="10310">
    <w:name w:val="Нет списка1031"/>
    <w:next w:val="a3"/>
    <w:uiPriority w:val="99"/>
    <w:semiHidden/>
    <w:rsid w:val="00B436ED"/>
  </w:style>
  <w:style w:type="numbering" w:customStyle="1" w:styleId="13310">
    <w:name w:val="Нет списка1331"/>
    <w:next w:val="a3"/>
    <w:uiPriority w:val="99"/>
    <w:semiHidden/>
    <w:unhideWhenUsed/>
    <w:rsid w:val="00B436ED"/>
  </w:style>
  <w:style w:type="numbering" w:customStyle="1" w:styleId="21510">
    <w:name w:val="Нет списка2151"/>
    <w:next w:val="a3"/>
    <w:uiPriority w:val="99"/>
    <w:semiHidden/>
    <w:unhideWhenUsed/>
    <w:rsid w:val="00B436ED"/>
  </w:style>
  <w:style w:type="numbering" w:customStyle="1" w:styleId="31410">
    <w:name w:val="Нет списка3141"/>
    <w:next w:val="a3"/>
    <w:uiPriority w:val="99"/>
    <w:semiHidden/>
    <w:unhideWhenUsed/>
    <w:rsid w:val="00B436ED"/>
  </w:style>
  <w:style w:type="numbering" w:customStyle="1" w:styleId="4131">
    <w:name w:val="Нет списка4131"/>
    <w:next w:val="a3"/>
    <w:uiPriority w:val="99"/>
    <w:semiHidden/>
    <w:unhideWhenUsed/>
    <w:rsid w:val="00B436ED"/>
  </w:style>
  <w:style w:type="numbering" w:customStyle="1" w:styleId="22311">
    <w:name w:val="Нет списка2231"/>
    <w:next w:val="a3"/>
    <w:uiPriority w:val="99"/>
    <w:semiHidden/>
    <w:rsid w:val="00B436ED"/>
  </w:style>
  <w:style w:type="numbering" w:customStyle="1" w:styleId="32310">
    <w:name w:val="Нет списка3231"/>
    <w:next w:val="a3"/>
    <w:uiPriority w:val="99"/>
    <w:semiHidden/>
    <w:rsid w:val="00B436ED"/>
  </w:style>
  <w:style w:type="numbering" w:customStyle="1" w:styleId="42111">
    <w:name w:val="Нет списка4211"/>
    <w:next w:val="a3"/>
    <w:uiPriority w:val="99"/>
    <w:semiHidden/>
    <w:unhideWhenUsed/>
    <w:rsid w:val="00B436ED"/>
  </w:style>
  <w:style w:type="numbering" w:customStyle="1" w:styleId="111120">
    <w:name w:val="Нет списка11112"/>
    <w:next w:val="a3"/>
    <w:uiPriority w:val="99"/>
    <w:semiHidden/>
    <w:unhideWhenUsed/>
    <w:rsid w:val="00B436ED"/>
  </w:style>
  <w:style w:type="numbering" w:customStyle="1" w:styleId="211120">
    <w:name w:val="Нет списка21112"/>
    <w:next w:val="a3"/>
    <w:uiPriority w:val="99"/>
    <w:semiHidden/>
    <w:unhideWhenUsed/>
    <w:rsid w:val="00B436ED"/>
  </w:style>
  <w:style w:type="numbering" w:customStyle="1" w:styleId="311120">
    <w:name w:val="Нет списка31112"/>
    <w:next w:val="a3"/>
    <w:uiPriority w:val="99"/>
    <w:semiHidden/>
    <w:unhideWhenUsed/>
    <w:rsid w:val="00B436ED"/>
  </w:style>
  <w:style w:type="numbering" w:customStyle="1" w:styleId="41112">
    <w:name w:val="Нет списка41112"/>
    <w:next w:val="a3"/>
    <w:uiPriority w:val="99"/>
    <w:semiHidden/>
    <w:unhideWhenUsed/>
    <w:rsid w:val="00B436ED"/>
  </w:style>
  <w:style w:type="numbering" w:customStyle="1" w:styleId="51111">
    <w:name w:val="Нет списка5111"/>
    <w:next w:val="a3"/>
    <w:uiPriority w:val="99"/>
    <w:semiHidden/>
    <w:unhideWhenUsed/>
    <w:rsid w:val="00B436ED"/>
  </w:style>
  <w:style w:type="numbering" w:customStyle="1" w:styleId="61111">
    <w:name w:val="Нет списка6111"/>
    <w:next w:val="a3"/>
    <w:uiPriority w:val="99"/>
    <w:semiHidden/>
    <w:unhideWhenUsed/>
    <w:rsid w:val="00B436ED"/>
  </w:style>
  <w:style w:type="numbering" w:customStyle="1" w:styleId="23310">
    <w:name w:val="Нет списка2331"/>
    <w:next w:val="a3"/>
    <w:uiPriority w:val="99"/>
    <w:semiHidden/>
    <w:rsid w:val="00B436ED"/>
  </w:style>
  <w:style w:type="numbering" w:customStyle="1" w:styleId="33310">
    <w:name w:val="Нет списка3331"/>
    <w:next w:val="a3"/>
    <w:uiPriority w:val="99"/>
    <w:semiHidden/>
    <w:rsid w:val="00B436ED"/>
  </w:style>
  <w:style w:type="numbering" w:customStyle="1" w:styleId="43111">
    <w:name w:val="Нет списка4311"/>
    <w:next w:val="a3"/>
    <w:uiPriority w:val="99"/>
    <w:semiHidden/>
    <w:unhideWhenUsed/>
    <w:rsid w:val="00B436ED"/>
  </w:style>
  <w:style w:type="numbering" w:customStyle="1" w:styleId="112111">
    <w:name w:val="Нет списка11211"/>
    <w:next w:val="a3"/>
    <w:uiPriority w:val="99"/>
    <w:semiHidden/>
    <w:unhideWhenUsed/>
    <w:rsid w:val="00B436ED"/>
  </w:style>
  <w:style w:type="numbering" w:customStyle="1" w:styleId="212110">
    <w:name w:val="Нет списка21211"/>
    <w:next w:val="a3"/>
    <w:uiPriority w:val="99"/>
    <w:semiHidden/>
    <w:unhideWhenUsed/>
    <w:rsid w:val="00B436ED"/>
  </w:style>
  <w:style w:type="numbering" w:customStyle="1" w:styleId="312110">
    <w:name w:val="Нет списка31211"/>
    <w:next w:val="a3"/>
    <w:uiPriority w:val="99"/>
    <w:semiHidden/>
    <w:unhideWhenUsed/>
    <w:rsid w:val="00B436ED"/>
  </w:style>
  <w:style w:type="numbering" w:customStyle="1" w:styleId="41211">
    <w:name w:val="Нет списка41211"/>
    <w:next w:val="a3"/>
    <w:uiPriority w:val="99"/>
    <w:semiHidden/>
    <w:unhideWhenUsed/>
    <w:rsid w:val="00B436ED"/>
  </w:style>
  <w:style w:type="numbering" w:customStyle="1" w:styleId="52111">
    <w:name w:val="Нет списка5211"/>
    <w:next w:val="a3"/>
    <w:uiPriority w:val="99"/>
    <w:semiHidden/>
    <w:unhideWhenUsed/>
    <w:rsid w:val="00B436ED"/>
  </w:style>
  <w:style w:type="numbering" w:customStyle="1" w:styleId="62111">
    <w:name w:val="Нет списка6211"/>
    <w:next w:val="a3"/>
    <w:uiPriority w:val="99"/>
    <w:semiHidden/>
    <w:unhideWhenUsed/>
    <w:rsid w:val="00B436ED"/>
  </w:style>
  <w:style w:type="numbering" w:customStyle="1" w:styleId="1431">
    <w:name w:val="Нет списка1431"/>
    <w:next w:val="a3"/>
    <w:uiPriority w:val="99"/>
    <w:semiHidden/>
    <w:unhideWhenUsed/>
    <w:rsid w:val="00B436ED"/>
  </w:style>
  <w:style w:type="numbering" w:customStyle="1" w:styleId="15310">
    <w:name w:val="Нет списка1531"/>
    <w:next w:val="a3"/>
    <w:uiPriority w:val="99"/>
    <w:semiHidden/>
    <w:unhideWhenUsed/>
    <w:rsid w:val="00B436ED"/>
  </w:style>
  <w:style w:type="numbering" w:customStyle="1" w:styleId="1631">
    <w:name w:val="Нет списка1631"/>
    <w:next w:val="a3"/>
    <w:uiPriority w:val="99"/>
    <w:semiHidden/>
    <w:unhideWhenUsed/>
    <w:rsid w:val="00B436ED"/>
  </w:style>
  <w:style w:type="numbering" w:customStyle="1" w:styleId="17111">
    <w:name w:val="Нет списка1711"/>
    <w:next w:val="a3"/>
    <w:uiPriority w:val="99"/>
    <w:semiHidden/>
    <w:unhideWhenUsed/>
    <w:rsid w:val="00B436ED"/>
  </w:style>
  <w:style w:type="numbering" w:customStyle="1" w:styleId="24310">
    <w:name w:val="Нет списка2431"/>
    <w:next w:val="a3"/>
    <w:uiPriority w:val="99"/>
    <w:semiHidden/>
    <w:unhideWhenUsed/>
    <w:rsid w:val="00B436ED"/>
  </w:style>
  <w:style w:type="numbering" w:customStyle="1" w:styleId="34310">
    <w:name w:val="Нет списка3431"/>
    <w:next w:val="a3"/>
    <w:uiPriority w:val="99"/>
    <w:semiHidden/>
    <w:unhideWhenUsed/>
    <w:rsid w:val="00B436ED"/>
  </w:style>
  <w:style w:type="numbering" w:customStyle="1" w:styleId="18111">
    <w:name w:val="Нет списка1811"/>
    <w:next w:val="a3"/>
    <w:uiPriority w:val="99"/>
    <w:semiHidden/>
    <w:unhideWhenUsed/>
    <w:rsid w:val="00B436ED"/>
  </w:style>
  <w:style w:type="numbering" w:customStyle="1" w:styleId="19111">
    <w:name w:val="Нет списка1911"/>
    <w:next w:val="a3"/>
    <w:uiPriority w:val="99"/>
    <w:semiHidden/>
    <w:unhideWhenUsed/>
    <w:rsid w:val="00B436ED"/>
  </w:style>
  <w:style w:type="numbering" w:customStyle="1" w:styleId="2531">
    <w:name w:val="Нет списка2531"/>
    <w:next w:val="a3"/>
    <w:uiPriority w:val="99"/>
    <w:semiHidden/>
    <w:unhideWhenUsed/>
    <w:rsid w:val="00B436ED"/>
  </w:style>
  <w:style w:type="numbering" w:customStyle="1" w:styleId="3531">
    <w:name w:val="Нет списка3531"/>
    <w:next w:val="a3"/>
    <w:uiPriority w:val="99"/>
    <w:semiHidden/>
    <w:unhideWhenUsed/>
    <w:rsid w:val="00B436ED"/>
  </w:style>
  <w:style w:type="numbering" w:customStyle="1" w:styleId="2631">
    <w:name w:val="Нет списка2631"/>
    <w:next w:val="a3"/>
    <w:uiPriority w:val="99"/>
    <w:semiHidden/>
    <w:unhideWhenUsed/>
    <w:rsid w:val="00B436ED"/>
  </w:style>
  <w:style w:type="numbering" w:customStyle="1" w:styleId="3631">
    <w:name w:val="Нет списка3631"/>
    <w:next w:val="a3"/>
    <w:uiPriority w:val="99"/>
    <w:semiHidden/>
    <w:unhideWhenUsed/>
    <w:rsid w:val="00B436ED"/>
  </w:style>
  <w:style w:type="numbering" w:customStyle="1" w:styleId="27110">
    <w:name w:val="Нет списка2711"/>
    <w:next w:val="a3"/>
    <w:uiPriority w:val="99"/>
    <w:semiHidden/>
    <w:unhideWhenUsed/>
    <w:rsid w:val="00B436ED"/>
  </w:style>
  <w:style w:type="numbering" w:customStyle="1" w:styleId="3711">
    <w:name w:val="Нет списка3711"/>
    <w:next w:val="a3"/>
    <w:semiHidden/>
    <w:unhideWhenUsed/>
    <w:rsid w:val="00B436ED"/>
  </w:style>
  <w:style w:type="numbering" w:customStyle="1" w:styleId="121110">
    <w:name w:val="Нет списка12111"/>
    <w:next w:val="a3"/>
    <w:uiPriority w:val="99"/>
    <w:semiHidden/>
    <w:unhideWhenUsed/>
    <w:rsid w:val="00B436ED"/>
  </w:style>
  <w:style w:type="numbering" w:customStyle="1" w:styleId="221110">
    <w:name w:val="Нет списка22111"/>
    <w:next w:val="a3"/>
    <w:uiPriority w:val="99"/>
    <w:semiHidden/>
    <w:unhideWhenUsed/>
    <w:rsid w:val="00B436ED"/>
  </w:style>
  <w:style w:type="numbering" w:customStyle="1" w:styleId="131110">
    <w:name w:val="Нет списка13111"/>
    <w:next w:val="a3"/>
    <w:uiPriority w:val="99"/>
    <w:semiHidden/>
    <w:unhideWhenUsed/>
    <w:rsid w:val="00B436ED"/>
  </w:style>
  <w:style w:type="numbering" w:customStyle="1" w:styleId="231110">
    <w:name w:val="Нет списка23111"/>
    <w:next w:val="a3"/>
    <w:uiPriority w:val="99"/>
    <w:semiHidden/>
    <w:unhideWhenUsed/>
    <w:rsid w:val="00B436ED"/>
  </w:style>
  <w:style w:type="numbering" w:customStyle="1" w:styleId="321110">
    <w:name w:val="Нет списка32111"/>
    <w:next w:val="a3"/>
    <w:uiPriority w:val="99"/>
    <w:semiHidden/>
    <w:unhideWhenUsed/>
    <w:rsid w:val="00B436ED"/>
  </w:style>
  <w:style w:type="numbering" w:customStyle="1" w:styleId="71110">
    <w:name w:val="Нет списка7111"/>
    <w:next w:val="a3"/>
    <w:uiPriority w:val="99"/>
    <w:semiHidden/>
    <w:unhideWhenUsed/>
    <w:rsid w:val="00B436ED"/>
  </w:style>
  <w:style w:type="numbering" w:customStyle="1" w:styleId="141110">
    <w:name w:val="Нет списка14111"/>
    <w:next w:val="a3"/>
    <w:uiPriority w:val="99"/>
    <w:semiHidden/>
    <w:unhideWhenUsed/>
    <w:rsid w:val="00B436ED"/>
  </w:style>
  <w:style w:type="numbering" w:customStyle="1" w:styleId="241110">
    <w:name w:val="Нет списка24111"/>
    <w:next w:val="a3"/>
    <w:uiPriority w:val="99"/>
    <w:semiHidden/>
    <w:unhideWhenUsed/>
    <w:rsid w:val="00B436ED"/>
  </w:style>
  <w:style w:type="numbering" w:customStyle="1" w:styleId="331110">
    <w:name w:val="Нет списка33111"/>
    <w:next w:val="a3"/>
    <w:uiPriority w:val="99"/>
    <w:semiHidden/>
    <w:unhideWhenUsed/>
    <w:rsid w:val="00B436ED"/>
  </w:style>
  <w:style w:type="numbering" w:customStyle="1" w:styleId="81110">
    <w:name w:val="Нет списка8111"/>
    <w:next w:val="a3"/>
    <w:uiPriority w:val="99"/>
    <w:semiHidden/>
    <w:unhideWhenUsed/>
    <w:rsid w:val="00B436ED"/>
  </w:style>
  <w:style w:type="numbering" w:customStyle="1" w:styleId="341110">
    <w:name w:val="Нет списка34111"/>
    <w:next w:val="a3"/>
    <w:uiPriority w:val="99"/>
    <w:semiHidden/>
    <w:unhideWhenUsed/>
    <w:rsid w:val="00B436ED"/>
  </w:style>
  <w:style w:type="numbering" w:customStyle="1" w:styleId="91110">
    <w:name w:val="Нет списка9111"/>
    <w:next w:val="a3"/>
    <w:uiPriority w:val="99"/>
    <w:semiHidden/>
    <w:rsid w:val="00B436ED"/>
  </w:style>
  <w:style w:type="numbering" w:customStyle="1" w:styleId="151110">
    <w:name w:val="Нет списка15111"/>
    <w:next w:val="a3"/>
    <w:uiPriority w:val="99"/>
    <w:semiHidden/>
    <w:unhideWhenUsed/>
    <w:rsid w:val="00B436ED"/>
  </w:style>
  <w:style w:type="numbering" w:customStyle="1" w:styleId="251110">
    <w:name w:val="Нет списка25111"/>
    <w:next w:val="a3"/>
    <w:uiPriority w:val="99"/>
    <w:semiHidden/>
    <w:unhideWhenUsed/>
    <w:rsid w:val="00B436ED"/>
  </w:style>
  <w:style w:type="numbering" w:customStyle="1" w:styleId="35111">
    <w:name w:val="Нет списка35111"/>
    <w:next w:val="a3"/>
    <w:uiPriority w:val="99"/>
    <w:semiHidden/>
    <w:unhideWhenUsed/>
    <w:rsid w:val="00B436ED"/>
  </w:style>
  <w:style w:type="numbering" w:customStyle="1" w:styleId="101110">
    <w:name w:val="Нет списка10111"/>
    <w:next w:val="a3"/>
    <w:uiPriority w:val="99"/>
    <w:semiHidden/>
    <w:rsid w:val="00B436ED"/>
  </w:style>
  <w:style w:type="numbering" w:customStyle="1" w:styleId="161110">
    <w:name w:val="Нет списка16111"/>
    <w:next w:val="a3"/>
    <w:uiPriority w:val="99"/>
    <w:semiHidden/>
    <w:unhideWhenUsed/>
    <w:rsid w:val="00B436ED"/>
  </w:style>
  <w:style w:type="numbering" w:customStyle="1" w:styleId="261110">
    <w:name w:val="Нет списка26111"/>
    <w:next w:val="a3"/>
    <w:uiPriority w:val="99"/>
    <w:semiHidden/>
    <w:unhideWhenUsed/>
    <w:rsid w:val="00B436ED"/>
  </w:style>
  <w:style w:type="numbering" w:customStyle="1" w:styleId="36111">
    <w:name w:val="Нет списка36111"/>
    <w:next w:val="a3"/>
    <w:uiPriority w:val="99"/>
    <w:semiHidden/>
    <w:unhideWhenUsed/>
    <w:rsid w:val="00B436ED"/>
  </w:style>
  <w:style w:type="numbering" w:customStyle="1" w:styleId="20110">
    <w:name w:val="Нет списка2011"/>
    <w:next w:val="a3"/>
    <w:uiPriority w:val="99"/>
    <w:semiHidden/>
    <w:unhideWhenUsed/>
    <w:rsid w:val="00B436ED"/>
  </w:style>
  <w:style w:type="numbering" w:customStyle="1" w:styleId="110110">
    <w:name w:val="Нет списка11011"/>
    <w:next w:val="a3"/>
    <w:uiPriority w:val="99"/>
    <w:semiHidden/>
    <w:unhideWhenUsed/>
    <w:rsid w:val="00B436ED"/>
  </w:style>
  <w:style w:type="numbering" w:customStyle="1" w:styleId="28110">
    <w:name w:val="Нет списка2811"/>
    <w:next w:val="a3"/>
    <w:uiPriority w:val="99"/>
    <w:semiHidden/>
    <w:unhideWhenUsed/>
    <w:rsid w:val="00B436ED"/>
  </w:style>
  <w:style w:type="numbering" w:customStyle="1" w:styleId="3811">
    <w:name w:val="Нет списка3811"/>
    <w:next w:val="a3"/>
    <w:semiHidden/>
    <w:unhideWhenUsed/>
    <w:rsid w:val="00B436ED"/>
  </w:style>
  <w:style w:type="numbering" w:customStyle="1" w:styleId="122110">
    <w:name w:val="Нет списка12211"/>
    <w:next w:val="a3"/>
    <w:uiPriority w:val="99"/>
    <w:semiHidden/>
    <w:unhideWhenUsed/>
    <w:rsid w:val="00B436ED"/>
  </w:style>
  <w:style w:type="numbering" w:customStyle="1" w:styleId="222110">
    <w:name w:val="Нет списка22211"/>
    <w:next w:val="a3"/>
    <w:uiPriority w:val="99"/>
    <w:semiHidden/>
    <w:unhideWhenUsed/>
    <w:rsid w:val="00B436ED"/>
  </w:style>
  <w:style w:type="numbering" w:customStyle="1" w:styleId="13211">
    <w:name w:val="Нет списка13211"/>
    <w:next w:val="a3"/>
    <w:uiPriority w:val="99"/>
    <w:semiHidden/>
    <w:unhideWhenUsed/>
    <w:rsid w:val="00B436ED"/>
  </w:style>
  <w:style w:type="numbering" w:customStyle="1" w:styleId="232110">
    <w:name w:val="Нет списка23211"/>
    <w:next w:val="a3"/>
    <w:uiPriority w:val="99"/>
    <w:semiHidden/>
    <w:unhideWhenUsed/>
    <w:rsid w:val="00B436ED"/>
  </w:style>
  <w:style w:type="numbering" w:customStyle="1" w:styleId="322110">
    <w:name w:val="Нет списка32211"/>
    <w:next w:val="a3"/>
    <w:uiPriority w:val="99"/>
    <w:semiHidden/>
    <w:unhideWhenUsed/>
    <w:rsid w:val="00B436ED"/>
  </w:style>
  <w:style w:type="numbering" w:customStyle="1" w:styleId="72110">
    <w:name w:val="Нет списка7211"/>
    <w:next w:val="a3"/>
    <w:uiPriority w:val="99"/>
    <w:semiHidden/>
    <w:unhideWhenUsed/>
    <w:rsid w:val="00B436ED"/>
  </w:style>
  <w:style w:type="numbering" w:customStyle="1" w:styleId="14211">
    <w:name w:val="Нет списка14211"/>
    <w:next w:val="a3"/>
    <w:uiPriority w:val="99"/>
    <w:semiHidden/>
    <w:unhideWhenUsed/>
    <w:rsid w:val="00B436ED"/>
  </w:style>
  <w:style w:type="numbering" w:customStyle="1" w:styleId="242110">
    <w:name w:val="Нет списка24211"/>
    <w:next w:val="a3"/>
    <w:uiPriority w:val="99"/>
    <w:semiHidden/>
    <w:unhideWhenUsed/>
    <w:rsid w:val="00B436ED"/>
  </w:style>
  <w:style w:type="numbering" w:customStyle="1" w:styleId="332110">
    <w:name w:val="Нет списка33211"/>
    <w:next w:val="a3"/>
    <w:uiPriority w:val="99"/>
    <w:semiHidden/>
    <w:unhideWhenUsed/>
    <w:rsid w:val="00B436ED"/>
  </w:style>
  <w:style w:type="numbering" w:customStyle="1" w:styleId="82110">
    <w:name w:val="Нет списка8211"/>
    <w:next w:val="a3"/>
    <w:uiPriority w:val="99"/>
    <w:semiHidden/>
    <w:unhideWhenUsed/>
    <w:rsid w:val="00B436ED"/>
  </w:style>
  <w:style w:type="numbering" w:customStyle="1" w:styleId="342110">
    <w:name w:val="Нет списка34211"/>
    <w:next w:val="a3"/>
    <w:uiPriority w:val="99"/>
    <w:semiHidden/>
    <w:unhideWhenUsed/>
    <w:rsid w:val="00B436ED"/>
  </w:style>
  <w:style w:type="numbering" w:customStyle="1" w:styleId="92110">
    <w:name w:val="Нет списка9211"/>
    <w:next w:val="a3"/>
    <w:uiPriority w:val="99"/>
    <w:semiHidden/>
    <w:rsid w:val="00B436ED"/>
  </w:style>
  <w:style w:type="numbering" w:customStyle="1" w:styleId="152110">
    <w:name w:val="Нет списка15211"/>
    <w:next w:val="a3"/>
    <w:uiPriority w:val="99"/>
    <w:semiHidden/>
    <w:unhideWhenUsed/>
    <w:rsid w:val="00B436ED"/>
  </w:style>
  <w:style w:type="numbering" w:customStyle="1" w:styleId="25211">
    <w:name w:val="Нет списка25211"/>
    <w:next w:val="a3"/>
    <w:uiPriority w:val="99"/>
    <w:semiHidden/>
    <w:unhideWhenUsed/>
    <w:rsid w:val="00B436ED"/>
  </w:style>
  <w:style w:type="numbering" w:customStyle="1" w:styleId="35211">
    <w:name w:val="Нет списка35211"/>
    <w:next w:val="a3"/>
    <w:uiPriority w:val="99"/>
    <w:semiHidden/>
    <w:unhideWhenUsed/>
    <w:rsid w:val="00B436ED"/>
  </w:style>
  <w:style w:type="numbering" w:customStyle="1" w:styleId="102110">
    <w:name w:val="Нет списка10211"/>
    <w:next w:val="a3"/>
    <w:uiPriority w:val="99"/>
    <w:semiHidden/>
    <w:rsid w:val="00B436ED"/>
  </w:style>
  <w:style w:type="numbering" w:customStyle="1" w:styleId="162110">
    <w:name w:val="Нет списка16211"/>
    <w:next w:val="a3"/>
    <w:uiPriority w:val="99"/>
    <w:semiHidden/>
    <w:unhideWhenUsed/>
    <w:rsid w:val="00B436ED"/>
  </w:style>
  <w:style w:type="numbering" w:customStyle="1" w:styleId="26211">
    <w:name w:val="Нет списка26211"/>
    <w:next w:val="a3"/>
    <w:uiPriority w:val="99"/>
    <w:semiHidden/>
    <w:unhideWhenUsed/>
    <w:rsid w:val="00B436ED"/>
  </w:style>
  <w:style w:type="numbering" w:customStyle="1" w:styleId="36211">
    <w:name w:val="Нет списка36211"/>
    <w:next w:val="a3"/>
    <w:uiPriority w:val="99"/>
    <w:semiHidden/>
    <w:unhideWhenUsed/>
    <w:rsid w:val="00B436ED"/>
  </w:style>
  <w:style w:type="numbering" w:customStyle="1" w:styleId="4610">
    <w:name w:val="Нет списка461"/>
    <w:next w:val="a3"/>
    <w:uiPriority w:val="99"/>
    <w:semiHidden/>
    <w:unhideWhenUsed/>
    <w:rsid w:val="00B436ED"/>
  </w:style>
  <w:style w:type="numbering" w:customStyle="1" w:styleId="1171">
    <w:name w:val="Нет списка1171"/>
    <w:next w:val="a3"/>
    <w:uiPriority w:val="99"/>
    <w:semiHidden/>
    <w:unhideWhenUsed/>
    <w:rsid w:val="00B436ED"/>
  </w:style>
  <w:style w:type="numbering" w:customStyle="1" w:styleId="21610">
    <w:name w:val="Нет списка2161"/>
    <w:next w:val="a3"/>
    <w:uiPriority w:val="99"/>
    <w:semiHidden/>
    <w:unhideWhenUsed/>
    <w:rsid w:val="00B436ED"/>
  </w:style>
  <w:style w:type="numbering" w:customStyle="1" w:styleId="31510">
    <w:name w:val="Нет списка3151"/>
    <w:next w:val="a3"/>
    <w:semiHidden/>
    <w:rsid w:val="00B436ED"/>
  </w:style>
  <w:style w:type="numbering" w:customStyle="1" w:styleId="4710">
    <w:name w:val="Нет списка471"/>
    <w:next w:val="a3"/>
    <w:uiPriority w:val="99"/>
    <w:semiHidden/>
    <w:unhideWhenUsed/>
    <w:rsid w:val="00B436ED"/>
  </w:style>
  <w:style w:type="numbering" w:customStyle="1" w:styleId="5410">
    <w:name w:val="Нет списка541"/>
    <w:next w:val="a3"/>
    <w:uiPriority w:val="99"/>
    <w:semiHidden/>
    <w:unhideWhenUsed/>
    <w:rsid w:val="00B436ED"/>
  </w:style>
  <w:style w:type="numbering" w:customStyle="1" w:styleId="6410">
    <w:name w:val="Нет списка641"/>
    <w:next w:val="a3"/>
    <w:uiPriority w:val="99"/>
    <w:semiHidden/>
    <w:unhideWhenUsed/>
    <w:rsid w:val="00B436ED"/>
  </w:style>
  <w:style w:type="numbering" w:customStyle="1" w:styleId="741">
    <w:name w:val="Нет списка741"/>
    <w:next w:val="a3"/>
    <w:uiPriority w:val="99"/>
    <w:semiHidden/>
    <w:unhideWhenUsed/>
    <w:rsid w:val="00B436ED"/>
  </w:style>
  <w:style w:type="numbering" w:customStyle="1" w:styleId="1181">
    <w:name w:val="Нет списка1181"/>
    <w:next w:val="a3"/>
    <w:uiPriority w:val="99"/>
    <w:semiHidden/>
    <w:unhideWhenUsed/>
    <w:rsid w:val="00B436ED"/>
  </w:style>
  <w:style w:type="numbering" w:customStyle="1" w:styleId="841">
    <w:name w:val="Нет списка841"/>
    <w:next w:val="a3"/>
    <w:uiPriority w:val="99"/>
    <w:semiHidden/>
    <w:unhideWhenUsed/>
    <w:rsid w:val="00B436ED"/>
  </w:style>
  <w:style w:type="numbering" w:customStyle="1" w:styleId="1241">
    <w:name w:val="Нет списка1241"/>
    <w:next w:val="a3"/>
    <w:uiPriority w:val="99"/>
    <w:semiHidden/>
    <w:rsid w:val="00B436ED"/>
  </w:style>
  <w:style w:type="numbering" w:customStyle="1" w:styleId="941">
    <w:name w:val="Нет списка941"/>
    <w:next w:val="a3"/>
    <w:uiPriority w:val="99"/>
    <w:semiHidden/>
    <w:rsid w:val="00B436ED"/>
  </w:style>
  <w:style w:type="numbering" w:customStyle="1" w:styleId="1041">
    <w:name w:val="Нет списка1041"/>
    <w:next w:val="a3"/>
    <w:uiPriority w:val="99"/>
    <w:semiHidden/>
    <w:rsid w:val="00B436ED"/>
  </w:style>
  <w:style w:type="numbering" w:customStyle="1" w:styleId="1341">
    <w:name w:val="Нет списка1341"/>
    <w:next w:val="a3"/>
    <w:uiPriority w:val="99"/>
    <w:semiHidden/>
    <w:unhideWhenUsed/>
    <w:rsid w:val="00B436ED"/>
  </w:style>
  <w:style w:type="numbering" w:customStyle="1" w:styleId="21710">
    <w:name w:val="Нет списка2171"/>
    <w:next w:val="a3"/>
    <w:uiPriority w:val="99"/>
    <w:semiHidden/>
    <w:unhideWhenUsed/>
    <w:rsid w:val="00B436ED"/>
  </w:style>
  <w:style w:type="numbering" w:customStyle="1" w:styleId="3161">
    <w:name w:val="Нет списка3161"/>
    <w:next w:val="a3"/>
    <w:uiPriority w:val="99"/>
    <w:semiHidden/>
    <w:unhideWhenUsed/>
    <w:rsid w:val="00B436ED"/>
  </w:style>
  <w:style w:type="numbering" w:customStyle="1" w:styleId="4141">
    <w:name w:val="Нет списка4141"/>
    <w:next w:val="a3"/>
    <w:uiPriority w:val="99"/>
    <w:semiHidden/>
    <w:unhideWhenUsed/>
    <w:rsid w:val="00B436ED"/>
  </w:style>
  <w:style w:type="numbering" w:customStyle="1" w:styleId="2241">
    <w:name w:val="Нет списка2241"/>
    <w:next w:val="a3"/>
    <w:uiPriority w:val="99"/>
    <w:semiHidden/>
    <w:rsid w:val="00B436ED"/>
  </w:style>
  <w:style w:type="numbering" w:customStyle="1" w:styleId="3241">
    <w:name w:val="Нет списка3241"/>
    <w:next w:val="a3"/>
    <w:uiPriority w:val="99"/>
    <w:semiHidden/>
    <w:rsid w:val="00B436ED"/>
  </w:style>
  <w:style w:type="numbering" w:customStyle="1" w:styleId="42210">
    <w:name w:val="Нет списка4221"/>
    <w:next w:val="a3"/>
    <w:uiPriority w:val="99"/>
    <w:semiHidden/>
    <w:unhideWhenUsed/>
    <w:rsid w:val="00B436ED"/>
  </w:style>
  <w:style w:type="numbering" w:customStyle="1" w:styleId="111210">
    <w:name w:val="Нет списка11121"/>
    <w:next w:val="a3"/>
    <w:uiPriority w:val="99"/>
    <w:semiHidden/>
    <w:unhideWhenUsed/>
    <w:rsid w:val="00B436ED"/>
  </w:style>
  <w:style w:type="numbering" w:customStyle="1" w:styleId="211210">
    <w:name w:val="Нет списка21121"/>
    <w:next w:val="a3"/>
    <w:uiPriority w:val="99"/>
    <w:semiHidden/>
    <w:unhideWhenUsed/>
    <w:rsid w:val="00B436ED"/>
  </w:style>
  <w:style w:type="numbering" w:customStyle="1" w:styleId="311210">
    <w:name w:val="Нет списка31121"/>
    <w:next w:val="a3"/>
    <w:uiPriority w:val="99"/>
    <w:semiHidden/>
    <w:unhideWhenUsed/>
    <w:rsid w:val="00B436ED"/>
  </w:style>
  <w:style w:type="numbering" w:customStyle="1" w:styleId="41121">
    <w:name w:val="Нет списка41121"/>
    <w:next w:val="a3"/>
    <w:uiPriority w:val="99"/>
    <w:semiHidden/>
    <w:unhideWhenUsed/>
    <w:rsid w:val="00B436ED"/>
  </w:style>
  <w:style w:type="numbering" w:customStyle="1" w:styleId="51210">
    <w:name w:val="Нет списка5121"/>
    <w:next w:val="a3"/>
    <w:uiPriority w:val="99"/>
    <w:semiHidden/>
    <w:unhideWhenUsed/>
    <w:rsid w:val="00B436ED"/>
  </w:style>
  <w:style w:type="numbering" w:customStyle="1" w:styleId="61210">
    <w:name w:val="Нет списка6121"/>
    <w:next w:val="a3"/>
    <w:uiPriority w:val="99"/>
    <w:semiHidden/>
    <w:unhideWhenUsed/>
    <w:rsid w:val="00B436ED"/>
  </w:style>
  <w:style w:type="numbering" w:customStyle="1" w:styleId="2341">
    <w:name w:val="Нет списка2341"/>
    <w:next w:val="a3"/>
    <w:uiPriority w:val="99"/>
    <w:semiHidden/>
    <w:rsid w:val="00B436ED"/>
  </w:style>
  <w:style w:type="numbering" w:customStyle="1" w:styleId="33410">
    <w:name w:val="Нет списка3341"/>
    <w:next w:val="a3"/>
    <w:uiPriority w:val="99"/>
    <w:semiHidden/>
    <w:rsid w:val="00B436ED"/>
  </w:style>
  <w:style w:type="numbering" w:customStyle="1" w:styleId="43210">
    <w:name w:val="Нет списка4321"/>
    <w:next w:val="a3"/>
    <w:uiPriority w:val="99"/>
    <w:semiHidden/>
    <w:unhideWhenUsed/>
    <w:rsid w:val="00B436ED"/>
  </w:style>
  <w:style w:type="numbering" w:customStyle="1" w:styleId="112210">
    <w:name w:val="Нет списка11221"/>
    <w:next w:val="a3"/>
    <w:uiPriority w:val="99"/>
    <w:semiHidden/>
    <w:unhideWhenUsed/>
    <w:rsid w:val="00B436ED"/>
  </w:style>
  <w:style w:type="numbering" w:customStyle="1" w:styleId="21221">
    <w:name w:val="Нет списка21221"/>
    <w:next w:val="a3"/>
    <w:uiPriority w:val="99"/>
    <w:semiHidden/>
    <w:unhideWhenUsed/>
    <w:rsid w:val="00B436ED"/>
  </w:style>
  <w:style w:type="numbering" w:customStyle="1" w:styleId="31221">
    <w:name w:val="Нет списка31221"/>
    <w:next w:val="a3"/>
    <w:uiPriority w:val="99"/>
    <w:semiHidden/>
    <w:unhideWhenUsed/>
    <w:rsid w:val="00B436ED"/>
  </w:style>
  <w:style w:type="numbering" w:customStyle="1" w:styleId="41221">
    <w:name w:val="Нет списка41221"/>
    <w:next w:val="a3"/>
    <w:uiPriority w:val="99"/>
    <w:semiHidden/>
    <w:unhideWhenUsed/>
    <w:rsid w:val="00B436ED"/>
  </w:style>
  <w:style w:type="numbering" w:customStyle="1" w:styleId="52210">
    <w:name w:val="Нет списка5221"/>
    <w:next w:val="a3"/>
    <w:uiPriority w:val="99"/>
    <w:semiHidden/>
    <w:unhideWhenUsed/>
    <w:rsid w:val="00B436ED"/>
  </w:style>
  <w:style w:type="numbering" w:customStyle="1" w:styleId="62210">
    <w:name w:val="Нет списка6221"/>
    <w:next w:val="a3"/>
    <w:uiPriority w:val="99"/>
    <w:semiHidden/>
    <w:unhideWhenUsed/>
    <w:rsid w:val="00B436ED"/>
  </w:style>
  <w:style w:type="numbering" w:customStyle="1" w:styleId="1441">
    <w:name w:val="Нет списка1441"/>
    <w:next w:val="a3"/>
    <w:uiPriority w:val="99"/>
    <w:semiHidden/>
    <w:unhideWhenUsed/>
    <w:rsid w:val="00B436ED"/>
  </w:style>
  <w:style w:type="numbering" w:customStyle="1" w:styleId="1541">
    <w:name w:val="Нет списка1541"/>
    <w:next w:val="a3"/>
    <w:uiPriority w:val="99"/>
    <w:semiHidden/>
    <w:unhideWhenUsed/>
    <w:rsid w:val="00B436ED"/>
  </w:style>
  <w:style w:type="numbering" w:customStyle="1" w:styleId="1641">
    <w:name w:val="Нет списка1641"/>
    <w:next w:val="a3"/>
    <w:uiPriority w:val="99"/>
    <w:semiHidden/>
    <w:unhideWhenUsed/>
    <w:rsid w:val="00B436ED"/>
  </w:style>
  <w:style w:type="numbering" w:customStyle="1" w:styleId="17210">
    <w:name w:val="Нет списка1721"/>
    <w:next w:val="a3"/>
    <w:uiPriority w:val="99"/>
    <w:semiHidden/>
    <w:unhideWhenUsed/>
    <w:rsid w:val="00B436ED"/>
  </w:style>
  <w:style w:type="numbering" w:customStyle="1" w:styleId="2441">
    <w:name w:val="Нет списка2441"/>
    <w:next w:val="a3"/>
    <w:uiPriority w:val="99"/>
    <w:semiHidden/>
    <w:unhideWhenUsed/>
    <w:rsid w:val="00B436ED"/>
  </w:style>
  <w:style w:type="numbering" w:customStyle="1" w:styleId="3441">
    <w:name w:val="Нет списка3441"/>
    <w:next w:val="a3"/>
    <w:uiPriority w:val="99"/>
    <w:semiHidden/>
    <w:unhideWhenUsed/>
    <w:rsid w:val="00B436ED"/>
  </w:style>
  <w:style w:type="numbering" w:customStyle="1" w:styleId="18210">
    <w:name w:val="Нет списка1821"/>
    <w:next w:val="a3"/>
    <w:uiPriority w:val="99"/>
    <w:semiHidden/>
    <w:unhideWhenUsed/>
    <w:rsid w:val="00B436ED"/>
  </w:style>
  <w:style w:type="numbering" w:customStyle="1" w:styleId="19210">
    <w:name w:val="Нет списка1921"/>
    <w:next w:val="a3"/>
    <w:uiPriority w:val="99"/>
    <w:semiHidden/>
    <w:unhideWhenUsed/>
    <w:rsid w:val="00B436ED"/>
  </w:style>
  <w:style w:type="numbering" w:customStyle="1" w:styleId="2541">
    <w:name w:val="Нет списка2541"/>
    <w:next w:val="a3"/>
    <w:uiPriority w:val="99"/>
    <w:semiHidden/>
    <w:unhideWhenUsed/>
    <w:rsid w:val="00B436ED"/>
  </w:style>
  <w:style w:type="numbering" w:customStyle="1" w:styleId="3541">
    <w:name w:val="Нет списка3541"/>
    <w:next w:val="a3"/>
    <w:uiPriority w:val="99"/>
    <w:semiHidden/>
    <w:unhideWhenUsed/>
    <w:rsid w:val="00B436ED"/>
  </w:style>
  <w:style w:type="numbering" w:customStyle="1" w:styleId="2641">
    <w:name w:val="Нет списка2641"/>
    <w:next w:val="a3"/>
    <w:uiPriority w:val="99"/>
    <w:semiHidden/>
    <w:unhideWhenUsed/>
    <w:rsid w:val="00B436ED"/>
  </w:style>
  <w:style w:type="numbering" w:customStyle="1" w:styleId="3641">
    <w:name w:val="Нет списка3641"/>
    <w:next w:val="a3"/>
    <w:uiPriority w:val="99"/>
    <w:semiHidden/>
    <w:unhideWhenUsed/>
    <w:rsid w:val="00B436ED"/>
  </w:style>
  <w:style w:type="numbering" w:customStyle="1" w:styleId="2721">
    <w:name w:val="Нет списка2721"/>
    <w:next w:val="a3"/>
    <w:uiPriority w:val="99"/>
    <w:semiHidden/>
    <w:unhideWhenUsed/>
    <w:rsid w:val="00B436ED"/>
  </w:style>
  <w:style w:type="numbering" w:customStyle="1" w:styleId="3721">
    <w:name w:val="Нет списка3721"/>
    <w:next w:val="a3"/>
    <w:semiHidden/>
    <w:unhideWhenUsed/>
    <w:rsid w:val="00B436ED"/>
  </w:style>
  <w:style w:type="numbering" w:customStyle="1" w:styleId="121210">
    <w:name w:val="Нет списка12121"/>
    <w:next w:val="a3"/>
    <w:uiPriority w:val="99"/>
    <w:semiHidden/>
    <w:unhideWhenUsed/>
    <w:rsid w:val="00B436ED"/>
  </w:style>
  <w:style w:type="numbering" w:customStyle="1" w:styleId="221210">
    <w:name w:val="Нет списка22121"/>
    <w:next w:val="a3"/>
    <w:uiPriority w:val="99"/>
    <w:semiHidden/>
    <w:unhideWhenUsed/>
    <w:rsid w:val="00B436ED"/>
  </w:style>
  <w:style w:type="numbering" w:customStyle="1" w:styleId="131210">
    <w:name w:val="Нет списка13121"/>
    <w:next w:val="a3"/>
    <w:uiPriority w:val="99"/>
    <w:semiHidden/>
    <w:unhideWhenUsed/>
    <w:rsid w:val="00B436ED"/>
  </w:style>
  <w:style w:type="numbering" w:customStyle="1" w:styleId="23121">
    <w:name w:val="Нет списка23121"/>
    <w:next w:val="a3"/>
    <w:uiPriority w:val="99"/>
    <w:semiHidden/>
    <w:unhideWhenUsed/>
    <w:rsid w:val="00B436ED"/>
  </w:style>
  <w:style w:type="numbering" w:customStyle="1" w:styleId="32121">
    <w:name w:val="Нет списка32121"/>
    <w:next w:val="a3"/>
    <w:uiPriority w:val="99"/>
    <w:semiHidden/>
    <w:unhideWhenUsed/>
    <w:rsid w:val="00B436ED"/>
  </w:style>
  <w:style w:type="numbering" w:customStyle="1" w:styleId="71210">
    <w:name w:val="Нет списка7121"/>
    <w:next w:val="a3"/>
    <w:uiPriority w:val="99"/>
    <w:semiHidden/>
    <w:unhideWhenUsed/>
    <w:rsid w:val="00B436ED"/>
  </w:style>
  <w:style w:type="numbering" w:customStyle="1" w:styleId="14121">
    <w:name w:val="Нет списка14121"/>
    <w:next w:val="a3"/>
    <w:uiPriority w:val="99"/>
    <w:semiHidden/>
    <w:unhideWhenUsed/>
    <w:rsid w:val="00B436ED"/>
  </w:style>
  <w:style w:type="numbering" w:customStyle="1" w:styleId="24121">
    <w:name w:val="Нет списка24121"/>
    <w:next w:val="a3"/>
    <w:uiPriority w:val="99"/>
    <w:semiHidden/>
    <w:unhideWhenUsed/>
    <w:rsid w:val="00B436ED"/>
  </w:style>
  <w:style w:type="numbering" w:customStyle="1" w:styleId="33121">
    <w:name w:val="Нет списка33121"/>
    <w:next w:val="a3"/>
    <w:uiPriority w:val="99"/>
    <w:semiHidden/>
    <w:unhideWhenUsed/>
    <w:rsid w:val="00B436ED"/>
  </w:style>
  <w:style w:type="numbering" w:customStyle="1" w:styleId="81210">
    <w:name w:val="Нет списка8121"/>
    <w:next w:val="a3"/>
    <w:uiPriority w:val="99"/>
    <w:semiHidden/>
    <w:unhideWhenUsed/>
    <w:rsid w:val="00B436ED"/>
  </w:style>
  <w:style w:type="numbering" w:customStyle="1" w:styleId="34121">
    <w:name w:val="Нет списка34121"/>
    <w:next w:val="a3"/>
    <w:uiPriority w:val="99"/>
    <w:semiHidden/>
    <w:unhideWhenUsed/>
    <w:rsid w:val="00B436ED"/>
  </w:style>
  <w:style w:type="numbering" w:customStyle="1" w:styleId="91210">
    <w:name w:val="Нет списка9121"/>
    <w:next w:val="a3"/>
    <w:uiPriority w:val="99"/>
    <w:semiHidden/>
    <w:rsid w:val="00B436ED"/>
  </w:style>
  <w:style w:type="numbering" w:customStyle="1" w:styleId="15121">
    <w:name w:val="Нет списка15121"/>
    <w:next w:val="a3"/>
    <w:uiPriority w:val="99"/>
    <w:semiHidden/>
    <w:unhideWhenUsed/>
    <w:rsid w:val="00B436ED"/>
  </w:style>
  <w:style w:type="numbering" w:customStyle="1" w:styleId="25121">
    <w:name w:val="Нет списка25121"/>
    <w:next w:val="a3"/>
    <w:uiPriority w:val="99"/>
    <w:semiHidden/>
    <w:unhideWhenUsed/>
    <w:rsid w:val="00B436ED"/>
  </w:style>
  <w:style w:type="numbering" w:customStyle="1" w:styleId="35121">
    <w:name w:val="Нет списка35121"/>
    <w:next w:val="a3"/>
    <w:uiPriority w:val="99"/>
    <w:semiHidden/>
    <w:unhideWhenUsed/>
    <w:rsid w:val="00B436ED"/>
  </w:style>
  <w:style w:type="numbering" w:customStyle="1" w:styleId="101210">
    <w:name w:val="Нет списка10121"/>
    <w:next w:val="a3"/>
    <w:uiPriority w:val="99"/>
    <w:semiHidden/>
    <w:rsid w:val="00B436ED"/>
  </w:style>
  <w:style w:type="numbering" w:customStyle="1" w:styleId="16121">
    <w:name w:val="Нет списка16121"/>
    <w:next w:val="a3"/>
    <w:uiPriority w:val="99"/>
    <w:semiHidden/>
    <w:unhideWhenUsed/>
    <w:rsid w:val="00B436ED"/>
  </w:style>
  <w:style w:type="numbering" w:customStyle="1" w:styleId="26121">
    <w:name w:val="Нет списка26121"/>
    <w:next w:val="a3"/>
    <w:uiPriority w:val="99"/>
    <w:semiHidden/>
    <w:unhideWhenUsed/>
    <w:rsid w:val="00B436ED"/>
  </w:style>
  <w:style w:type="numbering" w:customStyle="1" w:styleId="36121">
    <w:name w:val="Нет списка36121"/>
    <w:next w:val="a3"/>
    <w:uiPriority w:val="99"/>
    <w:semiHidden/>
    <w:unhideWhenUsed/>
    <w:rsid w:val="00B436ED"/>
  </w:style>
  <w:style w:type="numbering" w:customStyle="1" w:styleId="20210">
    <w:name w:val="Нет списка2021"/>
    <w:next w:val="a3"/>
    <w:uiPriority w:val="99"/>
    <w:semiHidden/>
    <w:unhideWhenUsed/>
    <w:rsid w:val="00B436ED"/>
  </w:style>
  <w:style w:type="numbering" w:customStyle="1" w:styleId="11021">
    <w:name w:val="Нет списка11021"/>
    <w:next w:val="a3"/>
    <w:uiPriority w:val="99"/>
    <w:semiHidden/>
    <w:unhideWhenUsed/>
    <w:rsid w:val="00B436ED"/>
  </w:style>
  <w:style w:type="numbering" w:customStyle="1" w:styleId="2821">
    <w:name w:val="Нет списка2821"/>
    <w:next w:val="a3"/>
    <w:uiPriority w:val="99"/>
    <w:semiHidden/>
    <w:unhideWhenUsed/>
    <w:rsid w:val="00B436ED"/>
  </w:style>
  <w:style w:type="numbering" w:customStyle="1" w:styleId="3821">
    <w:name w:val="Нет списка3821"/>
    <w:next w:val="a3"/>
    <w:semiHidden/>
    <w:unhideWhenUsed/>
    <w:rsid w:val="00B436ED"/>
  </w:style>
  <w:style w:type="numbering" w:customStyle="1" w:styleId="12221">
    <w:name w:val="Нет списка12221"/>
    <w:next w:val="a3"/>
    <w:uiPriority w:val="99"/>
    <w:semiHidden/>
    <w:unhideWhenUsed/>
    <w:rsid w:val="00B436ED"/>
  </w:style>
  <w:style w:type="numbering" w:customStyle="1" w:styleId="22221">
    <w:name w:val="Нет списка22221"/>
    <w:next w:val="a3"/>
    <w:uiPriority w:val="99"/>
    <w:semiHidden/>
    <w:unhideWhenUsed/>
    <w:rsid w:val="00B436ED"/>
  </w:style>
  <w:style w:type="numbering" w:customStyle="1" w:styleId="13221">
    <w:name w:val="Нет списка13221"/>
    <w:next w:val="a3"/>
    <w:uiPriority w:val="99"/>
    <w:semiHidden/>
    <w:unhideWhenUsed/>
    <w:rsid w:val="00B436ED"/>
  </w:style>
  <w:style w:type="numbering" w:customStyle="1" w:styleId="23221">
    <w:name w:val="Нет списка23221"/>
    <w:next w:val="a3"/>
    <w:uiPriority w:val="99"/>
    <w:semiHidden/>
    <w:unhideWhenUsed/>
    <w:rsid w:val="00B436ED"/>
  </w:style>
  <w:style w:type="numbering" w:customStyle="1" w:styleId="32221">
    <w:name w:val="Нет списка32221"/>
    <w:next w:val="a3"/>
    <w:uiPriority w:val="99"/>
    <w:semiHidden/>
    <w:unhideWhenUsed/>
    <w:rsid w:val="00B436ED"/>
  </w:style>
  <w:style w:type="numbering" w:customStyle="1" w:styleId="7221">
    <w:name w:val="Нет списка7221"/>
    <w:next w:val="a3"/>
    <w:uiPriority w:val="99"/>
    <w:semiHidden/>
    <w:unhideWhenUsed/>
    <w:rsid w:val="00B436ED"/>
  </w:style>
  <w:style w:type="numbering" w:customStyle="1" w:styleId="14221">
    <w:name w:val="Нет списка14221"/>
    <w:next w:val="a3"/>
    <w:uiPriority w:val="99"/>
    <w:semiHidden/>
    <w:unhideWhenUsed/>
    <w:rsid w:val="00B436ED"/>
  </w:style>
  <w:style w:type="numbering" w:customStyle="1" w:styleId="24221">
    <w:name w:val="Нет списка24221"/>
    <w:next w:val="a3"/>
    <w:uiPriority w:val="99"/>
    <w:semiHidden/>
    <w:unhideWhenUsed/>
    <w:rsid w:val="00B436ED"/>
  </w:style>
  <w:style w:type="numbering" w:customStyle="1" w:styleId="33221">
    <w:name w:val="Нет списка33221"/>
    <w:next w:val="a3"/>
    <w:uiPriority w:val="99"/>
    <w:semiHidden/>
    <w:unhideWhenUsed/>
    <w:rsid w:val="00B436ED"/>
  </w:style>
  <w:style w:type="numbering" w:customStyle="1" w:styleId="8221">
    <w:name w:val="Нет списка8221"/>
    <w:next w:val="a3"/>
    <w:uiPriority w:val="99"/>
    <w:semiHidden/>
    <w:unhideWhenUsed/>
    <w:rsid w:val="00B436ED"/>
  </w:style>
  <w:style w:type="numbering" w:customStyle="1" w:styleId="34221">
    <w:name w:val="Нет списка34221"/>
    <w:next w:val="a3"/>
    <w:uiPriority w:val="99"/>
    <w:semiHidden/>
    <w:unhideWhenUsed/>
    <w:rsid w:val="00B436ED"/>
  </w:style>
  <w:style w:type="numbering" w:customStyle="1" w:styleId="9221">
    <w:name w:val="Нет списка9221"/>
    <w:next w:val="a3"/>
    <w:uiPriority w:val="99"/>
    <w:semiHidden/>
    <w:rsid w:val="00B436ED"/>
  </w:style>
  <w:style w:type="numbering" w:customStyle="1" w:styleId="15221">
    <w:name w:val="Нет списка15221"/>
    <w:next w:val="a3"/>
    <w:uiPriority w:val="99"/>
    <w:semiHidden/>
    <w:unhideWhenUsed/>
    <w:rsid w:val="00B436ED"/>
  </w:style>
  <w:style w:type="numbering" w:customStyle="1" w:styleId="25221">
    <w:name w:val="Нет списка25221"/>
    <w:next w:val="a3"/>
    <w:uiPriority w:val="99"/>
    <w:semiHidden/>
    <w:unhideWhenUsed/>
    <w:rsid w:val="00B436ED"/>
  </w:style>
  <w:style w:type="numbering" w:customStyle="1" w:styleId="35221">
    <w:name w:val="Нет списка35221"/>
    <w:next w:val="a3"/>
    <w:uiPriority w:val="99"/>
    <w:semiHidden/>
    <w:unhideWhenUsed/>
    <w:rsid w:val="00B436ED"/>
  </w:style>
  <w:style w:type="numbering" w:customStyle="1" w:styleId="10221">
    <w:name w:val="Нет списка10221"/>
    <w:next w:val="a3"/>
    <w:uiPriority w:val="99"/>
    <w:semiHidden/>
    <w:rsid w:val="00B436ED"/>
  </w:style>
  <w:style w:type="numbering" w:customStyle="1" w:styleId="16221">
    <w:name w:val="Нет списка16221"/>
    <w:next w:val="a3"/>
    <w:uiPriority w:val="99"/>
    <w:semiHidden/>
    <w:unhideWhenUsed/>
    <w:rsid w:val="00B436ED"/>
  </w:style>
  <w:style w:type="numbering" w:customStyle="1" w:styleId="26221">
    <w:name w:val="Нет списка26221"/>
    <w:next w:val="a3"/>
    <w:uiPriority w:val="99"/>
    <w:semiHidden/>
    <w:unhideWhenUsed/>
    <w:rsid w:val="00B436ED"/>
  </w:style>
  <w:style w:type="numbering" w:customStyle="1" w:styleId="36221">
    <w:name w:val="Нет списка36221"/>
    <w:next w:val="a3"/>
    <w:uiPriority w:val="99"/>
    <w:semiHidden/>
    <w:unhideWhenUsed/>
    <w:rsid w:val="00B436ED"/>
  </w:style>
  <w:style w:type="numbering" w:customStyle="1" w:styleId="4810">
    <w:name w:val="Нет списка481"/>
    <w:next w:val="a3"/>
    <w:uiPriority w:val="99"/>
    <w:semiHidden/>
    <w:unhideWhenUsed/>
    <w:rsid w:val="00B436ED"/>
  </w:style>
  <w:style w:type="numbering" w:customStyle="1" w:styleId="500">
    <w:name w:val="Нет списка50"/>
    <w:next w:val="a3"/>
    <w:uiPriority w:val="99"/>
    <w:semiHidden/>
    <w:unhideWhenUsed/>
    <w:rsid w:val="00744255"/>
  </w:style>
  <w:style w:type="table" w:customStyle="1" w:styleId="501">
    <w:name w:val="Сетка таблицы50"/>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1">
    <w:name w:val="Нет списка120"/>
    <w:next w:val="a3"/>
    <w:uiPriority w:val="99"/>
    <w:semiHidden/>
    <w:unhideWhenUsed/>
    <w:rsid w:val="00744255"/>
  </w:style>
  <w:style w:type="numbering" w:customStyle="1" w:styleId="2200">
    <w:name w:val="Нет списка220"/>
    <w:next w:val="a3"/>
    <w:uiPriority w:val="99"/>
    <w:semiHidden/>
    <w:unhideWhenUsed/>
    <w:rsid w:val="00744255"/>
  </w:style>
  <w:style w:type="numbering" w:customStyle="1" w:styleId="319">
    <w:name w:val="Нет списка319"/>
    <w:next w:val="a3"/>
    <w:semiHidden/>
    <w:unhideWhenUsed/>
    <w:rsid w:val="00744255"/>
  </w:style>
  <w:style w:type="table" w:customStyle="1" w:styleId="126">
    <w:name w:val="Сетка таблицы126"/>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6">
    <w:name w:val="Нет списка416"/>
    <w:next w:val="a3"/>
    <w:uiPriority w:val="99"/>
    <w:semiHidden/>
    <w:unhideWhenUsed/>
    <w:rsid w:val="00744255"/>
  </w:style>
  <w:style w:type="table" w:customStyle="1" w:styleId="2180">
    <w:name w:val="Сетка таблицы218"/>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61">
    <w:name w:val="Нет списка56"/>
    <w:next w:val="a3"/>
    <w:uiPriority w:val="99"/>
    <w:semiHidden/>
    <w:unhideWhenUsed/>
    <w:rsid w:val="00744255"/>
  </w:style>
  <w:style w:type="numbering" w:customStyle="1" w:styleId="660">
    <w:name w:val="Нет списка66"/>
    <w:next w:val="a3"/>
    <w:uiPriority w:val="99"/>
    <w:semiHidden/>
    <w:unhideWhenUsed/>
    <w:rsid w:val="00744255"/>
  </w:style>
  <w:style w:type="table" w:customStyle="1" w:styleId="3180">
    <w:name w:val="Сетка таблицы318"/>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6">
    <w:name w:val="Нет списка76"/>
    <w:next w:val="a3"/>
    <w:uiPriority w:val="99"/>
    <w:semiHidden/>
    <w:unhideWhenUsed/>
    <w:rsid w:val="00744255"/>
  </w:style>
  <w:style w:type="numbering" w:customStyle="1" w:styleId="11140">
    <w:name w:val="Нет списка1114"/>
    <w:next w:val="a3"/>
    <w:uiPriority w:val="99"/>
    <w:semiHidden/>
    <w:unhideWhenUsed/>
    <w:rsid w:val="00744255"/>
  </w:style>
  <w:style w:type="table" w:customStyle="1" w:styleId="1117">
    <w:name w:val="Сетка таблицы1117"/>
    <w:basedOn w:val="a2"/>
    <w:next w:val="a9"/>
    <w:rsid w:val="0074425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6">
    <w:name w:val="Нет списка86"/>
    <w:next w:val="a3"/>
    <w:uiPriority w:val="99"/>
    <w:semiHidden/>
    <w:unhideWhenUsed/>
    <w:rsid w:val="00744255"/>
  </w:style>
  <w:style w:type="table" w:customStyle="1" w:styleId="4160">
    <w:name w:val="Сетка таблицы416"/>
    <w:basedOn w:val="a2"/>
    <w:next w:val="a9"/>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60">
    <w:name w:val="Нет списка126"/>
    <w:next w:val="a3"/>
    <w:uiPriority w:val="99"/>
    <w:semiHidden/>
    <w:rsid w:val="00744255"/>
  </w:style>
  <w:style w:type="numbering" w:customStyle="1" w:styleId="96">
    <w:name w:val="Нет списка96"/>
    <w:next w:val="a3"/>
    <w:uiPriority w:val="99"/>
    <w:semiHidden/>
    <w:rsid w:val="00744255"/>
  </w:style>
  <w:style w:type="table" w:customStyle="1" w:styleId="58">
    <w:name w:val="Сетка таблицы58"/>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6">
    <w:name w:val="Нет списка106"/>
    <w:next w:val="a3"/>
    <w:uiPriority w:val="99"/>
    <w:semiHidden/>
    <w:rsid w:val="00744255"/>
  </w:style>
  <w:style w:type="table" w:customStyle="1" w:styleId="67">
    <w:name w:val="Сетка таблицы67"/>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0">
    <w:name w:val="Сетка таблицы76"/>
    <w:basedOn w:val="a2"/>
    <w:next w:val="a9"/>
    <w:rsid w:val="007442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0">
    <w:name w:val="Сетка таблицы86"/>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60">
    <w:name w:val="Сетка таблицы96"/>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6">
    <w:name w:val="Нет списка136"/>
    <w:next w:val="a3"/>
    <w:uiPriority w:val="99"/>
    <w:semiHidden/>
    <w:unhideWhenUsed/>
    <w:rsid w:val="00744255"/>
  </w:style>
  <w:style w:type="table" w:customStyle="1" w:styleId="1060">
    <w:name w:val="Сетка таблицы106"/>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00">
    <w:name w:val="Нет списка2110"/>
    <w:next w:val="a3"/>
    <w:uiPriority w:val="99"/>
    <w:semiHidden/>
    <w:unhideWhenUsed/>
    <w:rsid w:val="00744255"/>
  </w:style>
  <w:style w:type="numbering" w:customStyle="1" w:styleId="31100">
    <w:name w:val="Нет списка3110"/>
    <w:next w:val="a3"/>
    <w:uiPriority w:val="99"/>
    <w:semiHidden/>
    <w:unhideWhenUsed/>
    <w:rsid w:val="00744255"/>
  </w:style>
  <w:style w:type="table" w:customStyle="1" w:styleId="1118">
    <w:name w:val="Сетка таблицы1118"/>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7">
    <w:name w:val="Нет списка417"/>
    <w:next w:val="a3"/>
    <w:uiPriority w:val="99"/>
    <w:semiHidden/>
    <w:unhideWhenUsed/>
    <w:rsid w:val="00744255"/>
  </w:style>
  <w:style w:type="table" w:customStyle="1" w:styleId="2190">
    <w:name w:val="Сетка таблицы219"/>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70">
    <w:name w:val="Сетка таблицы417"/>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6">
    <w:name w:val="Нет списка226"/>
    <w:next w:val="a3"/>
    <w:uiPriority w:val="99"/>
    <w:semiHidden/>
    <w:rsid w:val="00744255"/>
  </w:style>
  <w:style w:type="numbering" w:customStyle="1" w:styleId="326">
    <w:name w:val="Нет списка326"/>
    <w:next w:val="a3"/>
    <w:uiPriority w:val="99"/>
    <w:semiHidden/>
    <w:rsid w:val="00744255"/>
  </w:style>
  <w:style w:type="table" w:customStyle="1" w:styleId="127">
    <w:name w:val="Сетка таблицы127"/>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40">
    <w:name w:val="Нет списка424"/>
    <w:next w:val="a3"/>
    <w:uiPriority w:val="99"/>
    <w:semiHidden/>
    <w:unhideWhenUsed/>
    <w:rsid w:val="00744255"/>
  </w:style>
  <w:style w:type="numbering" w:customStyle="1" w:styleId="11150">
    <w:name w:val="Нет списка1115"/>
    <w:next w:val="a3"/>
    <w:uiPriority w:val="99"/>
    <w:semiHidden/>
    <w:unhideWhenUsed/>
    <w:rsid w:val="00744255"/>
  </w:style>
  <w:style w:type="table" w:customStyle="1" w:styleId="2260">
    <w:name w:val="Сетка таблицы226"/>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40">
    <w:name w:val="Нет списка2114"/>
    <w:next w:val="a3"/>
    <w:uiPriority w:val="99"/>
    <w:semiHidden/>
    <w:unhideWhenUsed/>
    <w:rsid w:val="00744255"/>
  </w:style>
  <w:style w:type="numbering" w:customStyle="1" w:styleId="31140">
    <w:name w:val="Нет списка3114"/>
    <w:next w:val="a3"/>
    <w:uiPriority w:val="99"/>
    <w:semiHidden/>
    <w:unhideWhenUsed/>
    <w:rsid w:val="00744255"/>
  </w:style>
  <w:style w:type="numbering" w:customStyle="1" w:styleId="4114">
    <w:name w:val="Нет списка4114"/>
    <w:next w:val="a3"/>
    <w:uiPriority w:val="99"/>
    <w:semiHidden/>
    <w:unhideWhenUsed/>
    <w:rsid w:val="00744255"/>
  </w:style>
  <w:style w:type="table" w:customStyle="1" w:styleId="2115">
    <w:name w:val="Сетка таблицы2115"/>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140">
    <w:name w:val="Нет списка514"/>
    <w:next w:val="a3"/>
    <w:uiPriority w:val="99"/>
    <w:semiHidden/>
    <w:unhideWhenUsed/>
    <w:rsid w:val="00744255"/>
  </w:style>
  <w:style w:type="table" w:customStyle="1" w:styleId="3190">
    <w:name w:val="Сетка таблицы319"/>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140">
    <w:name w:val="Нет списка614"/>
    <w:next w:val="a3"/>
    <w:uiPriority w:val="99"/>
    <w:semiHidden/>
    <w:unhideWhenUsed/>
    <w:rsid w:val="00744255"/>
  </w:style>
  <w:style w:type="numbering" w:customStyle="1" w:styleId="236">
    <w:name w:val="Нет списка236"/>
    <w:next w:val="a3"/>
    <w:uiPriority w:val="99"/>
    <w:semiHidden/>
    <w:rsid w:val="00744255"/>
  </w:style>
  <w:style w:type="numbering" w:customStyle="1" w:styleId="336">
    <w:name w:val="Нет списка336"/>
    <w:next w:val="a3"/>
    <w:uiPriority w:val="99"/>
    <w:semiHidden/>
    <w:rsid w:val="00744255"/>
  </w:style>
  <w:style w:type="table" w:customStyle="1" w:styleId="1360">
    <w:name w:val="Сетка таблицы136"/>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40">
    <w:name w:val="Нет списка434"/>
    <w:next w:val="a3"/>
    <w:uiPriority w:val="99"/>
    <w:semiHidden/>
    <w:unhideWhenUsed/>
    <w:rsid w:val="00744255"/>
  </w:style>
  <w:style w:type="numbering" w:customStyle="1" w:styleId="11240">
    <w:name w:val="Нет списка1124"/>
    <w:next w:val="a3"/>
    <w:uiPriority w:val="99"/>
    <w:semiHidden/>
    <w:unhideWhenUsed/>
    <w:rsid w:val="00744255"/>
  </w:style>
  <w:style w:type="table" w:customStyle="1" w:styleId="2350">
    <w:name w:val="Сетка таблицы235"/>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4">
    <w:name w:val="Нет списка2124"/>
    <w:next w:val="a3"/>
    <w:uiPriority w:val="99"/>
    <w:semiHidden/>
    <w:unhideWhenUsed/>
    <w:rsid w:val="00744255"/>
  </w:style>
  <w:style w:type="numbering" w:customStyle="1" w:styleId="3124">
    <w:name w:val="Нет списка3124"/>
    <w:next w:val="a3"/>
    <w:uiPriority w:val="99"/>
    <w:semiHidden/>
    <w:unhideWhenUsed/>
    <w:rsid w:val="00744255"/>
  </w:style>
  <w:style w:type="table" w:customStyle="1" w:styleId="1125">
    <w:name w:val="Сетка таблицы1125"/>
    <w:basedOn w:val="a2"/>
    <w:next w:val="a9"/>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24">
    <w:name w:val="Нет списка4124"/>
    <w:next w:val="a3"/>
    <w:uiPriority w:val="99"/>
    <w:semiHidden/>
    <w:unhideWhenUsed/>
    <w:rsid w:val="00744255"/>
  </w:style>
  <w:style w:type="table" w:customStyle="1" w:styleId="21230">
    <w:name w:val="Сетка таблицы2123"/>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240">
    <w:name w:val="Нет списка524"/>
    <w:next w:val="a3"/>
    <w:uiPriority w:val="99"/>
    <w:semiHidden/>
    <w:unhideWhenUsed/>
    <w:rsid w:val="00744255"/>
  </w:style>
  <w:style w:type="table" w:customStyle="1" w:styleId="3250">
    <w:name w:val="Сетка таблицы325"/>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240">
    <w:name w:val="Нет списка624"/>
    <w:next w:val="a3"/>
    <w:uiPriority w:val="99"/>
    <w:semiHidden/>
    <w:unhideWhenUsed/>
    <w:rsid w:val="00744255"/>
  </w:style>
  <w:style w:type="table" w:customStyle="1" w:styleId="715">
    <w:name w:val="Сетка таблицы715"/>
    <w:basedOn w:val="a2"/>
    <w:next w:val="a9"/>
    <w:rsid w:val="0074425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5">
    <w:name w:val="Сетка таблицы815"/>
    <w:basedOn w:val="a2"/>
    <w:next w:val="a9"/>
    <w:rsid w:val="0074425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5">
    <w:name w:val="Сетка таблицы915"/>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6">
    <w:name w:val="Нет списка146"/>
    <w:next w:val="a3"/>
    <w:uiPriority w:val="99"/>
    <w:semiHidden/>
    <w:unhideWhenUsed/>
    <w:rsid w:val="00744255"/>
  </w:style>
  <w:style w:type="numbering" w:customStyle="1" w:styleId="156">
    <w:name w:val="Нет списка156"/>
    <w:next w:val="a3"/>
    <w:uiPriority w:val="99"/>
    <w:semiHidden/>
    <w:unhideWhenUsed/>
    <w:rsid w:val="00744255"/>
  </w:style>
  <w:style w:type="table" w:customStyle="1" w:styleId="1135">
    <w:name w:val="Сетка таблицы1135"/>
    <w:basedOn w:val="a2"/>
    <w:next w:val="a9"/>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5">
    <w:name w:val="Сетка таблицы425"/>
    <w:basedOn w:val="a2"/>
    <w:next w:val="a9"/>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30">
    <w:name w:val="Сетка таблицы723"/>
    <w:basedOn w:val="a2"/>
    <w:next w:val="a9"/>
    <w:rsid w:val="0074425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30">
    <w:name w:val="Сетка таблицы823"/>
    <w:basedOn w:val="a2"/>
    <w:next w:val="a9"/>
    <w:rsid w:val="0074425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30">
    <w:name w:val="Сетка таблицы923"/>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50">
    <w:name w:val="Сетка таблицы145"/>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66">
    <w:name w:val="Нет списка166"/>
    <w:next w:val="a3"/>
    <w:uiPriority w:val="99"/>
    <w:semiHidden/>
    <w:unhideWhenUsed/>
    <w:rsid w:val="00744255"/>
  </w:style>
  <w:style w:type="table" w:customStyle="1" w:styleId="1550">
    <w:name w:val="Сетка таблицы155"/>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40">
    <w:name w:val="Нет списка174"/>
    <w:next w:val="a3"/>
    <w:uiPriority w:val="99"/>
    <w:semiHidden/>
    <w:unhideWhenUsed/>
    <w:rsid w:val="00744255"/>
  </w:style>
  <w:style w:type="numbering" w:customStyle="1" w:styleId="246">
    <w:name w:val="Нет списка246"/>
    <w:next w:val="a3"/>
    <w:uiPriority w:val="99"/>
    <w:semiHidden/>
    <w:unhideWhenUsed/>
    <w:rsid w:val="00744255"/>
  </w:style>
  <w:style w:type="numbering" w:customStyle="1" w:styleId="346">
    <w:name w:val="Нет списка346"/>
    <w:next w:val="a3"/>
    <w:uiPriority w:val="99"/>
    <w:semiHidden/>
    <w:unhideWhenUsed/>
    <w:rsid w:val="00744255"/>
  </w:style>
  <w:style w:type="numbering" w:customStyle="1" w:styleId="1840">
    <w:name w:val="Нет списка184"/>
    <w:next w:val="a3"/>
    <w:uiPriority w:val="99"/>
    <w:semiHidden/>
    <w:unhideWhenUsed/>
    <w:rsid w:val="00744255"/>
  </w:style>
  <w:style w:type="table" w:customStyle="1" w:styleId="1650">
    <w:name w:val="Сетка таблицы165"/>
    <w:basedOn w:val="a2"/>
    <w:next w:val="a9"/>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40">
    <w:name w:val="Нет списка194"/>
    <w:next w:val="a3"/>
    <w:uiPriority w:val="99"/>
    <w:semiHidden/>
    <w:unhideWhenUsed/>
    <w:rsid w:val="00744255"/>
  </w:style>
  <w:style w:type="numbering" w:customStyle="1" w:styleId="256">
    <w:name w:val="Нет списка256"/>
    <w:next w:val="a3"/>
    <w:uiPriority w:val="99"/>
    <w:semiHidden/>
    <w:unhideWhenUsed/>
    <w:rsid w:val="00744255"/>
  </w:style>
  <w:style w:type="numbering" w:customStyle="1" w:styleId="356">
    <w:name w:val="Нет списка356"/>
    <w:next w:val="a3"/>
    <w:uiPriority w:val="99"/>
    <w:semiHidden/>
    <w:unhideWhenUsed/>
    <w:rsid w:val="00744255"/>
  </w:style>
  <w:style w:type="table" w:customStyle="1" w:styleId="516">
    <w:name w:val="Сетка таблицы516"/>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5">
    <w:name w:val="Сетка таблицы615"/>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5">
    <w:name w:val="Сетка таблицы1015"/>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5">
    <w:name w:val="Сетка таблицы1215"/>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5">
    <w:name w:val="Сетка таблицы1315"/>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5">
    <w:name w:val="Сетка таблицы2215"/>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5">
    <w:name w:val="Сетка таблицы3115"/>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5">
    <w:name w:val="Сетка таблицы175"/>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50">
    <w:name w:val="Сетка таблицы245"/>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50">
    <w:name w:val="Сетка таблицы335"/>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5">
    <w:name w:val="Сетка таблицы525"/>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5">
    <w:name w:val="Сетка таблицы625"/>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5">
    <w:name w:val="Сетка таблицы185"/>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5">
    <w:name w:val="Сетка таблицы195"/>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50">
    <w:name w:val="Сетка таблицы255"/>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50">
    <w:name w:val="Сетка таблицы345"/>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5">
    <w:name w:val="Сетка таблицы435"/>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5">
    <w:name w:val="Сетка таблицы445"/>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5">
    <w:name w:val="Сетка таблицы205"/>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50">
    <w:name w:val="Сетка таблицы265"/>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6">
    <w:name w:val="Нет списка266"/>
    <w:next w:val="a3"/>
    <w:uiPriority w:val="99"/>
    <w:semiHidden/>
    <w:unhideWhenUsed/>
    <w:rsid w:val="00744255"/>
  </w:style>
  <w:style w:type="numbering" w:customStyle="1" w:styleId="366">
    <w:name w:val="Нет списка366"/>
    <w:next w:val="a3"/>
    <w:uiPriority w:val="99"/>
    <w:semiHidden/>
    <w:unhideWhenUsed/>
    <w:rsid w:val="00744255"/>
  </w:style>
  <w:style w:type="table" w:customStyle="1" w:styleId="2730">
    <w:name w:val="Сетка таблицы273"/>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4">
    <w:name w:val="Нет списка274"/>
    <w:next w:val="a3"/>
    <w:uiPriority w:val="99"/>
    <w:semiHidden/>
    <w:unhideWhenUsed/>
    <w:rsid w:val="00744255"/>
  </w:style>
  <w:style w:type="numbering" w:customStyle="1" w:styleId="374">
    <w:name w:val="Нет списка374"/>
    <w:next w:val="a3"/>
    <w:semiHidden/>
    <w:unhideWhenUsed/>
    <w:rsid w:val="00744255"/>
  </w:style>
  <w:style w:type="table" w:customStyle="1" w:styleId="11030">
    <w:name w:val="Сетка таблицы110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30">
    <w:name w:val="Сетка таблицы28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30">
    <w:name w:val="Сетка таблицы35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3">
    <w:name w:val="Сетка таблицы453"/>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3">
    <w:name w:val="Сетка таблицы533"/>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3">
    <w:name w:val="Сетка таблицы633"/>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30">
    <w:name w:val="Сетка таблицы102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
    <w:name w:val="Сетка таблицы114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30">
    <w:name w:val="Сетка таблицы122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30">
    <w:name w:val="Сетка таблицы132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30">
    <w:name w:val="Сетка таблицы222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30">
    <w:name w:val="Сетка таблицы312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30">
    <w:name w:val="Сетка таблицы141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30">
    <w:name w:val="Сетка таблицы151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30">
    <w:name w:val="Сетка таблицы231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30">
    <w:name w:val="Сетка таблицы321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40">
    <w:name w:val="Сетка таблицы4114"/>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3">
    <w:name w:val="Сетка таблицы5113"/>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3">
    <w:name w:val="Сетка таблицы6113"/>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3">
    <w:name w:val="Сетка таблицы7113"/>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3">
    <w:name w:val="Сетка таблицы8113"/>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3">
    <w:name w:val="Сетка таблицы9113"/>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3">
    <w:name w:val="Сетка таблицы1011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
    <w:name w:val="Сетка таблицы1111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3">
    <w:name w:val="Сетка таблицы2111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3">
    <w:name w:val="Сетка таблицы1211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3">
    <w:name w:val="Сетка таблицы1311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3">
    <w:name w:val="Сетка таблицы2211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3">
    <w:name w:val="Сетка таблицы3111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30">
    <w:name w:val="Сетка таблицы1613"/>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3">
    <w:name w:val="Сетка таблицы171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30">
    <w:name w:val="Сетка таблицы241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30">
    <w:name w:val="Сетка таблицы331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3">
    <w:name w:val="Сетка таблицы4213"/>
    <w:basedOn w:val="a2"/>
    <w:uiPriority w:val="59"/>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3">
    <w:name w:val="Сетка таблицы5213"/>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13">
    <w:name w:val="Сетка таблицы6213"/>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3">
    <w:name w:val="Сетка таблицы181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3">
    <w:name w:val="Сетка таблицы1913"/>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0">
    <w:name w:val="Сетка таблицы2513"/>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30">
    <w:name w:val="Сетка таблицы3413"/>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3">
    <w:name w:val="Сетка таблицы4313"/>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3">
    <w:name w:val="Сетка таблицы11213"/>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3">
    <w:name w:val="Сетка таблицы4413"/>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
    <w:name w:val="Сетка таблицы11313"/>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3">
    <w:name w:val="Сетка таблицы2013"/>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40">
    <w:name w:val="Нет списка1214"/>
    <w:next w:val="a3"/>
    <w:uiPriority w:val="99"/>
    <w:semiHidden/>
    <w:unhideWhenUsed/>
    <w:rsid w:val="00744255"/>
  </w:style>
  <w:style w:type="numbering" w:customStyle="1" w:styleId="22140">
    <w:name w:val="Нет списка2214"/>
    <w:next w:val="a3"/>
    <w:uiPriority w:val="99"/>
    <w:semiHidden/>
    <w:unhideWhenUsed/>
    <w:rsid w:val="00744255"/>
  </w:style>
  <w:style w:type="table" w:customStyle="1" w:styleId="26130">
    <w:name w:val="Сетка таблицы2613"/>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40">
    <w:name w:val="Нет списка1314"/>
    <w:next w:val="a3"/>
    <w:uiPriority w:val="99"/>
    <w:semiHidden/>
    <w:unhideWhenUsed/>
    <w:rsid w:val="00744255"/>
  </w:style>
  <w:style w:type="numbering" w:customStyle="1" w:styleId="2314">
    <w:name w:val="Нет списка2314"/>
    <w:next w:val="a3"/>
    <w:uiPriority w:val="99"/>
    <w:semiHidden/>
    <w:unhideWhenUsed/>
    <w:rsid w:val="00744255"/>
  </w:style>
  <w:style w:type="numbering" w:customStyle="1" w:styleId="3214">
    <w:name w:val="Нет списка3214"/>
    <w:next w:val="a3"/>
    <w:uiPriority w:val="99"/>
    <w:semiHidden/>
    <w:unhideWhenUsed/>
    <w:rsid w:val="00744255"/>
  </w:style>
  <w:style w:type="numbering" w:customStyle="1" w:styleId="7140">
    <w:name w:val="Нет списка714"/>
    <w:next w:val="a3"/>
    <w:uiPriority w:val="99"/>
    <w:semiHidden/>
    <w:unhideWhenUsed/>
    <w:rsid w:val="00744255"/>
  </w:style>
  <w:style w:type="numbering" w:customStyle="1" w:styleId="1414">
    <w:name w:val="Нет списка1414"/>
    <w:next w:val="a3"/>
    <w:uiPriority w:val="99"/>
    <w:semiHidden/>
    <w:unhideWhenUsed/>
    <w:rsid w:val="00744255"/>
  </w:style>
  <w:style w:type="numbering" w:customStyle="1" w:styleId="2414">
    <w:name w:val="Нет списка2414"/>
    <w:next w:val="a3"/>
    <w:uiPriority w:val="99"/>
    <w:semiHidden/>
    <w:unhideWhenUsed/>
    <w:rsid w:val="00744255"/>
  </w:style>
  <w:style w:type="numbering" w:customStyle="1" w:styleId="3314">
    <w:name w:val="Нет списка3314"/>
    <w:next w:val="a3"/>
    <w:uiPriority w:val="99"/>
    <w:semiHidden/>
    <w:unhideWhenUsed/>
    <w:rsid w:val="00744255"/>
  </w:style>
  <w:style w:type="numbering" w:customStyle="1" w:styleId="8140">
    <w:name w:val="Нет списка814"/>
    <w:next w:val="a3"/>
    <w:uiPriority w:val="99"/>
    <w:semiHidden/>
    <w:unhideWhenUsed/>
    <w:rsid w:val="00744255"/>
  </w:style>
  <w:style w:type="numbering" w:customStyle="1" w:styleId="3414">
    <w:name w:val="Нет списка3414"/>
    <w:next w:val="a3"/>
    <w:uiPriority w:val="99"/>
    <w:semiHidden/>
    <w:unhideWhenUsed/>
    <w:rsid w:val="00744255"/>
  </w:style>
  <w:style w:type="numbering" w:customStyle="1" w:styleId="9140">
    <w:name w:val="Нет списка914"/>
    <w:next w:val="a3"/>
    <w:uiPriority w:val="99"/>
    <w:semiHidden/>
    <w:rsid w:val="00744255"/>
  </w:style>
  <w:style w:type="numbering" w:customStyle="1" w:styleId="1514">
    <w:name w:val="Нет списка1514"/>
    <w:next w:val="a3"/>
    <w:uiPriority w:val="99"/>
    <w:semiHidden/>
    <w:unhideWhenUsed/>
    <w:rsid w:val="00744255"/>
  </w:style>
  <w:style w:type="numbering" w:customStyle="1" w:styleId="2514">
    <w:name w:val="Нет списка2514"/>
    <w:next w:val="a3"/>
    <w:uiPriority w:val="99"/>
    <w:semiHidden/>
    <w:unhideWhenUsed/>
    <w:rsid w:val="00744255"/>
  </w:style>
  <w:style w:type="numbering" w:customStyle="1" w:styleId="3514">
    <w:name w:val="Нет списка3514"/>
    <w:next w:val="a3"/>
    <w:uiPriority w:val="99"/>
    <w:semiHidden/>
    <w:unhideWhenUsed/>
    <w:rsid w:val="00744255"/>
  </w:style>
  <w:style w:type="numbering" w:customStyle="1" w:styleId="10140">
    <w:name w:val="Нет списка1014"/>
    <w:next w:val="a3"/>
    <w:uiPriority w:val="99"/>
    <w:semiHidden/>
    <w:rsid w:val="00744255"/>
  </w:style>
  <w:style w:type="numbering" w:customStyle="1" w:styleId="1614">
    <w:name w:val="Нет списка1614"/>
    <w:next w:val="a3"/>
    <w:uiPriority w:val="99"/>
    <w:semiHidden/>
    <w:unhideWhenUsed/>
    <w:rsid w:val="00744255"/>
  </w:style>
  <w:style w:type="numbering" w:customStyle="1" w:styleId="2614">
    <w:name w:val="Нет списка2614"/>
    <w:next w:val="a3"/>
    <w:uiPriority w:val="99"/>
    <w:semiHidden/>
    <w:unhideWhenUsed/>
    <w:rsid w:val="00744255"/>
  </w:style>
  <w:style w:type="numbering" w:customStyle="1" w:styleId="3614">
    <w:name w:val="Нет списка3614"/>
    <w:next w:val="a3"/>
    <w:uiPriority w:val="99"/>
    <w:semiHidden/>
    <w:unhideWhenUsed/>
    <w:rsid w:val="00744255"/>
  </w:style>
  <w:style w:type="numbering" w:customStyle="1" w:styleId="2040">
    <w:name w:val="Нет списка204"/>
    <w:next w:val="a3"/>
    <w:uiPriority w:val="99"/>
    <w:semiHidden/>
    <w:unhideWhenUsed/>
    <w:rsid w:val="00744255"/>
  </w:style>
  <w:style w:type="numbering" w:customStyle="1" w:styleId="1104">
    <w:name w:val="Нет списка1104"/>
    <w:next w:val="a3"/>
    <w:uiPriority w:val="99"/>
    <w:semiHidden/>
    <w:unhideWhenUsed/>
    <w:rsid w:val="00744255"/>
  </w:style>
  <w:style w:type="table" w:customStyle="1" w:styleId="293">
    <w:name w:val="Сетка таблицы293"/>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4">
    <w:name w:val="Нет списка284"/>
    <w:next w:val="a3"/>
    <w:uiPriority w:val="99"/>
    <w:semiHidden/>
    <w:unhideWhenUsed/>
    <w:rsid w:val="00744255"/>
  </w:style>
  <w:style w:type="numbering" w:customStyle="1" w:styleId="384">
    <w:name w:val="Нет списка384"/>
    <w:next w:val="a3"/>
    <w:semiHidden/>
    <w:unhideWhenUsed/>
    <w:rsid w:val="00744255"/>
  </w:style>
  <w:style w:type="table" w:customStyle="1" w:styleId="1153">
    <w:name w:val="Сетка таблицы115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3">
    <w:name w:val="Сетка таблицы210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30">
    <w:name w:val="Сетка таблицы36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3">
    <w:name w:val="Сетка таблицы463"/>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3">
    <w:name w:val="Сетка таблицы543"/>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3">
    <w:name w:val="Сетка таблицы643"/>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3">
    <w:name w:val="Сетка таблицы733"/>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3">
    <w:name w:val="Сетка таблицы833"/>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3">
    <w:name w:val="Сетка таблицы933"/>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3">
    <w:name w:val="Сетка таблицы103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3">
    <w:name w:val="Сетка таблицы116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
    <w:name w:val="Сетка таблицы213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3">
    <w:name w:val="Сетка таблицы123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3">
    <w:name w:val="Сетка таблицы133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3">
    <w:name w:val="Сетка таблицы223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3">
    <w:name w:val="Сетка таблицы313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30">
    <w:name w:val="Сетка таблицы142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30">
    <w:name w:val="Сетка таблицы152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30">
    <w:name w:val="Сетка таблицы232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30">
    <w:name w:val="Сетка таблицы322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30">
    <w:name w:val="Сетка таблицы4123"/>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3">
    <w:name w:val="Сетка таблицы5123"/>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3">
    <w:name w:val="Сетка таблицы6123"/>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3">
    <w:name w:val="Сетка таблицы7123"/>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3">
    <w:name w:val="Сетка таблицы8123"/>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3">
    <w:name w:val="Сетка таблицы9123"/>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3">
    <w:name w:val="Сетка таблицы1012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3">
    <w:name w:val="Сетка таблицы1112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3">
    <w:name w:val="Сетка таблицы2112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3">
    <w:name w:val="Сетка таблицы1212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3">
    <w:name w:val="Сетка таблицы1312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3">
    <w:name w:val="Сетка таблицы2212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3">
    <w:name w:val="Сетка таблицы3112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30">
    <w:name w:val="Сетка таблицы1623"/>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3">
    <w:name w:val="Сетка таблицы172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30">
    <w:name w:val="Сетка таблицы242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30">
    <w:name w:val="Сетка таблицы332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3">
    <w:name w:val="Сетка таблицы4223"/>
    <w:basedOn w:val="a2"/>
    <w:uiPriority w:val="59"/>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3">
    <w:name w:val="Сетка таблицы5223"/>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23">
    <w:name w:val="Сетка таблицы6223"/>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3">
    <w:name w:val="Сетка таблицы1823"/>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3">
    <w:name w:val="Сетка таблицы1923"/>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30">
    <w:name w:val="Сетка таблицы2523"/>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30">
    <w:name w:val="Сетка таблицы3423"/>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3">
    <w:name w:val="Сетка таблицы4323"/>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3">
    <w:name w:val="Сетка таблицы11223"/>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3">
    <w:name w:val="Сетка таблицы4423"/>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3">
    <w:name w:val="Сетка таблицы11323"/>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3">
    <w:name w:val="Сетка таблицы2023"/>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4">
    <w:name w:val="Нет списка1224"/>
    <w:next w:val="a3"/>
    <w:uiPriority w:val="99"/>
    <w:semiHidden/>
    <w:unhideWhenUsed/>
    <w:rsid w:val="00744255"/>
  </w:style>
  <w:style w:type="numbering" w:customStyle="1" w:styleId="2224">
    <w:name w:val="Нет списка2224"/>
    <w:next w:val="a3"/>
    <w:uiPriority w:val="99"/>
    <w:semiHidden/>
    <w:unhideWhenUsed/>
    <w:rsid w:val="00744255"/>
  </w:style>
  <w:style w:type="table" w:customStyle="1" w:styleId="26230">
    <w:name w:val="Сетка таблицы2623"/>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4">
    <w:name w:val="Нет списка1324"/>
    <w:next w:val="a3"/>
    <w:uiPriority w:val="99"/>
    <w:semiHidden/>
    <w:unhideWhenUsed/>
    <w:rsid w:val="00744255"/>
  </w:style>
  <w:style w:type="numbering" w:customStyle="1" w:styleId="2324">
    <w:name w:val="Нет списка2324"/>
    <w:next w:val="a3"/>
    <w:uiPriority w:val="99"/>
    <w:semiHidden/>
    <w:unhideWhenUsed/>
    <w:rsid w:val="00744255"/>
  </w:style>
  <w:style w:type="numbering" w:customStyle="1" w:styleId="3224">
    <w:name w:val="Нет списка3224"/>
    <w:next w:val="a3"/>
    <w:uiPriority w:val="99"/>
    <w:semiHidden/>
    <w:unhideWhenUsed/>
    <w:rsid w:val="00744255"/>
  </w:style>
  <w:style w:type="numbering" w:customStyle="1" w:styleId="724">
    <w:name w:val="Нет списка724"/>
    <w:next w:val="a3"/>
    <w:uiPriority w:val="99"/>
    <w:semiHidden/>
    <w:unhideWhenUsed/>
    <w:rsid w:val="00744255"/>
  </w:style>
  <w:style w:type="numbering" w:customStyle="1" w:styleId="1424">
    <w:name w:val="Нет списка1424"/>
    <w:next w:val="a3"/>
    <w:uiPriority w:val="99"/>
    <w:semiHidden/>
    <w:unhideWhenUsed/>
    <w:rsid w:val="00744255"/>
  </w:style>
  <w:style w:type="numbering" w:customStyle="1" w:styleId="2424">
    <w:name w:val="Нет списка2424"/>
    <w:next w:val="a3"/>
    <w:uiPriority w:val="99"/>
    <w:semiHidden/>
    <w:unhideWhenUsed/>
    <w:rsid w:val="00744255"/>
  </w:style>
  <w:style w:type="numbering" w:customStyle="1" w:styleId="3324">
    <w:name w:val="Нет списка3324"/>
    <w:next w:val="a3"/>
    <w:uiPriority w:val="99"/>
    <w:semiHidden/>
    <w:unhideWhenUsed/>
    <w:rsid w:val="00744255"/>
  </w:style>
  <w:style w:type="numbering" w:customStyle="1" w:styleId="824">
    <w:name w:val="Нет списка824"/>
    <w:next w:val="a3"/>
    <w:uiPriority w:val="99"/>
    <w:semiHidden/>
    <w:unhideWhenUsed/>
    <w:rsid w:val="00744255"/>
  </w:style>
  <w:style w:type="numbering" w:customStyle="1" w:styleId="3424">
    <w:name w:val="Нет списка3424"/>
    <w:next w:val="a3"/>
    <w:uiPriority w:val="99"/>
    <w:semiHidden/>
    <w:unhideWhenUsed/>
    <w:rsid w:val="00744255"/>
  </w:style>
  <w:style w:type="numbering" w:customStyle="1" w:styleId="924">
    <w:name w:val="Нет списка924"/>
    <w:next w:val="a3"/>
    <w:uiPriority w:val="99"/>
    <w:semiHidden/>
    <w:rsid w:val="00744255"/>
  </w:style>
  <w:style w:type="numbering" w:customStyle="1" w:styleId="1524">
    <w:name w:val="Нет списка1524"/>
    <w:next w:val="a3"/>
    <w:uiPriority w:val="99"/>
    <w:semiHidden/>
    <w:unhideWhenUsed/>
    <w:rsid w:val="00744255"/>
  </w:style>
  <w:style w:type="numbering" w:customStyle="1" w:styleId="2524">
    <w:name w:val="Нет списка2524"/>
    <w:next w:val="a3"/>
    <w:uiPriority w:val="99"/>
    <w:semiHidden/>
    <w:unhideWhenUsed/>
    <w:rsid w:val="00744255"/>
  </w:style>
  <w:style w:type="numbering" w:customStyle="1" w:styleId="3524">
    <w:name w:val="Нет списка3524"/>
    <w:next w:val="a3"/>
    <w:uiPriority w:val="99"/>
    <w:semiHidden/>
    <w:unhideWhenUsed/>
    <w:rsid w:val="00744255"/>
  </w:style>
  <w:style w:type="numbering" w:customStyle="1" w:styleId="1024">
    <w:name w:val="Нет списка1024"/>
    <w:next w:val="a3"/>
    <w:uiPriority w:val="99"/>
    <w:semiHidden/>
    <w:rsid w:val="00744255"/>
  </w:style>
  <w:style w:type="numbering" w:customStyle="1" w:styleId="1624">
    <w:name w:val="Нет списка1624"/>
    <w:next w:val="a3"/>
    <w:uiPriority w:val="99"/>
    <w:semiHidden/>
    <w:unhideWhenUsed/>
    <w:rsid w:val="00744255"/>
  </w:style>
  <w:style w:type="numbering" w:customStyle="1" w:styleId="2624">
    <w:name w:val="Нет списка2624"/>
    <w:next w:val="a3"/>
    <w:uiPriority w:val="99"/>
    <w:semiHidden/>
    <w:unhideWhenUsed/>
    <w:rsid w:val="00744255"/>
  </w:style>
  <w:style w:type="numbering" w:customStyle="1" w:styleId="3624">
    <w:name w:val="Нет списка3624"/>
    <w:next w:val="a3"/>
    <w:uiPriority w:val="99"/>
    <w:semiHidden/>
    <w:unhideWhenUsed/>
    <w:rsid w:val="00744255"/>
  </w:style>
  <w:style w:type="numbering" w:customStyle="1" w:styleId="2920">
    <w:name w:val="Нет списка292"/>
    <w:next w:val="a3"/>
    <w:uiPriority w:val="99"/>
    <w:semiHidden/>
    <w:unhideWhenUsed/>
    <w:rsid w:val="00744255"/>
  </w:style>
  <w:style w:type="table" w:customStyle="1" w:styleId="3011">
    <w:name w:val="Сетка таблицы30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2">
    <w:name w:val="Нет списка302"/>
    <w:next w:val="a3"/>
    <w:uiPriority w:val="99"/>
    <w:semiHidden/>
    <w:unhideWhenUsed/>
    <w:rsid w:val="00744255"/>
  </w:style>
  <w:style w:type="table" w:customStyle="1" w:styleId="3712">
    <w:name w:val="Сетка таблицы37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20">
    <w:name w:val="Нет списка1132"/>
    <w:next w:val="a3"/>
    <w:uiPriority w:val="99"/>
    <w:semiHidden/>
    <w:unhideWhenUsed/>
    <w:rsid w:val="00744255"/>
  </w:style>
  <w:style w:type="numbering" w:customStyle="1" w:styleId="21020">
    <w:name w:val="Нет списка2102"/>
    <w:next w:val="a3"/>
    <w:uiPriority w:val="99"/>
    <w:semiHidden/>
    <w:unhideWhenUsed/>
    <w:rsid w:val="00744255"/>
  </w:style>
  <w:style w:type="numbering" w:customStyle="1" w:styleId="392">
    <w:name w:val="Нет списка392"/>
    <w:next w:val="a3"/>
    <w:uiPriority w:val="99"/>
    <w:semiHidden/>
    <w:unhideWhenUsed/>
    <w:rsid w:val="00744255"/>
  </w:style>
  <w:style w:type="numbering" w:customStyle="1" w:styleId="402">
    <w:name w:val="Нет списка402"/>
    <w:next w:val="a3"/>
    <w:uiPriority w:val="99"/>
    <w:semiHidden/>
    <w:unhideWhenUsed/>
    <w:rsid w:val="00744255"/>
  </w:style>
  <w:style w:type="table" w:customStyle="1" w:styleId="3812">
    <w:name w:val="Сетка таблицы38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20">
    <w:name w:val="Нет списка1142"/>
    <w:next w:val="a3"/>
    <w:uiPriority w:val="99"/>
    <w:semiHidden/>
    <w:unhideWhenUsed/>
    <w:rsid w:val="00744255"/>
  </w:style>
  <w:style w:type="numbering" w:customStyle="1" w:styleId="21320">
    <w:name w:val="Нет списка2132"/>
    <w:next w:val="a3"/>
    <w:uiPriority w:val="99"/>
    <w:semiHidden/>
    <w:unhideWhenUsed/>
    <w:rsid w:val="00744255"/>
  </w:style>
  <w:style w:type="numbering" w:customStyle="1" w:styleId="3102">
    <w:name w:val="Нет списка3102"/>
    <w:next w:val="a3"/>
    <w:uiPriority w:val="99"/>
    <w:semiHidden/>
    <w:unhideWhenUsed/>
    <w:rsid w:val="00744255"/>
  </w:style>
  <w:style w:type="numbering" w:customStyle="1" w:styleId="4420">
    <w:name w:val="Нет списка442"/>
    <w:next w:val="a3"/>
    <w:uiPriority w:val="99"/>
    <w:semiHidden/>
    <w:unhideWhenUsed/>
    <w:rsid w:val="00744255"/>
  </w:style>
  <w:style w:type="numbering" w:customStyle="1" w:styleId="11520">
    <w:name w:val="Нет списка1152"/>
    <w:next w:val="a3"/>
    <w:uiPriority w:val="99"/>
    <w:semiHidden/>
    <w:unhideWhenUsed/>
    <w:rsid w:val="00744255"/>
  </w:style>
  <w:style w:type="table" w:customStyle="1" w:styleId="3911">
    <w:name w:val="Сетка таблицы39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42">
    <w:name w:val="Нет списка2142"/>
    <w:next w:val="a3"/>
    <w:uiPriority w:val="99"/>
    <w:semiHidden/>
    <w:unhideWhenUsed/>
    <w:rsid w:val="00744255"/>
  </w:style>
  <w:style w:type="numbering" w:customStyle="1" w:styleId="31320">
    <w:name w:val="Нет списка3132"/>
    <w:next w:val="a3"/>
    <w:semiHidden/>
    <w:rsid w:val="00744255"/>
  </w:style>
  <w:style w:type="table" w:customStyle="1" w:styleId="11710">
    <w:name w:val="Сетка таблицы117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520">
    <w:name w:val="Нет списка452"/>
    <w:next w:val="a3"/>
    <w:uiPriority w:val="99"/>
    <w:semiHidden/>
    <w:unhideWhenUsed/>
    <w:rsid w:val="00744255"/>
  </w:style>
  <w:style w:type="table" w:customStyle="1" w:styleId="21411">
    <w:name w:val="Сетка таблицы214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20">
    <w:name w:val="Нет списка532"/>
    <w:next w:val="a3"/>
    <w:uiPriority w:val="99"/>
    <w:semiHidden/>
    <w:unhideWhenUsed/>
    <w:rsid w:val="00744255"/>
  </w:style>
  <w:style w:type="numbering" w:customStyle="1" w:styleId="6320">
    <w:name w:val="Нет списка632"/>
    <w:next w:val="a3"/>
    <w:uiPriority w:val="99"/>
    <w:semiHidden/>
    <w:unhideWhenUsed/>
    <w:rsid w:val="00744255"/>
  </w:style>
  <w:style w:type="table" w:customStyle="1" w:styleId="31011">
    <w:name w:val="Сетка таблицы3101"/>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320">
    <w:name w:val="Нет списка732"/>
    <w:next w:val="a3"/>
    <w:uiPriority w:val="99"/>
    <w:semiHidden/>
    <w:unhideWhenUsed/>
    <w:rsid w:val="00744255"/>
  </w:style>
  <w:style w:type="numbering" w:customStyle="1" w:styleId="11620">
    <w:name w:val="Нет списка1162"/>
    <w:next w:val="a3"/>
    <w:uiPriority w:val="99"/>
    <w:semiHidden/>
    <w:unhideWhenUsed/>
    <w:rsid w:val="00744255"/>
  </w:style>
  <w:style w:type="table" w:customStyle="1" w:styleId="11810">
    <w:name w:val="Сетка таблицы1181"/>
    <w:basedOn w:val="a2"/>
    <w:next w:val="a9"/>
    <w:rsid w:val="0074425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320">
    <w:name w:val="Нет списка832"/>
    <w:next w:val="a3"/>
    <w:uiPriority w:val="99"/>
    <w:semiHidden/>
    <w:unhideWhenUsed/>
    <w:rsid w:val="00744255"/>
  </w:style>
  <w:style w:type="table" w:customStyle="1" w:styleId="4711">
    <w:name w:val="Сетка таблицы471"/>
    <w:basedOn w:val="a2"/>
    <w:next w:val="a9"/>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20">
    <w:name w:val="Нет списка1232"/>
    <w:next w:val="a3"/>
    <w:uiPriority w:val="99"/>
    <w:semiHidden/>
    <w:rsid w:val="00744255"/>
  </w:style>
  <w:style w:type="numbering" w:customStyle="1" w:styleId="9320">
    <w:name w:val="Нет списка932"/>
    <w:next w:val="a3"/>
    <w:uiPriority w:val="99"/>
    <w:semiHidden/>
    <w:rsid w:val="00744255"/>
  </w:style>
  <w:style w:type="table" w:customStyle="1" w:styleId="5510">
    <w:name w:val="Сетка таблицы55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320">
    <w:name w:val="Нет списка1032"/>
    <w:next w:val="a3"/>
    <w:uiPriority w:val="99"/>
    <w:semiHidden/>
    <w:rsid w:val="00744255"/>
  </w:style>
  <w:style w:type="table" w:customStyle="1" w:styleId="651">
    <w:name w:val="Сетка таблицы65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0">
    <w:name w:val="Сетка таблицы741"/>
    <w:basedOn w:val="a2"/>
    <w:next w:val="a9"/>
    <w:rsid w:val="007442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10">
    <w:name w:val="Сетка таблицы84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10">
    <w:name w:val="Сетка таблицы941"/>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320">
    <w:name w:val="Нет списка1332"/>
    <w:next w:val="a3"/>
    <w:uiPriority w:val="99"/>
    <w:semiHidden/>
    <w:unhideWhenUsed/>
    <w:rsid w:val="00744255"/>
  </w:style>
  <w:style w:type="table" w:customStyle="1" w:styleId="10410">
    <w:name w:val="Сетка таблицы1041"/>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52">
    <w:name w:val="Нет списка2152"/>
    <w:next w:val="a3"/>
    <w:uiPriority w:val="99"/>
    <w:semiHidden/>
    <w:unhideWhenUsed/>
    <w:rsid w:val="00744255"/>
  </w:style>
  <w:style w:type="numbering" w:customStyle="1" w:styleId="3142">
    <w:name w:val="Нет списка3142"/>
    <w:next w:val="a3"/>
    <w:uiPriority w:val="99"/>
    <w:semiHidden/>
    <w:unhideWhenUsed/>
    <w:rsid w:val="00744255"/>
  </w:style>
  <w:style w:type="table" w:customStyle="1" w:styleId="11131">
    <w:name w:val="Сетка таблицы1113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32">
    <w:name w:val="Нет списка4132"/>
    <w:next w:val="a3"/>
    <w:uiPriority w:val="99"/>
    <w:semiHidden/>
    <w:unhideWhenUsed/>
    <w:rsid w:val="00744255"/>
  </w:style>
  <w:style w:type="table" w:customStyle="1" w:styleId="21511">
    <w:name w:val="Сетка таблицы2151"/>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10">
    <w:name w:val="Сетка таблицы413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320">
    <w:name w:val="Нет списка2232"/>
    <w:next w:val="a3"/>
    <w:uiPriority w:val="99"/>
    <w:semiHidden/>
    <w:rsid w:val="00744255"/>
  </w:style>
  <w:style w:type="numbering" w:customStyle="1" w:styleId="3232">
    <w:name w:val="Нет списка3232"/>
    <w:next w:val="a3"/>
    <w:uiPriority w:val="99"/>
    <w:semiHidden/>
    <w:rsid w:val="00744255"/>
  </w:style>
  <w:style w:type="table" w:customStyle="1" w:styleId="12410">
    <w:name w:val="Сетка таблицы124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120">
    <w:name w:val="Нет списка4212"/>
    <w:next w:val="a3"/>
    <w:uiPriority w:val="99"/>
    <w:semiHidden/>
    <w:unhideWhenUsed/>
    <w:rsid w:val="00744255"/>
  </w:style>
  <w:style w:type="numbering" w:customStyle="1" w:styleId="111130">
    <w:name w:val="Нет списка11113"/>
    <w:next w:val="a3"/>
    <w:uiPriority w:val="99"/>
    <w:semiHidden/>
    <w:unhideWhenUsed/>
    <w:rsid w:val="00744255"/>
  </w:style>
  <w:style w:type="table" w:customStyle="1" w:styleId="22410">
    <w:name w:val="Сетка таблицы224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30">
    <w:name w:val="Нет списка21113"/>
    <w:next w:val="a3"/>
    <w:uiPriority w:val="99"/>
    <w:semiHidden/>
    <w:unhideWhenUsed/>
    <w:rsid w:val="00744255"/>
  </w:style>
  <w:style w:type="numbering" w:customStyle="1" w:styleId="311130">
    <w:name w:val="Нет списка31113"/>
    <w:next w:val="a3"/>
    <w:uiPriority w:val="99"/>
    <w:semiHidden/>
    <w:unhideWhenUsed/>
    <w:rsid w:val="00744255"/>
  </w:style>
  <w:style w:type="numbering" w:customStyle="1" w:styleId="41113">
    <w:name w:val="Нет списка41113"/>
    <w:next w:val="a3"/>
    <w:uiPriority w:val="99"/>
    <w:semiHidden/>
    <w:unhideWhenUsed/>
    <w:rsid w:val="00744255"/>
  </w:style>
  <w:style w:type="table" w:customStyle="1" w:styleId="21131">
    <w:name w:val="Сетка таблицы21131"/>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1120">
    <w:name w:val="Нет списка5112"/>
    <w:next w:val="a3"/>
    <w:uiPriority w:val="99"/>
    <w:semiHidden/>
    <w:unhideWhenUsed/>
    <w:rsid w:val="00744255"/>
  </w:style>
  <w:style w:type="table" w:customStyle="1" w:styleId="31411">
    <w:name w:val="Сетка таблицы3141"/>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1120">
    <w:name w:val="Нет списка6112"/>
    <w:next w:val="a3"/>
    <w:uiPriority w:val="99"/>
    <w:semiHidden/>
    <w:unhideWhenUsed/>
    <w:rsid w:val="00744255"/>
  </w:style>
  <w:style w:type="numbering" w:customStyle="1" w:styleId="2332">
    <w:name w:val="Нет списка2332"/>
    <w:next w:val="a3"/>
    <w:uiPriority w:val="99"/>
    <w:semiHidden/>
    <w:rsid w:val="00744255"/>
  </w:style>
  <w:style w:type="numbering" w:customStyle="1" w:styleId="3332">
    <w:name w:val="Нет списка3332"/>
    <w:next w:val="a3"/>
    <w:uiPriority w:val="99"/>
    <w:semiHidden/>
    <w:rsid w:val="00744255"/>
  </w:style>
  <w:style w:type="table" w:customStyle="1" w:styleId="13410">
    <w:name w:val="Сетка таблицы134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120">
    <w:name w:val="Нет списка4312"/>
    <w:next w:val="a3"/>
    <w:uiPriority w:val="99"/>
    <w:semiHidden/>
    <w:unhideWhenUsed/>
    <w:rsid w:val="00744255"/>
  </w:style>
  <w:style w:type="numbering" w:customStyle="1" w:styleId="112120">
    <w:name w:val="Нет списка11212"/>
    <w:next w:val="a3"/>
    <w:uiPriority w:val="99"/>
    <w:semiHidden/>
    <w:unhideWhenUsed/>
    <w:rsid w:val="00744255"/>
  </w:style>
  <w:style w:type="table" w:customStyle="1" w:styleId="23311">
    <w:name w:val="Сетка таблицы233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12">
    <w:name w:val="Нет списка21212"/>
    <w:next w:val="a3"/>
    <w:uiPriority w:val="99"/>
    <w:semiHidden/>
    <w:unhideWhenUsed/>
    <w:rsid w:val="00744255"/>
  </w:style>
  <w:style w:type="numbering" w:customStyle="1" w:styleId="31212">
    <w:name w:val="Нет списка31212"/>
    <w:next w:val="a3"/>
    <w:uiPriority w:val="99"/>
    <w:semiHidden/>
    <w:unhideWhenUsed/>
    <w:rsid w:val="00744255"/>
  </w:style>
  <w:style w:type="table" w:customStyle="1" w:styleId="11231">
    <w:name w:val="Сетка таблицы11231"/>
    <w:basedOn w:val="a2"/>
    <w:next w:val="a9"/>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212">
    <w:name w:val="Нет списка41212"/>
    <w:next w:val="a3"/>
    <w:uiPriority w:val="99"/>
    <w:semiHidden/>
    <w:unhideWhenUsed/>
    <w:rsid w:val="00744255"/>
  </w:style>
  <w:style w:type="table" w:customStyle="1" w:styleId="212111">
    <w:name w:val="Сетка таблицы21211"/>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2120">
    <w:name w:val="Нет списка5212"/>
    <w:next w:val="a3"/>
    <w:uiPriority w:val="99"/>
    <w:semiHidden/>
    <w:unhideWhenUsed/>
    <w:rsid w:val="00744255"/>
  </w:style>
  <w:style w:type="table" w:customStyle="1" w:styleId="32311">
    <w:name w:val="Сетка таблицы3231"/>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2120">
    <w:name w:val="Нет списка6212"/>
    <w:next w:val="a3"/>
    <w:uiPriority w:val="99"/>
    <w:semiHidden/>
    <w:unhideWhenUsed/>
    <w:rsid w:val="00744255"/>
  </w:style>
  <w:style w:type="table" w:customStyle="1" w:styleId="7131">
    <w:name w:val="Сетка таблицы7131"/>
    <w:basedOn w:val="a2"/>
    <w:next w:val="a9"/>
    <w:rsid w:val="0074425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31">
    <w:name w:val="Сетка таблицы8131"/>
    <w:basedOn w:val="a2"/>
    <w:next w:val="a9"/>
    <w:rsid w:val="0074425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31">
    <w:name w:val="Сетка таблицы913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32">
    <w:name w:val="Нет списка1432"/>
    <w:next w:val="a3"/>
    <w:uiPriority w:val="99"/>
    <w:semiHidden/>
    <w:unhideWhenUsed/>
    <w:rsid w:val="00744255"/>
  </w:style>
  <w:style w:type="numbering" w:customStyle="1" w:styleId="1532">
    <w:name w:val="Нет списка1532"/>
    <w:next w:val="a3"/>
    <w:uiPriority w:val="99"/>
    <w:semiHidden/>
    <w:unhideWhenUsed/>
    <w:rsid w:val="00744255"/>
  </w:style>
  <w:style w:type="table" w:customStyle="1" w:styleId="11331">
    <w:name w:val="Сетка таблицы11331"/>
    <w:basedOn w:val="a2"/>
    <w:next w:val="a9"/>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1">
    <w:name w:val="Сетка таблицы4231"/>
    <w:basedOn w:val="a2"/>
    <w:next w:val="a9"/>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11">
    <w:name w:val="Сетка таблицы7211"/>
    <w:basedOn w:val="a2"/>
    <w:next w:val="a9"/>
    <w:rsid w:val="0074425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111">
    <w:name w:val="Сетка таблицы8211"/>
    <w:basedOn w:val="a2"/>
    <w:next w:val="a9"/>
    <w:rsid w:val="0074425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111">
    <w:name w:val="Сетка таблицы921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10">
    <w:name w:val="Сетка таблицы1431"/>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632">
    <w:name w:val="Нет списка1632"/>
    <w:next w:val="a3"/>
    <w:uiPriority w:val="99"/>
    <w:semiHidden/>
    <w:unhideWhenUsed/>
    <w:rsid w:val="00744255"/>
  </w:style>
  <w:style w:type="table" w:customStyle="1" w:styleId="15311">
    <w:name w:val="Сетка таблицы153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20">
    <w:name w:val="Нет списка1712"/>
    <w:next w:val="a3"/>
    <w:uiPriority w:val="99"/>
    <w:semiHidden/>
    <w:unhideWhenUsed/>
    <w:rsid w:val="00744255"/>
  </w:style>
  <w:style w:type="numbering" w:customStyle="1" w:styleId="2432">
    <w:name w:val="Нет списка2432"/>
    <w:next w:val="a3"/>
    <w:uiPriority w:val="99"/>
    <w:semiHidden/>
    <w:unhideWhenUsed/>
    <w:rsid w:val="00744255"/>
  </w:style>
  <w:style w:type="numbering" w:customStyle="1" w:styleId="3432">
    <w:name w:val="Нет списка3432"/>
    <w:next w:val="a3"/>
    <w:uiPriority w:val="99"/>
    <w:semiHidden/>
    <w:unhideWhenUsed/>
    <w:rsid w:val="00744255"/>
  </w:style>
  <w:style w:type="numbering" w:customStyle="1" w:styleId="18120">
    <w:name w:val="Нет списка1812"/>
    <w:next w:val="a3"/>
    <w:uiPriority w:val="99"/>
    <w:semiHidden/>
    <w:unhideWhenUsed/>
    <w:rsid w:val="00744255"/>
  </w:style>
  <w:style w:type="table" w:customStyle="1" w:styleId="16310">
    <w:name w:val="Сетка таблицы1631"/>
    <w:basedOn w:val="a2"/>
    <w:next w:val="a9"/>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20">
    <w:name w:val="Нет списка1912"/>
    <w:next w:val="a3"/>
    <w:uiPriority w:val="99"/>
    <w:semiHidden/>
    <w:unhideWhenUsed/>
    <w:rsid w:val="00744255"/>
  </w:style>
  <w:style w:type="numbering" w:customStyle="1" w:styleId="2532">
    <w:name w:val="Нет списка2532"/>
    <w:next w:val="a3"/>
    <w:uiPriority w:val="99"/>
    <w:semiHidden/>
    <w:unhideWhenUsed/>
    <w:rsid w:val="00744255"/>
  </w:style>
  <w:style w:type="numbering" w:customStyle="1" w:styleId="3532">
    <w:name w:val="Нет списка3532"/>
    <w:next w:val="a3"/>
    <w:uiPriority w:val="99"/>
    <w:semiHidden/>
    <w:unhideWhenUsed/>
    <w:rsid w:val="00744255"/>
  </w:style>
  <w:style w:type="table" w:customStyle="1" w:styleId="5131">
    <w:name w:val="Сетка таблицы513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
    <w:name w:val="Сетка таблицы613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31">
    <w:name w:val="Сетка таблицы1013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1">
    <w:name w:val="Сетка таблицы1213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31">
    <w:name w:val="Сетка таблицы1313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31">
    <w:name w:val="Сетка таблицы2213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1">
    <w:name w:val="Сетка таблицы3113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1">
    <w:name w:val="Сетка таблицы173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11">
    <w:name w:val="Сетка таблицы243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11">
    <w:name w:val="Сетка таблицы333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1">
    <w:name w:val="Сетка таблицы5231"/>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31">
    <w:name w:val="Сетка таблицы6231"/>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31">
    <w:name w:val="Сетка таблицы183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1">
    <w:name w:val="Сетка таблицы1931"/>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310">
    <w:name w:val="Сетка таблицы2531"/>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311">
    <w:name w:val="Сетка таблицы3431"/>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1">
    <w:name w:val="Сетка таблицы4331"/>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31">
    <w:name w:val="Сетка таблицы4431"/>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1">
    <w:name w:val="Сетка таблицы203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10">
    <w:name w:val="Сетка таблицы263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32">
    <w:name w:val="Нет списка2632"/>
    <w:next w:val="a3"/>
    <w:uiPriority w:val="99"/>
    <w:semiHidden/>
    <w:unhideWhenUsed/>
    <w:rsid w:val="00744255"/>
  </w:style>
  <w:style w:type="numbering" w:customStyle="1" w:styleId="3632">
    <w:name w:val="Нет списка3632"/>
    <w:next w:val="a3"/>
    <w:uiPriority w:val="99"/>
    <w:semiHidden/>
    <w:unhideWhenUsed/>
    <w:rsid w:val="00744255"/>
  </w:style>
  <w:style w:type="table" w:customStyle="1" w:styleId="27111">
    <w:name w:val="Сетка таблицы271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12">
    <w:name w:val="Нет списка2712"/>
    <w:next w:val="a3"/>
    <w:uiPriority w:val="99"/>
    <w:semiHidden/>
    <w:unhideWhenUsed/>
    <w:rsid w:val="00744255"/>
  </w:style>
  <w:style w:type="numbering" w:customStyle="1" w:styleId="37120">
    <w:name w:val="Нет списка3712"/>
    <w:next w:val="a3"/>
    <w:semiHidden/>
    <w:unhideWhenUsed/>
    <w:rsid w:val="00744255"/>
  </w:style>
  <w:style w:type="table" w:customStyle="1" w:styleId="110111">
    <w:name w:val="Сетка таблицы110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11">
    <w:name w:val="Сетка таблицы28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12">
    <w:name w:val="Сетка таблицы35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10">
    <w:name w:val="Сетка таблицы451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10">
    <w:name w:val="Сетка таблицы531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10">
    <w:name w:val="Сетка таблицы631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11">
    <w:name w:val="Сетка таблицы102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0">
    <w:name w:val="Сетка таблицы114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11">
    <w:name w:val="Сетка таблицы122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10">
    <w:name w:val="Сетка таблицы132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111">
    <w:name w:val="Сетка таблицы222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11">
    <w:name w:val="Сетка таблицы312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1">
    <w:name w:val="Сетка таблицы141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11">
    <w:name w:val="Сетка таблицы151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111">
    <w:name w:val="Сетка таблицы231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11">
    <w:name w:val="Сетка таблицы321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1">
    <w:name w:val="Сетка таблицы4111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10">
    <w:name w:val="Сетка таблицы5111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10">
    <w:name w:val="Сетка таблицы6111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1">
    <w:name w:val="Сетка таблицы7111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1">
    <w:name w:val="Сетка таблицы8111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
    <w:name w:val="Сетка таблицы9111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11">
    <w:name w:val="Сетка таблицы1011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0">
    <w:name w:val="Сетка таблицы1111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1">
    <w:name w:val="Сетка таблицы2111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1">
    <w:name w:val="Сетка таблицы1211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11">
    <w:name w:val="Сетка таблицы1311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11">
    <w:name w:val="Сетка таблицы2211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1">
    <w:name w:val="Сетка таблицы3111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11">
    <w:name w:val="Сетка таблицы16111"/>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10">
    <w:name w:val="Сетка таблицы171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11">
    <w:name w:val="Сетка таблицы241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11">
    <w:name w:val="Сетка таблицы331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10">
    <w:name w:val="Сетка таблицы42111"/>
    <w:basedOn w:val="a2"/>
    <w:uiPriority w:val="59"/>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110">
    <w:name w:val="Сетка таблицы52111"/>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1110">
    <w:name w:val="Сетка таблицы62111"/>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110">
    <w:name w:val="Сетка таблицы181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110">
    <w:name w:val="Сетка таблицы19111"/>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
    <w:name w:val="Сетка таблицы25111"/>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111">
    <w:name w:val="Сетка таблицы34111"/>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10">
    <w:name w:val="Сетка таблицы43111"/>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0">
    <w:name w:val="Сетка таблицы112111"/>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11">
    <w:name w:val="Сетка таблицы44111"/>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1">
    <w:name w:val="Сетка таблицы113111"/>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11">
    <w:name w:val="Сетка таблицы2011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20">
    <w:name w:val="Нет списка12112"/>
    <w:next w:val="a3"/>
    <w:uiPriority w:val="99"/>
    <w:semiHidden/>
    <w:unhideWhenUsed/>
    <w:rsid w:val="00744255"/>
  </w:style>
  <w:style w:type="numbering" w:customStyle="1" w:styleId="221120">
    <w:name w:val="Нет списка22112"/>
    <w:next w:val="a3"/>
    <w:uiPriority w:val="99"/>
    <w:semiHidden/>
    <w:unhideWhenUsed/>
    <w:rsid w:val="00744255"/>
  </w:style>
  <w:style w:type="table" w:customStyle="1" w:styleId="261111">
    <w:name w:val="Сетка таблицы2611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120">
    <w:name w:val="Нет списка13112"/>
    <w:next w:val="a3"/>
    <w:uiPriority w:val="99"/>
    <w:semiHidden/>
    <w:unhideWhenUsed/>
    <w:rsid w:val="00744255"/>
  </w:style>
  <w:style w:type="numbering" w:customStyle="1" w:styleId="23112">
    <w:name w:val="Нет списка23112"/>
    <w:next w:val="a3"/>
    <w:uiPriority w:val="99"/>
    <w:semiHidden/>
    <w:unhideWhenUsed/>
    <w:rsid w:val="00744255"/>
  </w:style>
  <w:style w:type="numbering" w:customStyle="1" w:styleId="32112">
    <w:name w:val="Нет списка32112"/>
    <w:next w:val="a3"/>
    <w:uiPriority w:val="99"/>
    <w:semiHidden/>
    <w:unhideWhenUsed/>
    <w:rsid w:val="00744255"/>
  </w:style>
  <w:style w:type="numbering" w:customStyle="1" w:styleId="71121">
    <w:name w:val="Нет списка7112"/>
    <w:next w:val="a3"/>
    <w:uiPriority w:val="99"/>
    <w:semiHidden/>
    <w:unhideWhenUsed/>
    <w:rsid w:val="00744255"/>
  </w:style>
  <w:style w:type="numbering" w:customStyle="1" w:styleId="14112">
    <w:name w:val="Нет списка14112"/>
    <w:next w:val="a3"/>
    <w:uiPriority w:val="99"/>
    <w:semiHidden/>
    <w:unhideWhenUsed/>
    <w:rsid w:val="00744255"/>
  </w:style>
  <w:style w:type="numbering" w:customStyle="1" w:styleId="24112">
    <w:name w:val="Нет списка24112"/>
    <w:next w:val="a3"/>
    <w:uiPriority w:val="99"/>
    <w:semiHidden/>
    <w:unhideWhenUsed/>
    <w:rsid w:val="00744255"/>
  </w:style>
  <w:style w:type="numbering" w:customStyle="1" w:styleId="33112">
    <w:name w:val="Нет списка33112"/>
    <w:next w:val="a3"/>
    <w:uiPriority w:val="99"/>
    <w:semiHidden/>
    <w:unhideWhenUsed/>
    <w:rsid w:val="00744255"/>
  </w:style>
  <w:style w:type="numbering" w:customStyle="1" w:styleId="81121">
    <w:name w:val="Нет списка8112"/>
    <w:next w:val="a3"/>
    <w:uiPriority w:val="99"/>
    <w:semiHidden/>
    <w:unhideWhenUsed/>
    <w:rsid w:val="00744255"/>
  </w:style>
  <w:style w:type="numbering" w:customStyle="1" w:styleId="34112">
    <w:name w:val="Нет списка34112"/>
    <w:next w:val="a3"/>
    <w:uiPriority w:val="99"/>
    <w:semiHidden/>
    <w:unhideWhenUsed/>
    <w:rsid w:val="00744255"/>
  </w:style>
  <w:style w:type="numbering" w:customStyle="1" w:styleId="91121">
    <w:name w:val="Нет списка9112"/>
    <w:next w:val="a3"/>
    <w:uiPriority w:val="99"/>
    <w:semiHidden/>
    <w:rsid w:val="00744255"/>
  </w:style>
  <w:style w:type="numbering" w:customStyle="1" w:styleId="15112">
    <w:name w:val="Нет списка15112"/>
    <w:next w:val="a3"/>
    <w:uiPriority w:val="99"/>
    <w:semiHidden/>
    <w:unhideWhenUsed/>
    <w:rsid w:val="00744255"/>
  </w:style>
  <w:style w:type="numbering" w:customStyle="1" w:styleId="25112">
    <w:name w:val="Нет списка25112"/>
    <w:next w:val="a3"/>
    <w:uiPriority w:val="99"/>
    <w:semiHidden/>
    <w:unhideWhenUsed/>
    <w:rsid w:val="00744255"/>
  </w:style>
  <w:style w:type="numbering" w:customStyle="1" w:styleId="351120">
    <w:name w:val="Нет списка35112"/>
    <w:next w:val="a3"/>
    <w:uiPriority w:val="99"/>
    <w:semiHidden/>
    <w:unhideWhenUsed/>
    <w:rsid w:val="00744255"/>
  </w:style>
  <w:style w:type="numbering" w:customStyle="1" w:styleId="101120">
    <w:name w:val="Нет списка10112"/>
    <w:next w:val="a3"/>
    <w:uiPriority w:val="99"/>
    <w:semiHidden/>
    <w:rsid w:val="00744255"/>
  </w:style>
  <w:style w:type="numbering" w:customStyle="1" w:styleId="16112">
    <w:name w:val="Нет списка16112"/>
    <w:next w:val="a3"/>
    <w:uiPriority w:val="99"/>
    <w:semiHidden/>
    <w:unhideWhenUsed/>
    <w:rsid w:val="00744255"/>
  </w:style>
  <w:style w:type="numbering" w:customStyle="1" w:styleId="26112">
    <w:name w:val="Нет списка26112"/>
    <w:next w:val="a3"/>
    <w:uiPriority w:val="99"/>
    <w:semiHidden/>
    <w:unhideWhenUsed/>
    <w:rsid w:val="00744255"/>
  </w:style>
  <w:style w:type="numbering" w:customStyle="1" w:styleId="36112">
    <w:name w:val="Нет списка36112"/>
    <w:next w:val="a3"/>
    <w:uiPriority w:val="99"/>
    <w:semiHidden/>
    <w:unhideWhenUsed/>
    <w:rsid w:val="00744255"/>
  </w:style>
  <w:style w:type="numbering" w:customStyle="1" w:styleId="20120">
    <w:name w:val="Нет списка2012"/>
    <w:next w:val="a3"/>
    <w:uiPriority w:val="99"/>
    <w:semiHidden/>
    <w:unhideWhenUsed/>
    <w:rsid w:val="00744255"/>
  </w:style>
  <w:style w:type="numbering" w:customStyle="1" w:styleId="11012">
    <w:name w:val="Нет списка11012"/>
    <w:next w:val="a3"/>
    <w:uiPriority w:val="99"/>
    <w:semiHidden/>
    <w:unhideWhenUsed/>
    <w:rsid w:val="00744255"/>
  </w:style>
  <w:style w:type="table" w:customStyle="1" w:styleId="29110">
    <w:name w:val="Сетка таблицы291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12">
    <w:name w:val="Нет списка2812"/>
    <w:next w:val="a3"/>
    <w:uiPriority w:val="99"/>
    <w:semiHidden/>
    <w:unhideWhenUsed/>
    <w:rsid w:val="00744255"/>
  </w:style>
  <w:style w:type="numbering" w:customStyle="1" w:styleId="38120">
    <w:name w:val="Нет списка3812"/>
    <w:next w:val="a3"/>
    <w:semiHidden/>
    <w:unhideWhenUsed/>
    <w:rsid w:val="00744255"/>
  </w:style>
  <w:style w:type="table" w:customStyle="1" w:styleId="115110">
    <w:name w:val="Сетка таблицы115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110">
    <w:name w:val="Сетка таблицы210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110">
    <w:name w:val="Сетка таблицы36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11">
    <w:name w:val="Сетка таблицы461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1">
    <w:name w:val="Сетка таблицы541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11">
    <w:name w:val="Сетка таблицы641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1">
    <w:name w:val="Сетка таблицы731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1">
    <w:name w:val="Сетка таблицы831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10">
    <w:name w:val="Сетка таблицы931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1">
    <w:name w:val="Сетка таблицы103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11">
    <w:name w:val="Сетка таблицы116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10">
    <w:name w:val="Сетка таблицы213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10">
    <w:name w:val="Сетка таблицы123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1">
    <w:name w:val="Сетка таблицы133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110">
    <w:name w:val="Сетка таблицы223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10">
    <w:name w:val="Сетка таблицы313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10">
    <w:name w:val="Сетка таблицы142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11">
    <w:name w:val="Сетка таблицы152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111">
    <w:name w:val="Сетка таблицы232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11">
    <w:name w:val="Сетка таблицы322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10">
    <w:name w:val="Сетка таблицы4121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11">
    <w:name w:val="Сетка таблицы5121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11">
    <w:name w:val="Сетка таблицы6121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11">
    <w:name w:val="Сетка таблицы7121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11">
    <w:name w:val="Сетка таблицы8121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11">
    <w:name w:val="Сетка таблицы9121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11">
    <w:name w:val="Сетка таблицы1012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1">
    <w:name w:val="Сетка таблицы1112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11">
    <w:name w:val="Сетка таблицы2112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11">
    <w:name w:val="Сетка таблицы1212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11">
    <w:name w:val="Сетка таблицы1312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11">
    <w:name w:val="Сетка таблицы2212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1">
    <w:name w:val="Сетка таблицы3112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111">
    <w:name w:val="Сетка таблицы16211"/>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11">
    <w:name w:val="Сетка таблицы172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111">
    <w:name w:val="Сетка таблицы242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111">
    <w:name w:val="Сетка таблицы332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11">
    <w:name w:val="Сетка таблицы42211"/>
    <w:basedOn w:val="a2"/>
    <w:uiPriority w:val="59"/>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11">
    <w:name w:val="Сетка таблицы52211"/>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211">
    <w:name w:val="Сетка таблицы62211"/>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11">
    <w:name w:val="Сетка таблицы1821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11">
    <w:name w:val="Сетка таблицы19211"/>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110">
    <w:name w:val="Сетка таблицы25211"/>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111">
    <w:name w:val="Сетка таблицы34211"/>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11">
    <w:name w:val="Сетка таблицы43211"/>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1">
    <w:name w:val="Сетка таблицы112211"/>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11">
    <w:name w:val="Сетка таблицы44211"/>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1">
    <w:name w:val="Сетка таблицы113211"/>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11">
    <w:name w:val="Сетка таблицы2021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12">
    <w:name w:val="Нет списка12212"/>
    <w:next w:val="a3"/>
    <w:uiPriority w:val="99"/>
    <w:semiHidden/>
    <w:unhideWhenUsed/>
    <w:rsid w:val="00744255"/>
  </w:style>
  <w:style w:type="numbering" w:customStyle="1" w:styleId="22212">
    <w:name w:val="Нет списка22212"/>
    <w:next w:val="a3"/>
    <w:uiPriority w:val="99"/>
    <w:semiHidden/>
    <w:unhideWhenUsed/>
    <w:rsid w:val="00744255"/>
  </w:style>
  <w:style w:type="table" w:customStyle="1" w:styleId="262110">
    <w:name w:val="Сетка таблицы2621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12">
    <w:name w:val="Нет списка13212"/>
    <w:next w:val="a3"/>
    <w:uiPriority w:val="99"/>
    <w:semiHidden/>
    <w:unhideWhenUsed/>
    <w:rsid w:val="00744255"/>
  </w:style>
  <w:style w:type="numbering" w:customStyle="1" w:styleId="23212">
    <w:name w:val="Нет списка23212"/>
    <w:next w:val="a3"/>
    <w:uiPriority w:val="99"/>
    <w:semiHidden/>
    <w:unhideWhenUsed/>
    <w:rsid w:val="00744255"/>
  </w:style>
  <w:style w:type="numbering" w:customStyle="1" w:styleId="32212">
    <w:name w:val="Нет списка32212"/>
    <w:next w:val="a3"/>
    <w:uiPriority w:val="99"/>
    <w:semiHidden/>
    <w:unhideWhenUsed/>
    <w:rsid w:val="00744255"/>
  </w:style>
  <w:style w:type="numbering" w:customStyle="1" w:styleId="7212">
    <w:name w:val="Нет списка7212"/>
    <w:next w:val="a3"/>
    <w:uiPriority w:val="99"/>
    <w:semiHidden/>
    <w:unhideWhenUsed/>
    <w:rsid w:val="00744255"/>
  </w:style>
  <w:style w:type="numbering" w:customStyle="1" w:styleId="14212">
    <w:name w:val="Нет списка14212"/>
    <w:next w:val="a3"/>
    <w:uiPriority w:val="99"/>
    <w:semiHidden/>
    <w:unhideWhenUsed/>
    <w:rsid w:val="00744255"/>
  </w:style>
  <w:style w:type="numbering" w:customStyle="1" w:styleId="24212">
    <w:name w:val="Нет списка24212"/>
    <w:next w:val="a3"/>
    <w:uiPriority w:val="99"/>
    <w:semiHidden/>
    <w:unhideWhenUsed/>
    <w:rsid w:val="00744255"/>
  </w:style>
  <w:style w:type="numbering" w:customStyle="1" w:styleId="33212">
    <w:name w:val="Нет списка33212"/>
    <w:next w:val="a3"/>
    <w:uiPriority w:val="99"/>
    <w:semiHidden/>
    <w:unhideWhenUsed/>
    <w:rsid w:val="00744255"/>
  </w:style>
  <w:style w:type="numbering" w:customStyle="1" w:styleId="8212">
    <w:name w:val="Нет списка8212"/>
    <w:next w:val="a3"/>
    <w:uiPriority w:val="99"/>
    <w:semiHidden/>
    <w:unhideWhenUsed/>
    <w:rsid w:val="00744255"/>
  </w:style>
  <w:style w:type="numbering" w:customStyle="1" w:styleId="34212">
    <w:name w:val="Нет списка34212"/>
    <w:next w:val="a3"/>
    <w:uiPriority w:val="99"/>
    <w:semiHidden/>
    <w:unhideWhenUsed/>
    <w:rsid w:val="00744255"/>
  </w:style>
  <w:style w:type="numbering" w:customStyle="1" w:styleId="9212">
    <w:name w:val="Нет списка9212"/>
    <w:next w:val="a3"/>
    <w:uiPriority w:val="99"/>
    <w:semiHidden/>
    <w:rsid w:val="00744255"/>
  </w:style>
  <w:style w:type="numbering" w:customStyle="1" w:styleId="15212">
    <w:name w:val="Нет списка15212"/>
    <w:next w:val="a3"/>
    <w:uiPriority w:val="99"/>
    <w:semiHidden/>
    <w:unhideWhenUsed/>
    <w:rsid w:val="00744255"/>
  </w:style>
  <w:style w:type="numbering" w:customStyle="1" w:styleId="25212">
    <w:name w:val="Нет списка25212"/>
    <w:next w:val="a3"/>
    <w:uiPriority w:val="99"/>
    <w:semiHidden/>
    <w:unhideWhenUsed/>
    <w:rsid w:val="00744255"/>
  </w:style>
  <w:style w:type="numbering" w:customStyle="1" w:styleId="35212">
    <w:name w:val="Нет списка35212"/>
    <w:next w:val="a3"/>
    <w:uiPriority w:val="99"/>
    <w:semiHidden/>
    <w:unhideWhenUsed/>
    <w:rsid w:val="00744255"/>
  </w:style>
  <w:style w:type="numbering" w:customStyle="1" w:styleId="10212">
    <w:name w:val="Нет списка10212"/>
    <w:next w:val="a3"/>
    <w:uiPriority w:val="99"/>
    <w:semiHidden/>
    <w:rsid w:val="00744255"/>
  </w:style>
  <w:style w:type="numbering" w:customStyle="1" w:styleId="16212">
    <w:name w:val="Нет списка16212"/>
    <w:next w:val="a3"/>
    <w:uiPriority w:val="99"/>
    <w:semiHidden/>
    <w:unhideWhenUsed/>
    <w:rsid w:val="00744255"/>
  </w:style>
  <w:style w:type="numbering" w:customStyle="1" w:styleId="26212">
    <w:name w:val="Нет списка26212"/>
    <w:next w:val="a3"/>
    <w:uiPriority w:val="99"/>
    <w:semiHidden/>
    <w:unhideWhenUsed/>
    <w:rsid w:val="00744255"/>
  </w:style>
  <w:style w:type="numbering" w:customStyle="1" w:styleId="36212">
    <w:name w:val="Нет списка36212"/>
    <w:next w:val="a3"/>
    <w:uiPriority w:val="99"/>
    <w:semiHidden/>
    <w:unhideWhenUsed/>
    <w:rsid w:val="00744255"/>
  </w:style>
  <w:style w:type="numbering" w:customStyle="1" w:styleId="4621">
    <w:name w:val="Нет списка462"/>
    <w:next w:val="a3"/>
    <w:uiPriority w:val="99"/>
    <w:semiHidden/>
    <w:unhideWhenUsed/>
    <w:rsid w:val="00744255"/>
  </w:style>
  <w:style w:type="numbering" w:customStyle="1" w:styleId="1172">
    <w:name w:val="Нет списка1172"/>
    <w:next w:val="a3"/>
    <w:uiPriority w:val="99"/>
    <w:semiHidden/>
    <w:unhideWhenUsed/>
    <w:rsid w:val="00744255"/>
  </w:style>
  <w:style w:type="table" w:customStyle="1" w:styleId="4011">
    <w:name w:val="Сетка таблицы40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62">
    <w:name w:val="Нет списка2162"/>
    <w:next w:val="a3"/>
    <w:uiPriority w:val="99"/>
    <w:semiHidden/>
    <w:unhideWhenUsed/>
    <w:rsid w:val="00744255"/>
  </w:style>
  <w:style w:type="numbering" w:customStyle="1" w:styleId="3152">
    <w:name w:val="Нет списка3152"/>
    <w:next w:val="a3"/>
    <w:semiHidden/>
    <w:rsid w:val="00744255"/>
  </w:style>
  <w:style w:type="table" w:customStyle="1" w:styleId="1191">
    <w:name w:val="Сетка таблицы119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72">
    <w:name w:val="Нет списка472"/>
    <w:next w:val="a3"/>
    <w:uiPriority w:val="99"/>
    <w:semiHidden/>
    <w:unhideWhenUsed/>
    <w:rsid w:val="00744255"/>
  </w:style>
  <w:style w:type="table" w:customStyle="1" w:styleId="21611">
    <w:name w:val="Сетка таблицы216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21">
    <w:name w:val="Нет списка542"/>
    <w:next w:val="a3"/>
    <w:uiPriority w:val="99"/>
    <w:semiHidden/>
    <w:unhideWhenUsed/>
    <w:rsid w:val="00744255"/>
  </w:style>
  <w:style w:type="numbering" w:customStyle="1" w:styleId="6421">
    <w:name w:val="Нет списка642"/>
    <w:next w:val="a3"/>
    <w:uiPriority w:val="99"/>
    <w:semiHidden/>
    <w:unhideWhenUsed/>
    <w:rsid w:val="00744255"/>
  </w:style>
  <w:style w:type="table" w:customStyle="1" w:styleId="31511">
    <w:name w:val="Сетка таблицы3151"/>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42">
    <w:name w:val="Нет списка742"/>
    <w:next w:val="a3"/>
    <w:uiPriority w:val="99"/>
    <w:semiHidden/>
    <w:unhideWhenUsed/>
    <w:rsid w:val="00744255"/>
  </w:style>
  <w:style w:type="numbering" w:customStyle="1" w:styleId="1182">
    <w:name w:val="Нет списка1182"/>
    <w:next w:val="a3"/>
    <w:uiPriority w:val="99"/>
    <w:semiHidden/>
    <w:unhideWhenUsed/>
    <w:rsid w:val="00744255"/>
  </w:style>
  <w:style w:type="table" w:customStyle="1" w:styleId="111010">
    <w:name w:val="Сетка таблицы11101"/>
    <w:basedOn w:val="a2"/>
    <w:next w:val="a9"/>
    <w:rsid w:val="0074425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42">
    <w:name w:val="Нет списка842"/>
    <w:next w:val="a3"/>
    <w:uiPriority w:val="99"/>
    <w:semiHidden/>
    <w:unhideWhenUsed/>
    <w:rsid w:val="00744255"/>
  </w:style>
  <w:style w:type="table" w:customStyle="1" w:styleId="4811">
    <w:name w:val="Сетка таблицы481"/>
    <w:basedOn w:val="a2"/>
    <w:next w:val="a9"/>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2">
    <w:name w:val="Нет списка1242"/>
    <w:next w:val="a3"/>
    <w:uiPriority w:val="99"/>
    <w:semiHidden/>
    <w:rsid w:val="00744255"/>
  </w:style>
  <w:style w:type="numbering" w:customStyle="1" w:styleId="942">
    <w:name w:val="Нет списка942"/>
    <w:next w:val="a3"/>
    <w:uiPriority w:val="99"/>
    <w:semiHidden/>
    <w:rsid w:val="00744255"/>
  </w:style>
  <w:style w:type="table" w:customStyle="1" w:styleId="5610">
    <w:name w:val="Сетка таблицы56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42">
    <w:name w:val="Нет списка1042"/>
    <w:next w:val="a3"/>
    <w:uiPriority w:val="99"/>
    <w:semiHidden/>
    <w:rsid w:val="00744255"/>
  </w:style>
  <w:style w:type="table" w:customStyle="1" w:styleId="661">
    <w:name w:val="Сетка таблицы66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1">
    <w:name w:val="Сетка таблицы751"/>
    <w:basedOn w:val="a2"/>
    <w:next w:val="a9"/>
    <w:rsid w:val="007442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1">
    <w:name w:val="Сетка таблицы85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1">
    <w:name w:val="Сетка таблицы951"/>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42">
    <w:name w:val="Нет списка1342"/>
    <w:next w:val="a3"/>
    <w:uiPriority w:val="99"/>
    <w:semiHidden/>
    <w:unhideWhenUsed/>
    <w:rsid w:val="00744255"/>
  </w:style>
  <w:style w:type="table" w:customStyle="1" w:styleId="1051">
    <w:name w:val="Сетка таблицы1051"/>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72">
    <w:name w:val="Нет списка2172"/>
    <w:next w:val="a3"/>
    <w:uiPriority w:val="99"/>
    <w:semiHidden/>
    <w:unhideWhenUsed/>
    <w:rsid w:val="00744255"/>
  </w:style>
  <w:style w:type="numbering" w:customStyle="1" w:styleId="3162">
    <w:name w:val="Нет списка3162"/>
    <w:next w:val="a3"/>
    <w:uiPriority w:val="99"/>
    <w:semiHidden/>
    <w:unhideWhenUsed/>
    <w:rsid w:val="00744255"/>
  </w:style>
  <w:style w:type="table" w:customStyle="1" w:styleId="11141">
    <w:name w:val="Сетка таблицы1114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42">
    <w:name w:val="Нет списка4142"/>
    <w:next w:val="a3"/>
    <w:uiPriority w:val="99"/>
    <w:semiHidden/>
    <w:unhideWhenUsed/>
    <w:rsid w:val="00744255"/>
  </w:style>
  <w:style w:type="table" w:customStyle="1" w:styleId="21711">
    <w:name w:val="Сетка таблицы2171"/>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410">
    <w:name w:val="Сетка таблицы414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42">
    <w:name w:val="Нет списка2242"/>
    <w:next w:val="a3"/>
    <w:uiPriority w:val="99"/>
    <w:semiHidden/>
    <w:rsid w:val="00744255"/>
  </w:style>
  <w:style w:type="numbering" w:customStyle="1" w:styleId="3242">
    <w:name w:val="Нет списка3242"/>
    <w:next w:val="a3"/>
    <w:uiPriority w:val="99"/>
    <w:semiHidden/>
    <w:rsid w:val="00744255"/>
  </w:style>
  <w:style w:type="table" w:customStyle="1" w:styleId="1251">
    <w:name w:val="Сетка таблицы125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220">
    <w:name w:val="Нет списка4222"/>
    <w:next w:val="a3"/>
    <w:uiPriority w:val="99"/>
    <w:semiHidden/>
    <w:unhideWhenUsed/>
    <w:rsid w:val="00744255"/>
  </w:style>
  <w:style w:type="numbering" w:customStyle="1" w:styleId="111220">
    <w:name w:val="Нет списка11122"/>
    <w:next w:val="a3"/>
    <w:uiPriority w:val="99"/>
    <w:semiHidden/>
    <w:unhideWhenUsed/>
    <w:rsid w:val="00744255"/>
  </w:style>
  <w:style w:type="table" w:customStyle="1" w:styleId="2251">
    <w:name w:val="Сетка таблицы225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221">
    <w:name w:val="Нет списка21122"/>
    <w:next w:val="a3"/>
    <w:uiPriority w:val="99"/>
    <w:semiHidden/>
    <w:unhideWhenUsed/>
    <w:rsid w:val="00744255"/>
  </w:style>
  <w:style w:type="numbering" w:customStyle="1" w:styleId="311221">
    <w:name w:val="Нет списка31122"/>
    <w:next w:val="a3"/>
    <w:uiPriority w:val="99"/>
    <w:semiHidden/>
    <w:unhideWhenUsed/>
    <w:rsid w:val="00744255"/>
  </w:style>
  <w:style w:type="numbering" w:customStyle="1" w:styleId="41122">
    <w:name w:val="Нет списка41122"/>
    <w:next w:val="a3"/>
    <w:uiPriority w:val="99"/>
    <w:semiHidden/>
    <w:unhideWhenUsed/>
    <w:rsid w:val="00744255"/>
  </w:style>
  <w:style w:type="table" w:customStyle="1" w:styleId="21141">
    <w:name w:val="Сетка таблицы21141"/>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1220">
    <w:name w:val="Нет списка5122"/>
    <w:next w:val="a3"/>
    <w:uiPriority w:val="99"/>
    <w:semiHidden/>
    <w:unhideWhenUsed/>
    <w:rsid w:val="00744255"/>
  </w:style>
  <w:style w:type="table" w:customStyle="1" w:styleId="31610">
    <w:name w:val="Сетка таблицы3161"/>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1220">
    <w:name w:val="Нет списка6122"/>
    <w:next w:val="a3"/>
    <w:uiPriority w:val="99"/>
    <w:semiHidden/>
    <w:unhideWhenUsed/>
    <w:rsid w:val="00744255"/>
  </w:style>
  <w:style w:type="numbering" w:customStyle="1" w:styleId="2342">
    <w:name w:val="Нет списка2342"/>
    <w:next w:val="a3"/>
    <w:uiPriority w:val="99"/>
    <w:semiHidden/>
    <w:rsid w:val="00744255"/>
  </w:style>
  <w:style w:type="numbering" w:customStyle="1" w:styleId="3342">
    <w:name w:val="Нет списка3342"/>
    <w:next w:val="a3"/>
    <w:uiPriority w:val="99"/>
    <w:semiHidden/>
    <w:rsid w:val="00744255"/>
  </w:style>
  <w:style w:type="table" w:customStyle="1" w:styleId="1351">
    <w:name w:val="Сетка таблицы135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220">
    <w:name w:val="Нет списка4322"/>
    <w:next w:val="a3"/>
    <w:uiPriority w:val="99"/>
    <w:semiHidden/>
    <w:unhideWhenUsed/>
    <w:rsid w:val="00744255"/>
  </w:style>
  <w:style w:type="numbering" w:customStyle="1" w:styleId="112220">
    <w:name w:val="Нет списка11222"/>
    <w:next w:val="a3"/>
    <w:uiPriority w:val="99"/>
    <w:semiHidden/>
    <w:unhideWhenUsed/>
    <w:rsid w:val="00744255"/>
  </w:style>
  <w:style w:type="table" w:customStyle="1" w:styleId="23410">
    <w:name w:val="Сетка таблицы234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22">
    <w:name w:val="Нет списка21222"/>
    <w:next w:val="a3"/>
    <w:uiPriority w:val="99"/>
    <w:semiHidden/>
    <w:unhideWhenUsed/>
    <w:rsid w:val="00744255"/>
  </w:style>
  <w:style w:type="numbering" w:customStyle="1" w:styleId="31222">
    <w:name w:val="Нет списка31222"/>
    <w:next w:val="a3"/>
    <w:uiPriority w:val="99"/>
    <w:semiHidden/>
    <w:unhideWhenUsed/>
    <w:rsid w:val="00744255"/>
  </w:style>
  <w:style w:type="table" w:customStyle="1" w:styleId="11241">
    <w:name w:val="Сетка таблицы11241"/>
    <w:basedOn w:val="a2"/>
    <w:next w:val="a9"/>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222">
    <w:name w:val="Нет списка41222"/>
    <w:next w:val="a3"/>
    <w:uiPriority w:val="99"/>
    <w:semiHidden/>
    <w:unhideWhenUsed/>
    <w:rsid w:val="00744255"/>
  </w:style>
  <w:style w:type="table" w:customStyle="1" w:styleId="212210">
    <w:name w:val="Сетка таблицы21221"/>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2220">
    <w:name w:val="Нет списка5222"/>
    <w:next w:val="a3"/>
    <w:uiPriority w:val="99"/>
    <w:semiHidden/>
    <w:unhideWhenUsed/>
    <w:rsid w:val="00744255"/>
  </w:style>
  <w:style w:type="table" w:customStyle="1" w:styleId="32410">
    <w:name w:val="Сетка таблицы3241"/>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2220">
    <w:name w:val="Нет списка6222"/>
    <w:next w:val="a3"/>
    <w:uiPriority w:val="99"/>
    <w:semiHidden/>
    <w:unhideWhenUsed/>
    <w:rsid w:val="00744255"/>
  </w:style>
  <w:style w:type="table" w:customStyle="1" w:styleId="7141">
    <w:name w:val="Сетка таблицы7141"/>
    <w:basedOn w:val="a2"/>
    <w:next w:val="a9"/>
    <w:rsid w:val="0074425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41">
    <w:name w:val="Сетка таблицы8141"/>
    <w:basedOn w:val="a2"/>
    <w:next w:val="a9"/>
    <w:rsid w:val="0074425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41">
    <w:name w:val="Сетка таблицы914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42">
    <w:name w:val="Нет списка1442"/>
    <w:next w:val="a3"/>
    <w:uiPriority w:val="99"/>
    <w:semiHidden/>
    <w:unhideWhenUsed/>
    <w:rsid w:val="00744255"/>
  </w:style>
  <w:style w:type="numbering" w:customStyle="1" w:styleId="1542">
    <w:name w:val="Нет списка1542"/>
    <w:next w:val="a3"/>
    <w:uiPriority w:val="99"/>
    <w:semiHidden/>
    <w:unhideWhenUsed/>
    <w:rsid w:val="00744255"/>
  </w:style>
  <w:style w:type="table" w:customStyle="1" w:styleId="11341">
    <w:name w:val="Сетка таблицы11341"/>
    <w:basedOn w:val="a2"/>
    <w:next w:val="a9"/>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41">
    <w:name w:val="Сетка таблицы4241"/>
    <w:basedOn w:val="a2"/>
    <w:next w:val="a9"/>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10">
    <w:name w:val="Сетка таблицы7221"/>
    <w:basedOn w:val="a2"/>
    <w:next w:val="a9"/>
    <w:rsid w:val="0074425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210">
    <w:name w:val="Сетка таблицы8221"/>
    <w:basedOn w:val="a2"/>
    <w:next w:val="a9"/>
    <w:rsid w:val="0074425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210">
    <w:name w:val="Сетка таблицы922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10">
    <w:name w:val="Сетка таблицы1441"/>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642">
    <w:name w:val="Нет списка1642"/>
    <w:next w:val="a3"/>
    <w:uiPriority w:val="99"/>
    <w:semiHidden/>
    <w:unhideWhenUsed/>
    <w:rsid w:val="00744255"/>
  </w:style>
  <w:style w:type="table" w:customStyle="1" w:styleId="15410">
    <w:name w:val="Сетка таблицы154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220">
    <w:name w:val="Нет списка1722"/>
    <w:next w:val="a3"/>
    <w:uiPriority w:val="99"/>
    <w:semiHidden/>
    <w:unhideWhenUsed/>
    <w:rsid w:val="00744255"/>
  </w:style>
  <w:style w:type="numbering" w:customStyle="1" w:styleId="2442">
    <w:name w:val="Нет списка2442"/>
    <w:next w:val="a3"/>
    <w:uiPriority w:val="99"/>
    <w:semiHidden/>
    <w:unhideWhenUsed/>
    <w:rsid w:val="00744255"/>
  </w:style>
  <w:style w:type="numbering" w:customStyle="1" w:styleId="3442">
    <w:name w:val="Нет списка3442"/>
    <w:next w:val="a3"/>
    <w:uiPriority w:val="99"/>
    <w:semiHidden/>
    <w:unhideWhenUsed/>
    <w:rsid w:val="00744255"/>
  </w:style>
  <w:style w:type="numbering" w:customStyle="1" w:styleId="18220">
    <w:name w:val="Нет списка1822"/>
    <w:next w:val="a3"/>
    <w:uiPriority w:val="99"/>
    <w:semiHidden/>
    <w:unhideWhenUsed/>
    <w:rsid w:val="00744255"/>
  </w:style>
  <w:style w:type="table" w:customStyle="1" w:styleId="16410">
    <w:name w:val="Сетка таблицы1641"/>
    <w:basedOn w:val="a2"/>
    <w:next w:val="a9"/>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220">
    <w:name w:val="Нет списка1922"/>
    <w:next w:val="a3"/>
    <w:uiPriority w:val="99"/>
    <w:semiHidden/>
    <w:unhideWhenUsed/>
    <w:rsid w:val="00744255"/>
  </w:style>
  <w:style w:type="numbering" w:customStyle="1" w:styleId="2542">
    <w:name w:val="Нет списка2542"/>
    <w:next w:val="a3"/>
    <w:uiPriority w:val="99"/>
    <w:semiHidden/>
    <w:unhideWhenUsed/>
    <w:rsid w:val="00744255"/>
  </w:style>
  <w:style w:type="numbering" w:customStyle="1" w:styleId="3542">
    <w:name w:val="Нет списка3542"/>
    <w:next w:val="a3"/>
    <w:uiPriority w:val="99"/>
    <w:semiHidden/>
    <w:unhideWhenUsed/>
    <w:rsid w:val="00744255"/>
  </w:style>
  <w:style w:type="table" w:customStyle="1" w:styleId="5141">
    <w:name w:val="Сетка таблицы514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41">
    <w:name w:val="Сетка таблицы614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41">
    <w:name w:val="Сетка таблицы1014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41">
    <w:name w:val="Сетка таблицы1214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41">
    <w:name w:val="Сетка таблицы1314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41">
    <w:name w:val="Сетка таблицы2214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41">
    <w:name w:val="Сетка таблицы3114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41">
    <w:name w:val="Сетка таблицы174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410">
    <w:name w:val="Сетка таблицы244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411">
    <w:name w:val="Сетка таблицы334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41">
    <w:name w:val="Сетка таблицы5241"/>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41">
    <w:name w:val="Сетка таблицы6241"/>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41">
    <w:name w:val="Сетка таблицы184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41">
    <w:name w:val="Сетка таблицы1941"/>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410">
    <w:name w:val="Сетка таблицы2541"/>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410">
    <w:name w:val="Сетка таблицы3441"/>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41">
    <w:name w:val="Сетка таблицы4341"/>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41">
    <w:name w:val="Сетка таблицы4441"/>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41">
    <w:name w:val="Сетка таблицы204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410">
    <w:name w:val="Сетка таблицы264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42">
    <w:name w:val="Нет списка2642"/>
    <w:next w:val="a3"/>
    <w:uiPriority w:val="99"/>
    <w:semiHidden/>
    <w:unhideWhenUsed/>
    <w:rsid w:val="00744255"/>
  </w:style>
  <w:style w:type="numbering" w:customStyle="1" w:styleId="3642">
    <w:name w:val="Нет списка3642"/>
    <w:next w:val="a3"/>
    <w:uiPriority w:val="99"/>
    <w:semiHidden/>
    <w:unhideWhenUsed/>
    <w:rsid w:val="00744255"/>
  </w:style>
  <w:style w:type="table" w:customStyle="1" w:styleId="27210">
    <w:name w:val="Сетка таблицы272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22">
    <w:name w:val="Нет списка2722"/>
    <w:next w:val="a3"/>
    <w:uiPriority w:val="99"/>
    <w:semiHidden/>
    <w:unhideWhenUsed/>
    <w:rsid w:val="00744255"/>
  </w:style>
  <w:style w:type="numbering" w:customStyle="1" w:styleId="3722">
    <w:name w:val="Нет списка3722"/>
    <w:next w:val="a3"/>
    <w:semiHidden/>
    <w:unhideWhenUsed/>
    <w:rsid w:val="00744255"/>
  </w:style>
  <w:style w:type="table" w:customStyle="1" w:styleId="110210">
    <w:name w:val="Сетка таблицы110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10">
    <w:name w:val="Сетка таблицы28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10">
    <w:name w:val="Сетка таблицы35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21">
    <w:name w:val="Сетка таблицы452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1">
    <w:name w:val="Сетка таблицы532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21">
    <w:name w:val="Сетка таблицы632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10">
    <w:name w:val="Сетка таблицы102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1">
    <w:name w:val="Сетка таблицы114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210">
    <w:name w:val="Сетка таблицы122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210">
    <w:name w:val="Сетка таблицы132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210">
    <w:name w:val="Сетка таблицы222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210">
    <w:name w:val="Сетка таблицы312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10">
    <w:name w:val="Сетка таблицы141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10">
    <w:name w:val="Сетка таблицы151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210">
    <w:name w:val="Сетка таблицы231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10">
    <w:name w:val="Сетка таблицы321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10">
    <w:name w:val="Сетка таблицы4112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1">
    <w:name w:val="Сетка таблицы5112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21">
    <w:name w:val="Сетка таблицы6112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10">
    <w:name w:val="Сетка таблицы7112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210">
    <w:name w:val="Сетка таблицы8112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10">
    <w:name w:val="Сетка таблицы9112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21">
    <w:name w:val="Сетка таблицы1011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1">
    <w:name w:val="Сетка таблицы1111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21">
    <w:name w:val="Сетка таблицы2111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21">
    <w:name w:val="Сетка таблицы1211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21">
    <w:name w:val="Сетка таблицы1311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21">
    <w:name w:val="Сетка таблицы2211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1">
    <w:name w:val="Сетка таблицы3111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210">
    <w:name w:val="Сетка таблицы16121"/>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21">
    <w:name w:val="Сетка таблицы171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210">
    <w:name w:val="Сетка таблицы241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210">
    <w:name w:val="Сетка таблицы331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21">
    <w:name w:val="Сетка таблицы42121"/>
    <w:basedOn w:val="a2"/>
    <w:uiPriority w:val="59"/>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21">
    <w:name w:val="Сетка таблицы52121"/>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121">
    <w:name w:val="Сетка таблицы62121"/>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21">
    <w:name w:val="Сетка таблицы181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21">
    <w:name w:val="Сетка таблицы19121"/>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0">
    <w:name w:val="Сетка таблицы25121"/>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210">
    <w:name w:val="Сетка таблицы34121"/>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21">
    <w:name w:val="Сетка таблицы43121"/>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1">
    <w:name w:val="Сетка таблицы112121"/>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21">
    <w:name w:val="Сетка таблицы44121"/>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1">
    <w:name w:val="Сетка таблицы113121"/>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21">
    <w:name w:val="Сетка таблицы2012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221">
    <w:name w:val="Нет списка12122"/>
    <w:next w:val="a3"/>
    <w:uiPriority w:val="99"/>
    <w:semiHidden/>
    <w:unhideWhenUsed/>
    <w:rsid w:val="00744255"/>
  </w:style>
  <w:style w:type="numbering" w:customStyle="1" w:styleId="221221">
    <w:name w:val="Нет списка22122"/>
    <w:next w:val="a3"/>
    <w:uiPriority w:val="99"/>
    <w:semiHidden/>
    <w:unhideWhenUsed/>
    <w:rsid w:val="00744255"/>
  </w:style>
  <w:style w:type="table" w:customStyle="1" w:styleId="261210">
    <w:name w:val="Сетка таблицы2612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221">
    <w:name w:val="Нет списка13122"/>
    <w:next w:val="a3"/>
    <w:uiPriority w:val="99"/>
    <w:semiHidden/>
    <w:unhideWhenUsed/>
    <w:rsid w:val="00744255"/>
  </w:style>
  <w:style w:type="numbering" w:customStyle="1" w:styleId="23122">
    <w:name w:val="Нет списка23122"/>
    <w:next w:val="a3"/>
    <w:uiPriority w:val="99"/>
    <w:semiHidden/>
    <w:unhideWhenUsed/>
    <w:rsid w:val="00744255"/>
  </w:style>
  <w:style w:type="numbering" w:customStyle="1" w:styleId="32122">
    <w:name w:val="Нет списка32122"/>
    <w:next w:val="a3"/>
    <w:uiPriority w:val="99"/>
    <w:semiHidden/>
    <w:unhideWhenUsed/>
    <w:rsid w:val="00744255"/>
  </w:style>
  <w:style w:type="numbering" w:customStyle="1" w:styleId="71221">
    <w:name w:val="Нет списка7122"/>
    <w:next w:val="a3"/>
    <w:uiPriority w:val="99"/>
    <w:semiHidden/>
    <w:unhideWhenUsed/>
    <w:rsid w:val="00744255"/>
  </w:style>
  <w:style w:type="numbering" w:customStyle="1" w:styleId="14122">
    <w:name w:val="Нет списка14122"/>
    <w:next w:val="a3"/>
    <w:uiPriority w:val="99"/>
    <w:semiHidden/>
    <w:unhideWhenUsed/>
    <w:rsid w:val="00744255"/>
  </w:style>
  <w:style w:type="numbering" w:customStyle="1" w:styleId="24122">
    <w:name w:val="Нет списка24122"/>
    <w:next w:val="a3"/>
    <w:uiPriority w:val="99"/>
    <w:semiHidden/>
    <w:unhideWhenUsed/>
    <w:rsid w:val="00744255"/>
  </w:style>
  <w:style w:type="numbering" w:customStyle="1" w:styleId="33122">
    <w:name w:val="Нет списка33122"/>
    <w:next w:val="a3"/>
    <w:uiPriority w:val="99"/>
    <w:semiHidden/>
    <w:unhideWhenUsed/>
    <w:rsid w:val="00744255"/>
  </w:style>
  <w:style w:type="numbering" w:customStyle="1" w:styleId="81221">
    <w:name w:val="Нет списка8122"/>
    <w:next w:val="a3"/>
    <w:uiPriority w:val="99"/>
    <w:semiHidden/>
    <w:unhideWhenUsed/>
    <w:rsid w:val="00744255"/>
  </w:style>
  <w:style w:type="numbering" w:customStyle="1" w:styleId="34122">
    <w:name w:val="Нет списка34122"/>
    <w:next w:val="a3"/>
    <w:uiPriority w:val="99"/>
    <w:semiHidden/>
    <w:unhideWhenUsed/>
    <w:rsid w:val="00744255"/>
  </w:style>
  <w:style w:type="numbering" w:customStyle="1" w:styleId="91221">
    <w:name w:val="Нет списка9122"/>
    <w:next w:val="a3"/>
    <w:uiPriority w:val="99"/>
    <w:semiHidden/>
    <w:rsid w:val="00744255"/>
  </w:style>
  <w:style w:type="numbering" w:customStyle="1" w:styleId="15122">
    <w:name w:val="Нет списка15122"/>
    <w:next w:val="a3"/>
    <w:uiPriority w:val="99"/>
    <w:semiHidden/>
    <w:unhideWhenUsed/>
    <w:rsid w:val="00744255"/>
  </w:style>
  <w:style w:type="numbering" w:customStyle="1" w:styleId="25122">
    <w:name w:val="Нет списка25122"/>
    <w:next w:val="a3"/>
    <w:uiPriority w:val="99"/>
    <w:semiHidden/>
    <w:unhideWhenUsed/>
    <w:rsid w:val="00744255"/>
  </w:style>
  <w:style w:type="numbering" w:customStyle="1" w:styleId="35122">
    <w:name w:val="Нет списка35122"/>
    <w:next w:val="a3"/>
    <w:uiPriority w:val="99"/>
    <w:semiHidden/>
    <w:unhideWhenUsed/>
    <w:rsid w:val="00744255"/>
  </w:style>
  <w:style w:type="numbering" w:customStyle="1" w:styleId="101221">
    <w:name w:val="Нет списка10122"/>
    <w:next w:val="a3"/>
    <w:uiPriority w:val="99"/>
    <w:semiHidden/>
    <w:rsid w:val="00744255"/>
  </w:style>
  <w:style w:type="numbering" w:customStyle="1" w:styleId="16122">
    <w:name w:val="Нет списка16122"/>
    <w:next w:val="a3"/>
    <w:uiPriority w:val="99"/>
    <w:semiHidden/>
    <w:unhideWhenUsed/>
    <w:rsid w:val="00744255"/>
  </w:style>
  <w:style w:type="numbering" w:customStyle="1" w:styleId="26122">
    <w:name w:val="Нет списка26122"/>
    <w:next w:val="a3"/>
    <w:uiPriority w:val="99"/>
    <w:semiHidden/>
    <w:unhideWhenUsed/>
    <w:rsid w:val="00744255"/>
  </w:style>
  <w:style w:type="numbering" w:customStyle="1" w:styleId="36122">
    <w:name w:val="Нет списка36122"/>
    <w:next w:val="a3"/>
    <w:uiPriority w:val="99"/>
    <w:semiHidden/>
    <w:unhideWhenUsed/>
    <w:rsid w:val="00744255"/>
  </w:style>
  <w:style w:type="numbering" w:customStyle="1" w:styleId="20221">
    <w:name w:val="Нет списка2022"/>
    <w:next w:val="a3"/>
    <w:uiPriority w:val="99"/>
    <w:semiHidden/>
    <w:unhideWhenUsed/>
    <w:rsid w:val="00744255"/>
  </w:style>
  <w:style w:type="numbering" w:customStyle="1" w:styleId="11022">
    <w:name w:val="Нет списка11022"/>
    <w:next w:val="a3"/>
    <w:uiPriority w:val="99"/>
    <w:semiHidden/>
    <w:unhideWhenUsed/>
    <w:rsid w:val="00744255"/>
  </w:style>
  <w:style w:type="table" w:customStyle="1" w:styleId="2921">
    <w:name w:val="Сетка таблицы292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22">
    <w:name w:val="Нет списка2822"/>
    <w:next w:val="a3"/>
    <w:uiPriority w:val="99"/>
    <w:semiHidden/>
    <w:unhideWhenUsed/>
    <w:rsid w:val="00744255"/>
  </w:style>
  <w:style w:type="numbering" w:customStyle="1" w:styleId="3822">
    <w:name w:val="Нет списка3822"/>
    <w:next w:val="a3"/>
    <w:semiHidden/>
    <w:unhideWhenUsed/>
    <w:rsid w:val="00744255"/>
  </w:style>
  <w:style w:type="table" w:customStyle="1" w:styleId="11521">
    <w:name w:val="Сетка таблицы115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21">
    <w:name w:val="Сетка таблицы210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210">
    <w:name w:val="Сетка таблицы36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210">
    <w:name w:val="Сетка таблицы462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210">
    <w:name w:val="Сетка таблицы542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210">
    <w:name w:val="Сетка таблицы642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21">
    <w:name w:val="Сетка таблицы732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21">
    <w:name w:val="Сетка таблицы832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21">
    <w:name w:val="Сетка таблицы932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21">
    <w:name w:val="Сетка таблицы103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21">
    <w:name w:val="Сетка таблицы116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1">
    <w:name w:val="Сетка таблицы213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21">
    <w:name w:val="Сетка таблицы123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21">
    <w:name w:val="Сетка таблицы133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21">
    <w:name w:val="Сетка таблицы223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21">
    <w:name w:val="Сетка таблицы313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210">
    <w:name w:val="Сетка таблицы142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210">
    <w:name w:val="Сетка таблицы152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210">
    <w:name w:val="Сетка таблицы232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210">
    <w:name w:val="Сетка таблицы322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210">
    <w:name w:val="Сетка таблицы4122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21">
    <w:name w:val="Сетка таблицы5122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21">
    <w:name w:val="Сетка таблицы6122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210">
    <w:name w:val="Сетка таблицы7122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210">
    <w:name w:val="Сетка таблицы8122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210">
    <w:name w:val="Сетка таблицы91221"/>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210">
    <w:name w:val="Сетка таблицы1012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1">
    <w:name w:val="Сетка таблицы1112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210">
    <w:name w:val="Сетка таблицы2112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210">
    <w:name w:val="Сетка таблицы1212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210">
    <w:name w:val="Сетка таблицы1312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210">
    <w:name w:val="Сетка таблицы2212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210">
    <w:name w:val="Сетка таблицы3112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210">
    <w:name w:val="Сетка таблицы16221"/>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21">
    <w:name w:val="Сетка таблицы172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210">
    <w:name w:val="Сетка таблицы242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210">
    <w:name w:val="Сетка таблицы332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21">
    <w:name w:val="Сетка таблицы42221"/>
    <w:basedOn w:val="a2"/>
    <w:uiPriority w:val="59"/>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21">
    <w:name w:val="Сетка таблицы52221"/>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221">
    <w:name w:val="Сетка таблицы62221"/>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21">
    <w:name w:val="Сетка таблицы18221"/>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21">
    <w:name w:val="Сетка таблицы19221"/>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210">
    <w:name w:val="Сетка таблицы25221"/>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210">
    <w:name w:val="Сетка таблицы34221"/>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21">
    <w:name w:val="Сетка таблицы43221"/>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1">
    <w:name w:val="Сетка таблицы112221"/>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21">
    <w:name w:val="Сетка таблицы44221"/>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1">
    <w:name w:val="Сетка таблицы113221"/>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210">
    <w:name w:val="Сетка таблицы2022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22">
    <w:name w:val="Нет списка12222"/>
    <w:next w:val="a3"/>
    <w:uiPriority w:val="99"/>
    <w:semiHidden/>
    <w:unhideWhenUsed/>
    <w:rsid w:val="00744255"/>
  </w:style>
  <w:style w:type="numbering" w:customStyle="1" w:styleId="22222">
    <w:name w:val="Нет списка22222"/>
    <w:next w:val="a3"/>
    <w:uiPriority w:val="99"/>
    <w:semiHidden/>
    <w:unhideWhenUsed/>
    <w:rsid w:val="00744255"/>
  </w:style>
  <w:style w:type="table" w:customStyle="1" w:styleId="262210">
    <w:name w:val="Сетка таблицы2622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22">
    <w:name w:val="Нет списка13222"/>
    <w:next w:val="a3"/>
    <w:uiPriority w:val="99"/>
    <w:semiHidden/>
    <w:unhideWhenUsed/>
    <w:rsid w:val="00744255"/>
  </w:style>
  <w:style w:type="numbering" w:customStyle="1" w:styleId="23222">
    <w:name w:val="Нет списка23222"/>
    <w:next w:val="a3"/>
    <w:uiPriority w:val="99"/>
    <w:semiHidden/>
    <w:unhideWhenUsed/>
    <w:rsid w:val="00744255"/>
  </w:style>
  <w:style w:type="numbering" w:customStyle="1" w:styleId="32222">
    <w:name w:val="Нет списка32222"/>
    <w:next w:val="a3"/>
    <w:uiPriority w:val="99"/>
    <w:semiHidden/>
    <w:unhideWhenUsed/>
    <w:rsid w:val="00744255"/>
  </w:style>
  <w:style w:type="numbering" w:customStyle="1" w:styleId="7222">
    <w:name w:val="Нет списка7222"/>
    <w:next w:val="a3"/>
    <w:uiPriority w:val="99"/>
    <w:semiHidden/>
    <w:unhideWhenUsed/>
    <w:rsid w:val="00744255"/>
  </w:style>
  <w:style w:type="numbering" w:customStyle="1" w:styleId="14222">
    <w:name w:val="Нет списка14222"/>
    <w:next w:val="a3"/>
    <w:uiPriority w:val="99"/>
    <w:semiHidden/>
    <w:unhideWhenUsed/>
    <w:rsid w:val="00744255"/>
  </w:style>
  <w:style w:type="numbering" w:customStyle="1" w:styleId="24222">
    <w:name w:val="Нет списка24222"/>
    <w:next w:val="a3"/>
    <w:uiPriority w:val="99"/>
    <w:semiHidden/>
    <w:unhideWhenUsed/>
    <w:rsid w:val="00744255"/>
  </w:style>
  <w:style w:type="numbering" w:customStyle="1" w:styleId="33222">
    <w:name w:val="Нет списка33222"/>
    <w:next w:val="a3"/>
    <w:uiPriority w:val="99"/>
    <w:semiHidden/>
    <w:unhideWhenUsed/>
    <w:rsid w:val="00744255"/>
  </w:style>
  <w:style w:type="numbering" w:customStyle="1" w:styleId="8222">
    <w:name w:val="Нет списка8222"/>
    <w:next w:val="a3"/>
    <w:uiPriority w:val="99"/>
    <w:semiHidden/>
    <w:unhideWhenUsed/>
    <w:rsid w:val="00744255"/>
  </w:style>
  <w:style w:type="numbering" w:customStyle="1" w:styleId="34222">
    <w:name w:val="Нет списка34222"/>
    <w:next w:val="a3"/>
    <w:uiPriority w:val="99"/>
    <w:semiHidden/>
    <w:unhideWhenUsed/>
    <w:rsid w:val="00744255"/>
  </w:style>
  <w:style w:type="numbering" w:customStyle="1" w:styleId="9222">
    <w:name w:val="Нет списка9222"/>
    <w:next w:val="a3"/>
    <w:uiPriority w:val="99"/>
    <w:semiHidden/>
    <w:rsid w:val="00744255"/>
  </w:style>
  <w:style w:type="numbering" w:customStyle="1" w:styleId="15222">
    <w:name w:val="Нет списка15222"/>
    <w:next w:val="a3"/>
    <w:uiPriority w:val="99"/>
    <w:semiHidden/>
    <w:unhideWhenUsed/>
    <w:rsid w:val="00744255"/>
  </w:style>
  <w:style w:type="numbering" w:customStyle="1" w:styleId="25222">
    <w:name w:val="Нет списка25222"/>
    <w:next w:val="a3"/>
    <w:uiPriority w:val="99"/>
    <w:semiHidden/>
    <w:unhideWhenUsed/>
    <w:rsid w:val="00744255"/>
  </w:style>
  <w:style w:type="numbering" w:customStyle="1" w:styleId="35222">
    <w:name w:val="Нет списка35222"/>
    <w:next w:val="a3"/>
    <w:uiPriority w:val="99"/>
    <w:semiHidden/>
    <w:unhideWhenUsed/>
    <w:rsid w:val="00744255"/>
  </w:style>
  <w:style w:type="numbering" w:customStyle="1" w:styleId="10222">
    <w:name w:val="Нет списка10222"/>
    <w:next w:val="a3"/>
    <w:uiPriority w:val="99"/>
    <w:semiHidden/>
    <w:rsid w:val="00744255"/>
  </w:style>
  <w:style w:type="numbering" w:customStyle="1" w:styleId="16222">
    <w:name w:val="Нет списка16222"/>
    <w:next w:val="a3"/>
    <w:uiPriority w:val="99"/>
    <w:semiHidden/>
    <w:unhideWhenUsed/>
    <w:rsid w:val="00744255"/>
  </w:style>
  <w:style w:type="numbering" w:customStyle="1" w:styleId="26222">
    <w:name w:val="Нет списка26222"/>
    <w:next w:val="a3"/>
    <w:uiPriority w:val="99"/>
    <w:semiHidden/>
    <w:unhideWhenUsed/>
    <w:rsid w:val="00744255"/>
  </w:style>
  <w:style w:type="numbering" w:customStyle="1" w:styleId="36222">
    <w:name w:val="Нет списка36222"/>
    <w:next w:val="a3"/>
    <w:uiPriority w:val="99"/>
    <w:semiHidden/>
    <w:unhideWhenUsed/>
    <w:rsid w:val="00744255"/>
  </w:style>
  <w:style w:type="numbering" w:customStyle="1" w:styleId="482">
    <w:name w:val="Нет списка482"/>
    <w:next w:val="a3"/>
    <w:uiPriority w:val="99"/>
    <w:semiHidden/>
    <w:unhideWhenUsed/>
    <w:rsid w:val="00744255"/>
  </w:style>
  <w:style w:type="table" w:customStyle="1" w:styleId="4910">
    <w:name w:val="Сетка таблицы491"/>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70">
    <w:name w:val="Нет списка57"/>
    <w:next w:val="a3"/>
    <w:uiPriority w:val="99"/>
    <w:semiHidden/>
    <w:unhideWhenUsed/>
    <w:rsid w:val="00744255"/>
  </w:style>
  <w:style w:type="table" w:customStyle="1" w:styleId="59">
    <w:name w:val="Сетка таблицы59"/>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70">
    <w:name w:val="Нет списка127"/>
    <w:next w:val="a3"/>
    <w:uiPriority w:val="99"/>
    <w:semiHidden/>
    <w:unhideWhenUsed/>
    <w:rsid w:val="00744255"/>
  </w:style>
  <w:style w:type="numbering" w:customStyle="1" w:styleId="227">
    <w:name w:val="Нет списка227"/>
    <w:next w:val="a3"/>
    <w:uiPriority w:val="99"/>
    <w:semiHidden/>
    <w:unhideWhenUsed/>
    <w:rsid w:val="00744255"/>
  </w:style>
  <w:style w:type="numbering" w:customStyle="1" w:styleId="3200">
    <w:name w:val="Нет списка320"/>
    <w:next w:val="a3"/>
    <w:semiHidden/>
    <w:unhideWhenUsed/>
    <w:rsid w:val="00744255"/>
  </w:style>
  <w:style w:type="table" w:customStyle="1" w:styleId="128">
    <w:name w:val="Сетка таблицы128"/>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8">
    <w:name w:val="Нет списка418"/>
    <w:next w:val="a3"/>
    <w:uiPriority w:val="99"/>
    <w:semiHidden/>
    <w:unhideWhenUsed/>
    <w:rsid w:val="00744255"/>
  </w:style>
  <w:style w:type="table" w:customStyle="1" w:styleId="2201">
    <w:name w:val="Сетка таблицы220"/>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80">
    <w:name w:val="Нет списка58"/>
    <w:next w:val="a3"/>
    <w:uiPriority w:val="99"/>
    <w:semiHidden/>
    <w:unhideWhenUsed/>
    <w:rsid w:val="00744255"/>
  </w:style>
  <w:style w:type="numbering" w:customStyle="1" w:styleId="670">
    <w:name w:val="Нет списка67"/>
    <w:next w:val="a3"/>
    <w:uiPriority w:val="99"/>
    <w:semiHidden/>
    <w:unhideWhenUsed/>
    <w:rsid w:val="00744255"/>
  </w:style>
  <w:style w:type="table" w:customStyle="1" w:styleId="3201">
    <w:name w:val="Сетка таблицы320"/>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7">
    <w:name w:val="Нет списка77"/>
    <w:next w:val="a3"/>
    <w:uiPriority w:val="99"/>
    <w:semiHidden/>
    <w:unhideWhenUsed/>
    <w:rsid w:val="00744255"/>
  </w:style>
  <w:style w:type="numbering" w:customStyle="1" w:styleId="11160">
    <w:name w:val="Нет списка1116"/>
    <w:next w:val="a3"/>
    <w:uiPriority w:val="99"/>
    <w:semiHidden/>
    <w:unhideWhenUsed/>
    <w:rsid w:val="00744255"/>
  </w:style>
  <w:style w:type="table" w:customStyle="1" w:styleId="1119">
    <w:name w:val="Сетка таблицы1119"/>
    <w:basedOn w:val="a2"/>
    <w:next w:val="a9"/>
    <w:rsid w:val="0074425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7">
    <w:name w:val="Нет списка87"/>
    <w:next w:val="a3"/>
    <w:uiPriority w:val="99"/>
    <w:semiHidden/>
    <w:unhideWhenUsed/>
    <w:rsid w:val="00744255"/>
  </w:style>
  <w:style w:type="table" w:customStyle="1" w:styleId="4180">
    <w:name w:val="Сетка таблицы418"/>
    <w:basedOn w:val="a2"/>
    <w:next w:val="a9"/>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80">
    <w:name w:val="Нет списка128"/>
    <w:next w:val="a3"/>
    <w:uiPriority w:val="99"/>
    <w:semiHidden/>
    <w:rsid w:val="00744255"/>
  </w:style>
  <w:style w:type="numbering" w:customStyle="1" w:styleId="97">
    <w:name w:val="Нет списка97"/>
    <w:next w:val="a3"/>
    <w:uiPriority w:val="99"/>
    <w:semiHidden/>
    <w:rsid w:val="00744255"/>
  </w:style>
  <w:style w:type="table" w:customStyle="1" w:styleId="5100">
    <w:name w:val="Сетка таблицы510"/>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7">
    <w:name w:val="Нет списка107"/>
    <w:next w:val="a3"/>
    <w:uiPriority w:val="99"/>
    <w:semiHidden/>
    <w:rsid w:val="00744255"/>
  </w:style>
  <w:style w:type="table" w:customStyle="1" w:styleId="68">
    <w:name w:val="Сетка таблицы68"/>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70">
    <w:name w:val="Сетка таблицы77"/>
    <w:basedOn w:val="a2"/>
    <w:next w:val="a9"/>
    <w:rsid w:val="007442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70">
    <w:name w:val="Сетка таблицы87"/>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70">
    <w:name w:val="Сетка таблицы97"/>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7">
    <w:name w:val="Нет списка137"/>
    <w:next w:val="a3"/>
    <w:uiPriority w:val="99"/>
    <w:semiHidden/>
    <w:unhideWhenUsed/>
    <w:rsid w:val="00744255"/>
  </w:style>
  <w:style w:type="table" w:customStyle="1" w:styleId="1070">
    <w:name w:val="Сетка таблицы107"/>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50">
    <w:name w:val="Нет списка2115"/>
    <w:next w:val="a3"/>
    <w:uiPriority w:val="99"/>
    <w:semiHidden/>
    <w:unhideWhenUsed/>
    <w:rsid w:val="00744255"/>
  </w:style>
  <w:style w:type="numbering" w:customStyle="1" w:styleId="31150">
    <w:name w:val="Нет списка3115"/>
    <w:next w:val="a3"/>
    <w:uiPriority w:val="99"/>
    <w:semiHidden/>
    <w:unhideWhenUsed/>
    <w:rsid w:val="00744255"/>
  </w:style>
  <w:style w:type="table" w:customStyle="1" w:styleId="111100">
    <w:name w:val="Сетка таблицы11110"/>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9">
    <w:name w:val="Нет списка419"/>
    <w:next w:val="a3"/>
    <w:uiPriority w:val="99"/>
    <w:semiHidden/>
    <w:unhideWhenUsed/>
    <w:rsid w:val="00744255"/>
  </w:style>
  <w:style w:type="table" w:customStyle="1" w:styleId="21101">
    <w:name w:val="Сетка таблицы2110"/>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90">
    <w:name w:val="Сетка таблицы419"/>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8">
    <w:name w:val="Нет списка228"/>
    <w:next w:val="a3"/>
    <w:uiPriority w:val="99"/>
    <w:semiHidden/>
    <w:rsid w:val="00744255"/>
  </w:style>
  <w:style w:type="numbering" w:customStyle="1" w:styleId="327">
    <w:name w:val="Нет списка327"/>
    <w:next w:val="a3"/>
    <w:uiPriority w:val="99"/>
    <w:semiHidden/>
    <w:rsid w:val="00744255"/>
  </w:style>
  <w:style w:type="table" w:customStyle="1" w:styleId="129">
    <w:name w:val="Сетка таблицы129"/>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50">
    <w:name w:val="Нет списка425"/>
    <w:next w:val="a3"/>
    <w:uiPriority w:val="99"/>
    <w:semiHidden/>
    <w:unhideWhenUsed/>
    <w:rsid w:val="00744255"/>
  </w:style>
  <w:style w:type="numbering" w:customStyle="1" w:styleId="11170">
    <w:name w:val="Нет списка1117"/>
    <w:next w:val="a3"/>
    <w:uiPriority w:val="99"/>
    <w:semiHidden/>
    <w:unhideWhenUsed/>
    <w:rsid w:val="00744255"/>
  </w:style>
  <w:style w:type="table" w:customStyle="1" w:styleId="2270">
    <w:name w:val="Сетка таблицы227"/>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6">
    <w:name w:val="Нет списка2116"/>
    <w:next w:val="a3"/>
    <w:uiPriority w:val="99"/>
    <w:semiHidden/>
    <w:unhideWhenUsed/>
    <w:rsid w:val="00744255"/>
  </w:style>
  <w:style w:type="numbering" w:customStyle="1" w:styleId="3116">
    <w:name w:val="Нет списка3116"/>
    <w:next w:val="a3"/>
    <w:uiPriority w:val="99"/>
    <w:semiHidden/>
    <w:unhideWhenUsed/>
    <w:rsid w:val="00744255"/>
  </w:style>
  <w:style w:type="numbering" w:customStyle="1" w:styleId="4115">
    <w:name w:val="Нет списка4115"/>
    <w:next w:val="a3"/>
    <w:uiPriority w:val="99"/>
    <w:semiHidden/>
    <w:unhideWhenUsed/>
    <w:rsid w:val="00744255"/>
  </w:style>
  <w:style w:type="table" w:customStyle="1" w:styleId="21160">
    <w:name w:val="Сетка таблицы2116"/>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150">
    <w:name w:val="Нет списка515"/>
    <w:next w:val="a3"/>
    <w:uiPriority w:val="99"/>
    <w:semiHidden/>
    <w:unhideWhenUsed/>
    <w:rsid w:val="00744255"/>
  </w:style>
  <w:style w:type="table" w:customStyle="1" w:styleId="31101">
    <w:name w:val="Сетка таблицы3110"/>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150">
    <w:name w:val="Нет списка615"/>
    <w:next w:val="a3"/>
    <w:uiPriority w:val="99"/>
    <w:semiHidden/>
    <w:unhideWhenUsed/>
    <w:rsid w:val="00744255"/>
  </w:style>
  <w:style w:type="numbering" w:customStyle="1" w:styleId="237">
    <w:name w:val="Нет списка237"/>
    <w:next w:val="a3"/>
    <w:uiPriority w:val="99"/>
    <w:semiHidden/>
    <w:rsid w:val="00744255"/>
  </w:style>
  <w:style w:type="numbering" w:customStyle="1" w:styleId="337">
    <w:name w:val="Нет списка337"/>
    <w:next w:val="a3"/>
    <w:uiPriority w:val="99"/>
    <w:semiHidden/>
    <w:rsid w:val="00744255"/>
  </w:style>
  <w:style w:type="table" w:customStyle="1" w:styleId="1370">
    <w:name w:val="Сетка таблицы137"/>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50">
    <w:name w:val="Нет списка435"/>
    <w:next w:val="a3"/>
    <w:uiPriority w:val="99"/>
    <w:semiHidden/>
    <w:unhideWhenUsed/>
    <w:rsid w:val="00744255"/>
  </w:style>
  <w:style w:type="numbering" w:customStyle="1" w:styleId="11250">
    <w:name w:val="Нет списка1125"/>
    <w:next w:val="a3"/>
    <w:uiPriority w:val="99"/>
    <w:semiHidden/>
    <w:unhideWhenUsed/>
    <w:rsid w:val="00744255"/>
  </w:style>
  <w:style w:type="table" w:customStyle="1" w:styleId="2360">
    <w:name w:val="Сетка таблицы236"/>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5">
    <w:name w:val="Нет списка2125"/>
    <w:next w:val="a3"/>
    <w:uiPriority w:val="99"/>
    <w:semiHidden/>
    <w:unhideWhenUsed/>
    <w:rsid w:val="00744255"/>
  </w:style>
  <w:style w:type="numbering" w:customStyle="1" w:styleId="3125">
    <w:name w:val="Нет списка3125"/>
    <w:next w:val="a3"/>
    <w:uiPriority w:val="99"/>
    <w:semiHidden/>
    <w:unhideWhenUsed/>
    <w:rsid w:val="00744255"/>
  </w:style>
  <w:style w:type="table" w:customStyle="1" w:styleId="1126">
    <w:name w:val="Сетка таблицы1126"/>
    <w:basedOn w:val="a2"/>
    <w:next w:val="a9"/>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25">
    <w:name w:val="Нет списка4125"/>
    <w:next w:val="a3"/>
    <w:uiPriority w:val="99"/>
    <w:semiHidden/>
    <w:unhideWhenUsed/>
    <w:rsid w:val="00744255"/>
  </w:style>
  <w:style w:type="table" w:customStyle="1" w:styleId="21240">
    <w:name w:val="Сетка таблицы2124"/>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250">
    <w:name w:val="Нет списка525"/>
    <w:next w:val="a3"/>
    <w:uiPriority w:val="99"/>
    <w:semiHidden/>
    <w:unhideWhenUsed/>
    <w:rsid w:val="00744255"/>
  </w:style>
  <w:style w:type="table" w:customStyle="1" w:styleId="3260">
    <w:name w:val="Сетка таблицы326"/>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250">
    <w:name w:val="Нет списка625"/>
    <w:next w:val="a3"/>
    <w:uiPriority w:val="99"/>
    <w:semiHidden/>
    <w:unhideWhenUsed/>
    <w:rsid w:val="00744255"/>
  </w:style>
  <w:style w:type="table" w:customStyle="1" w:styleId="716">
    <w:name w:val="Сетка таблицы716"/>
    <w:basedOn w:val="a2"/>
    <w:next w:val="a9"/>
    <w:rsid w:val="0074425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6">
    <w:name w:val="Сетка таблицы816"/>
    <w:basedOn w:val="a2"/>
    <w:next w:val="a9"/>
    <w:rsid w:val="0074425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6">
    <w:name w:val="Сетка таблицы916"/>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7">
    <w:name w:val="Нет списка147"/>
    <w:next w:val="a3"/>
    <w:uiPriority w:val="99"/>
    <w:semiHidden/>
    <w:unhideWhenUsed/>
    <w:rsid w:val="00744255"/>
  </w:style>
  <w:style w:type="numbering" w:customStyle="1" w:styleId="157">
    <w:name w:val="Нет списка157"/>
    <w:next w:val="a3"/>
    <w:uiPriority w:val="99"/>
    <w:semiHidden/>
    <w:unhideWhenUsed/>
    <w:rsid w:val="00744255"/>
  </w:style>
  <w:style w:type="table" w:customStyle="1" w:styleId="1136">
    <w:name w:val="Сетка таблицы1136"/>
    <w:basedOn w:val="a2"/>
    <w:next w:val="a9"/>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6">
    <w:name w:val="Сетка таблицы426"/>
    <w:basedOn w:val="a2"/>
    <w:next w:val="a9"/>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40">
    <w:name w:val="Сетка таблицы724"/>
    <w:basedOn w:val="a2"/>
    <w:next w:val="a9"/>
    <w:rsid w:val="0074425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40">
    <w:name w:val="Сетка таблицы824"/>
    <w:basedOn w:val="a2"/>
    <w:next w:val="a9"/>
    <w:rsid w:val="0074425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40">
    <w:name w:val="Сетка таблицы924"/>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60">
    <w:name w:val="Сетка таблицы146"/>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67">
    <w:name w:val="Нет списка167"/>
    <w:next w:val="a3"/>
    <w:uiPriority w:val="99"/>
    <w:semiHidden/>
    <w:unhideWhenUsed/>
    <w:rsid w:val="00744255"/>
  </w:style>
  <w:style w:type="table" w:customStyle="1" w:styleId="1560">
    <w:name w:val="Сетка таблицы156"/>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50">
    <w:name w:val="Нет списка175"/>
    <w:next w:val="a3"/>
    <w:uiPriority w:val="99"/>
    <w:semiHidden/>
    <w:unhideWhenUsed/>
    <w:rsid w:val="00744255"/>
  </w:style>
  <w:style w:type="numbering" w:customStyle="1" w:styleId="247">
    <w:name w:val="Нет списка247"/>
    <w:next w:val="a3"/>
    <w:uiPriority w:val="99"/>
    <w:semiHidden/>
    <w:unhideWhenUsed/>
    <w:rsid w:val="00744255"/>
  </w:style>
  <w:style w:type="numbering" w:customStyle="1" w:styleId="347">
    <w:name w:val="Нет списка347"/>
    <w:next w:val="a3"/>
    <w:uiPriority w:val="99"/>
    <w:semiHidden/>
    <w:unhideWhenUsed/>
    <w:rsid w:val="00744255"/>
  </w:style>
  <w:style w:type="numbering" w:customStyle="1" w:styleId="1850">
    <w:name w:val="Нет списка185"/>
    <w:next w:val="a3"/>
    <w:uiPriority w:val="99"/>
    <w:semiHidden/>
    <w:unhideWhenUsed/>
    <w:rsid w:val="00744255"/>
  </w:style>
  <w:style w:type="table" w:customStyle="1" w:styleId="1660">
    <w:name w:val="Сетка таблицы166"/>
    <w:basedOn w:val="a2"/>
    <w:next w:val="a9"/>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50">
    <w:name w:val="Нет списка195"/>
    <w:next w:val="a3"/>
    <w:uiPriority w:val="99"/>
    <w:semiHidden/>
    <w:unhideWhenUsed/>
    <w:rsid w:val="00744255"/>
  </w:style>
  <w:style w:type="numbering" w:customStyle="1" w:styleId="257">
    <w:name w:val="Нет списка257"/>
    <w:next w:val="a3"/>
    <w:uiPriority w:val="99"/>
    <w:semiHidden/>
    <w:unhideWhenUsed/>
    <w:rsid w:val="00744255"/>
  </w:style>
  <w:style w:type="numbering" w:customStyle="1" w:styleId="357">
    <w:name w:val="Нет списка357"/>
    <w:next w:val="a3"/>
    <w:uiPriority w:val="99"/>
    <w:semiHidden/>
    <w:unhideWhenUsed/>
    <w:rsid w:val="00744255"/>
  </w:style>
  <w:style w:type="table" w:customStyle="1" w:styleId="517">
    <w:name w:val="Сетка таблицы517"/>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6">
    <w:name w:val="Сетка таблицы616"/>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6">
    <w:name w:val="Сетка таблицы1016"/>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6">
    <w:name w:val="Сетка таблицы1216"/>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6">
    <w:name w:val="Сетка таблицы1316"/>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6">
    <w:name w:val="Сетка таблицы2216"/>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60">
    <w:name w:val="Сетка таблицы3116"/>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6">
    <w:name w:val="Сетка таблицы176"/>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60">
    <w:name w:val="Сетка таблицы246"/>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60">
    <w:name w:val="Сетка таблицы336"/>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6">
    <w:name w:val="Сетка таблицы526"/>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6">
    <w:name w:val="Сетка таблицы626"/>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6">
    <w:name w:val="Сетка таблицы186"/>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6">
    <w:name w:val="Сетка таблицы196"/>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60">
    <w:name w:val="Сетка таблицы256"/>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60">
    <w:name w:val="Сетка таблицы346"/>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6">
    <w:name w:val="Сетка таблицы436"/>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6">
    <w:name w:val="Сетка таблицы446"/>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6">
    <w:name w:val="Сетка таблицы206"/>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60">
    <w:name w:val="Сетка таблицы266"/>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7">
    <w:name w:val="Нет списка267"/>
    <w:next w:val="a3"/>
    <w:uiPriority w:val="99"/>
    <w:semiHidden/>
    <w:unhideWhenUsed/>
    <w:rsid w:val="00744255"/>
  </w:style>
  <w:style w:type="numbering" w:customStyle="1" w:styleId="367">
    <w:name w:val="Нет списка367"/>
    <w:next w:val="a3"/>
    <w:uiPriority w:val="99"/>
    <w:semiHidden/>
    <w:unhideWhenUsed/>
    <w:rsid w:val="00744255"/>
  </w:style>
  <w:style w:type="table" w:customStyle="1" w:styleId="2740">
    <w:name w:val="Сетка таблицы274"/>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5">
    <w:name w:val="Нет списка275"/>
    <w:next w:val="a3"/>
    <w:uiPriority w:val="99"/>
    <w:semiHidden/>
    <w:unhideWhenUsed/>
    <w:rsid w:val="00744255"/>
  </w:style>
  <w:style w:type="numbering" w:customStyle="1" w:styleId="375">
    <w:name w:val="Нет списка375"/>
    <w:next w:val="a3"/>
    <w:semiHidden/>
    <w:unhideWhenUsed/>
    <w:rsid w:val="00744255"/>
  </w:style>
  <w:style w:type="table" w:customStyle="1" w:styleId="11040">
    <w:name w:val="Сетка таблицы110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40">
    <w:name w:val="Сетка таблицы28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40">
    <w:name w:val="Сетка таблицы35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4">
    <w:name w:val="Сетка таблицы454"/>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4">
    <w:name w:val="Сетка таблицы534"/>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4">
    <w:name w:val="Сетка таблицы634"/>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40">
    <w:name w:val="Сетка таблицы102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4">
    <w:name w:val="Сетка таблицы114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40">
    <w:name w:val="Сетка таблицы122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40">
    <w:name w:val="Сетка таблицы132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40">
    <w:name w:val="Сетка таблицы222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40">
    <w:name w:val="Сетка таблицы312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40">
    <w:name w:val="Сетка таблицы141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40">
    <w:name w:val="Сетка таблицы151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40">
    <w:name w:val="Сетка таблицы231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40">
    <w:name w:val="Сетка таблицы321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50">
    <w:name w:val="Сетка таблицы4115"/>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4">
    <w:name w:val="Сетка таблицы5114"/>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4">
    <w:name w:val="Сетка таблицы6114"/>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4">
    <w:name w:val="Сетка таблицы7114"/>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4">
    <w:name w:val="Сетка таблицы8114"/>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4">
    <w:name w:val="Сетка таблицы9114"/>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4">
    <w:name w:val="Сетка таблицы1011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
    <w:name w:val="Сетка таблицы1111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4">
    <w:name w:val="Сетка таблицы2111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4">
    <w:name w:val="Сетка таблицы1211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4">
    <w:name w:val="Сетка таблицы1311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4">
    <w:name w:val="Сетка таблицы2211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4">
    <w:name w:val="Сетка таблицы3111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40">
    <w:name w:val="Сетка таблицы1614"/>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4">
    <w:name w:val="Сетка таблицы171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40">
    <w:name w:val="Сетка таблицы241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40">
    <w:name w:val="Сетка таблицы331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4">
    <w:name w:val="Сетка таблицы4214"/>
    <w:basedOn w:val="a2"/>
    <w:uiPriority w:val="59"/>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4">
    <w:name w:val="Сетка таблицы5214"/>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14">
    <w:name w:val="Сетка таблицы6214"/>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4">
    <w:name w:val="Сетка таблицы181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4">
    <w:name w:val="Сетка таблицы1914"/>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0">
    <w:name w:val="Сетка таблицы2514"/>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40">
    <w:name w:val="Сетка таблицы3414"/>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4">
    <w:name w:val="Сетка таблицы4314"/>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4">
    <w:name w:val="Сетка таблицы11214"/>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4">
    <w:name w:val="Сетка таблицы4414"/>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4">
    <w:name w:val="Сетка таблицы11314"/>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4">
    <w:name w:val="Сетка таблицы2014"/>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50">
    <w:name w:val="Нет списка1215"/>
    <w:next w:val="a3"/>
    <w:uiPriority w:val="99"/>
    <w:semiHidden/>
    <w:unhideWhenUsed/>
    <w:rsid w:val="00744255"/>
  </w:style>
  <w:style w:type="numbering" w:customStyle="1" w:styleId="22150">
    <w:name w:val="Нет списка2215"/>
    <w:next w:val="a3"/>
    <w:uiPriority w:val="99"/>
    <w:semiHidden/>
    <w:unhideWhenUsed/>
    <w:rsid w:val="00744255"/>
  </w:style>
  <w:style w:type="table" w:customStyle="1" w:styleId="26140">
    <w:name w:val="Сетка таблицы2614"/>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50">
    <w:name w:val="Нет списка1315"/>
    <w:next w:val="a3"/>
    <w:uiPriority w:val="99"/>
    <w:semiHidden/>
    <w:unhideWhenUsed/>
    <w:rsid w:val="00744255"/>
  </w:style>
  <w:style w:type="numbering" w:customStyle="1" w:styleId="2315">
    <w:name w:val="Нет списка2315"/>
    <w:next w:val="a3"/>
    <w:uiPriority w:val="99"/>
    <w:semiHidden/>
    <w:unhideWhenUsed/>
    <w:rsid w:val="00744255"/>
  </w:style>
  <w:style w:type="numbering" w:customStyle="1" w:styleId="3215">
    <w:name w:val="Нет списка3215"/>
    <w:next w:val="a3"/>
    <w:uiPriority w:val="99"/>
    <w:semiHidden/>
    <w:unhideWhenUsed/>
    <w:rsid w:val="00744255"/>
  </w:style>
  <w:style w:type="numbering" w:customStyle="1" w:styleId="7150">
    <w:name w:val="Нет списка715"/>
    <w:next w:val="a3"/>
    <w:uiPriority w:val="99"/>
    <w:semiHidden/>
    <w:unhideWhenUsed/>
    <w:rsid w:val="00744255"/>
  </w:style>
  <w:style w:type="numbering" w:customStyle="1" w:styleId="1415">
    <w:name w:val="Нет списка1415"/>
    <w:next w:val="a3"/>
    <w:uiPriority w:val="99"/>
    <w:semiHidden/>
    <w:unhideWhenUsed/>
    <w:rsid w:val="00744255"/>
  </w:style>
  <w:style w:type="numbering" w:customStyle="1" w:styleId="2415">
    <w:name w:val="Нет списка2415"/>
    <w:next w:val="a3"/>
    <w:uiPriority w:val="99"/>
    <w:semiHidden/>
    <w:unhideWhenUsed/>
    <w:rsid w:val="00744255"/>
  </w:style>
  <w:style w:type="numbering" w:customStyle="1" w:styleId="3315">
    <w:name w:val="Нет списка3315"/>
    <w:next w:val="a3"/>
    <w:uiPriority w:val="99"/>
    <w:semiHidden/>
    <w:unhideWhenUsed/>
    <w:rsid w:val="00744255"/>
  </w:style>
  <w:style w:type="numbering" w:customStyle="1" w:styleId="8150">
    <w:name w:val="Нет списка815"/>
    <w:next w:val="a3"/>
    <w:uiPriority w:val="99"/>
    <w:semiHidden/>
    <w:unhideWhenUsed/>
    <w:rsid w:val="00744255"/>
  </w:style>
  <w:style w:type="numbering" w:customStyle="1" w:styleId="3415">
    <w:name w:val="Нет списка3415"/>
    <w:next w:val="a3"/>
    <w:uiPriority w:val="99"/>
    <w:semiHidden/>
    <w:unhideWhenUsed/>
    <w:rsid w:val="00744255"/>
  </w:style>
  <w:style w:type="numbering" w:customStyle="1" w:styleId="9150">
    <w:name w:val="Нет списка915"/>
    <w:next w:val="a3"/>
    <w:uiPriority w:val="99"/>
    <w:semiHidden/>
    <w:rsid w:val="00744255"/>
  </w:style>
  <w:style w:type="numbering" w:customStyle="1" w:styleId="1515">
    <w:name w:val="Нет списка1515"/>
    <w:next w:val="a3"/>
    <w:uiPriority w:val="99"/>
    <w:semiHidden/>
    <w:unhideWhenUsed/>
    <w:rsid w:val="00744255"/>
  </w:style>
  <w:style w:type="numbering" w:customStyle="1" w:styleId="2515">
    <w:name w:val="Нет списка2515"/>
    <w:next w:val="a3"/>
    <w:uiPriority w:val="99"/>
    <w:semiHidden/>
    <w:unhideWhenUsed/>
    <w:rsid w:val="00744255"/>
  </w:style>
  <w:style w:type="numbering" w:customStyle="1" w:styleId="3515">
    <w:name w:val="Нет списка3515"/>
    <w:next w:val="a3"/>
    <w:uiPriority w:val="99"/>
    <w:semiHidden/>
    <w:unhideWhenUsed/>
    <w:rsid w:val="00744255"/>
  </w:style>
  <w:style w:type="numbering" w:customStyle="1" w:styleId="10150">
    <w:name w:val="Нет списка1015"/>
    <w:next w:val="a3"/>
    <w:uiPriority w:val="99"/>
    <w:semiHidden/>
    <w:rsid w:val="00744255"/>
  </w:style>
  <w:style w:type="numbering" w:customStyle="1" w:styleId="1615">
    <w:name w:val="Нет списка1615"/>
    <w:next w:val="a3"/>
    <w:uiPriority w:val="99"/>
    <w:semiHidden/>
    <w:unhideWhenUsed/>
    <w:rsid w:val="00744255"/>
  </w:style>
  <w:style w:type="numbering" w:customStyle="1" w:styleId="2615">
    <w:name w:val="Нет списка2615"/>
    <w:next w:val="a3"/>
    <w:uiPriority w:val="99"/>
    <w:semiHidden/>
    <w:unhideWhenUsed/>
    <w:rsid w:val="00744255"/>
  </w:style>
  <w:style w:type="numbering" w:customStyle="1" w:styleId="3615">
    <w:name w:val="Нет списка3615"/>
    <w:next w:val="a3"/>
    <w:uiPriority w:val="99"/>
    <w:semiHidden/>
    <w:unhideWhenUsed/>
    <w:rsid w:val="00744255"/>
  </w:style>
  <w:style w:type="numbering" w:customStyle="1" w:styleId="2050">
    <w:name w:val="Нет списка205"/>
    <w:next w:val="a3"/>
    <w:uiPriority w:val="99"/>
    <w:semiHidden/>
    <w:unhideWhenUsed/>
    <w:rsid w:val="00744255"/>
  </w:style>
  <w:style w:type="numbering" w:customStyle="1" w:styleId="1105">
    <w:name w:val="Нет списка1105"/>
    <w:next w:val="a3"/>
    <w:uiPriority w:val="99"/>
    <w:semiHidden/>
    <w:unhideWhenUsed/>
    <w:rsid w:val="00744255"/>
  </w:style>
  <w:style w:type="table" w:customStyle="1" w:styleId="294">
    <w:name w:val="Сетка таблицы294"/>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5">
    <w:name w:val="Нет списка285"/>
    <w:next w:val="a3"/>
    <w:uiPriority w:val="99"/>
    <w:semiHidden/>
    <w:unhideWhenUsed/>
    <w:rsid w:val="00744255"/>
  </w:style>
  <w:style w:type="numbering" w:customStyle="1" w:styleId="385">
    <w:name w:val="Нет списка385"/>
    <w:next w:val="a3"/>
    <w:semiHidden/>
    <w:unhideWhenUsed/>
    <w:rsid w:val="00744255"/>
  </w:style>
  <w:style w:type="table" w:customStyle="1" w:styleId="1154">
    <w:name w:val="Сетка таблицы115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4">
    <w:name w:val="Сетка таблицы210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40">
    <w:name w:val="Сетка таблицы36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4">
    <w:name w:val="Сетка таблицы464"/>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4">
    <w:name w:val="Сетка таблицы544"/>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4">
    <w:name w:val="Сетка таблицы644"/>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4">
    <w:name w:val="Сетка таблицы734"/>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4">
    <w:name w:val="Сетка таблицы834"/>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4">
    <w:name w:val="Сетка таблицы934"/>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4">
    <w:name w:val="Сетка таблицы103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4">
    <w:name w:val="Сетка таблицы116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4">
    <w:name w:val="Сетка таблицы213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4">
    <w:name w:val="Сетка таблицы123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4">
    <w:name w:val="Сетка таблицы133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4">
    <w:name w:val="Сетка таблицы223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4">
    <w:name w:val="Сетка таблицы313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40">
    <w:name w:val="Сетка таблицы142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40">
    <w:name w:val="Сетка таблицы152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40">
    <w:name w:val="Сетка таблицы232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40">
    <w:name w:val="Сетка таблицы322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40">
    <w:name w:val="Сетка таблицы4124"/>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4">
    <w:name w:val="Сетка таблицы5124"/>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4">
    <w:name w:val="Сетка таблицы6124"/>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4">
    <w:name w:val="Сетка таблицы7124"/>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4">
    <w:name w:val="Сетка таблицы8124"/>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4">
    <w:name w:val="Сетка таблицы9124"/>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4">
    <w:name w:val="Сетка таблицы1012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4">
    <w:name w:val="Сетка таблицы1112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4">
    <w:name w:val="Сетка таблицы2112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4">
    <w:name w:val="Сетка таблицы1212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4">
    <w:name w:val="Сетка таблицы1312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4">
    <w:name w:val="Сетка таблицы2212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4">
    <w:name w:val="Сетка таблицы3112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40">
    <w:name w:val="Сетка таблицы1624"/>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4">
    <w:name w:val="Сетка таблицы172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40">
    <w:name w:val="Сетка таблицы242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40">
    <w:name w:val="Сетка таблицы332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4">
    <w:name w:val="Сетка таблицы4224"/>
    <w:basedOn w:val="a2"/>
    <w:uiPriority w:val="59"/>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4">
    <w:name w:val="Сетка таблицы5224"/>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24">
    <w:name w:val="Сетка таблицы6224"/>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4">
    <w:name w:val="Сетка таблицы1824"/>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4">
    <w:name w:val="Сетка таблицы1924"/>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40">
    <w:name w:val="Сетка таблицы2524"/>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40">
    <w:name w:val="Сетка таблицы3424"/>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4">
    <w:name w:val="Сетка таблицы4324"/>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4">
    <w:name w:val="Сетка таблицы11224"/>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4">
    <w:name w:val="Сетка таблицы4424"/>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4">
    <w:name w:val="Сетка таблицы11324"/>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4">
    <w:name w:val="Сетка таблицы2024"/>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5">
    <w:name w:val="Нет списка1225"/>
    <w:next w:val="a3"/>
    <w:uiPriority w:val="99"/>
    <w:semiHidden/>
    <w:unhideWhenUsed/>
    <w:rsid w:val="00744255"/>
  </w:style>
  <w:style w:type="numbering" w:customStyle="1" w:styleId="2225">
    <w:name w:val="Нет списка2225"/>
    <w:next w:val="a3"/>
    <w:uiPriority w:val="99"/>
    <w:semiHidden/>
    <w:unhideWhenUsed/>
    <w:rsid w:val="00744255"/>
  </w:style>
  <w:style w:type="table" w:customStyle="1" w:styleId="26240">
    <w:name w:val="Сетка таблицы2624"/>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5">
    <w:name w:val="Нет списка1325"/>
    <w:next w:val="a3"/>
    <w:uiPriority w:val="99"/>
    <w:semiHidden/>
    <w:unhideWhenUsed/>
    <w:rsid w:val="00744255"/>
  </w:style>
  <w:style w:type="numbering" w:customStyle="1" w:styleId="2325">
    <w:name w:val="Нет списка2325"/>
    <w:next w:val="a3"/>
    <w:uiPriority w:val="99"/>
    <w:semiHidden/>
    <w:unhideWhenUsed/>
    <w:rsid w:val="00744255"/>
  </w:style>
  <w:style w:type="numbering" w:customStyle="1" w:styleId="3225">
    <w:name w:val="Нет списка3225"/>
    <w:next w:val="a3"/>
    <w:uiPriority w:val="99"/>
    <w:semiHidden/>
    <w:unhideWhenUsed/>
    <w:rsid w:val="00744255"/>
  </w:style>
  <w:style w:type="numbering" w:customStyle="1" w:styleId="725">
    <w:name w:val="Нет списка725"/>
    <w:next w:val="a3"/>
    <w:uiPriority w:val="99"/>
    <w:semiHidden/>
    <w:unhideWhenUsed/>
    <w:rsid w:val="00744255"/>
  </w:style>
  <w:style w:type="numbering" w:customStyle="1" w:styleId="1425">
    <w:name w:val="Нет списка1425"/>
    <w:next w:val="a3"/>
    <w:uiPriority w:val="99"/>
    <w:semiHidden/>
    <w:unhideWhenUsed/>
    <w:rsid w:val="00744255"/>
  </w:style>
  <w:style w:type="numbering" w:customStyle="1" w:styleId="2425">
    <w:name w:val="Нет списка2425"/>
    <w:next w:val="a3"/>
    <w:uiPriority w:val="99"/>
    <w:semiHidden/>
    <w:unhideWhenUsed/>
    <w:rsid w:val="00744255"/>
  </w:style>
  <w:style w:type="numbering" w:customStyle="1" w:styleId="3325">
    <w:name w:val="Нет списка3325"/>
    <w:next w:val="a3"/>
    <w:uiPriority w:val="99"/>
    <w:semiHidden/>
    <w:unhideWhenUsed/>
    <w:rsid w:val="00744255"/>
  </w:style>
  <w:style w:type="numbering" w:customStyle="1" w:styleId="825">
    <w:name w:val="Нет списка825"/>
    <w:next w:val="a3"/>
    <w:uiPriority w:val="99"/>
    <w:semiHidden/>
    <w:unhideWhenUsed/>
    <w:rsid w:val="00744255"/>
  </w:style>
  <w:style w:type="numbering" w:customStyle="1" w:styleId="3425">
    <w:name w:val="Нет списка3425"/>
    <w:next w:val="a3"/>
    <w:uiPriority w:val="99"/>
    <w:semiHidden/>
    <w:unhideWhenUsed/>
    <w:rsid w:val="00744255"/>
  </w:style>
  <w:style w:type="numbering" w:customStyle="1" w:styleId="925">
    <w:name w:val="Нет списка925"/>
    <w:next w:val="a3"/>
    <w:uiPriority w:val="99"/>
    <w:semiHidden/>
    <w:rsid w:val="00744255"/>
  </w:style>
  <w:style w:type="numbering" w:customStyle="1" w:styleId="1525">
    <w:name w:val="Нет списка1525"/>
    <w:next w:val="a3"/>
    <w:uiPriority w:val="99"/>
    <w:semiHidden/>
    <w:unhideWhenUsed/>
    <w:rsid w:val="00744255"/>
  </w:style>
  <w:style w:type="numbering" w:customStyle="1" w:styleId="2525">
    <w:name w:val="Нет списка2525"/>
    <w:next w:val="a3"/>
    <w:uiPriority w:val="99"/>
    <w:semiHidden/>
    <w:unhideWhenUsed/>
    <w:rsid w:val="00744255"/>
  </w:style>
  <w:style w:type="numbering" w:customStyle="1" w:styleId="3525">
    <w:name w:val="Нет списка3525"/>
    <w:next w:val="a3"/>
    <w:uiPriority w:val="99"/>
    <w:semiHidden/>
    <w:unhideWhenUsed/>
    <w:rsid w:val="00744255"/>
  </w:style>
  <w:style w:type="numbering" w:customStyle="1" w:styleId="1025">
    <w:name w:val="Нет списка1025"/>
    <w:next w:val="a3"/>
    <w:uiPriority w:val="99"/>
    <w:semiHidden/>
    <w:rsid w:val="00744255"/>
  </w:style>
  <w:style w:type="numbering" w:customStyle="1" w:styleId="1625">
    <w:name w:val="Нет списка1625"/>
    <w:next w:val="a3"/>
    <w:uiPriority w:val="99"/>
    <w:semiHidden/>
    <w:unhideWhenUsed/>
    <w:rsid w:val="00744255"/>
  </w:style>
  <w:style w:type="numbering" w:customStyle="1" w:styleId="2625">
    <w:name w:val="Нет списка2625"/>
    <w:next w:val="a3"/>
    <w:uiPriority w:val="99"/>
    <w:semiHidden/>
    <w:unhideWhenUsed/>
    <w:rsid w:val="00744255"/>
  </w:style>
  <w:style w:type="numbering" w:customStyle="1" w:styleId="3625">
    <w:name w:val="Нет списка3625"/>
    <w:next w:val="a3"/>
    <w:uiPriority w:val="99"/>
    <w:semiHidden/>
    <w:unhideWhenUsed/>
    <w:rsid w:val="00744255"/>
  </w:style>
  <w:style w:type="numbering" w:customStyle="1" w:styleId="2930">
    <w:name w:val="Нет списка293"/>
    <w:next w:val="a3"/>
    <w:uiPriority w:val="99"/>
    <w:semiHidden/>
    <w:unhideWhenUsed/>
    <w:rsid w:val="00744255"/>
  </w:style>
  <w:style w:type="table" w:customStyle="1" w:styleId="3020">
    <w:name w:val="Сетка таблицы30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3">
    <w:name w:val="Нет списка303"/>
    <w:next w:val="a3"/>
    <w:uiPriority w:val="99"/>
    <w:semiHidden/>
    <w:unhideWhenUsed/>
    <w:rsid w:val="00744255"/>
  </w:style>
  <w:style w:type="table" w:customStyle="1" w:styleId="3720">
    <w:name w:val="Сетка таблицы37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32">
    <w:name w:val="Нет списка1133"/>
    <w:next w:val="a3"/>
    <w:uiPriority w:val="99"/>
    <w:semiHidden/>
    <w:unhideWhenUsed/>
    <w:rsid w:val="00744255"/>
  </w:style>
  <w:style w:type="numbering" w:customStyle="1" w:styleId="21030">
    <w:name w:val="Нет списка2103"/>
    <w:next w:val="a3"/>
    <w:uiPriority w:val="99"/>
    <w:semiHidden/>
    <w:unhideWhenUsed/>
    <w:rsid w:val="00744255"/>
  </w:style>
  <w:style w:type="numbering" w:customStyle="1" w:styleId="393">
    <w:name w:val="Нет списка393"/>
    <w:next w:val="a3"/>
    <w:uiPriority w:val="99"/>
    <w:semiHidden/>
    <w:unhideWhenUsed/>
    <w:rsid w:val="00744255"/>
  </w:style>
  <w:style w:type="numbering" w:customStyle="1" w:styleId="403">
    <w:name w:val="Нет списка403"/>
    <w:next w:val="a3"/>
    <w:uiPriority w:val="99"/>
    <w:semiHidden/>
    <w:unhideWhenUsed/>
    <w:rsid w:val="00744255"/>
  </w:style>
  <w:style w:type="table" w:customStyle="1" w:styleId="3820">
    <w:name w:val="Сетка таблицы38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30">
    <w:name w:val="Нет списка1143"/>
    <w:next w:val="a3"/>
    <w:uiPriority w:val="99"/>
    <w:semiHidden/>
    <w:unhideWhenUsed/>
    <w:rsid w:val="00744255"/>
  </w:style>
  <w:style w:type="numbering" w:customStyle="1" w:styleId="21330">
    <w:name w:val="Нет списка2133"/>
    <w:next w:val="a3"/>
    <w:uiPriority w:val="99"/>
    <w:semiHidden/>
    <w:unhideWhenUsed/>
    <w:rsid w:val="00744255"/>
  </w:style>
  <w:style w:type="numbering" w:customStyle="1" w:styleId="3103">
    <w:name w:val="Нет списка3103"/>
    <w:next w:val="a3"/>
    <w:uiPriority w:val="99"/>
    <w:semiHidden/>
    <w:unhideWhenUsed/>
    <w:rsid w:val="00744255"/>
  </w:style>
  <w:style w:type="numbering" w:customStyle="1" w:styleId="4432">
    <w:name w:val="Нет списка443"/>
    <w:next w:val="a3"/>
    <w:uiPriority w:val="99"/>
    <w:semiHidden/>
    <w:unhideWhenUsed/>
    <w:rsid w:val="00744255"/>
  </w:style>
  <w:style w:type="numbering" w:customStyle="1" w:styleId="11530">
    <w:name w:val="Нет списка1153"/>
    <w:next w:val="a3"/>
    <w:uiPriority w:val="99"/>
    <w:semiHidden/>
    <w:unhideWhenUsed/>
    <w:rsid w:val="00744255"/>
  </w:style>
  <w:style w:type="table" w:customStyle="1" w:styleId="3920">
    <w:name w:val="Сетка таблицы39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43">
    <w:name w:val="Нет списка2143"/>
    <w:next w:val="a3"/>
    <w:uiPriority w:val="99"/>
    <w:semiHidden/>
    <w:unhideWhenUsed/>
    <w:rsid w:val="00744255"/>
  </w:style>
  <w:style w:type="numbering" w:customStyle="1" w:styleId="31330">
    <w:name w:val="Нет списка3133"/>
    <w:next w:val="a3"/>
    <w:semiHidden/>
    <w:rsid w:val="00744255"/>
  </w:style>
  <w:style w:type="table" w:customStyle="1" w:styleId="11720">
    <w:name w:val="Сетка таблицы117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530">
    <w:name w:val="Нет списка453"/>
    <w:next w:val="a3"/>
    <w:uiPriority w:val="99"/>
    <w:semiHidden/>
    <w:unhideWhenUsed/>
    <w:rsid w:val="00744255"/>
  </w:style>
  <w:style w:type="table" w:customStyle="1" w:styleId="21420">
    <w:name w:val="Сетка таблицы214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30">
    <w:name w:val="Нет списка533"/>
    <w:next w:val="a3"/>
    <w:uiPriority w:val="99"/>
    <w:semiHidden/>
    <w:unhideWhenUsed/>
    <w:rsid w:val="00744255"/>
  </w:style>
  <w:style w:type="numbering" w:customStyle="1" w:styleId="6330">
    <w:name w:val="Нет списка633"/>
    <w:next w:val="a3"/>
    <w:uiPriority w:val="99"/>
    <w:semiHidden/>
    <w:unhideWhenUsed/>
    <w:rsid w:val="00744255"/>
  </w:style>
  <w:style w:type="table" w:customStyle="1" w:styleId="31020">
    <w:name w:val="Сетка таблицы3102"/>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330">
    <w:name w:val="Нет списка733"/>
    <w:next w:val="a3"/>
    <w:uiPriority w:val="99"/>
    <w:semiHidden/>
    <w:unhideWhenUsed/>
    <w:rsid w:val="00744255"/>
  </w:style>
  <w:style w:type="numbering" w:customStyle="1" w:styleId="11630">
    <w:name w:val="Нет списка1163"/>
    <w:next w:val="a3"/>
    <w:uiPriority w:val="99"/>
    <w:semiHidden/>
    <w:unhideWhenUsed/>
    <w:rsid w:val="00744255"/>
  </w:style>
  <w:style w:type="table" w:customStyle="1" w:styleId="11820">
    <w:name w:val="Сетка таблицы1182"/>
    <w:basedOn w:val="a2"/>
    <w:next w:val="a9"/>
    <w:rsid w:val="0074425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330">
    <w:name w:val="Нет списка833"/>
    <w:next w:val="a3"/>
    <w:uiPriority w:val="99"/>
    <w:semiHidden/>
    <w:unhideWhenUsed/>
    <w:rsid w:val="00744255"/>
  </w:style>
  <w:style w:type="table" w:customStyle="1" w:styleId="4720">
    <w:name w:val="Сетка таблицы472"/>
    <w:basedOn w:val="a2"/>
    <w:next w:val="a9"/>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30">
    <w:name w:val="Нет списка1233"/>
    <w:next w:val="a3"/>
    <w:uiPriority w:val="99"/>
    <w:semiHidden/>
    <w:rsid w:val="00744255"/>
  </w:style>
  <w:style w:type="numbering" w:customStyle="1" w:styleId="9330">
    <w:name w:val="Нет списка933"/>
    <w:next w:val="a3"/>
    <w:uiPriority w:val="99"/>
    <w:semiHidden/>
    <w:rsid w:val="00744255"/>
  </w:style>
  <w:style w:type="table" w:customStyle="1" w:styleId="552">
    <w:name w:val="Сетка таблицы55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330">
    <w:name w:val="Нет списка1033"/>
    <w:next w:val="a3"/>
    <w:uiPriority w:val="99"/>
    <w:semiHidden/>
    <w:rsid w:val="00744255"/>
  </w:style>
  <w:style w:type="table" w:customStyle="1" w:styleId="652">
    <w:name w:val="Сетка таблицы65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20">
    <w:name w:val="Сетка таблицы742"/>
    <w:basedOn w:val="a2"/>
    <w:next w:val="a9"/>
    <w:rsid w:val="007442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20">
    <w:name w:val="Сетка таблицы84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20">
    <w:name w:val="Сетка таблицы942"/>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330">
    <w:name w:val="Нет списка1333"/>
    <w:next w:val="a3"/>
    <w:uiPriority w:val="99"/>
    <w:semiHidden/>
    <w:unhideWhenUsed/>
    <w:rsid w:val="00744255"/>
  </w:style>
  <w:style w:type="table" w:customStyle="1" w:styleId="10420">
    <w:name w:val="Сетка таблицы1042"/>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53">
    <w:name w:val="Нет списка2153"/>
    <w:next w:val="a3"/>
    <w:uiPriority w:val="99"/>
    <w:semiHidden/>
    <w:unhideWhenUsed/>
    <w:rsid w:val="00744255"/>
  </w:style>
  <w:style w:type="numbering" w:customStyle="1" w:styleId="3143">
    <w:name w:val="Нет списка3143"/>
    <w:next w:val="a3"/>
    <w:uiPriority w:val="99"/>
    <w:semiHidden/>
    <w:unhideWhenUsed/>
    <w:rsid w:val="00744255"/>
  </w:style>
  <w:style w:type="table" w:customStyle="1" w:styleId="11132">
    <w:name w:val="Сетка таблицы1113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33">
    <w:name w:val="Нет списка4133"/>
    <w:next w:val="a3"/>
    <w:uiPriority w:val="99"/>
    <w:semiHidden/>
    <w:unhideWhenUsed/>
    <w:rsid w:val="00744255"/>
  </w:style>
  <w:style w:type="table" w:customStyle="1" w:styleId="21520">
    <w:name w:val="Сетка таблицы2152"/>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20">
    <w:name w:val="Сетка таблицы413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330">
    <w:name w:val="Нет списка2233"/>
    <w:next w:val="a3"/>
    <w:uiPriority w:val="99"/>
    <w:semiHidden/>
    <w:rsid w:val="00744255"/>
  </w:style>
  <w:style w:type="numbering" w:customStyle="1" w:styleId="3233">
    <w:name w:val="Нет списка3233"/>
    <w:next w:val="a3"/>
    <w:uiPriority w:val="99"/>
    <w:semiHidden/>
    <w:rsid w:val="00744255"/>
  </w:style>
  <w:style w:type="table" w:customStyle="1" w:styleId="12420">
    <w:name w:val="Сетка таблицы124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130">
    <w:name w:val="Нет списка4213"/>
    <w:next w:val="a3"/>
    <w:uiPriority w:val="99"/>
    <w:semiHidden/>
    <w:unhideWhenUsed/>
    <w:rsid w:val="00744255"/>
  </w:style>
  <w:style w:type="numbering" w:customStyle="1" w:styleId="111140">
    <w:name w:val="Нет списка11114"/>
    <w:next w:val="a3"/>
    <w:uiPriority w:val="99"/>
    <w:semiHidden/>
    <w:unhideWhenUsed/>
    <w:rsid w:val="00744255"/>
  </w:style>
  <w:style w:type="table" w:customStyle="1" w:styleId="22420">
    <w:name w:val="Сетка таблицы224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40">
    <w:name w:val="Нет списка21114"/>
    <w:next w:val="a3"/>
    <w:uiPriority w:val="99"/>
    <w:semiHidden/>
    <w:unhideWhenUsed/>
    <w:rsid w:val="00744255"/>
  </w:style>
  <w:style w:type="numbering" w:customStyle="1" w:styleId="311140">
    <w:name w:val="Нет списка31114"/>
    <w:next w:val="a3"/>
    <w:uiPriority w:val="99"/>
    <w:semiHidden/>
    <w:unhideWhenUsed/>
    <w:rsid w:val="00744255"/>
  </w:style>
  <w:style w:type="numbering" w:customStyle="1" w:styleId="41114">
    <w:name w:val="Нет списка41114"/>
    <w:next w:val="a3"/>
    <w:uiPriority w:val="99"/>
    <w:semiHidden/>
    <w:unhideWhenUsed/>
    <w:rsid w:val="00744255"/>
  </w:style>
  <w:style w:type="table" w:customStyle="1" w:styleId="21132">
    <w:name w:val="Сетка таблицы21132"/>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1130">
    <w:name w:val="Нет списка5113"/>
    <w:next w:val="a3"/>
    <w:uiPriority w:val="99"/>
    <w:semiHidden/>
    <w:unhideWhenUsed/>
    <w:rsid w:val="00744255"/>
  </w:style>
  <w:style w:type="table" w:customStyle="1" w:styleId="31420">
    <w:name w:val="Сетка таблицы3142"/>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1130">
    <w:name w:val="Нет списка6113"/>
    <w:next w:val="a3"/>
    <w:uiPriority w:val="99"/>
    <w:semiHidden/>
    <w:unhideWhenUsed/>
    <w:rsid w:val="00744255"/>
  </w:style>
  <w:style w:type="numbering" w:customStyle="1" w:styleId="2333">
    <w:name w:val="Нет списка2333"/>
    <w:next w:val="a3"/>
    <w:uiPriority w:val="99"/>
    <w:semiHidden/>
    <w:rsid w:val="00744255"/>
  </w:style>
  <w:style w:type="numbering" w:customStyle="1" w:styleId="3333">
    <w:name w:val="Нет списка3333"/>
    <w:next w:val="a3"/>
    <w:uiPriority w:val="99"/>
    <w:semiHidden/>
    <w:rsid w:val="00744255"/>
  </w:style>
  <w:style w:type="table" w:customStyle="1" w:styleId="13420">
    <w:name w:val="Сетка таблицы134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130">
    <w:name w:val="Нет списка4313"/>
    <w:next w:val="a3"/>
    <w:uiPriority w:val="99"/>
    <w:semiHidden/>
    <w:unhideWhenUsed/>
    <w:rsid w:val="00744255"/>
  </w:style>
  <w:style w:type="numbering" w:customStyle="1" w:styleId="112130">
    <w:name w:val="Нет списка11213"/>
    <w:next w:val="a3"/>
    <w:uiPriority w:val="99"/>
    <w:semiHidden/>
    <w:unhideWhenUsed/>
    <w:rsid w:val="00744255"/>
  </w:style>
  <w:style w:type="table" w:customStyle="1" w:styleId="23320">
    <w:name w:val="Сетка таблицы233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13">
    <w:name w:val="Нет списка21213"/>
    <w:next w:val="a3"/>
    <w:uiPriority w:val="99"/>
    <w:semiHidden/>
    <w:unhideWhenUsed/>
    <w:rsid w:val="00744255"/>
  </w:style>
  <w:style w:type="numbering" w:customStyle="1" w:styleId="31213">
    <w:name w:val="Нет списка31213"/>
    <w:next w:val="a3"/>
    <w:uiPriority w:val="99"/>
    <w:semiHidden/>
    <w:unhideWhenUsed/>
    <w:rsid w:val="00744255"/>
  </w:style>
  <w:style w:type="table" w:customStyle="1" w:styleId="11232">
    <w:name w:val="Сетка таблицы11232"/>
    <w:basedOn w:val="a2"/>
    <w:next w:val="a9"/>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213">
    <w:name w:val="Нет списка41213"/>
    <w:next w:val="a3"/>
    <w:uiPriority w:val="99"/>
    <w:semiHidden/>
    <w:unhideWhenUsed/>
    <w:rsid w:val="00744255"/>
  </w:style>
  <w:style w:type="table" w:customStyle="1" w:styleId="212120">
    <w:name w:val="Сетка таблицы21212"/>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2130">
    <w:name w:val="Нет списка5213"/>
    <w:next w:val="a3"/>
    <w:uiPriority w:val="99"/>
    <w:semiHidden/>
    <w:unhideWhenUsed/>
    <w:rsid w:val="00744255"/>
  </w:style>
  <w:style w:type="table" w:customStyle="1" w:styleId="32320">
    <w:name w:val="Сетка таблицы3232"/>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2130">
    <w:name w:val="Нет списка6213"/>
    <w:next w:val="a3"/>
    <w:uiPriority w:val="99"/>
    <w:semiHidden/>
    <w:unhideWhenUsed/>
    <w:rsid w:val="00744255"/>
  </w:style>
  <w:style w:type="table" w:customStyle="1" w:styleId="7132">
    <w:name w:val="Сетка таблицы7132"/>
    <w:basedOn w:val="a2"/>
    <w:next w:val="a9"/>
    <w:rsid w:val="0074425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32">
    <w:name w:val="Сетка таблицы8132"/>
    <w:basedOn w:val="a2"/>
    <w:next w:val="a9"/>
    <w:rsid w:val="0074425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32">
    <w:name w:val="Сетка таблицы913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33">
    <w:name w:val="Нет списка1433"/>
    <w:next w:val="a3"/>
    <w:uiPriority w:val="99"/>
    <w:semiHidden/>
    <w:unhideWhenUsed/>
    <w:rsid w:val="00744255"/>
  </w:style>
  <w:style w:type="numbering" w:customStyle="1" w:styleId="1533">
    <w:name w:val="Нет списка1533"/>
    <w:next w:val="a3"/>
    <w:uiPriority w:val="99"/>
    <w:semiHidden/>
    <w:unhideWhenUsed/>
    <w:rsid w:val="00744255"/>
  </w:style>
  <w:style w:type="table" w:customStyle="1" w:styleId="113320">
    <w:name w:val="Сетка таблицы11332"/>
    <w:basedOn w:val="a2"/>
    <w:next w:val="a9"/>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2">
    <w:name w:val="Сетка таблицы4232"/>
    <w:basedOn w:val="a2"/>
    <w:next w:val="a9"/>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20">
    <w:name w:val="Сетка таблицы7212"/>
    <w:basedOn w:val="a2"/>
    <w:next w:val="a9"/>
    <w:rsid w:val="0074425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120">
    <w:name w:val="Сетка таблицы8212"/>
    <w:basedOn w:val="a2"/>
    <w:next w:val="a9"/>
    <w:rsid w:val="0074425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120">
    <w:name w:val="Сетка таблицы921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20">
    <w:name w:val="Сетка таблицы1432"/>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633">
    <w:name w:val="Нет списка1633"/>
    <w:next w:val="a3"/>
    <w:uiPriority w:val="99"/>
    <w:semiHidden/>
    <w:unhideWhenUsed/>
    <w:rsid w:val="00744255"/>
  </w:style>
  <w:style w:type="table" w:customStyle="1" w:styleId="15320">
    <w:name w:val="Сетка таблицы153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30">
    <w:name w:val="Нет списка1713"/>
    <w:next w:val="a3"/>
    <w:uiPriority w:val="99"/>
    <w:semiHidden/>
    <w:unhideWhenUsed/>
    <w:rsid w:val="00744255"/>
  </w:style>
  <w:style w:type="numbering" w:customStyle="1" w:styleId="2433">
    <w:name w:val="Нет списка2433"/>
    <w:next w:val="a3"/>
    <w:uiPriority w:val="99"/>
    <w:semiHidden/>
    <w:unhideWhenUsed/>
    <w:rsid w:val="00744255"/>
  </w:style>
  <w:style w:type="numbering" w:customStyle="1" w:styleId="3433">
    <w:name w:val="Нет списка3433"/>
    <w:next w:val="a3"/>
    <w:uiPriority w:val="99"/>
    <w:semiHidden/>
    <w:unhideWhenUsed/>
    <w:rsid w:val="00744255"/>
  </w:style>
  <w:style w:type="numbering" w:customStyle="1" w:styleId="18130">
    <w:name w:val="Нет списка1813"/>
    <w:next w:val="a3"/>
    <w:uiPriority w:val="99"/>
    <w:semiHidden/>
    <w:unhideWhenUsed/>
    <w:rsid w:val="00744255"/>
  </w:style>
  <w:style w:type="table" w:customStyle="1" w:styleId="16320">
    <w:name w:val="Сетка таблицы1632"/>
    <w:basedOn w:val="a2"/>
    <w:next w:val="a9"/>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30">
    <w:name w:val="Нет списка1913"/>
    <w:next w:val="a3"/>
    <w:uiPriority w:val="99"/>
    <w:semiHidden/>
    <w:unhideWhenUsed/>
    <w:rsid w:val="00744255"/>
  </w:style>
  <w:style w:type="numbering" w:customStyle="1" w:styleId="2533">
    <w:name w:val="Нет списка2533"/>
    <w:next w:val="a3"/>
    <w:uiPriority w:val="99"/>
    <w:semiHidden/>
    <w:unhideWhenUsed/>
    <w:rsid w:val="00744255"/>
  </w:style>
  <w:style w:type="numbering" w:customStyle="1" w:styleId="3533">
    <w:name w:val="Нет списка3533"/>
    <w:next w:val="a3"/>
    <w:uiPriority w:val="99"/>
    <w:semiHidden/>
    <w:unhideWhenUsed/>
    <w:rsid w:val="00744255"/>
  </w:style>
  <w:style w:type="table" w:customStyle="1" w:styleId="5132">
    <w:name w:val="Сетка таблицы513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2">
    <w:name w:val="Сетка таблицы613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32">
    <w:name w:val="Сетка таблицы1013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2">
    <w:name w:val="Сетка таблицы1213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32">
    <w:name w:val="Сетка таблицы1313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32">
    <w:name w:val="Сетка таблицы2213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2">
    <w:name w:val="Сетка таблицы3113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2">
    <w:name w:val="Сетка таблицы173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20">
    <w:name w:val="Сетка таблицы243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20">
    <w:name w:val="Сетка таблицы333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2">
    <w:name w:val="Сетка таблицы5232"/>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32">
    <w:name w:val="Сетка таблицы6232"/>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32">
    <w:name w:val="Сетка таблицы183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2">
    <w:name w:val="Сетка таблицы1932"/>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320">
    <w:name w:val="Сетка таблицы2532"/>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320">
    <w:name w:val="Сетка таблицы3432"/>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2">
    <w:name w:val="Сетка таблицы4332"/>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320">
    <w:name w:val="Сетка таблицы4432"/>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2">
    <w:name w:val="Сетка таблицы203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20">
    <w:name w:val="Сетка таблицы263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33">
    <w:name w:val="Нет списка2633"/>
    <w:next w:val="a3"/>
    <w:uiPriority w:val="99"/>
    <w:semiHidden/>
    <w:unhideWhenUsed/>
    <w:rsid w:val="00744255"/>
  </w:style>
  <w:style w:type="numbering" w:customStyle="1" w:styleId="3633">
    <w:name w:val="Нет списка3633"/>
    <w:next w:val="a3"/>
    <w:uiPriority w:val="99"/>
    <w:semiHidden/>
    <w:unhideWhenUsed/>
    <w:rsid w:val="00744255"/>
  </w:style>
  <w:style w:type="table" w:customStyle="1" w:styleId="27120">
    <w:name w:val="Сетка таблицы271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13">
    <w:name w:val="Нет списка2713"/>
    <w:next w:val="a3"/>
    <w:uiPriority w:val="99"/>
    <w:semiHidden/>
    <w:unhideWhenUsed/>
    <w:rsid w:val="00744255"/>
  </w:style>
  <w:style w:type="numbering" w:customStyle="1" w:styleId="3713">
    <w:name w:val="Нет списка3713"/>
    <w:next w:val="a3"/>
    <w:semiHidden/>
    <w:unhideWhenUsed/>
    <w:rsid w:val="00744255"/>
  </w:style>
  <w:style w:type="table" w:customStyle="1" w:styleId="110120">
    <w:name w:val="Сетка таблицы110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20">
    <w:name w:val="Сетка таблицы28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20">
    <w:name w:val="Сетка таблицы35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2">
    <w:name w:val="Сетка таблицы451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2">
    <w:name w:val="Сетка таблицы531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2">
    <w:name w:val="Сетка таблицы631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20">
    <w:name w:val="Сетка таблицы102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2">
    <w:name w:val="Сетка таблицы114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20">
    <w:name w:val="Сетка таблицы122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20">
    <w:name w:val="Сетка таблицы132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120">
    <w:name w:val="Сетка таблицы222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20">
    <w:name w:val="Сетка таблицы312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20">
    <w:name w:val="Сетка таблицы141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20">
    <w:name w:val="Сетка таблицы151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120">
    <w:name w:val="Сетка таблицы231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20">
    <w:name w:val="Сетка таблицы321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20">
    <w:name w:val="Сетка таблицы4111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2">
    <w:name w:val="Сетка таблицы5111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2">
    <w:name w:val="Сетка таблицы6111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2">
    <w:name w:val="Сетка таблицы7111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2">
    <w:name w:val="Сетка таблицы8111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2">
    <w:name w:val="Сетка таблицы9111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12">
    <w:name w:val="Сетка таблицы1011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
    <w:name w:val="Сетка таблицы1111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2">
    <w:name w:val="Сетка таблицы2111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2">
    <w:name w:val="Сетка таблицы1211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12">
    <w:name w:val="Сетка таблицы1311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12">
    <w:name w:val="Сетка таблицы2211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2">
    <w:name w:val="Сетка таблицы3111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20">
    <w:name w:val="Сетка таблицы16112"/>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2">
    <w:name w:val="Сетка таблицы171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20">
    <w:name w:val="Сетка таблицы241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20">
    <w:name w:val="Сетка таблицы331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2">
    <w:name w:val="Сетка таблицы42112"/>
    <w:basedOn w:val="a2"/>
    <w:uiPriority w:val="59"/>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12">
    <w:name w:val="Сетка таблицы52112"/>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112">
    <w:name w:val="Сетка таблицы62112"/>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12">
    <w:name w:val="Сетка таблицы181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12">
    <w:name w:val="Сетка таблицы19112"/>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0">
    <w:name w:val="Сетка таблицы25112"/>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120">
    <w:name w:val="Сетка таблицы34112"/>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2">
    <w:name w:val="Сетка таблицы43112"/>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2">
    <w:name w:val="Сетка таблицы112112"/>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12">
    <w:name w:val="Сетка таблицы44112"/>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2">
    <w:name w:val="Сетка таблицы113112"/>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12">
    <w:name w:val="Сетка таблицы2011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30">
    <w:name w:val="Нет списка12113"/>
    <w:next w:val="a3"/>
    <w:uiPriority w:val="99"/>
    <w:semiHidden/>
    <w:unhideWhenUsed/>
    <w:rsid w:val="00744255"/>
  </w:style>
  <w:style w:type="numbering" w:customStyle="1" w:styleId="221130">
    <w:name w:val="Нет списка22113"/>
    <w:next w:val="a3"/>
    <w:uiPriority w:val="99"/>
    <w:semiHidden/>
    <w:unhideWhenUsed/>
    <w:rsid w:val="00744255"/>
  </w:style>
  <w:style w:type="table" w:customStyle="1" w:styleId="261120">
    <w:name w:val="Сетка таблицы2611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130">
    <w:name w:val="Нет списка13113"/>
    <w:next w:val="a3"/>
    <w:uiPriority w:val="99"/>
    <w:semiHidden/>
    <w:unhideWhenUsed/>
    <w:rsid w:val="00744255"/>
  </w:style>
  <w:style w:type="numbering" w:customStyle="1" w:styleId="23113">
    <w:name w:val="Нет списка23113"/>
    <w:next w:val="a3"/>
    <w:uiPriority w:val="99"/>
    <w:semiHidden/>
    <w:unhideWhenUsed/>
    <w:rsid w:val="00744255"/>
  </w:style>
  <w:style w:type="numbering" w:customStyle="1" w:styleId="32113">
    <w:name w:val="Нет списка32113"/>
    <w:next w:val="a3"/>
    <w:uiPriority w:val="99"/>
    <w:semiHidden/>
    <w:unhideWhenUsed/>
    <w:rsid w:val="00744255"/>
  </w:style>
  <w:style w:type="numbering" w:customStyle="1" w:styleId="71130">
    <w:name w:val="Нет списка7113"/>
    <w:next w:val="a3"/>
    <w:uiPriority w:val="99"/>
    <w:semiHidden/>
    <w:unhideWhenUsed/>
    <w:rsid w:val="00744255"/>
  </w:style>
  <w:style w:type="numbering" w:customStyle="1" w:styleId="14113">
    <w:name w:val="Нет списка14113"/>
    <w:next w:val="a3"/>
    <w:uiPriority w:val="99"/>
    <w:semiHidden/>
    <w:unhideWhenUsed/>
    <w:rsid w:val="00744255"/>
  </w:style>
  <w:style w:type="numbering" w:customStyle="1" w:styleId="24113">
    <w:name w:val="Нет списка24113"/>
    <w:next w:val="a3"/>
    <w:uiPriority w:val="99"/>
    <w:semiHidden/>
    <w:unhideWhenUsed/>
    <w:rsid w:val="00744255"/>
  </w:style>
  <w:style w:type="numbering" w:customStyle="1" w:styleId="33113">
    <w:name w:val="Нет списка33113"/>
    <w:next w:val="a3"/>
    <w:uiPriority w:val="99"/>
    <w:semiHidden/>
    <w:unhideWhenUsed/>
    <w:rsid w:val="00744255"/>
  </w:style>
  <w:style w:type="numbering" w:customStyle="1" w:styleId="81130">
    <w:name w:val="Нет списка8113"/>
    <w:next w:val="a3"/>
    <w:uiPriority w:val="99"/>
    <w:semiHidden/>
    <w:unhideWhenUsed/>
    <w:rsid w:val="00744255"/>
  </w:style>
  <w:style w:type="numbering" w:customStyle="1" w:styleId="34113">
    <w:name w:val="Нет списка34113"/>
    <w:next w:val="a3"/>
    <w:uiPriority w:val="99"/>
    <w:semiHidden/>
    <w:unhideWhenUsed/>
    <w:rsid w:val="00744255"/>
  </w:style>
  <w:style w:type="numbering" w:customStyle="1" w:styleId="91130">
    <w:name w:val="Нет списка9113"/>
    <w:next w:val="a3"/>
    <w:uiPriority w:val="99"/>
    <w:semiHidden/>
    <w:rsid w:val="00744255"/>
  </w:style>
  <w:style w:type="numbering" w:customStyle="1" w:styleId="15113">
    <w:name w:val="Нет списка15113"/>
    <w:next w:val="a3"/>
    <w:uiPriority w:val="99"/>
    <w:semiHidden/>
    <w:unhideWhenUsed/>
    <w:rsid w:val="00744255"/>
  </w:style>
  <w:style w:type="numbering" w:customStyle="1" w:styleId="25113">
    <w:name w:val="Нет списка25113"/>
    <w:next w:val="a3"/>
    <w:uiPriority w:val="99"/>
    <w:semiHidden/>
    <w:unhideWhenUsed/>
    <w:rsid w:val="00744255"/>
  </w:style>
  <w:style w:type="numbering" w:customStyle="1" w:styleId="35113">
    <w:name w:val="Нет списка35113"/>
    <w:next w:val="a3"/>
    <w:uiPriority w:val="99"/>
    <w:semiHidden/>
    <w:unhideWhenUsed/>
    <w:rsid w:val="00744255"/>
  </w:style>
  <w:style w:type="numbering" w:customStyle="1" w:styleId="101130">
    <w:name w:val="Нет списка10113"/>
    <w:next w:val="a3"/>
    <w:uiPriority w:val="99"/>
    <w:semiHidden/>
    <w:rsid w:val="00744255"/>
  </w:style>
  <w:style w:type="numbering" w:customStyle="1" w:styleId="16113">
    <w:name w:val="Нет списка16113"/>
    <w:next w:val="a3"/>
    <w:uiPriority w:val="99"/>
    <w:semiHidden/>
    <w:unhideWhenUsed/>
    <w:rsid w:val="00744255"/>
  </w:style>
  <w:style w:type="numbering" w:customStyle="1" w:styleId="26113">
    <w:name w:val="Нет списка26113"/>
    <w:next w:val="a3"/>
    <w:uiPriority w:val="99"/>
    <w:semiHidden/>
    <w:unhideWhenUsed/>
    <w:rsid w:val="00744255"/>
  </w:style>
  <w:style w:type="numbering" w:customStyle="1" w:styleId="36113">
    <w:name w:val="Нет списка36113"/>
    <w:next w:val="a3"/>
    <w:uiPriority w:val="99"/>
    <w:semiHidden/>
    <w:unhideWhenUsed/>
    <w:rsid w:val="00744255"/>
  </w:style>
  <w:style w:type="numbering" w:customStyle="1" w:styleId="20130">
    <w:name w:val="Нет списка2013"/>
    <w:next w:val="a3"/>
    <w:uiPriority w:val="99"/>
    <w:semiHidden/>
    <w:unhideWhenUsed/>
    <w:rsid w:val="00744255"/>
  </w:style>
  <w:style w:type="numbering" w:customStyle="1" w:styleId="11013">
    <w:name w:val="Нет списка11013"/>
    <w:next w:val="a3"/>
    <w:uiPriority w:val="99"/>
    <w:semiHidden/>
    <w:unhideWhenUsed/>
    <w:rsid w:val="00744255"/>
  </w:style>
  <w:style w:type="table" w:customStyle="1" w:styleId="2912">
    <w:name w:val="Сетка таблицы291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13">
    <w:name w:val="Нет списка2813"/>
    <w:next w:val="a3"/>
    <w:uiPriority w:val="99"/>
    <w:semiHidden/>
    <w:unhideWhenUsed/>
    <w:rsid w:val="00744255"/>
  </w:style>
  <w:style w:type="numbering" w:customStyle="1" w:styleId="3813">
    <w:name w:val="Нет списка3813"/>
    <w:next w:val="a3"/>
    <w:semiHidden/>
    <w:unhideWhenUsed/>
    <w:rsid w:val="00744255"/>
  </w:style>
  <w:style w:type="table" w:customStyle="1" w:styleId="11512">
    <w:name w:val="Сетка таблицы115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12">
    <w:name w:val="Сетка таблицы210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120">
    <w:name w:val="Сетка таблицы36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12">
    <w:name w:val="Сетка таблицы461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2">
    <w:name w:val="Сетка таблицы541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12">
    <w:name w:val="Сетка таблицы641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2">
    <w:name w:val="Сетка таблицы731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2">
    <w:name w:val="Сетка таблицы831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2">
    <w:name w:val="Сетка таблицы931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2">
    <w:name w:val="Сетка таблицы103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12">
    <w:name w:val="Сетка таблицы116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2">
    <w:name w:val="Сетка таблицы213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2">
    <w:name w:val="Сетка таблицы123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2">
    <w:name w:val="Сетка таблицы133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12">
    <w:name w:val="Сетка таблицы223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2">
    <w:name w:val="Сетка таблицы313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20">
    <w:name w:val="Сетка таблицы142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20">
    <w:name w:val="Сетка таблицы152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120">
    <w:name w:val="Сетка таблицы232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20">
    <w:name w:val="Сетка таблицы322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20">
    <w:name w:val="Сетка таблицы4121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12">
    <w:name w:val="Сетка таблицы5121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12">
    <w:name w:val="Сетка таблицы6121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12">
    <w:name w:val="Сетка таблицы7121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12">
    <w:name w:val="Сетка таблицы8121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12">
    <w:name w:val="Сетка таблицы9121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12">
    <w:name w:val="Сетка таблицы1012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2">
    <w:name w:val="Сетка таблицы1112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12">
    <w:name w:val="Сетка таблицы2112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12">
    <w:name w:val="Сетка таблицы1212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12">
    <w:name w:val="Сетка таблицы1312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12">
    <w:name w:val="Сетка таблицы2212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2">
    <w:name w:val="Сетка таблицы3112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120">
    <w:name w:val="Сетка таблицы16212"/>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12">
    <w:name w:val="Сетка таблицы172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120">
    <w:name w:val="Сетка таблицы242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120">
    <w:name w:val="Сетка таблицы332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12">
    <w:name w:val="Сетка таблицы42212"/>
    <w:basedOn w:val="a2"/>
    <w:uiPriority w:val="59"/>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12">
    <w:name w:val="Сетка таблицы52212"/>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212">
    <w:name w:val="Сетка таблицы62212"/>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12">
    <w:name w:val="Сетка таблицы1821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12">
    <w:name w:val="Сетка таблицы19212"/>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120">
    <w:name w:val="Сетка таблицы25212"/>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120">
    <w:name w:val="Сетка таблицы34212"/>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12">
    <w:name w:val="Сетка таблицы43212"/>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2">
    <w:name w:val="Сетка таблицы112212"/>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12">
    <w:name w:val="Сетка таблицы44212"/>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2">
    <w:name w:val="Сетка таблицы113212"/>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12">
    <w:name w:val="Сетка таблицы2021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13">
    <w:name w:val="Нет списка12213"/>
    <w:next w:val="a3"/>
    <w:uiPriority w:val="99"/>
    <w:semiHidden/>
    <w:unhideWhenUsed/>
    <w:rsid w:val="00744255"/>
  </w:style>
  <w:style w:type="numbering" w:customStyle="1" w:styleId="22213">
    <w:name w:val="Нет списка22213"/>
    <w:next w:val="a3"/>
    <w:uiPriority w:val="99"/>
    <w:semiHidden/>
    <w:unhideWhenUsed/>
    <w:rsid w:val="00744255"/>
  </w:style>
  <w:style w:type="table" w:customStyle="1" w:styleId="262120">
    <w:name w:val="Сетка таблицы2621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13">
    <w:name w:val="Нет списка13213"/>
    <w:next w:val="a3"/>
    <w:uiPriority w:val="99"/>
    <w:semiHidden/>
    <w:unhideWhenUsed/>
    <w:rsid w:val="00744255"/>
  </w:style>
  <w:style w:type="numbering" w:customStyle="1" w:styleId="23213">
    <w:name w:val="Нет списка23213"/>
    <w:next w:val="a3"/>
    <w:uiPriority w:val="99"/>
    <w:semiHidden/>
    <w:unhideWhenUsed/>
    <w:rsid w:val="00744255"/>
  </w:style>
  <w:style w:type="numbering" w:customStyle="1" w:styleId="32213">
    <w:name w:val="Нет списка32213"/>
    <w:next w:val="a3"/>
    <w:uiPriority w:val="99"/>
    <w:semiHidden/>
    <w:unhideWhenUsed/>
    <w:rsid w:val="00744255"/>
  </w:style>
  <w:style w:type="numbering" w:customStyle="1" w:styleId="7213">
    <w:name w:val="Нет списка7213"/>
    <w:next w:val="a3"/>
    <w:uiPriority w:val="99"/>
    <w:semiHidden/>
    <w:unhideWhenUsed/>
    <w:rsid w:val="00744255"/>
  </w:style>
  <w:style w:type="numbering" w:customStyle="1" w:styleId="14213">
    <w:name w:val="Нет списка14213"/>
    <w:next w:val="a3"/>
    <w:uiPriority w:val="99"/>
    <w:semiHidden/>
    <w:unhideWhenUsed/>
    <w:rsid w:val="00744255"/>
  </w:style>
  <w:style w:type="numbering" w:customStyle="1" w:styleId="24213">
    <w:name w:val="Нет списка24213"/>
    <w:next w:val="a3"/>
    <w:uiPriority w:val="99"/>
    <w:semiHidden/>
    <w:unhideWhenUsed/>
    <w:rsid w:val="00744255"/>
  </w:style>
  <w:style w:type="numbering" w:customStyle="1" w:styleId="33213">
    <w:name w:val="Нет списка33213"/>
    <w:next w:val="a3"/>
    <w:uiPriority w:val="99"/>
    <w:semiHidden/>
    <w:unhideWhenUsed/>
    <w:rsid w:val="00744255"/>
  </w:style>
  <w:style w:type="numbering" w:customStyle="1" w:styleId="8213">
    <w:name w:val="Нет списка8213"/>
    <w:next w:val="a3"/>
    <w:uiPriority w:val="99"/>
    <w:semiHidden/>
    <w:unhideWhenUsed/>
    <w:rsid w:val="00744255"/>
  </w:style>
  <w:style w:type="numbering" w:customStyle="1" w:styleId="34213">
    <w:name w:val="Нет списка34213"/>
    <w:next w:val="a3"/>
    <w:uiPriority w:val="99"/>
    <w:semiHidden/>
    <w:unhideWhenUsed/>
    <w:rsid w:val="00744255"/>
  </w:style>
  <w:style w:type="numbering" w:customStyle="1" w:styleId="9213">
    <w:name w:val="Нет списка9213"/>
    <w:next w:val="a3"/>
    <w:uiPriority w:val="99"/>
    <w:semiHidden/>
    <w:rsid w:val="00744255"/>
  </w:style>
  <w:style w:type="numbering" w:customStyle="1" w:styleId="15213">
    <w:name w:val="Нет списка15213"/>
    <w:next w:val="a3"/>
    <w:uiPriority w:val="99"/>
    <w:semiHidden/>
    <w:unhideWhenUsed/>
    <w:rsid w:val="00744255"/>
  </w:style>
  <w:style w:type="numbering" w:customStyle="1" w:styleId="25213">
    <w:name w:val="Нет списка25213"/>
    <w:next w:val="a3"/>
    <w:uiPriority w:val="99"/>
    <w:semiHidden/>
    <w:unhideWhenUsed/>
    <w:rsid w:val="00744255"/>
  </w:style>
  <w:style w:type="numbering" w:customStyle="1" w:styleId="35213">
    <w:name w:val="Нет списка35213"/>
    <w:next w:val="a3"/>
    <w:uiPriority w:val="99"/>
    <w:semiHidden/>
    <w:unhideWhenUsed/>
    <w:rsid w:val="00744255"/>
  </w:style>
  <w:style w:type="numbering" w:customStyle="1" w:styleId="10213">
    <w:name w:val="Нет списка10213"/>
    <w:next w:val="a3"/>
    <w:uiPriority w:val="99"/>
    <w:semiHidden/>
    <w:rsid w:val="00744255"/>
  </w:style>
  <w:style w:type="numbering" w:customStyle="1" w:styleId="16213">
    <w:name w:val="Нет списка16213"/>
    <w:next w:val="a3"/>
    <w:uiPriority w:val="99"/>
    <w:semiHidden/>
    <w:unhideWhenUsed/>
    <w:rsid w:val="00744255"/>
  </w:style>
  <w:style w:type="numbering" w:customStyle="1" w:styleId="26213">
    <w:name w:val="Нет списка26213"/>
    <w:next w:val="a3"/>
    <w:uiPriority w:val="99"/>
    <w:semiHidden/>
    <w:unhideWhenUsed/>
    <w:rsid w:val="00744255"/>
  </w:style>
  <w:style w:type="numbering" w:customStyle="1" w:styleId="36213">
    <w:name w:val="Нет списка36213"/>
    <w:next w:val="a3"/>
    <w:uiPriority w:val="99"/>
    <w:semiHidden/>
    <w:unhideWhenUsed/>
    <w:rsid w:val="00744255"/>
  </w:style>
  <w:style w:type="numbering" w:customStyle="1" w:styleId="4630">
    <w:name w:val="Нет списка463"/>
    <w:next w:val="a3"/>
    <w:uiPriority w:val="99"/>
    <w:semiHidden/>
    <w:unhideWhenUsed/>
    <w:rsid w:val="00744255"/>
  </w:style>
  <w:style w:type="numbering" w:customStyle="1" w:styleId="1173">
    <w:name w:val="Нет списка1173"/>
    <w:next w:val="a3"/>
    <w:uiPriority w:val="99"/>
    <w:semiHidden/>
    <w:unhideWhenUsed/>
    <w:rsid w:val="00744255"/>
  </w:style>
  <w:style w:type="table" w:customStyle="1" w:styleId="4020">
    <w:name w:val="Сетка таблицы40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63">
    <w:name w:val="Нет списка2163"/>
    <w:next w:val="a3"/>
    <w:uiPriority w:val="99"/>
    <w:semiHidden/>
    <w:unhideWhenUsed/>
    <w:rsid w:val="00744255"/>
  </w:style>
  <w:style w:type="numbering" w:customStyle="1" w:styleId="3153">
    <w:name w:val="Нет списка3153"/>
    <w:next w:val="a3"/>
    <w:semiHidden/>
    <w:rsid w:val="00744255"/>
  </w:style>
  <w:style w:type="table" w:customStyle="1" w:styleId="1192">
    <w:name w:val="Сетка таблицы119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73">
    <w:name w:val="Нет списка473"/>
    <w:next w:val="a3"/>
    <w:uiPriority w:val="99"/>
    <w:semiHidden/>
    <w:unhideWhenUsed/>
    <w:rsid w:val="00744255"/>
  </w:style>
  <w:style w:type="table" w:customStyle="1" w:styleId="21620">
    <w:name w:val="Сетка таблицы216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30">
    <w:name w:val="Нет списка543"/>
    <w:next w:val="a3"/>
    <w:uiPriority w:val="99"/>
    <w:semiHidden/>
    <w:unhideWhenUsed/>
    <w:rsid w:val="00744255"/>
  </w:style>
  <w:style w:type="numbering" w:customStyle="1" w:styleId="6430">
    <w:name w:val="Нет списка643"/>
    <w:next w:val="a3"/>
    <w:uiPriority w:val="99"/>
    <w:semiHidden/>
    <w:unhideWhenUsed/>
    <w:rsid w:val="00744255"/>
  </w:style>
  <w:style w:type="table" w:customStyle="1" w:styleId="31520">
    <w:name w:val="Сетка таблицы3152"/>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43">
    <w:name w:val="Нет списка743"/>
    <w:next w:val="a3"/>
    <w:uiPriority w:val="99"/>
    <w:semiHidden/>
    <w:unhideWhenUsed/>
    <w:rsid w:val="00744255"/>
  </w:style>
  <w:style w:type="numbering" w:customStyle="1" w:styleId="1183">
    <w:name w:val="Нет списка1183"/>
    <w:next w:val="a3"/>
    <w:uiPriority w:val="99"/>
    <w:semiHidden/>
    <w:unhideWhenUsed/>
    <w:rsid w:val="00744255"/>
  </w:style>
  <w:style w:type="table" w:customStyle="1" w:styleId="11102">
    <w:name w:val="Сетка таблицы11102"/>
    <w:basedOn w:val="a2"/>
    <w:next w:val="a9"/>
    <w:rsid w:val="0074425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43">
    <w:name w:val="Нет списка843"/>
    <w:next w:val="a3"/>
    <w:uiPriority w:val="99"/>
    <w:semiHidden/>
    <w:unhideWhenUsed/>
    <w:rsid w:val="00744255"/>
  </w:style>
  <w:style w:type="table" w:customStyle="1" w:styleId="4820">
    <w:name w:val="Сетка таблицы482"/>
    <w:basedOn w:val="a2"/>
    <w:next w:val="a9"/>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3">
    <w:name w:val="Нет списка1243"/>
    <w:next w:val="a3"/>
    <w:uiPriority w:val="99"/>
    <w:semiHidden/>
    <w:rsid w:val="00744255"/>
  </w:style>
  <w:style w:type="numbering" w:customStyle="1" w:styleId="943">
    <w:name w:val="Нет списка943"/>
    <w:next w:val="a3"/>
    <w:uiPriority w:val="99"/>
    <w:semiHidden/>
    <w:rsid w:val="00744255"/>
  </w:style>
  <w:style w:type="table" w:customStyle="1" w:styleId="562">
    <w:name w:val="Сетка таблицы56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43">
    <w:name w:val="Нет списка1043"/>
    <w:next w:val="a3"/>
    <w:uiPriority w:val="99"/>
    <w:semiHidden/>
    <w:rsid w:val="00744255"/>
  </w:style>
  <w:style w:type="table" w:customStyle="1" w:styleId="662">
    <w:name w:val="Сетка таблицы66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2">
    <w:name w:val="Сетка таблицы752"/>
    <w:basedOn w:val="a2"/>
    <w:next w:val="a9"/>
    <w:rsid w:val="007442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2">
    <w:name w:val="Сетка таблицы85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2">
    <w:name w:val="Сетка таблицы952"/>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43">
    <w:name w:val="Нет списка1343"/>
    <w:next w:val="a3"/>
    <w:uiPriority w:val="99"/>
    <w:semiHidden/>
    <w:unhideWhenUsed/>
    <w:rsid w:val="00744255"/>
  </w:style>
  <w:style w:type="table" w:customStyle="1" w:styleId="1052">
    <w:name w:val="Сетка таблицы1052"/>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73">
    <w:name w:val="Нет списка2173"/>
    <w:next w:val="a3"/>
    <w:uiPriority w:val="99"/>
    <w:semiHidden/>
    <w:unhideWhenUsed/>
    <w:rsid w:val="00744255"/>
  </w:style>
  <w:style w:type="numbering" w:customStyle="1" w:styleId="3163">
    <w:name w:val="Нет списка3163"/>
    <w:next w:val="a3"/>
    <w:uiPriority w:val="99"/>
    <w:semiHidden/>
    <w:unhideWhenUsed/>
    <w:rsid w:val="00744255"/>
  </w:style>
  <w:style w:type="table" w:customStyle="1" w:styleId="11142">
    <w:name w:val="Сетка таблицы1114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43">
    <w:name w:val="Нет списка4143"/>
    <w:next w:val="a3"/>
    <w:uiPriority w:val="99"/>
    <w:semiHidden/>
    <w:unhideWhenUsed/>
    <w:rsid w:val="00744255"/>
  </w:style>
  <w:style w:type="table" w:customStyle="1" w:styleId="21720">
    <w:name w:val="Сетка таблицы2172"/>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420">
    <w:name w:val="Сетка таблицы414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43">
    <w:name w:val="Нет списка2243"/>
    <w:next w:val="a3"/>
    <w:uiPriority w:val="99"/>
    <w:semiHidden/>
    <w:rsid w:val="00744255"/>
  </w:style>
  <w:style w:type="numbering" w:customStyle="1" w:styleId="3243">
    <w:name w:val="Нет списка3243"/>
    <w:next w:val="a3"/>
    <w:uiPriority w:val="99"/>
    <w:semiHidden/>
    <w:rsid w:val="00744255"/>
  </w:style>
  <w:style w:type="table" w:customStyle="1" w:styleId="1252">
    <w:name w:val="Сетка таблицы125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230">
    <w:name w:val="Нет списка4223"/>
    <w:next w:val="a3"/>
    <w:uiPriority w:val="99"/>
    <w:semiHidden/>
    <w:unhideWhenUsed/>
    <w:rsid w:val="00744255"/>
  </w:style>
  <w:style w:type="numbering" w:customStyle="1" w:styleId="111230">
    <w:name w:val="Нет списка11123"/>
    <w:next w:val="a3"/>
    <w:uiPriority w:val="99"/>
    <w:semiHidden/>
    <w:unhideWhenUsed/>
    <w:rsid w:val="00744255"/>
  </w:style>
  <w:style w:type="table" w:customStyle="1" w:styleId="2252">
    <w:name w:val="Сетка таблицы225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230">
    <w:name w:val="Нет списка21123"/>
    <w:next w:val="a3"/>
    <w:uiPriority w:val="99"/>
    <w:semiHidden/>
    <w:unhideWhenUsed/>
    <w:rsid w:val="00744255"/>
  </w:style>
  <w:style w:type="numbering" w:customStyle="1" w:styleId="311230">
    <w:name w:val="Нет списка31123"/>
    <w:next w:val="a3"/>
    <w:uiPriority w:val="99"/>
    <w:semiHidden/>
    <w:unhideWhenUsed/>
    <w:rsid w:val="00744255"/>
  </w:style>
  <w:style w:type="numbering" w:customStyle="1" w:styleId="41123">
    <w:name w:val="Нет списка41123"/>
    <w:next w:val="a3"/>
    <w:uiPriority w:val="99"/>
    <w:semiHidden/>
    <w:unhideWhenUsed/>
    <w:rsid w:val="00744255"/>
  </w:style>
  <w:style w:type="table" w:customStyle="1" w:styleId="21142">
    <w:name w:val="Сетка таблицы21142"/>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1230">
    <w:name w:val="Нет списка5123"/>
    <w:next w:val="a3"/>
    <w:uiPriority w:val="99"/>
    <w:semiHidden/>
    <w:unhideWhenUsed/>
    <w:rsid w:val="00744255"/>
  </w:style>
  <w:style w:type="table" w:customStyle="1" w:styleId="31620">
    <w:name w:val="Сетка таблицы3162"/>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1230">
    <w:name w:val="Нет списка6123"/>
    <w:next w:val="a3"/>
    <w:uiPriority w:val="99"/>
    <w:semiHidden/>
    <w:unhideWhenUsed/>
    <w:rsid w:val="00744255"/>
  </w:style>
  <w:style w:type="numbering" w:customStyle="1" w:styleId="2343">
    <w:name w:val="Нет списка2343"/>
    <w:next w:val="a3"/>
    <w:uiPriority w:val="99"/>
    <w:semiHidden/>
    <w:rsid w:val="00744255"/>
  </w:style>
  <w:style w:type="numbering" w:customStyle="1" w:styleId="3343">
    <w:name w:val="Нет списка3343"/>
    <w:next w:val="a3"/>
    <w:uiPriority w:val="99"/>
    <w:semiHidden/>
    <w:rsid w:val="00744255"/>
  </w:style>
  <w:style w:type="table" w:customStyle="1" w:styleId="1352">
    <w:name w:val="Сетка таблицы135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230">
    <w:name w:val="Нет списка4323"/>
    <w:next w:val="a3"/>
    <w:uiPriority w:val="99"/>
    <w:semiHidden/>
    <w:unhideWhenUsed/>
    <w:rsid w:val="00744255"/>
  </w:style>
  <w:style w:type="numbering" w:customStyle="1" w:styleId="112230">
    <w:name w:val="Нет списка11223"/>
    <w:next w:val="a3"/>
    <w:uiPriority w:val="99"/>
    <w:semiHidden/>
    <w:unhideWhenUsed/>
    <w:rsid w:val="00744255"/>
  </w:style>
  <w:style w:type="table" w:customStyle="1" w:styleId="23420">
    <w:name w:val="Сетка таблицы234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23">
    <w:name w:val="Нет списка21223"/>
    <w:next w:val="a3"/>
    <w:uiPriority w:val="99"/>
    <w:semiHidden/>
    <w:unhideWhenUsed/>
    <w:rsid w:val="00744255"/>
  </w:style>
  <w:style w:type="numbering" w:customStyle="1" w:styleId="31223">
    <w:name w:val="Нет списка31223"/>
    <w:next w:val="a3"/>
    <w:uiPriority w:val="99"/>
    <w:semiHidden/>
    <w:unhideWhenUsed/>
    <w:rsid w:val="00744255"/>
  </w:style>
  <w:style w:type="table" w:customStyle="1" w:styleId="11242">
    <w:name w:val="Сетка таблицы11242"/>
    <w:basedOn w:val="a2"/>
    <w:next w:val="a9"/>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223">
    <w:name w:val="Нет списка41223"/>
    <w:next w:val="a3"/>
    <w:uiPriority w:val="99"/>
    <w:semiHidden/>
    <w:unhideWhenUsed/>
    <w:rsid w:val="00744255"/>
  </w:style>
  <w:style w:type="table" w:customStyle="1" w:styleId="212220">
    <w:name w:val="Сетка таблицы21222"/>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2230">
    <w:name w:val="Нет списка5223"/>
    <w:next w:val="a3"/>
    <w:uiPriority w:val="99"/>
    <w:semiHidden/>
    <w:unhideWhenUsed/>
    <w:rsid w:val="00744255"/>
  </w:style>
  <w:style w:type="table" w:customStyle="1" w:styleId="32420">
    <w:name w:val="Сетка таблицы3242"/>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2230">
    <w:name w:val="Нет списка6223"/>
    <w:next w:val="a3"/>
    <w:uiPriority w:val="99"/>
    <w:semiHidden/>
    <w:unhideWhenUsed/>
    <w:rsid w:val="00744255"/>
  </w:style>
  <w:style w:type="table" w:customStyle="1" w:styleId="7142">
    <w:name w:val="Сетка таблицы7142"/>
    <w:basedOn w:val="a2"/>
    <w:next w:val="a9"/>
    <w:rsid w:val="0074425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42">
    <w:name w:val="Сетка таблицы8142"/>
    <w:basedOn w:val="a2"/>
    <w:next w:val="a9"/>
    <w:rsid w:val="0074425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42">
    <w:name w:val="Сетка таблицы914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43">
    <w:name w:val="Нет списка1443"/>
    <w:next w:val="a3"/>
    <w:uiPriority w:val="99"/>
    <w:semiHidden/>
    <w:unhideWhenUsed/>
    <w:rsid w:val="00744255"/>
  </w:style>
  <w:style w:type="numbering" w:customStyle="1" w:styleId="1543">
    <w:name w:val="Нет списка1543"/>
    <w:next w:val="a3"/>
    <w:uiPriority w:val="99"/>
    <w:semiHidden/>
    <w:unhideWhenUsed/>
    <w:rsid w:val="00744255"/>
  </w:style>
  <w:style w:type="table" w:customStyle="1" w:styleId="11342">
    <w:name w:val="Сетка таблицы11342"/>
    <w:basedOn w:val="a2"/>
    <w:next w:val="a9"/>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42">
    <w:name w:val="Сетка таблицы4242"/>
    <w:basedOn w:val="a2"/>
    <w:next w:val="a9"/>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20">
    <w:name w:val="Сетка таблицы7222"/>
    <w:basedOn w:val="a2"/>
    <w:next w:val="a9"/>
    <w:rsid w:val="0074425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220">
    <w:name w:val="Сетка таблицы8222"/>
    <w:basedOn w:val="a2"/>
    <w:next w:val="a9"/>
    <w:rsid w:val="0074425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220">
    <w:name w:val="Сетка таблицы922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20">
    <w:name w:val="Сетка таблицы1442"/>
    <w:basedOn w:val="a2"/>
    <w:next w:val="a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643">
    <w:name w:val="Нет списка1643"/>
    <w:next w:val="a3"/>
    <w:uiPriority w:val="99"/>
    <w:semiHidden/>
    <w:unhideWhenUsed/>
    <w:rsid w:val="00744255"/>
  </w:style>
  <w:style w:type="table" w:customStyle="1" w:styleId="15420">
    <w:name w:val="Сетка таблицы154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230">
    <w:name w:val="Нет списка1723"/>
    <w:next w:val="a3"/>
    <w:uiPriority w:val="99"/>
    <w:semiHidden/>
    <w:unhideWhenUsed/>
    <w:rsid w:val="00744255"/>
  </w:style>
  <w:style w:type="numbering" w:customStyle="1" w:styleId="2443">
    <w:name w:val="Нет списка2443"/>
    <w:next w:val="a3"/>
    <w:uiPriority w:val="99"/>
    <w:semiHidden/>
    <w:unhideWhenUsed/>
    <w:rsid w:val="00744255"/>
  </w:style>
  <w:style w:type="numbering" w:customStyle="1" w:styleId="3443">
    <w:name w:val="Нет списка3443"/>
    <w:next w:val="a3"/>
    <w:uiPriority w:val="99"/>
    <w:semiHidden/>
    <w:unhideWhenUsed/>
    <w:rsid w:val="00744255"/>
  </w:style>
  <w:style w:type="numbering" w:customStyle="1" w:styleId="18230">
    <w:name w:val="Нет списка1823"/>
    <w:next w:val="a3"/>
    <w:uiPriority w:val="99"/>
    <w:semiHidden/>
    <w:unhideWhenUsed/>
    <w:rsid w:val="00744255"/>
  </w:style>
  <w:style w:type="table" w:customStyle="1" w:styleId="16420">
    <w:name w:val="Сетка таблицы1642"/>
    <w:basedOn w:val="a2"/>
    <w:next w:val="a9"/>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230">
    <w:name w:val="Нет списка1923"/>
    <w:next w:val="a3"/>
    <w:uiPriority w:val="99"/>
    <w:semiHidden/>
    <w:unhideWhenUsed/>
    <w:rsid w:val="00744255"/>
  </w:style>
  <w:style w:type="numbering" w:customStyle="1" w:styleId="2543">
    <w:name w:val="Нет списка2543"/>
    <w:next w:val="a3"/>
    <w:uiPriority w:val="99"/>
    <w:semiHidden/>
    <w:unhideWhenUsed/>
    <w:rsid w:val="00744255"/>
  </w:style>
  <w:style w:type="numbering" w:customStyle="1" w:styleId="3543">
    <w:name w:val="Нет списка3543"/>
    <w:next w:val="a3"/>
    <w:uiPriority w:val="99"/>
    <w:semiHidden/>
    <w:unhideWhenUsed/>
    <w:rsid w:val="00744255"/>
  </w:style>
  <w:style w:type="table" w:customStyle="1" w:styleId="5142">
    <w:name w:val="Сетка таблицы514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42">
    <w:name w:val="Сетка таблицы614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42">
    <w:name w:val="Сетка таблицы1014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42">
    <w:name w:val="Сетка таблицы1214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42">
    <w:name w:val="Сетка таблицы1314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42">
    <w:name w:val="Сетка таблицы2214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42">
    <w:name w:val="Сетка таблицы3114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42">
    <w:name w:val="Сетка таблицы174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420">
    <w:name w:val="Сетка таблицы244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420">
    <w:name w:val="Сетка таблицы334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42">
    <w:name w:val="Сетка таблицы5242"/>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42">
    <w:name w:val="Сетка таблицы6242"/>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42">
    <w:name w:val="Сетка таблицы184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42">
    <w:name w:val="Сетка таблицы1942"/>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420">
    <w:name w:val="Сетка таблицы2542"/>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420">
    <w:name w:val="Сетка таблицы3442"/>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42">
    <w:name w:val="Сетка таблицы4342"/>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42">
    <w:name w:val="Сетка таблицы4442"/>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42">
    <w:name w:val="Сетка таблицы204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420">
    <w:name w:val="Сетка таблицы264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43">
    <w:name w:val="Нет списка2643"/>
    <w:next w:val="a3"/>
    <w:uiPriority w:val="99"/>
    <w:semiHidden/>
    <w:unhideWhenUsed/>
    <w:rsid w:val="00744255"/>
  </w:style>
  <w:style w:type="numbering" w:customStyle="1" w:styleId="3643">
    <w:name w:val="Нет списка3643"/>
    <w:next w:val="a3"/>
    <w:uiPriority w:val="99"/>
    <w:semiHidden/>
    <w:unhideWhenUsed/>
    <w:rsid w:val="00744255"/>
  </w:style>
  <w:style w:type="table" w:customStyle="1" w:styleId="27220">
    <w:name w:val="Сетка таблицы272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23">
    <w:name w:val="Нет списка2723"/>
    <w:next w:val="a3"/>
    <w:uiPriority w:val="99"/>
    <w:semiHidden/>
    <w:unhideWhenUsed/>
    <w:rsid w:val="00744255"/>
  </w:style>
  <w:style w:type="numbering" w:customStyle="1" w:styleId="3723">
    <w:name w:val="Нет списка3723"/>
    <w:next w:val="a3"/>
    <w:semiHidden/>
    <w:unhideWhenUsed/>
    <w:rsid w:val="00744255"/>
  </w:style>
  <w:style w:type="table" w:customStyle="1" w:styleId="110220">
    <w:name w:val="Сетка таблицы110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20">
    <w:name w:val="Сетка таблицы28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20">
    <w:name w:val="Сетка таблицы35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22">
    <w:name w:val="Сетка таблицы452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2">
    <w:name w:val="Сетка таблицы532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22">
    <w:name w:val="Сетка таблицы632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20">
    <w:name w:val="Сетка таблицы102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2">
    <w:name w:val="Сетка таблицы114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220">
    <w:name w:val="Сетка таблицы122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220">
    <w:name w:val="Сетка таблицы132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220">
    <w:name w:val="Сетка таблицы222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220">
    <w:name w:val="Сетка таблицы312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20">
    <w:name w:val="Сетка таблицы141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20">
    <w:name w:val="Сетка таблицы151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220">
    <w:name w:val="Сетка таблицы231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20">
    <w:name w:val="Сетка таблицы321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20">
    <w:name w:val="Сетка таблицы4112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2">
    <w:name w:val="Сетка таблицы5112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22">
    <w:name w:val="Сетка таблицы6112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2">
    <w:name w:val="Сетка таблицы7112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22">
    <w:name w:val="Сетка таблицы8112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2">
    <w:name w:val="Сетка таблицы9112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22">
    <w:name w:val="Сетка таблицы1011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2">
    <w:name w:val="Сетка таблицы1111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22">
    <w:name w:val="Сетка таблицы2111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22">
    <w:name w:val="Сетка таблицы1211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22">
    <w:name w:val="Сетка таблицы1311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22">
    <w:name w:val="Сетка таблицы2211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2">
    <w:name w:val="Сетка таблицы3111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220">
    <w:name w:val="Сетка таблицы16122"/>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22">
    <w:name w:val="Сетка таблицы171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220">
    <w:name w:val="Сетка таблицы241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220">
    <w:name w:val="Сетка таблицы331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22">
    <w:name w:val="Сетка таблицы42122"/>
    <w:basedOn w:val="a2"/>
    <w:uiPriority w:val="59"/>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22">
    <w:name w:val="Сетка таблицы52122"/>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122">
    <w:name w:val="Сетка таблицы62122"/>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22">
    <w:name w:val="Сетка таблицы181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22">
    <w:name w:val="Сетка таблицы19122"/>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20">
    <w:name w:val="Сетка таблицы25122"/>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220">
    <w:name w:val="Сетка таблицы34122"/>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22">
    <w:name w:val="Сетка таблицы43122"/>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2">
    <w:name w:val="Сетка таблицы112122"/>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22">
    <w:name w:val="Сетка таблицы44122"/>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2">
    <w:name w:val="Сетка таблицы113122"/>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22">
    <w:name w:val="Сетка таблицы2012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230">
    <w:name w:val="Нет списка12123"/>
    <w:next w:val="a3"/>
    <w:uiPriority w:val="99"/>
    <w:semiHidden/>
    <w:unhideWhenUsed/>
    <w:rsid w:val="00744255"/>
  </w:style>
  <w:style w:type="numbering" w:customStyle="1" w:styleId="221230">
    <w:name w:val="Нет списка22123"/>
    <w:next w:val="a3"/>
    <w:uiPriority w:val="99"/>
    <w:semiHidden/>
    <w:unhideWhenUsed/>
    <w:rsid w:val="00744255"/>
  </w:style>
  <w:style w:type="table" w:customStyle="1" w:styleId="261220">
    <w:name w:val="Сетка таблицы2612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230">
    <w:name w:val="Нет списка13123"/>
    <w:next w:val="a3"/>
    <w:uiPriority w:val="99"/>
    <w:semiHidden/>
    <w:unhideWhenUsed/>
    <w:rsid w:val="00744255"/>
  </w:style>
  <w:style w:type="numbering" w:customStyle="1" w:styleId="23123">
    <w:name w:val="Нет списка23123"/>
    <w:next w:val="a3"/>
    <w:uiPriority w:val="99"/>
    <w:semiHidden/>
    <w:unhideWhenUsed/>
    <w:rsid w:val="00744255"/>
  </w:style>
  <w:style w:type="numbering" w:customStyle="1" w:styleId="32123">
    <w:name w:val="Нет списка32123"/>
    <w:next w:val="a3"/>
    <w:uiPriority w:val="99"/>
    <w:semiHidden/>
    <w:unhideWhenUsed/>
    <w:rsid w:val="00744255"/>
  </w:style>
  <w:style w:type="numbering" w:customStyle="1" w:styleId="71230">
    <w:name w:val="Нет списка7123"/>
    <w:next w:val="a3"/>
    <w:uiPriority w:val="99"/>
    <w:semiHidden/>
    <w:unhideWhenUsed/>
    <w:rsid w:val="00744255"/>
  </w:style>
  <w:style w:type="numbering" w:customStyle="1" w:styleId="14123">
    <w:name w:val="Нет списка14123"/>
    <w:next w:val="a3"/>
    <w:uiPriority w:val="99"/>
    <w:semiHidden/>
    <w:unhideWhenUsed/>
    <w:rsid w:val="00744255"/>
  </w:style>
  <w:style w:type="numbering" w:customStyle="1" w:styleId="24123">
    <w:name w:val="Нет списка24123"/>
    <w:next w:val="a3"/>
    <w:uiPriority w:val="99"/>
    <w:semiHidden/>
    <w:unhideWhenUsed/>
    <w:rsid w:val="00744255"/>
  </w:style>
  <w:style w:type="numbering" w:customStyle="1" w:styleId="33123">
    <w:name w:val="Нет списка33123"/>
    <w:next w:val="a3"/>
    <w:uiPriority w:val="99"/>
    <w:semiHidden/>
    <w:unhideWhenUsed/>
    <w:rsid w:val="00744255"/>
  </w:style>
  <w:style w:type="numbering" w:customStyle="1" w:styleId="81230">
    <w:name w:val="Нет списка8123"/>
    <w:next w:val="a3"/>
    <w:uiPriority w:val="99"/>
    <w:semiHidden/>
    <w:unhideWhenUsed/>
    <w:rsid w:val="00744255"/>
  </w:style>
  <w:style w:type="numbering" w:customStyle="1" w:styleId="34123">
    <w:name w:val="Нет списка34123"/>
    <w:next w:val="a3"/>
    <w:uiPriority w:val="99"/>
    <w:semiHidden/>
    <w:unhideWhenUsed/>
    <w:rsid w:val="00744255"/>
  </w:style>
  <w:style w:type="numbering" w:customStyle="1" w:styleId="91230">
    <w:name w:val="Нет списка9123"/>
    <w:next w:val="a3"/>
    <w:uiPriority w:val="99"/>
    <w:semiHidden/>
    <w:rsid w:val="00744255"/>
  </w:style>
  <w:style w:type="numbering" w:customStyle="1" w:styleId="15123">
    <w:name w:val="Нет списка15123"/>
    <w:next w:val="a3"/>
    <w:uiPriority w:val="99"/>
    <w:semiHidden/>
    <w:unhideWhenUsed/>
    <w:rsid w:val="00744255"/>
  </w:style>
  <w:style w:type="numbering" w:customStyle="1" w:styleId="25123">
    <w:name w:val="Нет списка25123"/>
    <w:next w:val="a3"/>
    <w:uiPriority w:val="99"/>
    <w:semiHidden/>
    <w:unhideWhenUsed/>
    <w:rsid w:val="00744255"/>
  </w:style>
  <w:style w:type="numbering" w:customStyle="1" w:styleId="35123">
    <w:name w:val="Нет списка35123"/>
    <w:next w:val="a3"/>
    <w:uiPriority w:val="99"/>
    <w:semiHidden/>
    <w:unhideWhenUsed/>
    <w:rsid w:val="00744255"/>
  </w:style>
  <w:style w:type="numbering" w:customStyle="1" w:styleId="101230">
    <w:name w:val="Нет списка10123"/>
    <w:next w:val="a3"/>
    <w:uiPriority w:val="99"/>
    <w:semiHidden/>
    <w:rsid w:val="00744255"/>
  </w:style>
  <w:style w:type="numbering" w:customStyle="1" w:styleId="16123">
    <w:name w:val="Нет списка16123"/>
    <w:next w:val="a3"/>
    <w:uiPriority w:val="99"/>
    <w:semiHidden/>
    <w:unhideWhenUsed/>
    <w:rsid w:val="00744255"/>
  </w:style>
  <w:style w:type="numbering" w:customStyle="1" w:styleId="26123">
    <w:name w:val="Нет списка26123"/>
    <w:next w:val="a3"/>
    <w:uiPriority w:val="99"/>
    <w:semiHidden/>
    <w:unhideWhenUsed/>
    <w:rsid w:val="00744255"/>
  </w:style>
  <w:style w:type="numbering" w:customStyle="1" w:styleId="36123">
    <w:name w:val="Нет списка36123"/>
    <w:next w:val="a3"/>
    <w:uiPriority w:val="99"/>
    <w:semiHidden/>
    <w:unhideWhenUsed/>
    <w:rsid w:val="00744255"/>
  </w:style>
  <w:style w:type="numbering" w:customStyle="1" w:styleId="20230">
    <w:name w:val="Нет списка2023"/>
    <w:next w:val="a3"/>
    <w:uiPriority w:val="99"/>
    <w:semiHidden/>
    <w:unhideWhenUsed/>
    <w:rsid w:val="00744255"/>
  </w:style>
  <w:style w:type="numbering" w:customStyle="1" w:styleId="11023">
    <w:name w:val="Нет списка11023"/>
    <w:next w:val="a3"/>
    <w:uiPriority w:val="99"/>
    <w:semiHidden/>
    <w:unhideWhenUsed/>
    <w:rsid w:val="00744255"/>
  </w:style>
  <w:style w:type="table" w:customStyle="1" w:styleId="2922">
    <w:name w:val="Сетка таблицы292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23">
    <w:name w:val="Нет списка2823"/>
    <w:next w:val="a3"/>
    <w:uiPriority w:val="99"/>
    <w:semiHidden/>
    <w:unhideWhenUsed/>
    <w:rsid w:val="00744255"/>
  </w:style>
  <w:style w:type="numbering" w:customStyle="1" w:styleId="3823">
    <w:name w:val="Нет списка3823"/>
    <w:next w:val="a3"/>
    <w:semiHidden/>
    <w:unhideWhenUsed/>
    <w:rsid w:val="00744255"/>
  </w:style>
  <w:style w:type="table" w:customStyle="1" w:styleId="11522">
    <w:name w:val="Сетка таблицы115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22">
    <w:name w:val="Сетка таблицы210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223">
    <w:name w:val="Сетка таблицы36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22">
    <w:name w:val="Сетка таблицы462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22">
    <w:name w:val="Сетка таблицы542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22">
    <w:name w:val="Сетка таблицы642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22">
    <w:name w:val="Сетка таблицы732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22">
    <w:name w:val="Сетка таблицы832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22">
    <w:name w:val="Сетка таблицы932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22">
    <w:name w:val="Сетка таблицы103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22">
    <w:name w:val="Сетка таблицы116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2">
    <w:name w:val="Сетка таблицы213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22">
    <w:name w:val="Сетка таблицы123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22">
    <w:name w:val="Сетка таблицы133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22">
    <w:name w:val="Сетка таблицы223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22">
    <w:name w:val="Сетка таблицы313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220">
    <w:name w:val="Сетка таблицы142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220">
    <w:name w:val="Сетка таблицы152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220">
    <w:name w:val="Сетка таблицы232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220">
    <w:name w:val="Сетка таблицы322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220">
    <w:name w:val="Сетка таблицы4122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22">
    <w:name w:val="Сетка таблицы5122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22">
    <w:name w:val="Сетка таблицы6122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22">
    <w:name w:val="Сетка таблицы7122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22">
    <w:name w:val="Сетка таблицы8122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22">
    <w:name w:val="Сетка таблицы91222"/>
    <w:basedOn w:val="a2"/>
    <w:rsid w:val="007442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22">
    <w:name w:val="Сетка таблицы1012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2">
    <w:name w:val="Сетка таблицы1112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22">
    <w:name w:val="Сетка таблицы2112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22">
    <w:name w:val="Сетка таблицы1212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22">
    <w:name w:val="Сетка таблицы1312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22">
    <w:name w:val="Сетка таблицы2212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22">
    <w:name w:val="Сетка таблицы3112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220">
    <w:name w:val="Сетка таблицы16222"/>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22">
    <w:name w:val="Сетка таблицы172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220">
    <w:name w:val="Сетка таблицы242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220">
    <w:name w:val="Сетка таблицы332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22">
    <w:name w:val="Сетка таблицы42222"/>
    <w:basedOn w:val="a2"/>
    <w:uiPriority w:val="59"/>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22">
    <w:name w:val="Сетка таблицы52222"/>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222">
    <w:name w:val="Сетка таблицы62222"/>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22">
    <w:name w:val="Сетка таблицы18222"/>
    <w:basedOn w:val="a2"/>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22">
    <w:name w:val="Сетка таблицы19222"/>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220">
    <w:name w:val="Сетка таблицы25222"/>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220">
    <w:name w:val="Сетка таблицы34222"/>
    <w:basedOn w:val="a2"/>
    <w:uiPriority w:val="5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22">
    <w:name w:val="Сетка таблицы43222"/>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2">
    <w:name w:val="Сетка таблицы112222"/>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22">
    <w:name w:val="Сетка таблицы44222"/>
    <w:basedOn w:val="a2"/>
    <w:rsid w:val="0074425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2">
    <w:name w:val="Сетка таблицы113222"/>
    <w:basedOn w:val="a2"/>
    <w:uiPriority w:val="59"/>
    <w:rsid w:val="00744255"/>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22">
    <w:name w:val="Сетка таблицы2022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23">
    <w:name w:val="Нет списка12223"/>
    <w:next w:val="a3"/>
    <w:uiPriority w:val="99"/>
    <w:semiHidden/>
    <w:unhideWhenUsed/>
    <w:rsid w:val="00744255"/>
  </w:style>
  <w:style w:type="numbering" w:customStyle="1" w:styleId="22223">
    <w:name w:val="Нет списка22223"/>
    <w:next w:val="a3"/>
    <w:uiPriority w:val="99"/>
    <w:semiHidden/>
    <w:unhideWhenUsed/>
    <w:rsid w:val="00744255"/>
  </w:style>
  <w:style w:type="table" w:customStyle="1" w:styleId="262220">
    <w:name w:val="Сетка таблицы2622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23">
    <w:name w:val="Нет списка13223"/>
    <w:next w:val="a3"/>
    <w:uiPriority w:val="99"/>
    <w:semiHidden/>
    <w:unhideWhenUsed/>
    <w:rsid w:val="00744255"/>
  </w:style>
  <w:style w:type="numbering" w:customStyle="1" w:styleId="23223">
    <w:name w:val="Нет списка23223"/>
    <w:next w:val="a3"/>
    <w:uiPriority w:val="99"/>
    <w:semiHidden/>
    <w:unhideWhenUsed/>
    <w:rsid w:val="00744255"/>
  </w:style>
  <w:style w:type="numbering" w:customStyle="1" w:styleId="32223">
    <w:name w:val="Нет списка32223"/>
    <w:next w:val="a3"/>
    <w:uiPriority w:val="99"/>
    <w:semiHidden/>
    <w:unhideWhenUsed/>
    <w:rsid w:val="00744255"/>
  </w:style>
  <w:style w:type="numbering" w:customStyle="1" w:styleId="7223">
    <w:name w:val="Нет списка7223"/>
    <w:next w:val="a3"/>
    <w:uiPriority w:val="99"/>
    <w:semiHidden/>
    <w:unhideWhenUsed/>
    <w:rsid w:val="00744255"/>
  </w:style>
  <w:style w:type="numbering" w:customStyle="1" w:styleId="14223">
    <w:name w:val="Нет списка14223"/>
    <w:next w:val="a3"/>
    <w:uiPriority w:val="99"/>
    <w:semiHidden/>
    <w:unhideWhenUsed/>
    <w:rsid w:val="00744255"/>
  </w:style>
  <w:style w:type="numbering" w:customStyle="1" w:styleId="24223">
    <w:name w:val="Нет списка24223"/>
    <w:next w:val="a3"/>
    <w:uiPriority w:val="99"/>
    <w:semiHidden/>
    <w:unhideWhenUsed/>
    <w:rsid w:val="00744255"/>
  </w:style>
  <w:style w:type="numbering" w:customStyle="1" w:styleId="33223">
    <w:name w:val="Нет списка33223"/>
    <w:next w:val="a3"/>
    <w:uiPriority w:val="99"/>
    <w:semiHidden/>
    <w:unhideWhenUsed/>
    <w:rsid w:val="00744255"/>
  </w:style>
  <w:style w:type="numbering" w:customStyle="1" w:styleId="8223">
    <w:name w:val="Нет списка8223"/>
    <w:next w:val="a3"/>
    <w:uiPriority w:val="99"/>
    <w:semiHidden/>
    <w:unhideWhenUsed/>
    <w:rsid w:val="00744255"/>
  </w:style>
  <w:style w:type="numbering" w:customStyle="1" w:styleId="34223">
    <w:name w:val="Нет списка34223"/>
    <w:next w:val="a3"/>
    <w:uiPriority w:val="99"/>
    <w:semiHidden/>
    <w:unhideWhenUsed/>
    <w:rsid w:val="00744255"/>
  </w:style>
  <w:style w:type="numbering" w:customStyle="1" w:styleId="9223">
    <w:name w:val="Нет списка9223"/>
    <w:next w:val="a3"/>
    <w:uiPriority w:val="99"/>
    <w:semiHidden/>
    <w:rsid w:val="00744255"/>
  </w:style>
  <w:style w:type="numbering" w:customStyle="1" w:styleId="15223">
    <w:name w:val="Нет списка15223"/>
    <w:next w:val="a3"/>
    <w:uiPriority w:val="99"/>
    <w:semiHidden/>
    <w:unhideWhenUsed/>
    <w:rsid w:val="00744255"/>
  </w:style>
  <w:style w:type="numbering" w:customStyle="1" w:styleId="25223">
    <w:name w:val="Нет списка25223"/>
    <w:next w:val="a3"/>
    <w:uiPriority w:val="99"/>
    <w:semiHidden/>
    <w:unhideWhenUsed/>
    <w:rsid w:val="00744255"/>
  </w:style>
  <w:style w:type="numbering" w:customStyle="1" w:styleId="35223">
    <w:name w:val="Нет списка35223"/>
    <w:next w:val="a3"/>
    <w:uiPriority w:val="99"/>
    <w:semiHidden/>
    <w:unhideWhenUsed/>
    <w:rsid w:val="00744255"/>
  </w:style>
  <w:style w:type="numbering" w:customStyle="1" w:styleId="10223">
    <w:name w:val="Нет списка10223"/>
    <w:next w:val="a3"/>
    <w:uiPriority w:val="99"/>
    <w:semiHidden/>
    <w:rsid w:val="00744255"/>
  </w:style>
  <w:style w:type="numbering" w:customStyle="1" w:styleId="16223">
    <w:name w:val="Нет списка16223"/>
    <w:next w:val="a3"/>
    <w:uiPriority w:val="99"/>
    <w:semiHidden/>
    <w:unhideWhenUsed/>
    <w:rsid w:val="00744255"/>
  </w:style>
  <w:style w:type="numbering" w:customStyle="1" w:styleId="26223">
    <w:name w:val="Нет списка26223"/>
    <w:next w:val="a3"/>
    <w:uiPriority w:val="99"/>
    <w:semiHidden/>
    <w:unhideWhenUsed/>
    <w:rsid w:val="00744255"/>
  </w:style>
  <w:style w:type="numbering" w:customStyle="1" w:styleId="362230">
    <w:name w:val="Нет списка36223"/>
    <w:next w:val="a3"/>
    <w:uiPriority w:val="99"/>
    <w:semiHidden/>
    <w:unhideWhenUsed/>
    <w:rsid w:val="00744255"/>
  </w:style>
  <w:style w:type="numbering" w:customStyle="1" w:styleId="483">
    <w:name w:val="Нет списка483"/>
    <w:next w:val="a3"/>
    <w:uiPriority w:val="99"/>
    <w:semiHidden/>
    <w:unhideWhenUsed/>
    <w:rsid w:val="00744255"/>
  </w:style>
  <w:style w:type="table" w:customStyle="1" w:styleId="492">
    <w:name w:val="Сетка таблицы492"/>
    <w:basedOn w:val="a2"/>
    <w:next w:val="a9"/>
    <w:rsid w:val="007442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90">
    <w:name w:val="Нет списка59"/>
    <w:next w:val="a3"/>
    <w:uiPriority w:val="99"/>
    <w:semiHidden/>
    <w:unhideWhenUsed/>
    <w:rsid w:val="00F21061"/>
  </w:style>
  <w:style w:type="numbering" w:customStyle="1" w:styleId="1290">
    <w:name w:val="Нет списка129"/>
    <w:next w:val="a3"/>
    <w:uiPriority w:val="99"/>
    <w:semiHidden/>
    <w:unhideWhenUsed/>
    <w:rsid w:val="00F21061"/>
  </w:style>
  <w:style w:type="table" w:customStyle="1" w:styleId="600">
    <w:name w:val="Сетка таблицы60"/>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9">
    <w:name w:val="Нет списка229"/>
    <w:next w:val="a3"/>
    <w:uiPriority w:val="99"/>
    <w:semiHidden/>
    <w:unhideWhenUsed/>
    <w:rsid w:val="00F21061"/>
  </w:style>
  <w:style w:type="table" w:customStyle="1" w:styleId="1300">
    <w:name w:val="Сетка таблицы130"/>
    <w:basedOn w:val="a2"/>
    <w:next w:val="a9"/>
    <w:uiPriority w:val="59"/>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8">
    <w:name w:val="Нет списка328"/>
    <w:next w:val="a3"/>
    <w:uiPriority w:val="99"/>
    <w:semiHidden/>
    <w:unhideWhenUsed/>
    <w:rsid w:val="00F21061"/>
  </w:style>
  <w:style w:type="table" w:customStyle="1" w:styleId="2280">
    <w:name w:val="Сетка таблицы228"/>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0">
    <w:name w:val="Сетка таблицы1120"/>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70">
    <w:name w:val="Сетка таблицы327"/>
    <w:basedOn w:val="a2"/>
    <w:next w:val="a9"/>
    <w:uiPriority w:val="59"/>
    <w:rsid w:val="00F210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0">
    <w:name w:val="Сетка таблицы420"/>
    <w:basedOn w:val="a2"/>
    <w:next w:val="a9"/>
    <w:uiPriority w:val="59"/>
    <w:rsid w:val="00F210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8">
    <w:name w:val="Сетка таблицы518"/>
    <w:basedOn w:val="a2"/>
    <w:next w:val="a9"/>
    <w:uiPriority w:val="59"/>
    <w:rsid w:val="00F21061"/>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201">
    <w:name w:val="Нет списка420"/>
    <w:next w:val="a3"/>
    <w:uiPriority w:val="99"/>
    <w:semiHidden/>
    <w:unhideWhenUsed/>
    <w:rsid w:val="00F21061"/>
  </w:style>
  <w:style w:type="numbering" w:customStyle="1" w:styleId="11180">
    <w:name w:val="Нет списка1118"/>
    <w:next w:val="a3"/>
    <w:uiPriority w:val="99"/>
    <w:semiHidden/>
    <w:unhideWhenUsed/>
    <w:rsid w:val="00F21061"/>
  </w:style>
  <w:style w:type="numbering" w:customStyle="1" w:styleId="2117">
    <w:name w:val="Нет списка2117"/>
    <w:next w:val="a3"/>
    <w:uiPriority w:val="99"/>
    <w:semiHidden/>
    <w:unhideWhenUsed/>
    <w:rsid w:val="00F21061"/>
  </w:style>
  <w:style w:type="numbering" w:customStyle="1" w:styleId="3117">
    <w:name w:val="Нет списка3117"/>
    <w:next w:val="a3"/>
    <w:semiHidden/>
    <w:unhideWhenUsed/>
    <w:rsid w:val="00F21061"/>
  </w:style>
  <w:style w:type="table" w:customStyle="1" w:styleId="12100">
    <w:name w:val="Сетка таблицы1210"/>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00">
    <w:name w:val="Нет списка4110"/>
    <w:next w:val="a3"/>
    <w:uiPriority w:val="99"/>
    <w:semiHidden/>
    <w:unhideWhenUsed/>
    <w:rsid w:val="00F21061"/>
  </w:style>
  <w:style w:type="numbering" w:customStyle="1" w:styleId="5101">
    <w:name w:val="Нет списка510"/>
    <w:next w:val="a3"/>
    <w:uiPriority w:val="99"/>
    <w:semiHidden/>
    <w:unhideWhenUsed/>
    <w:rsid w:val="00F21061"/>
  </w:style>
  <w:style w:type="numbering" w:customStyle="1" w:styleId="680">
    <w:name w:val="Нет списка68"/>
    <w:next w:val="a3"/>
    <w:uiPriority w:val="99"/>
    <w:semiHidden/>
    <w:unhideWhenUsed/>
    <w:rsid w:val="00F21061"/>
  </w:style>
  <w:style w:type="table" w:customStyle="1" w:styleId="31170">
    <w:name w:val="Сетка таблицы3117"/>
    <w:basedOn w:val="a2"/>
    <w:next w:val="a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8">
    <w:name w:val="Нет списка78"/>
    <w:next w:val="a3"/>
    <w:uiPriority w:val="99"/>
    <w:semiHidden/>
    <w:unhideWhenUsed/>
    <w:rsid w:val="00F21061"/>
  </w:style>
  <w:style w:type="numbering" w:customStyle="1" w:styleId="11190">
    <w:name w:val="Нет списка1119"/>
    <w:next w:val="a3"/>
    <w:uiPriority w:val="99"/>
    <w:semiHidden/>
    <w:unhideWhenUsed/>
    <w:rsid w:val="00F21061"/>
  </w:style>
  <w:style w:type="table" w:customStyle="1" w:styleId="11115">
    <w:name w:val="Сетка таблицы11115"/>
    <w:basedOn w:val="a2"/>
    <w:next w:val="a9"/>
    <w:rsid w:val="00F21061"/>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8">
    <w:name w:val="Нет списка88"/>
    <w:next w:val="a3"/>
    <w:uiPriority w:val="99"/>
    <w:semiHidden/>
    <w:unhideWhenUsed/>
    <w:rsid w:val="00F21061"/>
  </w:style>
  <w:style w:type="table" w:customStyle="1" w:styleId="41101">
    <w:name w:val="Сетка таблицы4110"/>
    <w:basedOn w:val="a2"/>
    <w:next w:val="a9"/>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01">
    <w:name w:val="Нет списка1210"/>
    <w:next w:val="a3"/>
    <w:uiPriority w:val="99"/>
    <w:semiHidden/>
    <w:rsid w:val="00F21061"/>
  </w:style>
  <w:style w:type="numbering" w:customStyle="1" w:styleId="98">
    <w:name w:val="Нет списка98"/>
    <w:next w:val="a3"/>
    <w:uiPriority w:val="99"/>
    <w:semiHidden/>
    <w:rsid w:val="00F21061"/>
  </w:style>
  <w:style w:type="table" w:customStyle="1" w:styleId="519">
    <w:name w:val="Сетка таблицы519"/>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8">
    <w:name w:val="Нет списка108"/>
    <w:next w:val="a3"/>
    <w:uiPriority w:val="99"/>
    <w:semiHidden/>
    <w:rsid w:val="00F21061"/>
  </w:style>
  <w:style w:type="table" w:customStyle="1" w:styleId="69">
    <w:name w:val="Сетка таблицы69"/>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80">
    <w:name w:val="Сетка таблицы78"/>
    <w:basedOn w:val="a2"/>
    <w:next w:val="a9"/>
    <w:rsid w:val="00F210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80">
    <w:name w:val="Сетка таблицы88"/>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80">
    <w:name w:val="Сетка таблицы98"/>
    <w:basedOn w:val="a2"/>
    <w:next w:val="a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8">
    <w:name w:val="Нет списка138"/>
    <w:next w:val="a3"/>
    <w:uiPriority w:val="99"/>
    <w:semiHidden/>
    <w:unhideWhenUsed/>
    <w:rsid w:val="00F21061"/>
  </w:style>
  <w:style w:type="table" w:customStyle="1" w:styleId="1080">
    <w:name w:val="Сетка таблицы108"/>
    <w:basedOn w:val="a2"/>
    <w:next w:val="a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8">
    <w:name w:val="Нет списка2118"/>
    <w:next w:val="a3"/>
    <w:uiPriority w:val="99"/>
    <w:semiHidden/>
    <w:unhideWhenUsed/>
    <w:rsid w:val="00F21061"/>
  </w:style>
  <w:style w:type="numbering" w:customStyle="1" w:styleId="3118">
    <w:name w:val="Нет списка3118"/>
    <w:next w:val="a3"/>
    <w:uiPriority w:val="99"/>
    <w:semiHidden/>
    <w:unhideWhenUsed/>
    <w:rsid w:val="00F21061"/>
  </w:style>
  <w:style w:type="table" w:customStyle="1" w:styleId="11116">
    <w:name w:val="Сетка таблицы11116"/>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6">
    <w:name w:val="Нет списка4116"/>
    <w:next w:val="a3"/>
    <w:uiPriority w:val="99"/>
    <w:semiHidden/>
    <w:unhideWhenUsed/>
    <w:rsid w:val="00F21061"/>
  </w:style>
  <w:style w:type="table" w:customStyle="1" w:styleId="21170">
    <w:name w:val="Сетка таблицы2117"/>
    <w:basedOn w:val="a2"/>
    <w:next w:val="a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60">
    <w:name w:val="Сетка таблицы4116"/>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00">
    <w:name w:val="Нет списка2210"/>
    <w:next w:val="a3"/>
    <w:uiPriority w:val="99"/>
    <w:semiHidden/>
    <w:rsid w:val="00F21061"/>
  </w:style>
  <w:style w:type="numbering" w:customStyle="1" w:styleId="329">
    <w:name w:val="Нет списка329"/>
    <w:next w:val="a3"/>
    <w:uiPriority w:val="99"/>
    <w:semiHidden/>
    <w:rsid w:val="00F21061"/>
  </w:style>
  <w:style w:type="numbering" w:customStyle="1" w:styleId="4260">
    <w:name w:val="Нет списка426"/>
    <w:next w:val="a3"/>
    <w:uiPriority w:val="99"/>
    <w:semiHidden/>
    <w:unhideWhenUsed/>
    <w:rsid w:val="00F21061"/>
  </w:style>
  <w:style w:type="numbering" w:customStyle="1" w:styleId="111150">
    <w:name w:val="Нет списка11115"/>
    <w:next w:val="a3"/>
    <w:uiPriority w:val="99"/>
    <w:semiHidden/>
    <w:unhideWhenUsed/>
    <w:rsid w:val="00F21061"/>
  </w:style>
  <w:style w:type="table" w:customStyle="1" w:styleId="2290">
    <w:name w:val="Сетка таблицы229"/>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5">
    <w:name w:val="Нет списка21115"/>
    <w:next w:val="a3"/>
    <w:uiPriority w:val="99"/>
    <w:semiHidden/>
    <w:unhideWhenUsed/>
    <w:rsid w:val="00F21061"/>
  </w:style>
  <w:style w:type="numbering" w:customStyle="1" w:styleId="31115">
    <w:name w:val="Нет списка31115"/>
    <w:next w:val="a3"/>
    <w:uiPriority w:val="99"/>
    <w:semiHidden/>
    <w:unhideWhenUsed/>
    <w:rsid w:val="00F21061"/>
  </w:style>
  <w:style w:type="numbering" w:customStyle="1" w:styleId="41115">
    <w:name w:val="Нет списка41115"/>
    <w:next w:val="a3"/>
    <w:uiPriority w:val="99"/>
    <w:semiHidden/>
    <w:unhideWhenUsed/>
    <w:rsid w:val="00F21061"/>
  </w:style>
  <w:style w:type="table" w:customStyle="1" w:styleId="21180">
    <w:name w:val="Сетка таблицы2118"/>
    <w:basedOn w:val="a2"/>
    <w:next w:val="a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160">
    <w:name w:val="Нет списка516"/>
    <w:next w:val="a3"/>
    <w:uiPriority w:val="99"/>
    <w:semiHidden/>
    <w:unhideWhenUsed/>
    <w:rsid w:val="00F21061"/>
  </w:style>
  <w:style w:type="numbering" w:customStyle="1" w:styleId="6160">
    <w:name w:val="Нет списка616"/>
    <w:next w:val="a3"/>
    <w:uiPriority w:val="99"/>
    <w:semiHidden/>
    <w:unhideWhenUsed/>
    <w:rsid w:val="00F21061"/>
  </w:style>
  <w:style w:type="numbering" w:customStyle="1" w:styleId="238">
    <w:name w:val="Нет списка238"/>
    <w:next w:val="a3"/>
    <w:uiPriority w:val="99"/>
    <w:semiHidden/>
    <w:rsid w:val="00F21061"/>
  </w:style>
  <w:style w:type="numbering" w:customStyle="1" w:styleId="338">
    <w:name w:val="Нет списка338"/>
    <w:next w:val="a3"/>
    <w:uiPriority w:val="99"/>
    <w:semiHidden/>
    <w:rsid w:val="00F21061"/>
  </w:style>
  <w:style w:type="table" w:customStyle="1" w:styleId="1380">
    <w:name w:val="Сетка таблицы138"/>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60">
    <w:name w:val="Нет списка436"/>
    <w:next w:val="a3"/>
    <w:uiPriority w:val="99"/>
    <w:semiHidden/>
    <w:unhideWhenUsed/>
    <w:rsid w:val="00F21061"/>
  </w:style>
  <w:style w:type="numbering" w:customStyle="1" w:styleId="11260">
    <w:name w:val="Нет списка1126"/>
    <w:next w:val="a3"/>
    <w:uiPriority w:val="99"/>
    <w:semiHidden/>
    <w:unhideWhenUsed/>
    <w:rsid w:val="00F21061"/>
  </w:style>
  <w:style w:type="table" w:customStyle="1" w:styleId="2370">
    <w:name w:val="Сетка таблицы237"/>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6">
    <w:name w:val="Нет списка2126"/>
    <w:next w:val="a3"/>
    <w:uiPriority w:val="99"/>
    <w:semiHidden/>
    <w:unhideWhenUsed/>
    <w:rsid w:val="00F21061"/>
  </w:style>
  <w:style w:type="numbering" w:customStyle="1" w:styleId="3126">
    <w:name w:val="Нет списка3126"/>
    <w:next w:val="a3"/>
    <w:uiPriority w:val="99"/>
    <w:semiHidden/>
    <w:unhideWhenUsed/>
    <w:rsid w:val="00F21061"/>
  </w:style>
  <w:style w:type="table" w:customStyle="1" w:styleId="1127">
    <w:name w:val="Сетка таблицы1127"/>
    <w:basedOn w:val="a2"/>
    <w:next w:val="a9"/>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26">
    <w:name w:val="Нет списка4126"/>
    <w:next w:val="a3"/>
    <w:uiPriority w:val="99"/>
    <w:semiHidden/>
    <w:unhideWhenUsed/>
    <w:rsid w:val="00F21061"/>
  </w:style>
  <w:style w:type="table" w:customStyle="1" w:styleId="21250">
    <w:name w:val="Сетка таблицы2125"/>
    <w:basedOn w:val="a2"/>
    <w:next w:val="a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260">
    <w:name w:val="Нет списка526"/>
    <w:next w:val="a3"/>
    <w:uiPriority w:val="99"/>
    <w:semiHidden/>
    <w:unhideWhenUsed/>
    <w:rsid w:val="00F21061"/>
  </w:style>
  <w:style w:type="table" w:customStyle="1" w:styleId="3280">
    <w:name w:val="Сетка таблицы328"/>
    <w:basedOn w:val="a2"/>
    <w:next w:val="a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260">
    <w:name w:val="Нет списка626"/>
    <w:next w:val="a3"/>
    <w:uiPriority w:val="99"/>
    <w:semiHidden/>
    <w:unhideWhenUsed/>
    <w:rsid w:val="00F21061"/>
  </w:style>
  <w:style w:type="table" w:customStyle="1" w:styleId="717">
    <w:name w:val="Сетка таблицы717"/>
    <w:basedOn w:val="a2"/>
    <w:next w:val="a9"/>
    <w:rsid w:val="00F21061"/>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7">
    <w:name w:val="Сетка таблицы817"/>
    <w:basedOn w:val="a2"/>
    <w:next w:val="a9"/>
    <w:rsid w:val="00F21061"/>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7">
    <w:name w:val="Сетка таблицы917"/>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8">
    <w:name w:val="Нет списка148"/>
    <w:next w:val="a3"/>
    <w:uiPriority w:val="99"/>
    <w:semiHidden/>
    <w:unhideWhenUsed/>
    <w:rsid w:val="00F21061"/>
  </w:style>
  <w:style w:type="numbering" w:customStyle="1" w:styleId="158">
    <w:name w:val="Нет списка158"/>
    <w:next w:val="a3"/>
    <w:uiPriority w:val="99"/>
    <w:semiHidden/>
    <w:unhideWhenUsed/>
    <w:rsid w:val="00F21061"/>
  </w:style>
  <w:style w:type="table" w:customStyle="1" w:styleId="1137">
    <w:name w:val="Сетка таблицы1137"/>
    <w:basedOn w:val="a2"/>
    <w:next w:val="a9"/>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7">
    <w:name w:val="Сетка таблицы427"/>
    <w:basedOn w:val="a2"/>
    <w:next w:val="a9"/>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50">
    <w:name w:val="Сетка таблицы725"/>
    <w:basedOn w:val="a2"/>
    <w:next w:val="a9"/>
    <w:rsid w:val="00F21061"/>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50">
    <w:name w:val="Сетка таблицы825"/>
    <w:basedOn w:val="a2"/>
    <w:next w:val="a9"/>
    <w:rsid w:val="00F21061"/>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50">
    <w:name w:val="Сетка таблицы925"/>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70">
    <w:name w:val="Сетка таблицы147"/>
    <w:basedOn w:val="a2"/>
    <w:next w:val="a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68">
    <w:name w:val="Нет списка168"/>
    <w:next w:val="a3"/>
    <w:uiPriority w:val="99"/>
    <w:semiHidden/>
    <w:unhideWhenUsed/>
    <w:rsid w:val="00F21061"/>
  </w:style>
  <w:style w:type="table" w:customStyle="1" w:styleId="1570">
    <w:name w:val="Сетка таблицы157"/>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60">
    <w:name w:val="Нет списка176"/>
    <w:next w:val="a3"/>
    <w:uiPriority w:val="99"/>
    <w:semiHidden/>
    <w:unhideWhenUsed/>
    <w:rsid w:val="00F21061"/>
  </w:style>
  <w:style w:type="numbering" w:customStyle="1" w:styleId="248">
    <w:name w:val="Нет списка248"/>
    <w:next w:val="a3"/>
    <w:uiPriority w:val="99"/>
    <w:semiHidden/>
    <w:unhideWhenUsed/>
    <w:rsid w:val="00F21061"/>
  </w:style>
  <w:style w:type="numbering" w:customStyle="1" w:styleId="348">
    <w:name w:val="Нет списка348"/>
    <w:next w:val="a3"/>
    <w:uiPriority w:val="99"/>
    <w:semiHidden/>
    <w:unhideWhenUsed/>
    <w:rsid w:val="00F21061"/>
  </w:style>
  <w:style w:type="numbering" w:customStyle="1" w:styleId="1860">
    <w:name w:val="Нет списка186"/>
    <w:next w:val="a3"/>
    <w:uiPriority w:val="99"/>
    <w:semiHidden/>
    <w:unhideWhenUsed/>
    <w:rsid w:val="00F21061"/>
  </w:style>
  <w:style w:type="table" w:customStyle="1" w:styleId="1670">
    <w:name w:val="Сетка таблицы167"/>
    <w:basedOn w:val="a2"/>
    <w:next w:val="a9"/>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60">
    <w:name w:val="Нет списка196"/>
    <w:next w:val="a3"/>
    <w:uiPriority w:val="99"/>
    <w:semiHidden/>
    <w:unhideWhenUsed/>
    <w:rsid w:val="00F21061"/>
  </w:style>
  <w:style w:type="numbering" w:customStyle="1" w:styleId="258">
    <w:name w:val="Нет списка258"/>
    <w:next w:val="a3"/>
    <w:uiPriority w:val="99"/>
    <w:semiHidden/>
    <w:unhideWhenUsed/>
    <w:rsid w:val="00F21061"/>
  </w:style>
  <w:style w:type="numbering" w:customStyle="1" w:styleId="358">
    <w:name w:val="Нет списка358"/>
    <w:next w:val="a3"/>
    <w:uiPriority w:val="99"/>
    <w:semiHidden/>
    <w:unhideWhenUsed/>
    <w:rsid w:val="00F21061"/>
  </w:style>
  <w:style w:type="table" w:customStyle="1" w:styleId="5115">
    <w:name w:val="Сетка таблицы5115"/>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7">
    <w:name w:val="Сетка таблицы617"/>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7">
    <w:name w:val="Сетка таблицы1017"/>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7">
    <w:name w:val="Сетка таблицы1217"/>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7">
    <w:name w:val="Сетка таблицы1317"/>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7">
    <w:name w:val="Сетка таблицы2217"/>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80">
    <w:name w:val="Сетка таблицы3118"/>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7">
    <w:name w:val="Сетка таблицы177"/>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70">
    <w:name w:val="Сетка таблицы247"/>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70">
    <w:name w:val="Сетка таблицы337"/>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7">
    <w:name w:val="Сетка таблицы527"/>
    <w:basedOn w:val="a2"/>
    <w:uiPriority w:val="5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7">
    <w:name w:val="Сетка таблицы627"/>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7">
    <w:name w:val="Сетка таблицы187"/>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7">
    <w:name w:val="Сетка таблицы197"/>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70">
    <w:name w:val="Сетка таблицы257"/>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70">
    <w:name w:val="Сетка таблицы347"/>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7">
    <w:name w:val="Сетка таблицы437"/>
    <w:basedOn w:val="a2"/>
    <w:rsid w:val="00F2106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7">
    <w:name w:val="Сетка таблицы447"/>
    <w:basedOn w:val="a2"/>
    <w:rsid w:val="00F2106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7">
    <w:name w:val="Сетка таблицы207"/>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70">
    <w:name w:val="Сетка таблицы267"/>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8">
    <w:name w:val="Нет списка268"/>
    <w:next w:val="a3"/>
    <w:uiPriority w:val="99"/>
    <w:semiHidden/>
    <w:unhideWhenUsed/>
    <w:rsid w:val="00F21061"/>
  </w:style>
  <w:style w:type="numbering" w:customStyle="1" w:styleId="368">
    <w:name w:val="Нет списка368"/>
    <w:next w:val="a3"/>
    <w:uiPriority w:val="99"/>
    <w:semiHidden/>
    <w:unhideWhenUsed/>
    <w:rsid w:val="00F21061"/>
  </w:style>
  <w:style w:type="table" w:customStyle="1" w:styleId="2750">
    <w:name w:val="Сетка таблицы275"/>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6">
    <w:name w:val="Нет списка276"/>
    <w:next w:val="a3"/>
    <w:uiPriority w:val="99"/>
    <w:semiHidden/>
    <w:unhideWhenUsed/>
    <w:rsid w:val="00F21061"/>
  </w:style>
  <w:style w:type="numbering" w:customStyle="1" w:styleId="376">
    <w:name w:val="Нет списка376"/>
    <w:next w:val="a3"/>
    <w:semiHidden/>
    <w:unhideWhenUsed/>
    <w:rsid w:val="00F21061"/>
  </w:style>
  <w:style w:type="table" w:customStyle="1" w:styleId="11050">
    <w:name w:val="Сетка таблицы110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50">
    <w:name w:val="Сетка таблицы28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50">
    <w:name w:val="Сетка таблицы35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5">
    <w:name w:val="Сетка таблицы455"/>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5">
    <w:name w:val="Сетка таблицы535"/>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5">
    <w:name w:val="Сетка таблицы635"/>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50">
    <w:name w:val="Сетка таблицы102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5">
    <w:name w:val="Сетка таблицы114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50">
    <w:name w:val="Сетка таблицы122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50">
    <w:name w:val="Сетка таблицы132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50">
    <w:name w:val="Сетка таблицы222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50">
    <w:name w:val="Сетка таблицы312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50">
    <w:name w:val="Сетка таблицы141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50">
    <w:name w:val="Сетка таблицы151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50">
    <w:name w:val="Сетка таблицы231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50">
    <w:name w:val="Сетка таблицы321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30">
    <w:name w:val="Сетка таблицы4111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5">
    <w:name w:val="Сетка таблицы6115"/>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5">
    <w:name w:val="Сетка таблицы7115"/>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5">
    <w:name w:val="Сетка таблицы8115"/>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5">
    <w:name w:val="Сетка таблицы9115"/>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5">
    <w:name w:val="Сетка таблицы1011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50">
    <w:name w:val="Сетка таблицы2111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5">
    <w:name w:val="Сетка таблицы1211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5">
    <w:name w:val="Сетка таблицы1311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5">
    <w:name w:val="Сетка таблицы2211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50">
    <w:name w:val="Сетка таблицы3111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50">
    <w:name w:val="Сетка таблицы1615"/>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5">
    <w:name w:val="Сетка таблицы171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50">
    <w:name w:val="Сетка таблицы241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50">
    <w:name w:val="Сетка таблицы331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5">
    <w:name w:val="Сетка таблицы4215"/>
    <w:basedOn w:val="a2"/>
    <w:uiPriority w:val="59"/>
    <w:rsid w:val="00F2106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5">
    <w:name w:val="Сетка таблицы5215"/>
    <w:basedOn w:val="a2"/>
    <w:uiPriority w:val="5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15">
    <w:name w:val="Сетка таблицы6215"/>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5">
    <w:name w:val="Сетка таблицы181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5">
    <w:name w:val="Сетка таблицы1915"/>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50">
    <w:name w:val="Сетка таблицы2515"/>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50">
    <w:name w:val="Сетка таблицы3415"/>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5">
    <w:name w:val="Сетка таблицы4315"/>
    <w:basedOn w:val="a2"/>
    <w:rsid w:val="00F2106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5">
    <w:name w:val="Сетка таблицы11215"/>
    <w:basedOn w:val="a2"/>
    <w:uiPriority w:val="59"/>
    <w:rsid w:val="00F21061"/>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5">
    <w:name w:val="Сетка таблицы4415"/>
    <w:basedOn w:val="a2"/>
    <w:rsid w:val="00F2106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5">
    <w:name w:val="Сетка таблицы11315"/>
    <w:basedOn w:val="a2"/>
    <w:uiPriority w:val="59"/>
    <w:rsid w:val="00F21061"/>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5">
    <w:name w:val="Сетка таблицы2015"/>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60">
    <w:name w:val="Нет списка1216"/>
    <w:next w:val="a3"/>
    <w:uiPriority w:val="99"/>
    <w:semiHidden/>
    <w:unhideWhenUsed/>
    <w:rsid w:val="00F21061"/>
  </w:style>
  <w:style w:type="numbering" w:customStyle="1" w:styleId="22160">
    <w:name w:val="Нет списка2216"/>
    <w:next w:val="a3"/>
    <w:uiPriority w:val="99"/>
    <w:semiHidden/>
    <w:unhideWhenUsed/>
    <w:rsid w:val="00F21061"/>
  </w:style>
  <w:style w:type="table" w:customStyle="1" w:styleId="26150">
    <w:name w:val="Сетка таблицы2615"/>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60">
    <w:name w:val="Нет списка1316"/>
    <w:next w:val="a3"/>
    <w:uiPriority w:val="99"/>
    <w:semiHidden/>
    <w:unhideWhenUsed/>
    <w:rsid w:val="00F21061"/>
  </w:style>
  <w:style w:type="numbering" w:customStyle="1" w:styleId="2316">
    <w:name w:val="Нет списка2316"/>
    <w:next w:val="a3"/>
    <w:uiPriority w:val="99"/>
    <w:semiHidden/>
    <w:unhideWhenUsed/>
    <w:rsid w:val="00F21061"/>
  </w:style>
  <w:style w:type="numbering" w:customStyle="1" w:styleId="3216">
    <w:name w:val="Нет списка3216"/>
    <w:next w:val="a3"/>
    <w:uiPriority w:val="99"/>
    <w:semiHidden/>
    <w:unhideWhenUsed/>
    <w:rsid w:val="00F21061"/>
  </w:style>
  <w:style w:type="numbering" w:customStyle="1" w:styleId="7160">
    <w:name w:val="Нет списка716"/>
    <w:next w:val="a3"/>
    <w:uiPriority w:val="99"/>
    <w:semiHidden/>
    <w:unhideWhenUsed/>
    <w:rsid w:val="00F21061"/>
  </w:style>
  <w:style w:type="numbering" w:customStyle="1" w:styleId="1416">
    <w:name w:val="Нет списка1416"/>
    <w:next w:val="a3"/>
    <w:uiPriority w:val="99"/>
    <w:semiHidden/>
    <w:unhideWhenUsed/>
    <w:rsid w:val="00F21061"/>
  </w:style>
  <w:style w:type="numbering" w:customStyle="1" w:styleId="2416">
    <w:name w:val="Нет списка2416"/>
    <w:next w:val="a3"/>
    <w:uiPriority w:val="99"/>
    <w:semiHidden/>
    <w:unhideWhenUsed/>
    <w:rsid w:val="00F21061"/>
  </w:style>
  <w:style w:type="numbering" w:customStyle="1" w:styleId="3316">
    <w:name w:val="Нет списка3316"/>
    <w:next w:val="a3"/>
    <w:uiPriority w:val="99"/>
    <w:semiHidden/>
    <w:unhideWhenUsed/>
    <w:rsid w:val="00F21061"/>
  </w:style>
  <w:style w:type="numbering" w:customStyle="1" w:styleId="8160">
    <w:name w:val="Нет списка816"/>
    <w:next w:val="a3"/>
    <w:uiPriority w:val="99"/>
    <w:semiHidden/>
    <w:unhideWhenUsed/>
    <w:rsid w:val="00F21061"/>
  </w:style>
  <w:style w:type="numbering" w:customStyle="1" w:styleId="3416">
    <w:name w:val="Нет списка3416"/>
    <w:next w:val="a3"/>
    <w:uiPriority w:val="99"/>
    <w:semiHidden/>
    <w:unhideWhenUsed/>
    <w:rsid w:val="00F21061"/>
  </w:style>
  <w:style w:type="numbering" w:customStyle="1" w:styleId="9160">
    <w:name w:val="Нет списка916"/>
    <w:next w:val="a3"/>
    <w:uiPriority w:val="99"/>
    <w:semiHidden/>
    <w:rsid w:val="00F21061"/>
  </w:style>
  <w:style w:type="numbering" w:customStyle="1" w:styleId="1516">
    <w:name w:val="Нет списка1516"/>
    <w:next w:val="a3"/>
    <w:uiPriority w:val="99"/>
    <w:semiHidden/>
    <w:unhideWhenUsed/>
    <w:rsid w:val="00F21061"/>
  </w:style>
  <w:style w:type="numbering" w:customStyle="1" w:styleId="2516">
    <w:name w:val="Нет списка2516"/>
    <w:next w:val="a3"/>
    <w:uiPriority w:val="99"/>
    <w:semiHidden/>
    <w:unhideWhenUsed/>
    <w:rsid w:val="00F21061"/>
  </w:style>
  <w:style w:type="numbering" w:customStyle="1" w:styleId="3516">
    <w:name w:val="Нет списка3516"/>
    <w:next w:val="a3"/>
    <w:uiPriority w:val="99"/>
    <w:semiHidden/>
    <w:unhideWhenUsed/>
    <w:rsid w:val="00F21061"/>
  </w:style>
  <w:style w:type="numbering" w:customStyle="1" w:styleId="10160">
    <w:name w:val="Нет списка1016"/>
    <w:next w:val="a3"/>
    <w:uiPriority w:val="99"/>
    <w:semiHidden/>
    <w:rsid w:val="00F21061"/>
  </w:style>
  <w:style w:type="numbering" w:customStyle="1" w:styleId="1616">
    <w:name w:val="Нет списка1616"/>
    <w:next w:val="a3"/>
    <w:uiPriority w:val="99"/>
    <w:semiHidden/>
    <w:unhideWhenUsed/>
    <w:rsid w:val="00F21061"/>
  </w:style>
  <w:style w:type="numbering" w:customStyle="1" w:styleId="2616">
    <w:name w:val="Нет списка2616"/>
    <w:next w:val="a3"/>
    <w:uiPriority w:val="99"/>
    <w:semiHidden/>
    <w:unhideWhenUsed/>
    <w:rsid w:val="00F21061"/>
  </w:style>
  <w:style w:type="numbering" w:customStyle="1" w:styleId="3616">
    <w:name w:val="Нет списка3616"/>
    <w:next w:val="a3"/>
    <w:uiPriority w:val="99"/>
    <w:semiHidden/>
    <w:unhideWhenUsed/>
    <w:rsid w:val="00F21061"/>
  </w:style>
  <w:style w:type="numbering" w:customStyle="1" w:styleId="2060">
    <w:name w:val="Нет списка206"/>
    <w:next w:val="a3"/>
    <w:uiPriority w:val="99"/>
    <w:semiHidden/>
    <w:unhideWhenUsed/>
    <w:rsid w:val="00F21061"/>
  </w:style>
  <w:style w:type="numbering" w:customStyle="1" w:styleId="1106">
    <w:name w:val="Нет списка1106"/>
    <w:next w:val="a3"/>
    <w:uiPriority w:val="99"/>
    <w:semiHidden/>
    <w:unhideWhenUsed/>
    <w:rsid w:val="00F21061"/>
  </w:style>
  <w:style w:type="table" w:customStyle="1" w:styleId="295">
    <w:name w:val="Сетка таблицы295"/>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6">
    <w:name w:val="Нет списка286"/>
    <w:next w:val="a3"/>
    <w:uiPriority w:val="99"/>
    <w:semiHidden/>
    <w:unhideWhenUsed/>
    <w:rsid w:val="00F21061"/>
  </w:style>
  <w:style w:type="numbering" w:customStyle="1" w:styleId="386">
    <w:name w:val="Нет списка386"/>
    <w:next w:val="a3"/>
    <w:semiHidden/>
    <w:unhideWhenUsed/>
    <w:rsid w:val="00F21061"/>
  </w:style>
  <w:style w:type="table" w:customStyle="1" w:styleId="1155">
    <w:name w:val="Сетка таблицы115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5">
    <w:name w:val="Сетка таблицы210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50">
    <w:name w:val="Сетка таблицы36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5">
    <w:name w:val="Сетка таблицы465"/>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5">
    <w:name w:val="Сетка таблицы545"/>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5">
    <w:name w:val="Сетка таблицы645"/>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5">
    <w:name w:val="Сетка таблицы735"/>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5">
    <w:name w:val="Сетка таблицы835"/>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5">
    <w:name w:val="Сетка таблицы935"/>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5">
    <w:name w:val="Сетка таблицы103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5">
    <w:name w:val="Сетка таблицы116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5">
    <w:name w:val="Сетка таблицы213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5">
    <w:name w:val="Сетка таблицы123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5">
    <w:name w:val="Сетка таблицы133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5">
    <w:name w:val="Сетка таблицы223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5">
    <w:name w:val="Сетка таблицы313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50">
    <w:name w:val="Сетка таблицы142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50">
    <w:name w:val="Сетка таблицы152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50">
    <w:name w:val="Сетка таблицы232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50">
    <w:name w:val="Сетка таблицы322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50">
    <w:name w:val="Сетка таблицы4125"/>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5">
    <w:name w:val="Сетка таблицы5125"/>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5">
    <w:name w:val="Сетка таблицы6125"/>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5">
    <w:name w:val="Сетка таблицы7125"/>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5">
    <w:name w:val="Сетка таблицы8125"/>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5">
    <w:name w:val="Сетка таблицы9125"/>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5">
    <w:name w:val="Сетка таблицы1012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5">
    <w:name w:val="Сетка таблицы1112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5">
    <w:name w:val="Сетка таблицы2112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5">
    <w:name w:val="Сетка таблицы1212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5">
    <w:name w:val="Сетка таблицы1312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5">
    <w:name w:val="Сетка таблицы2212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5">
    <w:name w:val="Сетка таблицы3112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50">
    <w:name w:val="Сетка таблицы1625"/>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5">
    <w:name w:val="Сетка таблицы172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50">
    <w:name w:val="Сетка таблицы242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50">
    <w:name w:val="Сетка таблицы332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5">
    <w:name w:val="Сетка таблицы4225"/>
    <w:basedOn w:val="a2"/>
    <w:uiPriority w:val="59"/>
    <w:rsid w:val="00F2106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5">
    <w:name w:val="Сетка таблицы5225"/>
    <w:basedOn w:val="a2"/>
    <w:uiPriority w:val="5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25">
    <w:name w:val="Сетка таблицы6225"/>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5">
    <w:name w:val="Сетка таблицы1825"/>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5">
    <w:name w:val="Сетка таблицы1925"/>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50">
    <w:name w:val="Сетка таблицы2525"/>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50">
    <w:name w:val="Сетка таблицы3425"/>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5">
    <w:name w:val="Сетка таблицы4325"/>
    <w:basedOn w:val="a2"/>
    <w:rsid w:val="00F2106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5">
    <w:name w:val="Сетка таблицы11225"/>
    <w:basedOn w:val="a2"/>
    <w:uiPriority w:val="59"/>
    <w:rsid w:val="00F21061"/>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5">
    <w:name w:val="Сетка таблицы4425"/>
    <w:basedOn w:val="a2"/>
    <w:rsid w:val="00F2106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5">
    <w:name w:val="Сетка таблицы11325"/>
    <w:basedOn w:val="a2"/>
    <w:uiPriority w:val="59"/>
    <w:rsid w:val="00F21061"/>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5">
    <w:name w:val="Сетка таблицы2025"/>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6">
    <w:name w:val="Нет списка1226"/>
    <w:next w:val="a3"/>
    <w:uiPriority w:val="99"/>
    <w:semiHidden/>
    <w:unhideWhenUsed/>
    <w:rsid w:val="00F21061"/>
  </w:style>
  <w:style w:type="numbering" w:customStyle="1" w:styleId="2226">
    <w:name w:val="Нет списка2226"/>
    <w:next w:val="a3"/>
    <w:uiPriority w:val="99"/>
    <w:semiHidden/>
    <w:unhideWhenUsed/>
    <w:rsid w:val="00F21061"/>
  </w:style>
  <w:style w:type="table" w:customStyle="1" w:styleId="26250">
    <w:name w:val="Сетка таблицы2625"/>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6">
    <w:name w:val="Нет списка1326"/>
    <w:next w:val="a3"/>
    <w:uiPriority w:val="99"/>
    <w:semiHidden/>
    <w:unhideWhenUsed/>
    <w:rsid w:val="00F21061"/>
  </w:style>
  <w:style w:type="numbering" w:customStyle="1" w:styleId="2326">
    <w:name w:val="Нет списка2326"/>
    <w:next w:val="a3"/>
    <w:uiPriority w:val="99"/>
    <w:semiHidden/>
    <w:unhideWhenUsed/>
    <w:rsid w:val="00F21061"/>
  </w:style>
  <w:style w:type="numbering" w:customStyle="1" w:styleId="3226">
    <w:name w:val="Нет списка3226"/>
    <w:next w:val="a3"/>
    <w:uiPriority w:val="99"/>
    <w:semiHidden/>
    <w:unhideWhenUsed/>
    <w:rsid w:val="00F21061"/>
  </w:style>
  <w:style w:type="numbering" w:customStyle="1" w:styleId="726">
    <w:name w:val="Нет списка726"/>
    <w:next w:val="a3"/>
    <w:uiPriority w:val="99"/>
    <w:semiHidden/>
    <w:unhideWhenUsed/>
    <w:rsid w:val="00F21061"/>
  </w:style>
  <w:style w:type="numbering" w:customStyle="1" w:styleId="1426">
    <w:name w:val="Нет списка1426"/>
    <w:next w:val="a3"/>
    <w:uiPriority w:val="99"/>
    <w:semiHidden/>
    <w:unhideWhenUsed/>
    <w:rsid w:val="00F21061"/>
  </w:style>
  <w:style w:type="numbering" w:customStyle="1" w:styleId="2426">
    <w:name w:val="Нет списка2426"/>
    <w:next w:val="a3"/>
    <w:uiPriority w:val="99"/>
    <w:semiHidden/>
    <w:unhideWhenUsed/>
    <w:rsid w:val="00F21061"/>
  </w:style>
  <w:style w:type="numbering" w:customStyle="1" w:styleId="3326">
    <w:name w:val="Нет списка3326"/>
    <w:next w:val="a3"/>
    <w:uiPriority w:val="99"/>
    <w:semiHidden/>
    <w:unhideWhenUsed/>
    <w:rsid w:val="00F21061"/>
  </w:style>
  <w:style w:type="numbering" w:customStyle="1" w:styleId="826">
    <w:name w:val="Нет списка826"/>
    <w:next w:val="a3"/>
    <w:uiPriority w:val="99"/>
    <w:semiHidden/>
    <w:unhideWhenUsed/>
    <w:rsid w:val="00F21061"/>
  </w:style>
  <w:style w:type="numbering" w:customStyle="1" w:styleId="3426">
    <w:name w:val="Нет списка3426"/>
    <w:next w:val="a3"/>
    <w:uiPriority w:val="99"/>
    <w:semiHidden/>
    <w:unhideWhenUsed/>
    <w:rsid w:val="00F21061"/>
  </w:style>
  <w:style w:type="numbering" w:customStyle="1" w:styleId="926">
    <w:name w:val="Нет списка926"/>
    <w:next w:val="a3"/>
    <w:uiPriority w:val="99"/>
    <w:semiHidden/>
    <w:rsid w:val="00F21061"/>
  </w:style>
  <w:style w:type="numbering" w:customStyle="1" w:styleId="1526">
    <w:name w:val="Нет списка1526"/>
    <w:next w:val="a3"/>
    <w:uiPriority w:val="99"/>
    <w:semiHidden/>
    <w:unhideWhenUsed/>
    <w:rsid w:val="00F21061"/>
  </w:style>
  <w:style w:type="numbering" w:customStyle="1" w:styleId="2526">
    <w:name w:val="Нет списка2526"/>
    <w:next w:val="a3"/>
    <w:uiPriority w:val="99"/>
    <w:semiHidden/>
    <w:unhideWhenUsed/>
    <w:rsid w:val="00F21061"/>
  </w:style>
  <w:style w:type="numbering" w:customStyle="1" w:styleId="3526">
    <w:name w:val="Нет списка3526"/>
    <w:next w:val="a3"/>
    <w:uiPriority w:val="99"/>
    <w:semiHidden/>
    <w:unhideWhenUsed/>
    <w:rsid w:val="00F21061"/>
  </w:style>
  <w:style w:type="numbering" w:customStyle="1" w:styleId="1026">
    <w:name w:val="Нет списка1026"/>
    <w:next w:val="a3"/>
    <w:uiPriority w:val="99"/>
    <w:semiHidden/>
    <w:rsid w:val="00F21061"/>
  </w:style>
  <w:style w:type="numbering" w:customStyle="1" w:styleId="1626">
    <w:name w:val="Нет списка1626"/>
    <w:next w:val="a3"/>
    <w:uiPriority w:val="99"/>
    <w:semiHidden/>
    <w:unhideWhenUsed/>
    <w:rsid w:val="00F21061"/>
  </w:style>
  <w:style w:type="numbering" w:customStyle="1" w:styleId="2626">
    <w:name w:val="Нет списка2626"/>
    <w:next w:val="a3"/>
    <w:uiPriority w:val="99"/>
    <w:semiHidden/>
    <w:unhideWhenUsed/>
    <w:rsid w:val="00F21061"/>
  </w:style>
  <w:style w:type="numbering" w:customStyle="1" w:styleId="3626">
    <w:name w:val="Нет списка3626"/>
    <w:next w:val="a3"/>
    <w:uiPriority w:val="99"/>
    <w:semiHidden/>
    <w:unhideWhenUsed/>
    <w:rsid w:val="00F21061"/>
  </w:style>
  <w:style w:type="numbering" w:customStyle="1" w:styleId="2940">
    <w:name w:val="Нет списка294"/>
    <w:next w:val="a3"/>
    <w:uiPriority w:val="99"/>
    <w:semiHidden/>
    <w:unhideWhenUsed/>
    <w:rsid w:val="00F21061"/>
  </w:style>
  <w:style w:type="table" w:customStyle="1" w:styleId="3030">
    <w:name w:val="Сетка таблицы30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4">
    <w:name w:val="Нет списка304"/>
    <w:next w:val="a3"/>
    <w:uiPriority w:val="99"/>
    <w:semiHidden/>
    <w:unhideWhenUsed/>
    <w:rsid w:val="00F21061"/>
  </w:style>
  <w:style w:type="table" w:customStyle="1" w:styleId="3730">
    <w:name w:val="Сетка таблицы37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40">
    <w:name w:val="Нет списка1134"/>
    <w:next w:val="a3"/>
    <w:uiPriority w:val="99"/>
    <w:semiHidden/>
    <w:unhideWhenUsed/>
    <w:rsid w:val="00F21061"/>
  </w:style>
  <w:style w:type="numbering" w:customStyle="1" w:styleId="21040">
    <w:name w:val="Нет списка2104"/>
    <w:next w:val="a3"/>
    <w:uiPriority w:val="99"/>
    <w:semiHidden/>
    <w:unhideWhenUsed/>
    <w:rsid w:val="00F21061"/>
  </w:style>
  <w:style w:type="numbering" w:customStyle="1" w:styleId="394">
    <w:name w:val="Нет списка394"/>
    <w:next w:val="a3"/>
    <w:uiPriority w:val="99"/>
    <w:semiHidden/>
    <w:unhideWhenUsed/>
    <w:rsid w:val="00F21061"/>
  </w:style>
  <w:style w:type="numbering" w:customStyle="1" w:styleId="404">
    <w:name w:val="Нет списка404"/>
    <w:next w:val="a3"/>
    <w:uiPriority w:val="99"/>
    <w:semiHidden/>
    <w:unhideWhenUsed/>
    <w:rsid w:val="00F21061"/>
  </w:style>
  <w:style w:type="table" w:customStyle="1" w:styleId="3830">
    <w:name w:val="Сетка таблицы38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40">
    <w:name w:val="Нет списка1144"/>
    <w:next w:val="a3"/>
    <w:uiPriority w:val="99"/>
    <w:semiHidden/>
    <w:unhideWhenUsed/>
    <w:rsid w:val="00F21061"/>
  </w:style>
  <w:style w:type="numbering" w:customStyle="1" w:styleId="21340">
    <w:name w:val="Нет списка2134"/>
    <w:next w:val="a3"/>
    <w:uiPriority w:val="99"/>
    <w:semiHidden/>
    <w:unhideWhenUsed/>
    <w:rsid w:val="00F21061"/>
  </w:style>
  <w:style w:type="numbering" w:customStyle="1" w:styleId="3104">
    <w:name w:val="Нет списка3104"/>
    <w:next w:val="a3"/>
    <w:uiPriority w:val="99"/>
    <w:semiHidden/>
    <w:unhideWhenUsed/>
    <w:rsid w:val="00F21061"/>
  </w:style>
  <w:style w:type="numbering" w:customStyle="1" w:styleId="4440">
    <w:name w:val="Нет списка444"/>
    <w:next w:val="a3"/>
    <w:uiPriority w:val="99"/>
    <w:semiHidden/>
    <w:unhideWhenUsed/>
    <w:rsid w:val="00F21061"/>
  </w:style>
  <w:style w:type="numbering" w:customStyle="1" w:styleId="11540">
    <w:name w:val="Нет списка1154"/>
    <w:next w:val="a3"/>
    <w:uiPriority w:val="99"/>
    <w:semiHidden/>
    <w:unhideWhenUsed/>
    <w:rsid w:val="00F21061"/>
  </w:style>
  <w:style w:type="table" w:customStyle="1" w:styleId="3930">
    <w:name w:val="Сетка таблицы39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44">
    <w:name w:val="Нет списка2144"/>
    <w:next w:val="a3"/>
    <w:uiPriority w:val="99"/>
    <w:semiHidden/>
    <w:unhideWhenUsed/>
    <w:rsid w:val="00F21061"/>
  </w:style>
  <w:style w:type="numbering" w:customStyle="1" w:styleId="31340">
    <w:name w:val="Нет списка3134"/>
    <w:next w:val="a3"/>
    <w:semiHidden/>
    <w:rsid w:val="00F21061"/>
  </w:style>
  <w:style w:type="table" w:customStyle="1" w:styleId="11730">
    <w:name w:val="Сетка таблицы117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540">
    <w:name w:val="Нет списка454"/>
    <w:next w:val="a3"/>
    <w:uiPriority w:val="99"/>
    <w:semiHidden/>
    <w:unhideWhenUsed/>
    <w:rsid w:val="00F21061"/>
  </w:style>
  <w:style w:type="table" w:customStyle="1" w:styleId="21430">
    <w:name w:val="Сетка таблицы214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40">
    <w:name w:val="Нет списка534"/>
    <w:next w:val="a3"/>
    <w:uiPriority w:val="99"/>
    <w:semiHidden/>
    <w:unhideWhenUsed/>
    <w:rsid w:val="00F21061"/>
  </w:style>
  <w:style w:type="numbering" w:customStyle="1" w:styleId="6340">
    <w:name w:val="Нет списка634"/>
    <w:next w:val="a3"/>
    <w:uiPriority w:val="99"/>
    <w:semiHidden/>
    <w:unhideWhenUsed/>
    <w:rsid w:val="00F21061"/>
  </w:style>
  <w:style w:type="table" w:customStyle="1" w:styleId="31030">
    <w:name w:val="Сетка таблицы3103"/>
    <w:basedOn w:val="a2"/>
    <w:next w:val="a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340">
    <w:name w:val="Нет списка734"/>
    <w:next w:val="a3"/>
    <w:uiPriority w:val="99"/>
    <w:semiHidden/>
    <w:unhideWhenUsed/>
    <w:rsid w:val="00F21061"/>
  </w:style>
  <w:style w:type="numbering" w:customStyle="1" w:styleId="11640">
    <w:name w:val="Нет списка1164"/>
    <w:next w:val="a3"/>
    <w:uiPriority w:val="99"/>
    <w:semiHidden/>
    <w:unhideWhenUsed/>
    <w:rsid w:val="00F21061"/>
  </w:style>
  <w:style w:type="table" w:customStyle="1" w:styleId="11830">
    <w:name w:val="Сетка таблицы1183"/>
    <w:basedOn w:val="a2"/>
    <w:next w:val="a9"/>
    <w:rsid w:val="00F21061"/>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340">
    <w:name w:val="Нет списка834"/>
    <w:next w:val="a3"/>
    <w:uiPriority w:val="99"/>
    <w:semiHidden/>
    <w:unhideWhenUsed/>
    <w:rsid w:val="00F21061"/>
  </w:style>
  <w:style w:type="table" w:customStyle="1" w:styleId="4730">
    <w:name w:val="Сетка таблицы473"/>
    <w:basedOn w:val="a2"/>
    <w:next w:val="a9"/>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40">
    <w:name w:val="Нет списка1234"/>
    <w:next w:val="a3"/>
    <w:uiPriority w:val="99"/>
    <w:semiHidden/>
    <w:rsid w:val="00F21061"/>
  </w:style>
  <w:style w:type="numbering" w:customStyle="1" w:styleId="9340">
    <w:name w:val="Нет списка934"/>
    <w:next w:val="a3"/>
    <w:uiPriority w:val="99"/>
    <w:semiHidden/>
    <w:rsid w:val="00F21061"/>
  </w:style>
  <w:style w:type="table" w:customStyle="1" w:styleId="553">
    <w:name w:val="Сетка таблицы55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340">
    <w:name w:val="Нет списка1034"/>
    <w:next w:val="a3"/>
    <w:uiPriority w:val="99"/>
    <w:semiHidden/>
    <w:rsid w:val="00F21061"/>
  </w:style>
  <w:style w:type="table" w:customStyle="1" w:styleId="653">
    <w:name w:val="Сетка таблицы65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30">
    <w:name w:val="Сетка таблицы743"/>
    <w:basedOn w:val="a2"/>
    <w:next w:val="a9"/>
    <w:rsid w:val="00F210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30">
    <w:name w:val="Сетка таблицы84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30">
    <w:name w:val="Сетка таблицы943"/>
    <w:basedOn w:val="a2"/>
    <w:next w:val="a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340">
    <w:name w:val="Нет списка1334"/>
    <w:next w:val="a3"/>
    <w:uiPriority w:val="99"/>
    <w:semiHidden/>
    <w:unhideWhenUsed/>
    <w:rsid w:val="00F21061"/>
  </w:style>
  <w:style w:type="table" w:customStyle="1" w:styleId="10430">
    <w:name w:val="Сетка таблицы1043"/>
    <w:basedOn w:val="a2"/>
    <w:next w:val="a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54">
    <w:name w:val="Нет списка2154"/>
    <w:next w:val="a3"/>
    <w:uiPriority w:val="99"/>
    <w:semiHidden/>
    <w:unhideWhenUsed/>
    <w:rsid w:val="00F21061"/>
  </w:style>
  <w:style w:type="numbering" w:customStyle="1" w:styleId="3144">
    <w:name w:val="Нет списка3144"/>
    <w:next w:val="a3"/>
    <w:uiPriority w:val="99"/>
    <w:semiHidden/>
    <w:unhideWhenUsed/>
    <w:rsid w:val="00F21061"/>
  </w:style>
  <w:style w:type="table" w:customStyle="1" w:styleId="11133">
    <w:name w:val="Сетка таблицы1113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34">
    <w:name w:val="Нет списка4134"/>
    <w:next w:val="a3"/>
    <w:uiPriority w:val="99"/>
    <w:semiHidden/>
    <w:unhideWhenUsed/>
    <w:rsid w:val="00F21061"/>
  </w:style>
  <w:style w:type="table" w:customStyle="1" w:styleId="21530">
    <w:name w:val="Сетка таблицы2153"/>
    <w:basedOn w:val="a2"/>
    <w:next w:val="a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30">
    <w:name w:val="Сетка таблицы413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340">
    <w:name w:val="Нет списка2234"/>
    <w:next w:val="a3"/>
    <w:uiPriority w:val="99"/>
    <w:semiHidden/>
    <w:rsid w:val="00F21061"/>
  </w:style>
  <w:style w:type="numbering" w:customStyle="1" w:styleId="3234">
    <w:name w:val="Нет списка3234"/>
    <w:next w:val="a3"/>
    <w:uiPriority w:val="99"/>
    <w:semiHidden/>
    <w:rsid w:val="00F21061"/>
  </w:style>
  <w:style w:type="table" w:customStyle="1" w:styleId="12430">
    <w:name w:val="Сетка таблицы124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140">
    <w:name w:val="Нет списка4214"/>
    <w:next w:val="a3"/>
    <w:uiPriority w:val="99"/>
    <w:semiHidden/>
    <w:unhideWhenUsed/>
    <w:rsid w:val="00F21061"/>
  </w:style>
  <w:style w:type="numbering" w:customStyle="1" w:styleId="1111111">
    <w:name w:val="Нет списка111111"/>
    <w:next w:val="a3"/>
    <w:uiPriority w:val="99"/>
    <w:semiHidden/>
    <w:unhideWhenUsed/>
    <w:rsid w:val="00F21061"/>
  </w:style>
  <w:style w:type="table" w:customStyle="1" w:styleId="22430">
    <w:name w:val="Сетка таблицы224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110">
    <w:name w:val="Нет списка211111"/>
    <w:next w:val="a3"/>
    <w:uiPriority w:val="99"/>
    <w:semiHidden/>
    <w:unhideWhenUsed/>
    <w:rsid w:val="00F21061"/>
  </w:style>
  <w:style w:type="numbering" w:customStyle="1" w:styleId="3111110">
    <w:name w:val="Нет списка311111"/>
    <w:next w:val="a3"/>
    <w:uiPriority w:val="99"/>
    <w:semiHidden/>
    <w:unhideWhenUsed/>
    <w:rsid w:val="00F21061"/>
  </w:style>
  <w:style w:type="numbering" w:customStyle="1" w:styleId="4111110">
    <w:name w:val="Нет списка411111"/>
    <w:next w:val="a3"/>
    <w:uiPriority w:val="99"/>
    <w:semiHidden/>
    <w:unhideWhenUsed/>
    <w:rsid w:val="00F21061"/>
  </w:style>
  <w:style w:type="table" w:customStyle="1" w:styleId="21133">
    <w:name w:val="Сетка таблицы21133"/>
    <w:basedOn w:val="a2"/>
    <w:next w:val="a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1140">
    <w:name w:val="Нет списка5114"/>
    <w:next w:val="a3"/>
    <w:uiPriority w:val="99"/>
    <w:semiHidden/>
    <w:unhideWhenUsed/>
    <w:rsid w:val="00F21061"/>
  </w:style>
  <w:style w:type="table" w:customStyle="1" w:styleId="31430">
    <w:name w:val="Сетка таблицы3143"/>
    <w:basedOn w:val="a2"/>
    <w:next w:val="a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1140">
    <w:name w:val="Нет списка6114"/>
    <w:next w:val="a3"/>
    <w:uiPriority w:val="99"/>
    <w:semiHidden/>
    <w:unhideWhenUsed/>
    <w:rsid w:val="00F21061"/>
  </w:style>
  <w:style w:type="numbering" w:customStyle="1" w:styleId="2334">
    <w:name w:val="Нет списка2334"/>
    <w:next w:val="a3"/>
    <w:uiPriority w:val="99"/>
    <w:semiHidden/>
    <w:rsid w:val="00F21061"/>
  </w:style>
  <w:style w:type="numbering" w:customStyle="1" w:styleId="3334">
    <w:name w:val="Нет списка3334"/>
    <w:next w:val="a3"/>
    <w:uiPriority w:val="99"/>
    <w:semiHidden/>
    <w:rsid w:val="00F21061"/>
  </w:style>
  <w:style w:type="table" w:customStyle="1" w:styleId="13430">
    <w:name w:val="Сетка таблицы134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140">
    <w:name w:val="Нет списка4314"/>
    <w:next w:val="a3"/>
    <w:uiPriority w:val="99"/>
    <w:semiHidden/>
    <w:unhideWhenUsed/>
    <w:rsid w:val="00F21061"/>
  </w:style>
  <w:style w:type="numbering" w:customStyle="1" w:styleId="112140">
    <w:name w:val="Нет списка11214"/>
    <w:next w:val="a3"/>
    <w:uiPriority w:val="99"/>
    <w:semiHidden/>
    <w:unhideWhenUsed/>
    <w:rsid w:val="00F21061"/>
  </w:style>
  <w:style w:type="table" w:customStyle="1" w:styleId="23330">
    <w:name w:val="Сетка таблицы233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14">
    <w:name w:val="Нет списка21214"/>
    <w:next w:val="a3"/>
    <w:uiPriority w:val="99"/>
    <w:semiHidden/>
    <w:unhideWhenUsed/>
    <w:rsid w:val="00F21061"/>
  </w:style>
  <w:style w:type="numbering" w:customStyle="1" w:styleId="31214">
    <w:name w:val="Нет списка31214"/>
    <w:next w:val="a3"/>
    <w:uiPriority w:val="99"/>
    <w:semiHidden/>
    <w:unhideWhenUsed/>
    <w:rsid w:val="00F21061"/>
  </w:style>
  <w:style w:type="table" w:customStyle="1" w:styleId="11233">
    <w:name w:val="Сетка таблицы11233"/>
    <w:basedOn w:val="a2"/>
    <w:next w:val="a9"/>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214">
    <w:name w:val="Нет списка41214"/>
    <w:next w:val="a3"/>
    <w:uiPriority w:val="99"/>
    <w:semiHidden/>
    <w:unhideWhenUsed/>
    <w:rsid w:val="00F21061"/>
  </w:style>
  <w:style w:type="table" w:customStyle="1" w:styleId="212130">
    <w:name w:val="Сетка таблицы21213"/>
    <w:basedOn w:val="a2"/>
    <w:next w:val="a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2140">
    <w:name w:val="Нет списка5214"/>
    <w:next w:val="a3"/>
    <w:uiPriority w:val="99"/>
    <w:semiHidden/>
    <w:unhideWhenUsed/>
    <w:rsid w:val="00F21061"/>
  </w:style>
  <w:style w:type="table" w:customStyle="1" w:styleId="32330">
    <w:name w:val="Сетка таблицы3233"/>
    <w:basedOn w:val="a2"/>
    <w:next w:val="a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2140">
    <w:name w:val="Нет списка6214"/>
    <w:next w:val="a3"/>
    <w:uiPriority w:val="99"/>
    <w:semiHidden/>
    <w:unhideWhenUsed/>
    <w:rsid w:val="00F21061"/>
  </w:style>
  <w:style w:type="table" w:customStyle="1" w:styleId="7133">
    <w:name w:val="Сетка таблицы7133"/>
    <w:basedOn w:val="a2"/>
    <w:next w:val="a9"/>
    <w:rsid w:val="00F21061"/>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33">
    <w:name w:val="Сетка таблицы8133"/>
    <w:basedOn w:val="a2"/>
    <w:next w:val="a9"/>
    <w:rsid w:val="00F21061"/>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33">
    <w:name w:val="Сетка таблицы913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34">
    <w:name w:val="Нет списка1434"/>
    <w:next w:val="a3"/>
    <w:uiPriority w:val="99"/>
    <w:semiHidden/>
    <w:unhideWhenUsed/>
    <w:rsid w:val="00F21061"/>
  </w:style>
  <w:style w:type="numbering" w:customStyle="1" w:styleId="1534">
    <w:name w:val="Нет списка1534"/>
    <w:next w:val="a3"/>
    <w:uiPriority w:val="99"/>
    <w:semiHidden/>
    <w:unhideWhenUsed/>
    <w:rsid w:val="00F21061"/>
  </w:style>
  <w:style w:type="table" w:customStyle="1" w:styleId="11333">
    <w:name w:val="Сетка таблицы11333"/>
    <w:basedOn w:val="a2"/>
    <w:next w:val="a9"/>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3">
    <w:name w:val="Сетка таблицы4233"/>
    <w:basedOn w:val="a2"/>
    <w:next w:val="a9"/>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30">
    <w:name w:val="Сетка таблицы7213"/>
    <w:basedOn w:val="a2"/>
    <w:next w:val="a9"/>
    <w:rsid w:val="00F21061"/>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130">
    <w:name w:val="Сетка таблицы8213"/>
    <w:basedOn w:val="a2"/>
    <w:next w:val="a9"/>
    <w:rsid w:val="00F21061"/>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130">
    <w:name w:val="Сетка таблицы921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30">
    <w:name w:val="Сетка таблицы1433"/>
    <w:basedOn w:val="a2"/>
    <w:next w:val="a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634">
    <w:name w:val="Нет списка1634"/>
    <w:next w:val="a3"/>
    <w:uiPriority w:val="99"/>
    <w:semiHidden/>
    <w:unhideWhenUsed/>
    <w:rsid w:val="00F21061"/>
  </w:style>
  <w:style w:type="table" w:customStyle="1" w:styleId="15330">
    <w:name w:val="Сетка таблицы153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40">
    <w:name w:val="Нет списка1714"/>
    <w:next w:val="a3"/>
    <w:uiPriority w:val="99"/>
    <w:semiHidden/>
    <w:unhideWhenUsed/>
    <w:rsid w:val="00F21061"/>
  </w:style>
  <w:style w:type="numbering" w:customStyle="1" w:styleId="2434">
    <w:name w:val="Нет списка2434"/>
    <w:next w:val="a3"/>
    <w:uiPriority w:val="99"/>
    <w:semiHidden/>
    <w:unhideWhenUsed/>
    <w:rsid w:val="00F21061"/>
  </w:style>
  <w:style w:type="numbering" w:customStyle="1" w:styleId="3434">
    <w:name w:val="Нет списка3434"/>
    <w:next w:val="a3"/>
    <w:uiPriority w:val="99"/>
    <w:semiHidden/>
    <w:unhideWhenUsed/>
    <w:rsid w:val="00F21061"/>
  </w:style>
  <w:style w:type="numbering" w:customStyle="1" w:styleId="18140">
    <w:name w:val="Нет списка1814"/>
    <w:next w:val="a3"/>
    <w:uiPriority w:val="99"/>
    <w:semiHidden/>
    <w:unhideWhenUsed/>
    <w:rsid w:val="00F21061"/>
  </w:style>
  <w:style w:type="table" w:customStyle="1" w:styleId="16330">
    <w:name w:val="Сетка таблицы1633"/>
    <w:basedOn w:val="a2"/>
    <w:next w:val="a9"/>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40">
    <w:name w:val="Нет списка1914"/>
    <w:next w:val="a3"/>
    <w:uiPriority w:val="99"/>
    <w:semiHidden/>
    <w:unhideWhenUsed/>
    <w:rsid w:val="00F21061"/>
  </w:style>
  <w:style w:type="numbering" w:customStyle="1" w:styleId="2534">
    <w:name w:val="Нет списка2534"/>
    <w:next w:val="a3"/>
    <w:uiPriority w:val="99"/>
    <w:semiHidden/>
    <w:unhideWhenUsed/>
    <w:rsid w:val="00F21061"/>
  </w:style>
  <w:style w:type="numbering" w:customStyle="1" w:styleId="3534">
    <w:name w:val="Нет списка3534"/>
    <w:next w:val="a3"/>
    <w:uiPriority w:val="99"/>
    <w:semiHidden/>
    <w:unhideWhenUsed/>
    <w:rsid w:val="00F21061"/>
  </w:style>
  <w:style w:type="table" w:customStyle="1" w:styleId="5133">
    <w:name w:val="Сетка таблицы513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3">
    <w:name w:val="Сетка таблицы613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33">
    <w:name w:val="Сетка таблицы1013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3">
    <w:name w:val="Сетка таблицы1213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33">
    <w:name w:val="Сетка таблицы1313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33">
    <w:name w:val="Сетка таблицы2213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3">
    <w:name w:val="Сетка таблицы3113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3">
    <w:name w:val="Сетка таблицы173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30">
    <w:name w:val="Сетка таблицы243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30">
    <w:name w:val="Сетка таблицы333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3">
    <w:name w:val="Сетка таблицы5233"/>
    <w:basedOn w:val="a2"/>
    <w:uiPriority w:val="5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33">
    <w:name w:val="Сетка таблицы6233"/>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33">
    <w:name w:val="Сетка таблицы183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3">
    <w:name w:val="Сетка таблицы1933"/>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330">
    <w:name w:val="Сетка таблицы2533"/>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330">
    <w:name w:val="Сетка таблицы3433"/>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3">
    <w:name w:val="Сетка таблицы4333"/>
    <w:basedOn w:val="a2"/>
    <w:rsid w:val="00F2106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33">
    <w:name w:val="Сетка таблицы4433"/>
    <w:basedOn w:val="a2"/>
    <w:rsid w:val="00F2106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3">
    <w:name w:val="Сетка таблицы203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30">
    <w:name w:val="Сетка таблицы263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34">
    <w:name w:val="Нет списка2634"/>
    <w:next w:val="a3"/>
    <w:uiPriority w:val="99"/>
    <w:semiHidden/>
    <w:unhideWhenUsed/>
    <w:rsid w:val="00F21061"/>
  </w:style>
  <w:style w:type="numbering" w:customStyle="1" w:styleId="3634">
    <w:name w:val="Нет списка3634"/>
    <w:next w:val="a3"/>
    <w:uiPriority w:val="99"/>
    <w:semiHidden/>
    <w:unhideWhenUsed/>
    <w:rsid w:val="00F21061"/>
  </w:style>
  <w:style w:type="table" w:customStyle="1" w:styleId="27130">
    <w:name w:val="Сетка таблицы271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14">
    <w:name w:val="Нет списка2714"/>
    <w:next w:val="a3"/>
    <w:uiPriority w:val="99"/>
    <w:semiHidden/>
    <w:unhideWhenUsed/>
    <w:rsid w:val="00F21061"/>
  </w:style>
  <w:style w:type="numbering" w:customStyle="1" w:styleId="3714">
    <w:name w:val="Нет списка3714"/>
    <w:next w:val="a3"/>
    <w:semiHidden/>
    <w:unhideWhenUsed/>
    <w:rsid w:val="00F21061"/>
  </w:style>
  <w:style w:type="table" w:customStyle="1" w:styleId="110130">
    <w:name w:val="Сетка таблицы110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30">
    <w:name w:val="Сетка таблицы28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30">
    <w:name w:val="Сетка таблицы35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3">
    <w:name w:val="Сетка таблицы451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3">
    <w:name w:val="Сетка таблицы531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3">
    <w:name w:val="Сетка таблицы631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30">
    <w:name w:val="Сетка таблицы102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3">
    <w:name w:val="Сетка таблицы114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30">
    <w:name w:val="Сетка таблицы122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30">
    <w:name w:val="Сетка таблицы132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130">
    <w:name w:val="Сетка таблицы222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30">
    <w:name w:val="Сетка таблицы312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30">
    <w:name w:val="Сетка таблицы141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30">
    <w:name w:val="Сетка таблицы151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130">
    <w:name w:val="Сетка таблицы231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30">
    <w:name w:val="Сетка таблицы321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3">
    <w:name w:val="Сетка таблицы5111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3">
    <w:name w:val="Сетка таблицы6111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3">
    <w:name w:val="Сетка таблицы7111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3">
    <w:name w:val="Сетка таблицы8111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3">
    <w:name w:val="Сетка таблицы9111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13">
    <w:name w:val="Сетка таблицы1011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3">
    <w:name w:val="Сетка таблицы1111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3">
    <w:name w:val="Сетка таблицы2111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3">
    <w:name w:val="Сетка таблицы1211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13">
    <w:name w:val="Сетка таблицы1311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13">
    <w:name w:val="Сетка таблицы2211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3">
    <w:name w:val="Сетка таблицы3111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30">
    <w:name w:val="Сетка таблицы16113"/>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3">
    <w:name w:val="Сетка таблицы171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30">
    <w:name w:val="Сетка таблицы241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30">
    <w:name w:val="Сетка таблицы331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3">
    <w:name w:val="Сетка таблицы42113"/>
    <w:basedOn w:val="a2"/>
    <w:uiPriority w:val="59"/>
    <w:rsid w:val="00F2106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13">
    <w:name w:val="Сетка таблицы52113"/>
    <w:basedOn w:val="a2"/>
    <w:uiPriority w:val="5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113">
    <w:name w:val="Сетка таблицы62113"/>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13">
    <w:name w:val="Сетка таблицы181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13">
    <w:name w:val="Сетка таблицы19113"/>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30">
    <w:name w:val="Сетка таблицы25113"/>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130">
    <w:name w:val="Сетка таблицы34113"/>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3">
    <w:name w:val="Сетка таблицы43113"/>
    <w:basedOn w:val="a2"/>
    <w:rsid w:val="00F2106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3">
    <w:name w:val="Сетка таблицы112113"/>
    <w:basedOn w:val="a2"/>
    <w:uiPriority w:val="59"/>
    <w:rsid w:val="00F21061"/>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13">
    <w:name w:val="Сетка таблицы44113"/>
    <w:basedOn w:val="a2"/>
    <w:rsid w:val="00F2106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3">
    <w:name w:val="Сетка таблицы113113"/>
    <w:basedOn w:val="a2"/>
    <w:uiPriority w:val="59"/>
    <w:rsid w:val="00F21061"/>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13">
    <w:name w:val="Сетка таблицы2011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40">
    <w:name w:val="Нет списка12114"/>
    <w:next w:val="a3"/>
    <w:uiPriority w:val="99"/>
    <w:semiHidden/>
    <w:unhideWhenUsed/>
    <w:rsid w:val="00F21061"/>
  </w:style>
  <w:style w:type="numbering" w:customStyle="1" w:styleId="221140">
    <w:name w:val="Нет списка22114"/>
    <w:next w:val="a3"/>
    <w:uiPriority w:val="99"/>
    <w:semiHidden/>
    <w:unhideWhenUsed/>
    <w:rsid w:val="00F21061"/>
  </w:style>
  <w:style w:type="table" w:customStyle="1" w:styleId="261130">
    <w:name w:val="Сетка таблицы2611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140">
    <w:name w:val="Нет списка13114"/>
    <w:next w:val="a3"/>
    <w:uiPriority w:val="99"/>
    <w:semiHidden/>
    <w:unhideWhenUsed/>
    <w:rsid w:val="00F21061"/>
  </w:style>
  <w:style w:type="numbering" w:customStyle="1" w:styleId="23114">
    <w:name w:val="Нет списка23114"/>
    <w:next w:val="a3"/>
    <w:uiPriority w:val="99"/>
    <w:semiHidden/>
    <w:unhideWhenUsed/>
    <w:rsid w:val="00F21061"/>
  </w:style>
  <w:style w:type="numbering" w:customStyle="1" w:styleId="32114">
    <w:name w:val="Нет списка32114"/>
    <w:next w:val="a3"/>
    <w:uiPriority w:val="99"/>
    <w:semiHidden/>
    <w:unhideWhenUsed/>
    <w:rsid w:val="00F21061"/>
  </w:style>
  <w:style w:type="numbering" w:customStyle="1" w:styleId="71140">
    <w:name w:val="Нет списка7114"/>
    <w:next w:val="a3"/>
    <w:uiPriority w:val="99"/>
    <w:semiHidden/>
    <w:unhideWhenUsed/>
    <w:rsid w:val="00F21061"/>
  </w:style>
  <w:style w:type="numbering" w:customStyle="1" w:styleId="14114">
    <w:name w:val="Нет списка14114"/>
    <w:next w:val="a3"/>
    <w:uiPriority w:val="99"/>
    <w:semiHidden/>
    <w:unhideWhenUsed/>
    <w:rsid w:val="00F21061"/>
  </w:style>
  <w:style w:type="numbering" w:customStyle="1" w:styleId="24114">
    <w:name w:val="Нет списка24114"/>
    <w:next w:val="a3"/>
    <w:uiPriority w:val="99"/>
    <w:semiHidden/>
    <w:unhideWhenUsed/>
    <w:rsid w:val="00F21061"/>
  </w:style>
  <w:style w:type="numbering" w:customStyle="1" w:styleId="33114">
    <w:name w:val="Нет списка33114"/>
    <w:next w:val="a3"/>
    <w:uiPriority w:val="99"/>
    <w:semiHidden/>
    <w:unhideWhenUsed/>
    <w:rsid w:val="00F21061"/>
  </w:style>
  <w:style w:type="numbering" w:customStyle="1" w:styleId="81140">
    <w:name w:val="Нет списка8114"/>
    <w:next w:val="a3"/>
    <w:uiPriority w:val="99"/>
    <w:semiHidden/>
    <w:unhideWhenUsed/>
    <w:rsid w:val="00F21061"/>
  </w:style>
  <w:style w:type="numbering" w:customStyle="1" w:styleId="34114">
    <w:name w:val="Нет списка34114"/>
    <w:next w:val="a3"/>
    <w:uiPriority w:val="99"/>
    <w:semiHidden/>
    <w:unhideWhenUsed/>
    <w:rsid w:val="00F21061"/>
  </w:style>
  <w:style w:type="numbering" w:customStyle="1" w:styleId="91140">
    <w:name w:val="Нет списка9114"/>
    <w:next w:val="a3"/>
    <w:uiPriority w:val="99"/>
    <w:semiHidden/>
    <w:rsid w:val="00F21061"/>
  </w:style>
  <w:style w:type="numbering" w:customStyle="1" w:styleId="15114">
    <w:name w:val="Нет списка15114"/>
    <w:next w:val="a3"/>
    <w:uiPriority w:val="99"/>
    <w:semiHidden/>
    <w:unhideWhenUsed/>
    <w:rsid w:val="00F21061"/>
  </w:style>
  <w:style w:type="numbering" w:customStyle="1" w:styleId="25114">
    <w:name w:val="Нет списка25114"/>
    <w:next w:val="a3"/>
    <w:uiPriority w:val="99"/>
    <w:semiHidden/>
    <w:unhideWhenUsed/>
    <w:rsid w:val="00F21061"/>
  </w:style>
  <w:style w:type="numbering" w:customStyle="1" w:styleId="35114">
    <w:name w:val="Нет списка35114"/>
    <w:next w:val="a3"/>
    <w:uiPriority w:val="99"/>
    <w:semiHidden/>
    <w:unhideWhenUsed/>
    <w:rsid w:val="00F21061"/>
  </w:style>
  <w:style w:type="numbering" w:customStyle="1" w:styleId="101140">
    <w:name w:val="Нет списка10114"/>
    <w:next w:val="a3"/>
    <w:uiPriority w:val="99"/>
    <w:semiHidden/>
    <w:rsid w:val="00F21061"/>
  </w:style>
  <w:style w:type="numbering" w:customStyle="1" w:styleId="16114">
    <w:name w:val="Нет списка16114"/>
    <w:next w:val="a3"/>
    <w:uiPriority w:val="99"/>
    <w:semiHidden/>
    <w:unhideWhenUsed/>
    <w:rsid w:val="00F21061"/>
  </w:style>
  <w:style w:type="numbering" w:customStyle="1" w:styleId="26114">
    <w:name w:val="Нет списка26114"/>
    <w:next w:val="a3"/>
    <w:uiPriority w:val="99"/>
    <w:semiHidden/>
    <w:unhideWhenUsed/>
    <w:rsid w:val="00F21061"/>
  </w:style>
  <w:style w:type="numbering" w:customStyle="1" w:styleId="36114">
    <w:name w:val="Нет списка36114"/>
    <w:next w:val="a3"/>
    <w:uiPriority w:val="99"/>
    <w:semiHidden/>
    <w:unhideWhenUsed/>
    <w:rsid w:val="00F21061"/>
  </w:style>
  <w:style w:type="numbering" w:customStyle="1" w:styleId="20140">
    <w:name w:val="Нет списка2014"/>
    <w:next w:val="a3"/>
    <w:uiPriority w:val="99"/>
    <w:semiHidden/>
    <w:unhideWhenUsed/>
    <w:rsid w:val="00F21061"/>
  </w:style>
  <w:style w:type="numbering" w:customStyle="1" w:styleId="11014">
    <w:name w:val="Нет списка11014"/>
    <w:next w:val="a3"/>
    <w:uiPriority w:val="99"/>
    <w:semiHidden/>
    <w:unhideWhenUsed/>
    <w:rsid w:val="00F21061"/>
  </w:style>
  <w:style w:type="table" w:customStyle="1" w:styleId="2913">
    <w:name w:val="Сетка таблицы291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14">
    <w:name w:val="Нет списка2814"/>
    <w:next w:val="a3"/>
    <w:uiPriority w:val="99"/>
    <w:semiHidden/>
    <w:unhideWhenUsed/>
    <w:rsid w:val="00F21061"/>
  </w:style>
  <w:style w:type="numbering" w:customStyle="1" w:styleId="3814">
    <w:name w:val="Нет списка3814"/>
    <w:next w:val="a3"/>
    <w:semiHidden/>
    <w:unhideWhenUsed/>
    <w:rsid w:val="00F21061"/>
  </w:style>
  <w:style w:type="table" w:customStyle="1" w:styleId="11513">
    <w:name w:val="Сетка таблицы115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13">
    <w:name w:val="Сетка таблицы210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130">
    <w:name w:val="Сетка таблицы36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13">
    <w:name w:val="Сетка таблицы461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3">
    <w:name w:val="Сетка таблицы541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13">
    <w:name w:val="Сетка таблицы641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3">
    <w:name w:val="Сетка таблицы731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3">
    <w:name w:val="Сетка таблицы831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3">
    <w:name w:val="Сетка таблицы931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3">
    <w:name w:val="Сетка таблицы103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13">
    <w:name w:val="Сетка таблицы116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3">
    <w:name w:val="Сетка таблицы213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3">
    <w:name w:val="Сетка таблицы123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3">
    <w:name w:val="Сетка таблицы133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13">
    <w:name w:val="Сетка таблицы223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3">
    <w:name w:val="Сетка таблицы313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30">
    <w:name w:val="Сетка таблицы142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30">
    <w:name w:val="Сетка таблицы152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130">
    <w:name w:val="Сетка таблицы232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30">
    <w:name w:val="Сетка таблицы322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30">
    <w:name w:val="Сетка таблицы4121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13">
    <w:name w:val="Сетка таблицы5121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13">
    <w:name w:val="Сетка таблицы6121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13">
    <w:name w:val="Сетка таблицы7121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13">
    <w:name w:val="Сетка таблицы8121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13">
    <w:name w:val="Сетка таблицы9121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13">
    <w:name w:val="Сетка таблицы1012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3">
    <w:name w:val="Сетка таблицы1112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13">
    <w:name w:val="Сетка таблицы2112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13">
    <w:name w:val="Сетка таблицы1212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13">
    <w:name w:val="Сетка таблицы1312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13">
    <w:name w:val="Сетка таблицы2212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3">
    <w:name w:val="Сетка таблицы3112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130">
    <w:name w:val="Сетка таблицы16213"/>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13">
    <w:name w:val="Сетка таблицы172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130">
    <w:name w:val="Сетка таблицы242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130">
    <w:name w:val="Сетка таблицы332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13">
    <w:name w:val="Сетка таблицы42213"/>
    <w:basedOn w:val="a2"/>
    <w:uiPriority w:val="59"/>
    <w:rsid w:val="00F2106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13">
    <w:name w:val="Сетка таблицы52213"/>
    <w:basedOn w:val="a2"/>
    <w:uiPriority w:val="5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213">
    <w:name w:val="Сетка таблицы62213"/>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13">
    <w:name w:val="Сетка таблицы1821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13">
    <w:name w:val="Сетка таблицы19213"/>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130">
    <w:name w:val="Сетка таблицы25213"/>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130">
    <w:name w:val="Сетка таблицы34213"/>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13">
    <w:name w:val="Сетка таблицы43213"/>
    <w:basedOn w:val="a2"/>
    <w:rsid w:val="00F2106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3">
    <w:name w:val="Сетка таблицы112213"/>
    <w:basedOn w:val="a2"/>
    <w:uiPriority w:val="59"/>
    <w:rsid w:val="00F21061"/>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13">
    <w:name w:val="Сетка таблицы44213"/>
    <w:basedOn w:val="a2"/>
    <w:rsid w:val="00F2106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3">
    <w:name w:val="Сетка таблицы113213"/>
    <w:basedOn w:val="a2"/>
    <w:uiPriority w:val="59"/>
    <w:rsid w:val="00F21061"/>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13">
    <w:name w:val="Сетка таблицы2021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14">
    <w:name w:val="Нет списка12214"/>
    <w:next w:val="a3"/>
    <w:uiPriority w:val="99"/>
    <w:semiHidden/>
    <w:unhideWhenUsed/>
    <w:rsid w:val="00F21061"/>
  </w:style>
  <w:style w:type="numbering" w:customStyle="1" w:styleId="22214">
    <w:name w:val="Нет списка22214"/>
    <w:next w:val="a3"/>
    <w:uiPriority w:val="99"/>
    <w:semiHidden/>
    <w:unhideWhenUsed/>
    <w:rsid w:val="00F21061"/>
  </w:style>
  <w:style w:type="table" w:customStyle="1" w:styleId="262130">
    <w:name w:val="Сетка таблицы2621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14">
    <w:name w:val="Нет списка13214"/>
    <w:next w:val="a3"/>
    <w:uiPriority w:val="99"/>
    <w:semiHidden/>
    <w:unhideWhenUsed/>
    <w:rsid w:val="00F21061"/>
  </w:style>
  <w:style w:type="numbering" w:customStyle="1" w:styleId="23214">
    <w:name w:val="Нет списка23214"/>
    <w:next w:val="a3"/>
    <w:uiPriority w:val="99"/>
    <w:semiHidden/>
    <w:unhideWhenUsed/>
    <w:rsid w:val="00F21061"/>
  </w:style>
  <w:style w:type="numbering" w:customStyle="1" w:styleId="32214">
    <w:name w:val="Нет списка32214"/>
    <w:next w:val="a3"/>
    <w:uiPriority w:val="99"/>
    <w:semiHidden/>
    <w:unhideWhenUsed/>
    <w:rsid w:val="00F21061"/>
  </w:style>
  <w:style w:type="numbering" w:customStyle="1" w:styleId="7214">
    <w:name w:val="Нет списка7214"/>
    <w:next w:val="a3"/>
    <w:uiPriority w:val="99"/>
    <w:semiHidden/>
    <w:unhideWhenUsed/>
    <w:rsid w:val="00F21061"/>
  </w:style>
  <w:style w:type="numbering" w:customStyle="1" w:styleId="14214">
    <w:name w:val="Нет списка14214"/>
    <w:next w:val="a3"/>
    <w:uiPriority w:val="99"/>
    <w:semiHidden/>
    <w:unhideWhenUsed/>
    <w:rsid w:val="00F21061"/>
  </w:style>
  <w:style w:type="numbering" w:customStyle="1" w:styleId="24214">
    <w:name w:val="Нет списка24214"/>
    <w:next w:val="a3"/>
    <w:uiPriority w:val="99"/>
    <w:semiHidden/>
    <w:unhideWhenUsed/>
    <w:rsid w:val="00F21061"/>
  </w:style>
  <w:style w:type="numbering" w:customStyle="1" w:styleId="33214">
    <w:name w:val="Нет списка33214"/>
    <w:next w:val="a3"/>
    <w:uiPriority w:val="99"/>
    <w:semiHidden/>
    <w:unhideWhenUsed/>
    <w:rsid w:val="00F21061"/>
  </w:style>
  <w:style w:type="numbering" w:customStyle="1" w:styleId="8214">
    <w:name w:val="Нет списка8214"/>
    <w:next w:val="a3"/>
    <w:uiPriority w:val="99"/>
    <w:semiHidden/>
    <w:unhideWhenUsed/>
    <w:rsid w:val="00F21061"/>
  </w:style>
  <w:style w:type="numbering" w:customStyle="1" w:styleId="34214">
    <w:name w:val="Нет списка34214"/>
    <w:next w:val="a3"/>
    <w:uiPriority w:val="99"/>
    <w:semiHidden/>
    <w:unhideWhenUsed/>
    <w:rsid w:val="00F21061"/>
  </w:style>
  <w:style w:type="numbering" w:customStyle="1" w:styleId="9214">
    <w:name w:val="Нет списка9214"/>
    <w:next w:val="a3"/>
    <w:uiPriority w:val="99"/>
    <w:semiHidden/>
    <w:rsid w:val="00F21061"/>
  </w:style>
  <w:style w:type="numbering" w:customStyle="1" w:styleId="15214">
    <w:name w:val="Нет списка15214"/>
    <w:next w:val="a3"/>
    <w:uiPriority w:val="99"/>
    <w:semiHidden/>
    <w:unhideWhenUsed/>
    <w:rsid w:val="00F21061"/>
  </w:style>
  <w:style w:type="numbering" w:customStyle="1" w:styleId="25214">
    <w:name w:val="Нет списка25214"/>
    <w:next w:val="a3"/>
    <w:uiPriority w:val="99"/>
    <w:semiHidden/>
    <w:unhideWhenUsed/>
    <w:rsid w:val="00F21061"/>
  </w:style>
  <w:style w:type="numbering" w:customStyle="1" w:styleId="35214">
    <w:name w:val="Нет списка35214"/>
    <w:next w:val="a3"/>
    <w:uiPriority w:val="99"/>
    <w:semiHidden/>
    <w:unhideWhenUsed/>
    <w:rsid w:val="00F21061"/>
  </w:style>
  <w:style w:type="numbering" w:customStyle="1" w:styleId="10214">
    <w:name w:val="Нет списка10214"/>
    <w:next w:val="a3"/>
    <w:uiPriority w:val="99"/>
    <w:semiHidden/>
    <w:rsid w:val="00F21061"/>
  </w:style>
  <w:style w:type="numbering" w:customStyle="1" w:styleId="16214">
    <w:name w:val="Нет списка16214"/>
    <w:next w:val="a3"/>
    <w:uiPriority w:val="99"/>
    <w:semiHidden/>
    <w:unhideWhenUsed/>
    <w:rsid w:val="00F21061"/>
  </w:style>
  <w:style w:type="numbering" w:customStyle="1" w:styleId="26214">
    <w:name w:val="Нет списка26214"/>
    <w:next w:val="a3"/>
    <w:uiPriority w:val="99"/>
    <w:semiHidden/>
    <w:unhideWhenUsed/>
    <w:rsid w:val="00F21061"/>
  </w:style>
  <w:style w:type="numbering" w:customStyle="1" w:styleId="36214">
    <w:name w:val="Нет списка36214"/>
    <w:next w:val="a3"/>
    <w:uiPriority w:val="99"/>
    <w:semiHidden/>
    <w:unhideWhenUsed/>
    <w:rsid w:val="00F21061"/>
  </w:style>
  <w:style w:type="numbering" w:customStyle="1" w:styleId="4640">
    <w:name w:val="Нет списка464"/>
    <w:next w:val="a3"/>
    <w:uiPriority w:val="99"/>
    <w:semiHidden/>
    <w:unhideWhenUsed/>
    <w:rsid w:val="00F21061"/>
  </w:style>
  <w:style w:type="numbering" w:customStyle="1" w:styleId="1174">
    <w:name w:val="Нет списка1174"/>
    <w:next w:val="a3"/>
    <w:uiPriority w:val="99"/>
    <w:semiHidden/>
    <w:unhideWhenUsed/>
    <w:rsid w:val="00F21061"/>
  </w:style>
  <w:style w:type="table" w:customStyle="1" w:styleId="4030">
    <w:name w:val="Сетка таблицы40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64">
    <w:name w:val="Нет списка2164"/>
    <w:next w:val="a3"/>
    <w:uiPriority w:val="99"/>
    <w:semiHidden/>
    <w:unhideWhenUsed/>
    <w:rsid w:val="00F21061"/>
  </w:style>
  <w:style w:type="numbering" w:customStyle="1" w:styleId="3154">
    <w:name w:val="Нет списка3154"/>
    <w:next w:val="a3"/>
    <w:semiHidden/>
    <w:rsid w:val="00F21061"/>
  </w:style>
  <w:style w:type="table" w:customStyle="1" w:styleId="1193">
    <w:name w:val="Сетка таблицы119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74">
    <w:name w:val="Нет списка474"/>
    <w:next w:val="a3"/>
    <w:uiPriority w:val="99"/>
    <w:semiHidden/>
    <w:unhideWhenUsed/>
    <w:rsid w:val="00F21061"/>
  </w:style>
  <w:style w:type="table" w:customStyle="1" w:styleId="21630">
    <w:name w:val="Сетка таблицы216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40">
    <w:name w:val="Нет списка544"/>
    <w:next w:val="a3"/>
    <w:uiPriority w:val="99"/>
    <w:semiHidden/>
    <w:unhideWhenUsed/>
    <w:rsid w:val="00F21061"/>
  </w:style>
  <w:style w:type="numbering" w:customStyle="1" w:styleId="6440">
    <w:name w:val="Нет списка644"/>
    <w:next w:val="a3"/>
    <w:uiPriority w:val="99"/>
    <w:semiHidden/>
    <w:unhideWhenUsed/>
    <w:rsid w:val="00F21061"/>
  </w:style>
  <w:style w:type="table" w:customStyle="1" w:styleId="31530">
    <w:name w:val="Сетка таблицы3153"/>
    <w:basedOn w:val="a2"/>
    <w:next w:val="a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44">
    <w:name w:val="Нет списка744"/>
    <w:next w:val="a3"/>
    <w:uiPriority w:val="99"/>
    <w:semiHidden/>
    <w:unhideWhenUsed/>
    <w:rsid w:val="00F21061"/>
  </w:style>
  <w:style w:type="numbering" w:customStyle="1" w:styleId="1184">
    <w:name w:val="Нет списка1184"/>
    <w:next w:val="a3"/>
    <w:uiPriority w:val="99"/>
    <w:semiHidden/>
    <w:unhideWhenUsed/>
    <w:rsid w:val="00F21061"/>
  </w:style>
  <w:style w:type="table" w:customStyle="1" w:styleId="11103">
    <w:name w:val="Сетка таблицы11103"/>
    <w:basedOn w:val="a2"/>
    <w:next w:val="a9"/>
    <w:rsid w:val="00F21061"/>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44">
    <w:name w:val="Нет списка844"/>
    <w:next w:val="a3"/>
    <w:uiPriority w:val="99"/>
    <w:semiHidden/>
    <w:unhideWhenUsed/>
    <w:rsid w:val="00F21061"/>
  </w:style>
  <w:style w:type="table" w:customStyle="1" w:styleId="4830">
    <w:name w:val="Сетка таблицы483"/>
    <w:basedOn w:val="a2"/>
    <w:next w:val="a9"/>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4">
    <w:name w:val="Нет списка1244"/>
    <w:next w:val="a3"/>
    <w:uiPriority w:val="99"/>
    <w:semiHidden/>
    <w:rsid w:val="00F21061"/>
  </w:style>
  <w:style w:type="numbering" w:customStyle="1" w:styleId="944">
    <w:name w:val="Нет списка944"/>
    <w:next w:val="a3"/>
    <w:uiPriority w:val="99"/>
    <w:semiHidden/>
    <w:rsid w:val="00F21061"/>
  </w:style>
  <w:style w:type="table" w:customStyle="1" w:styleId="563">
    <w:name w:val="Сетка таблицы56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44">
    <w:name w:val="Нет списка1044"/>
    <w:next w:val="a3"/>
    <w:uiPriority w:val="99"/>
    <w:semiHidden/>
    <w:rsid w:val="00F21061"/>
  </w:style>
  <w:style w:type="table" w:customStyle="1" w:styleId="663">
    <w:name w:val="Сетка таблицы66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3">
    <w:name w:val="Сетка таблицы753"/>
    <w:basedOn w:val="a2"/>
    <w:next w:val="a9"/>
    <w:rsid w:val="00F210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3">
    <w:name w:val="Сетка таблицы85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3">
    <w:name w:val="Сетка таблицы953"/>
    <w:basedOn w:val="a2"/>
    <w:next w:val="a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44">
    <w:name w:val="Нет списка1344"/>
    <w:next w:val="a3"/>
    <w:uiPriority w:val="99"/>
    <w:semiHidden/>
    <w:unhideWhenUsed/>
    <w:rsid w:val="00F21061"/>
  </w:style>
  <w:style w:type="table" w:customStyle="1" w:styleId="1053">
    <w:name w:val="Сетка таблицы1053"/>
    <w:basedOn w:val="a2"/>
    <w:next w:val="a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74">
    <w:name w:val="Нет списка2174"/>
    <w:next w:val="a3"/>
    <w:uiPriority w:val="99"/>
    <w:semiHidden/>
    <w:unhideWhenUsed/>
    <w:rsid w:val="00F21061"/>
  </w:style>
  <w:style w:type="numbering" w:customStyle="1" w:styleId="3164">
    <w:name w:val="Нет списка3164"/>
    <w:next w:val="a3"/>
    <w:uiPriority w:val="99"/>
    <w:semiHidden/>
    <w:unhideWhenUsed/>
    <w:rsid w:val="00F21061"/>
  </w:style>
  <w:style w:type="table" w:customStyle="1" w:styleId="11143">
    <w:name w:val="Сетка таблицы1114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44">
    <w:name w:val="Нет списка4144"/>
    <w:next w:val="a3"/>
    <w:uiPriority w:val="99"/>
    <w:semiHidden/>
    <w:unhideWhenUsed/>
    <w:rsid w:val="00F21061"/>
  </w:style>
  <w:style w:type="table" w:customStyle="1" w:styleId="21730">
    <w:name w:val="Сетка таблицы2173"/>
    <w:basedOn w:val="a2"/>
    <w:next w:val="a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430">
    <w:name w:val="Сетка таблицы414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44">
    <w:name w:val="Нет списка2244"/>
    <w:next w:val="a3"/>
    <w:uiPriority w:val="99"/>
    <w:semiHidden/>
    <w:rsid w:val="00F21061"/>
  </w:style>
  <w:style w:type="numbering" w:customStyle="1" w:styleId="3244">
    <w:name w:val="Нет списка3244"/>
    <w:next w:val="a3"/>
    <w:uiPriority w:val="99"/>
    <w:semiHidden/>
    <w:rsid w:val="00F21061"/>
  </w:style>
  <w:style w:type="table" w:customStyle="1" w:styleId="1253">
    <w:name w:val="Сетка таблицы125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240">
    <w:name w:val="Нет списка4224"/>
    <w:next w:val="a3"/>
    <w:uiPriority w:val="99"/>
    <w:semiHidden/>
    <w:unhideWhenUsed/>
    <w:rsid w:val="00F21061"/>
  </w:style>
  <w:style w:type="numbering" w:customStyle="1" w:styleId="111240">
    <w:name w:val="Нет списка11124"/>
    <w:next w:val="a3"/>
    <w:uiPriority w:val="99"/>
    <w:semiHidden/>
    <w:unhideWhenUsed/>
    <w:rsid w:val="00F21061"/>
  </w:style>
  <w:style w:type="table" w:customStyle="1" w:styleId="2253">
    <w:name w:val="Сетка таблицы225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240">
    <w:name w:val="Нет списка21124"/>
    <w:next w:val="a3"/>
    <w:uiPriority w:val="99"/>
    <w:semiHidden/>
    <w:unhideWhenUsed/>
    <w:rsid w:val="00F21061"/>
  </w:style>
  <w:style w:type="numbering" w:customStyle="1" w:styleId="311240">
    <w:name w:val="Нет списка31124"/>
    <w:next w:val="a3"/>
    <w:uiPriority w:val="99"/>
    <w:semiHidden/>
    <w:unhideWhenUsed/>
    <w:rsid w:val="00F21061"/>
  </w:style>
  <w:style w:type="numbering" w:customStyle="1" w:styleId="41124">
    <w:name w:val="Нет списка41124"/>
    <w:next w:val="a3"/>
    <w:uiPriority w:val="99"/>
    <w:semiHidden/>
    <w:unhideWhenUsed/>
    <w:rsid w:val="00F21061"/>
  </w:style>
  <w:style w:type="table" w:customStyle="1" w:styleId="21143">
    <w:name w:val="Сетка таблицы21143"/>
    <w:basedOn w:val="a2"/>
    <w:next w:val="a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1240">
    <w:name w:val="Нет списка5124"/>
    <w:next w:val="a3"/>
    <w:uiPriority w:val="99"/>
    <w:semiHidden/>
    <w:unhideWhenUsed/>
    <w:rsid w:val="00F21061"/>
  </w:style>
  <w:style w:type="table" w:customStyle="1" w:styleId="31630">
    <w:name w:val="Сетка таблицы3163"/>
    <w:basedOn w:val="a2"/>
    <w:next w:val="a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1240">
    <w:name w:val="Нет списка6124"/>
    <w:next w:val="a3"/>
    <w:uiPriority w:val="99"/>
    <w:semiHidden/>
    <w:unhideWhenUsed/>
    <w:rsid w:val="00F21061"/>
  </w:style>
  <w:style w:type="numbering" w:customStyle="1" w:styleId="2344">
    <w:name w:val="Нет списка2344"/>
    <w:next w:val="a3"/>
    <w:uiPriority w:val="99"/>
    <w:semiHidden/>
    <w:rsid w:val="00F21061"/>
  </w:style>
  <w:style w:type="numbering" w:customStyle="1" w:styleId="3344">
    <w:name w:val="Нет списка3344"/>
    <w:next w:val="a3"/>
    <w:uiPriority w:val="99"/>
    <w:semiHidden/>
    <w:rsid w:val="00F21061"/>
  </w:style>
  <w:style w:type="table" w:customStyle="1" w:styleId="1353">
    <w:name w:val="Сетка таблицы135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240">
    <w:name w:val="Нет списка4324"/>
    <w:next w:val="a3"/>
    <w:uiPriority w:val="99"/>
    <w:semiHidden/>
    <w:unhideWhenUsed/>
    <w:rsid w:val="00F21061"/>
  </w:style>
  <w:style w:type="numbering" w:customStyle="1" w:styleId="112240">
    <w:name w:val="Нет списка11224"/>
    <w:next w:val="a3"/>
    <w:uiPriority w:val="99"/>
    <w:semiHidden/>
    <w:unhideWhenUsed/>
    <w:rsid w:val="00F21061"/>
  </w:style>
  <w:style w:type="table" w:customStyle="1" w:styleId="23430">
    <w:name w:val="Сетка таблицы234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24">
    <w:name w:val="Нет списка21224"/>
    <w:next w:val="a3"/>
    <w:uiPriority w:val="99"/>
    <w:semiHidden/>
    <w:unhideWhenUsed/>
    <w:rsid w:val="00F21061"/>
  </w:style>
  <w:style w:type="numbering" w:customStyle="1" w:styleId="31224">
    <w:name w:val="Нет списка31224"/>
    <w:next w:val="a3"/>
    <w:uiPriority w:val="99"/>
    <w:semiHidden/>
    <w:unhideWhenUsed/>
    <w:rsid w:val="00F21061"/>
  </w:style>
  <w:style w:type="table" w:customStyle="1" w:styleId="11243">
    <w:name w:val="Сетка таблицы11243"/>
    <w:basedOn w:val="a2"/>
    <w:next w:val="a9"/>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224">
    <w:name w:val="Нет списка41224"/>
    <w:next w:val="a3"/>
    <w:uiPriority w:val="99"/>
    <w:semiHidden/>
    <w:unhideWhenUsed/>
    <w:rsid w:val="00F21061"/>
  </w:style>
  <w:style w:type="table" w:customStyle="1" w:styleId="212230">
    <w:name w:val="Сетка таблицы21223"/>
    <w:basedOn w:val="a2"/>
    <w:next w:val="a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2240">
    <w:name w:val="Нет списка5224"/>
    <w:next w:val="a3"/>
    <w:uiPriority w:val="99"/>
    <w:semiHidden/>
    <w:unhideWhenUsed/>
    <w:rsid w:val="00F21061"/>
  </w:style>
  <w:style w:type="table" w:customStyle="1" w:styleId="32430">
    <w:name w:val="Сетка таблицы3243"/>
    <w:basedOn w:val="a2"/>
    <w:next w:val="a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2240">
    <w:name w:val="Нет списка6224"/>
    <w:next w:val="a3"/>
    <w:uiPriority w:val="99"/>
    <w:semiHidden/>
    <w:unhideWhenUsed/>
    <w:rsid w:val="00F21061"/>
  </w:style>
  <w:style w:type="table" w:customStyle="1" w:styleId="7143">
    <w:name w:val="Сетка таблицы7143"/>
    <w:basedOn w:val="a2"/>
    <w:next w:val="a9"/>
    <w:rsid w:val="00F21061"/>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43">
    <w:name w:val="Сетка таблицы8143"/>
    <w:basedOn w:val="a2"/>
    <w:next w:val="a9"/>
    <w:rsid w:val="00F21061"/>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43">
    <w:name w:val="Сетка таблицы914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44">
    <w:name w:val="Нет списка1444"/>
    <w:next w:val="a3"/>
    <w:uiPriority w:val="99"/>
    <w:semiHidden/>
    <w:unhideWhenUsed/>
    <w:rsid w:val="00F21061"/>
  </w:style>
  <w:style w:type="numbering" w:customStyle="1" w:styleId="1544">
    <w:name w:val="Нет списка1544"/>
    <w:next w:val="a3"/>
    <w:uiPriority w:val="99"/>
    <w:semiHidden/>
    <w:unhideWhenUsed/>
    <w:rsid w:val="00F21061"/>
  </w:style>
  <w:style w:type="table" w:customStyle="1" w:styleId="11343">
    <w:name w:val="Сетка таблицы11343"/>
    <w:basedOn w:val="a2"/>
    <w:next w:val="a9"/>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43">
    <w:name w:val="Сетка таблицы4243"/>
    <w:basedOn w:val="a2"/>
    <w:next w:val="a9"/>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30">
    <w:name w:val="Сетка таблицы7223"/>
    <w:basedOn w:val="a2"/>
    <w:next w:val="a9"/>
    <w:rsid w:val="00F21061"/>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230">
    <w:name w:val="Сетка таблицы8223"/>
    <w:basedOn w:val="a2"/>
    <w:next w:val="a9"/>
    <w:rsid w:val="00F21061"/>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230">
    <w:name w:val="Сетка таблицы922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30">
    <w:name w:val="Сетка таблицы1443"/>
    <w:basedOn w:val="a2"/>
    <w:next w:val="a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644">
    <w:name w:val="Нет списка1644"/>
    <w:next w:val="a3"/>
    <w:uiPriority w:val="99"/>
    <w:semiHidden/>
    <w:unhideWhenUsed/>
    <w:rsid w:val="00F21061"/>
  </w:style>
  <w:style w:type="table" w:customStyle="1" w:styleId="15430">
    <w:name w:val="Сетка таблицы154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240">
    <w:name w:val="Нет списка1724"/>
    <w:next w:val="a3"/>
    <w:uiPriority w:val="99"/>
    <w:semiHidden/>
    <w:unhideWhenUsed/>
    <w:rsid w:val="00F21061"/>
  </w:style>
  <w:style w:type="numbering" w:customStyle="1" w:styleId="2444">
    <w:name w:val="Нет списка2444"/>
    <w:next w:val="a3"/>
    <w:uiPriority w:val="99"/>
    <w:semiHidden/>
    <w:unhideWhenUsed/>
    <w:rsid w:val="00F21061"/>
  </w:style>
  <w:style w:type="numbering" w:customStyle="1" w:styleId="3444">
    <w:name w:val="Нет списка3444"/>
    <w:next w:val="a3"/>
    <w:uiPriority w:val="99"/>
    <w:semiHidden/>
    <w:unhideWhenUsed/>
    <w:rsid w:val="00F21061"/>
  </w:style>
  <w:style w:type="numbering" w:customStyle="1" w:styleId="18240">
    <w:name w:val="Нет списка1824"/>
    <w:next w:val="a3"/>
    <w:uiPriority w:val="99"/>
    <w:semiHidden/>
    <w:unhideWhenUsed/>
    <w:rsid w:val="00F21061"/>
  </w:style>
  <w:style w:type="table" w:customStyle="1" w:styleId="16430">
    <w:name w:val="Сетка таблицы1643"/>
    <w:basedOn w:val="a2"/>
    <w:next w:val="a9"/>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240">
    <w:name w:val="Нет списка1924"/>
    <w:next w:val="a3"/>
    <w:uiPriority w:val="99"/>
    <w:semiHidden/>
    <w:unhideWhenUsed/>
    <w:rsid w:val="00F21061"/>
  </w:style>
  <w:style w:type="numbering" w:customStyle="1" w:styleId="2544">
    <w:name w:val="Нет списка2544"/>
    <w:next w:val="a3"/>
    <w:uiPriority w:val="99"/>
    <w:semiHidden/>
    <w:unhideWhenUsed/>
    <w:rsid w:val="00F21061"/>
  </w:style>
  <w:style w:type="numbering" w:customStyle="1" w:styleId="3544">
    <w:name w:val="Нет списка3544"/>
    <w:next w:val="a3"/>
    <w:uiPriority w:val="99"/>
    <w:semiHidden/>
    <w:unhideWhenUsed/>
    <w:rsid w:val="00F21061"/>
  </w:style>
  <w:style w:type="table" w:customStyle="1" w:styleId="5143">
    <w:name w:val="Сетка таблицы514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43">
    <w:name w:val="Сетка таблицы614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43">
    <w:name w:val="Сетка таблицы1014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43">
    <w:name w:val="Сетка таблицы1214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43">
    <w:name w:val="Сетка таблицы1314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43">
    <w:name w:val="Сетка таблицы2214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43">
    <w:name w:val="Сетка таблицы3114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43">
    <w:name w:val="Сетка таблицы174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430">
    <w:name w:val="Сетка таблицы244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430">
    <w:name w:val="Сетка таблицы334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43">
    <w:name w:val="Сетка таблицы5243"/>
    <w:basedOn w:val="a2"/>
    <w:uiPriority w:val="5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43">
    <w:name w:val="Сетка таблицы6243"/>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43">
    <w:name w:val="Сетка таблицы184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43">
    <w:name w:val="Сетка таблицы1943"/>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430">
    <w:name w:val="Сетка таблицы2543"/>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430">
    <w:name w:val="Сетка таблицы3443"/>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43">
    <w:name w:val="Сетка таблицы4343"/>
    <w:basedOn w:val="a2"/>
    <w:rsid w:val="00F2106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43">
    <w:name w:val="Сетка таблицы4443"/>
    <w:basedOn w:val="a2"/>
    <w:rsid w:val="00F2106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43">
    <w:name w:val="Сетка таблицы204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430">
    <w:name w:val="Сетка таблицы264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44">
    <w:name w:val="Нет списка2644"/>
    <w:next w:val="a3"/>
    <w:uiPriority w:val="99"/>
    <w:semiHidden/>
    <w:unhideWhenUsed/>
    <w:rsid w:val="00F21061"/>
  </w:style>
  <w:style w:type="numbering" w:customStyle="1" w:styleId="3644">
    <w:name w:val="Нет списка3644"/>
    <w:next w:val="a3"/>
    <w:uiPriority w:val="99"/>
    <w:semiHidden/>
    <w:unhideWhenUsed/>
    <w:rsid w:val="00F21061"/>
  </w:style>
  <w:style w:type="table" w:customStyle="1" w:styleId="27230">
    <w:name w:val="Сетка таблицы272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24">
    <w:name w:val="Нет списка2724"/>
    <w:next w:val="a3"/>
    <w:uiPriority w:val="99"/>
    <w:semiHidden/>
    <w:unhideWhenUsed/>
    <w:rsid w:val="00F21061"/>
  </w:style>
  <w:style w:type="numbering" w:customStyle="1" w:styleId="3724">
    <w:name w:val="Нет списка3724"/>
    <w:next w:val="a3"/>
    <w:semiHidden/>
    <w:unhideWhenUsed/>
    <w:rsid w:val="00F21061"/>
  </w:style>
  <w:style w:type="table" w:customStyle="1" w:styleId="110230">
    <w:name w:val="Сетка таблицы110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30">
    <w:name w:val="Сетка таблицы28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30">
    <w:name w:val="Сетка таблицы35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23">
    <w:name w:val="Сетка таблицы452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3">
    <w:name w:val="Сетка таблицы532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23">
    <w:name w:val="Сетка таблицы632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30">
    <w:name w:val="Сетка таблицы102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3">
    <w:name w:val="Сетка таблицы114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230">
    <w:name w:val="Сетка таблицы122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230">
    <w:name w:val="Сетка таблицы132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230">
    <w:name w:val="Сетка таблицы222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230">
    <w:name w:val="Сетка таблицы312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30">
    <w:name w:val="Сетка таблицы141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30">
    <w:name w:val="Сетка таблицы151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230">
    <w:name w:val="Сетка таблицы231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30">
    <w:name w:val="Сетка таблицы321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30">
    <w:name w:val="Сетка таблицы4112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3">
    <w:name w:val="Сетка таблицы5112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23">
    <w:name w:val="Сетка таблицы6112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3">
    <w:name w:val="Сетка таблицы7112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23">
    <w:name w:val="Сетка таблицы8112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3">
    <w:name w:val="Сетка таблицы9112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23">
    <w:name w:val="Сетка таблицы1011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3">
    <w:name w:val="Сетка таблицы1111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23">
    <w:name w:val="Сетка таблицы2111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23">
    <w:name w:val="Сетка таблицы1211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23">
    <w:name w:val="Сетка таблицы1311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23">
    <w:name w:val="Сетка таблицы2211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3">
    <w:name w:val="Сетка таблицы3111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230">
    <w:name w:val="Сетка таблицы16123"/>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23">
    <w:name w:val="Сетка таблицы171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230">
    <w:name w:val="Сетка таблицы241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230">
    <w:name w:val="Сетка таблицы331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23">
    <w:name w:val="Сетка таблицы42123"/>
    <w:basedOn w:val="a2"/>
    <w:uiPriority w:val="59"/>
    <w:rsid w:val="00F2106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23">
    <w:name w:val="Сетка таблицы52123"/>
    <w:basedOn w:val="a2"/>
    <w:uiPriority w:val="5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123">
    <w:name w:val="Сетка таблицы62123"/>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23">
    <w:name w:val="Сетка таблицы181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23">
    <w:name w:val="Сетка таблицы19123"/>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30">
    <w:name w:val="Сетка таблицы25123"/>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230">
    <w:name w:val="Сетка таблицы34123"/>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23">
    <w:name w:val="Сетка таблицы43123"/>
    <w:basedOn w:val="a2"/>
    <w:rsid w:val="00F2106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3">
    <w:name w:val="Сетка таблицы112123"/>
    <w:basedOn w:val="a2"/>
    <w:uiPriority w:val="59"/>
    <w:rsid w:val="00F21061"/>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23">
    <w:name w:val="Сетка таблицы44123"/>
    <w:basedOn w:val="a2"/>
    <w:rsid w:val="00F2106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3">
    <w:name w:val="Сетка таблицы113123"/>
    <w:basedOn w:val="a2"/>
    <w:uiPriority w:val="59"/>
    <w:rsid w:val="00F21061"/>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23">
    <w:name w:val="Сетка таблицы2012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240">
    <w:name w:val="Нет списка12124"/>
    <w:next w:val="a3"/>
    <w:uiPriority w:val="99"/>
    <w:semiHidden/>
    <w:unhideWhenUsed/>
    <w:rsid w:val="00F21061"/>
  </w:style>
  <w:style w:type="numbering" w:customStyle="1" w:styleId="221240">
    <w:name w:val="Нет списка22124"/>
    <w:next w:val="a3"/>
    <w:uiPriority w:val="99"/>
    <w:semiHidden/>
    <w:unhideWhenUsed/>
    <w:rsid w:val="00F21061"/>
  </w:style>
  <w:style w:type="table" w:customStyle="1" w:styleId="261230">
    <w:name w:val="Сетка таблицы2612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240">
    <w:name w:val="Нет списка13124"/>
    <w:next w:val="a3"/>
    <w:uiPriority w:val="99"/>
    <w:semiHidden/>
    <w:unhideWhenUsed/>
    <w:rsid w:val="00F21061"/>
  </w:style>
  <w:style w:type="numbering" w:customStyle="1" w:styleId="23124">
    <w:name w:val="Нет списка23124"/>
    <w:next w:val="a3"/>
    <w:uiPriority w:val="99"/>
    <w:semiHidden/>
    <w:unhideWhenUsed/>
    <w:rsid w:val="00F21061"/>
  </w:style>
  <w:style w:type="numbering" w:customStyle="1" w:styleId="32124">
    <w:name w:val="Нет списка32124"/>
    <w:next w:val="a3"/>
    <w:uiPriority w:val="99"/>
    <w:semiHidden/>
    <w:unhideWhenUsed/>
    <w:rsid w:val="00F21061"/>
  </w:style>
  <w:style w:type="numbering" w:customStyle="1" w:styleId="71240">
    <w:name w:val="Нет списка7124"/>
    <w:next w:val="a3"/>
    <w:uiPriority w:val="99"/>
    <w:semiHidden/>
    <w:unhideWhenUsed/>
    <w:rsid w:val="00F21061"/>
  </w:style>
  <w:style w:type="numbering" w:customStyle="1" w:styleId="14124">
    <w:name w:val="Нет списка14124"/>
    <w:next w:val="a3"/>
    <w:uiPriority w:val="99"/>
    <w:semiHidden/>
    <w:unhideWhenUsed/>
    <w:rsid w:val="00F21061"/>
  </w:style>
  <w:style w:type="numbering" w:customStyle="1" w:styleId="24124">
    <w:name w:val="Нет списка24124"/>
    <w:next w:val="a3"/>
    <w:uiPriority w:val="99"/>
    <w:semiHidden/>
    <w:unhideWhenUsed/>
    <w:rsid w:val="00F21061"/>
  </w:style>
  <w:style w:type="numbering" w:customStyle="1" w:styleId="33124">
    <w:name w:val="Нет списка33124"/>
    <w:next w:val="a3"/>
    <w:uiPriority w:val="99"/>
    <w:semiHidden/>
    <w:unhideWhenUsed/>
    <w:rsid w:val="00F21061"/>
  </w:style>
  <w:style w:type="numbering" w:customStyle="1" w:styleId="81240">
    <w:name w:val="Нет списка8124"/>
    <w:next w:val="a3"/>
    <w:uiPriority w:val="99"/>
    <w:semiHidden/>
    <w:unhideWhenUsed/>
    <w:rsid w:val="00F21061"/>
  </w:style>
  <w:style w:type="numbering" w:customStyle="1" w:styleId="34124">
    <w:name w:val="Нет списка34124"/>
    <w:next w:val="a3"/>
    <w:uiPriority w:val="99"/>
    <w:semiHidden/>
    <w:unhideWhenUsed/>
    <w:rsid w:val="00F21061"/>
  </w:style>
  <w:style w:type="numbering" w:customStyle="1" w:styleId="91240">
    <w:name w:val="Нет списка9124"/>
    <w:next w:val="a3"/>
    <w:uiPriority w:val="99"/>
    <w:semiHidden/>
    <w:rsid w:val="00F21061"/>
  </w:style>
  <w:style w:type="numbering" w:customStyle="1" w:styleId="15124">
    <w:name w:val="Нет списка15124"/>
    <w:next w:val="a3"/>
    <w:uiPriority w:val="99"/>
    <w:semiHidden/>
    <w:unhideWhenUsed/>
    <w:rsid w:val="00F21061"/>
  </w:style>
  <w:style w:type="numbering" w:customStyle="1" w:styleId="25124">
    <w:name w:val="Нет списка25124"/>
    <w:next w:val="a3"/>
    <w:uiPriority w:val="99"/>
    <w:semiHidden/>
    <w:unhideWhenUsed/>
    <w:rsid w:val="00F21061"/>
  </w:style>
  <w:style w:type="numbering" w:customStyle="1" w:styleId="35124">
    <w:name w:val="Нет списка35124"/>
    <w:next w:val="a3"/>
    <w:uiPriority w:val="99"/>
    <w:semiHidden/>
    <w:unhideWhenUsed/>
    <w:rsid w:val="00F21061"/>
  </w:style>
  <w:style w:type="numbering" w:customStyle="1" w:styleId="101240">
    <w:name w:val="Нет списка10124"/>
    <w:next w:val="a3"/>
    <w:uiPriority w:val="99"/>
    <w:semiHidden/>
    <w:rsid w:val="00F21061"/>
  </w:style>
  <w:style w:type="numbering" w:customStyle="1" w:styleId="16124">
    <w:name w:val="Нет списка16124"/>
    <w:next w:val="a3"/>
    <w:uiPriority w:val="99"/>
    <w:semiHidden/>
    <w:unhideWhenUsed/>
    <w:rsid w:val="00F21061"/>
  </w:style>
  <w:style w:type="numbering" w:customStyle="1" w:styleId="26124">
    <w:name w:val="Нет списка26124"/>
    <w:next w:val="a3"/>
    <w:uiPriority w:val="99"/>
    <w:semiHidden/>
    <w:unhideWhenUsed/>
    <w:rsid w:val="00F21061"/>
  </w:style>
  <w:style w:type="numbering" w:customStyle="1" w:styleId="36124">
    <w:name w:val="Нет списка36124"/>
    <w:next w:val="a3"/>
    <w:uiPriority w:val="99"/>
    <w:semiHidden/>
    <w:unhideWhenUsed/>
    <w:rsid w:val="00F21061"/>
  </w:style>
  <w:style w:type="numbering" w:customStyle="1" w:styleId="20240">
    <w:name w:val="Нет списка2024"/>
    <w:next w:val="a3"/>
    <w:uiPriority w:val="99"/>
    <w:semiHidden/>
    <w:unhideWhenUsed/>
    <w:rsid w:val="00F21061"/>
  </w:style>
  <w:style w:type="numbering" w:customStyle="1" w:styleId="11024">
    <w:name w:val="Нет списка11024"/>
    <w:next w:val="a3"/>
    <w:uiPriority w:val="99"/>
    <w:semiHidden/>
    <w:unhideWhenUsed/>
    <w:rsid w:val="00F21061"/>
  </w:style>
  <w:style w:type="table" w:customStyle="1" w:styleId="2923">
    <w:name w:val="Сетка таблицы292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24">
    <w:name w:val="Нет списка2824"/>
    <w:next w:val="a3"/>
    <w:uiPriority w:val="99"/>
    <w:semiHidden/>
    <w:unhideWhenUsed/>
    <w:rsid w:val="00F21061"/>
  </w:style>
  <w:style w:type="numbering" w:customStyle="1" w:styleId="3824">
    <w:name w:val="Нет списка3824"/>
    <w:next w:val="a3"/>
    <w:semiHidden/>
    <w:unhideWhenUsed/>
    <w:rsid w:val="00F21061"/>
  </w:style>
  <w:style w:type="table" w:customStyle="1" w:styleId="11523">
    <w:name w:val="Сетка таблицы115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23">
    <w:name w:val="Сетка таблицы210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230">
    <w:name w:val="Сетка таблицы36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23">
    <w:name w:val="Сетка таблицы462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23">
    <w:name w:val="Сетка таблицы542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23">
    <w:name w:val="Сетка таблицы642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23">
    <w:name w:val="Сетка таблицы732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23">
    <w:name w:val="Сетка таблицы832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23">
    <w:name w:val="Сетка таблицы932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23">
    <w:name w:val="Сетка таблицы103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23">
    <w:name w:val="Сетка таблицы116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3">
    <w:name w:val="Сетка таблицы213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23">
    <w:name w:val="Сетка таблицы123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23">
    <w:name w:val="Сетка таблицы133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23">
    <w:name w:val="Сетка таблицы223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23">
    <w:name w:val="Сетка таблицы313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230">
    <w:name w:val="Сетка таблицы142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230">
    <w:name w:val="Сетка таблицы152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230">
    <w:name w:val="Сетка таблицы232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230">
    <w:name w:val="Сетка таблицы322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230">
    <w:name w:val="Сетка таблицы4122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23">
    <w:name w:val="Сетка таблицы5122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23">
    <w:name w:val="Сетка таблицы6122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23">
    <w:name w:val="Сетка таблицы7122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23">
    <w:name w:val="Сетка таблицы8122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23">
    <w:name w:val="Сетка таблицы91223"/>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23">
    <w:name w:val="Сетка таблицы1012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3">
    <w:name w:val="Сетка таблицы1112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23">
    <w:name w:val="Сетка таблицы2112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23">
    <w:name w:val="Сетка таблицы1212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23">
    <w:name w:val="Сетка таблицы1312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23">
    <w:name w:val="Сетка таблицы2212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23">
    <w:name w:val="Сетка таблицы3112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230">
    <w:name w:val="Сетка таблицы16223"/>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23">
    <w:name w:val="Сетка таблицы172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230">
    <w:name w:val="Сетка таблицы242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230">
    <w:name w:val="Сетка таблицы332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23">
    <w:name w:val="Сетка таблицы42223"/>
    <w:basedOn w:val="a2"/>
    <w:uiPriority w:val="59"/>
    <w:rsid w:val="00F2106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23">
    <w:name w:val="Сетка таблицы52223"/>
    <w:basedOn w:val="a2"/>
    <w:uiPriority w:val="5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223">
    <w:name w:val="Сетка таблицы62223"/>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23">
    <w:name w:val="Сетка таблицы18223"/>
    <w:basedOn w:val="a2"/>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23">
    <w:name w:val="Сетка таблицы19223"/>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230">
    <w:name w:val="Сетка таблицы25223"/>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230">
    <w:name w:val="Сетка таблицы34223"/>
    <w:basedOn w:val="a2"/>
    <w:uiPriority w:val="5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23">
    <w:name w:val="Сетка таблицы43223"/>
    <w:basedOn w:val="a2"/>
    <w:rsid w:val="00F2106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3">
    <w:name w:val="Сетка таблицы112223"/>
    <w:basedOn w:val="a2"/>
    <w:uiPriority w:val="59"/>
    <w:rsid w:val="00F21061"/>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23">
    <w:name w:val="Сетка таблицы44223"/>
    <w:basedOn w:val="a2"/>
    <w:rsid w:val="00F2106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3">
    <w:name w:val="Сетка таблицы113223"/>
    <w:basedOn w:val="a2"/>
    <w:uiPriority w:val="59"/>
    <w:rsid w:val="00F21061"/>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23">
    <w:name w:val="Сетка таблицы2022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24">
    <w:name w:val="Нет списка12224"/>
    <w:next w:val="a3"/>
    <w:uiPriority w:val="99"/>
    <w:semiHidden/>
    <w:unhideWhenUsed/>
    <w:rsid w:val="00F21061"/>
  </w:style>
  <w:style w:type="numbering" w:customStyle="1" w:styleId="22224">
    <w:name w:val="Нет списка22224"/>
    <w:next w:val="a3"/>
    <w:uiPriority w:val="99"/>
    <w:semiHidden/>
    <w:unhideWhenUsed/>
    <w:rsid w:val="00F21061"/>
  </w:style>
  <w:style w:type="table" w:customStyle="1" w:styleId="262230">
    <w:name w:val="Сетка таблицы2622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24">
    <w:name w:val="Нет списка13224"/>
    <w:next w:val="a3"/>
    <w:uiPriority w:val="99"/>
    <w:semiHidden/>
    <w:unhideWhenUsed/>
    <w:rsid w:val="00F21061"/>
  </w:style>
  <w:style w:type="numbering" w:customStyle="1" w:styleId="23224">
    <w:name w:val="Нет списка23224"/>
    <w:next w:val="a3"/>
    <w:uiPriority w:val="99"/>
    <w:semiHidden/>
    <w:unhideWhenUsed/>
    <w:rsid w:val="00F21061"/>
  </w:style>
  <w:style w:type="numbering" w:customStyle="1" w:styleId="32224">
    <w:name w:val="Нет списка32224"/>
    <w:next w:val="a3"/>
    <w:uiPriority w:val="99"/>
    <w:semiHidden/>
    <w:unhideWhenUsed/>
    <w:rsid w:val="00F21061"/>
  </w:style>
  <w:style w:type="numbering" w:customStyle="1" w:styleId="7224">
    <w:name w:val="Нет списка7224"/>
    <w:next w:val="a3"/>
    <w:uiPriority w:val="99"/>
    <w:semiHidden/>
    <w:unhideWhenUsed/>
    <w:rsid w:val="00F21061"/>
  </w:style>
  <w:style w:type="numbering" w:customStyle="1" w:styleId="14224">
    <w:name w:val="Нет списка14224"/>
    <w:next w:val="a3"/>
    <w:uiPriority w:val="99"/>
    <w:semiHidden/>
    <w:unhideWhenUsed/>
    <w:rsid w:val="00F21061"/>
  </w:style>
  <w:style w:type="numbering" w:customStyle="1" w:styleId="24224">
    <w:name w:val="Нет списка24224"/>
    <w:next w:val="a3"/>
    <w:uiPriority w:val="99"/>
    <w:semiHidden/>
    <w:unhideWhenUsed/>
    <w:rsid w:val="00F21061"/>
  </w:style>
  <w:style w:type="numbering" w:customStyle="1" w:styleId="33224">
    <w:name w:val="Нет списка33224"/>
    <w:next w:val="a3"/>
    <w:uiPriority w:val="99"/>
    <w:semiHidden/>
    <w:unhideWhenUsed/>
    <w:rsid w:val="00F21061"/>
  </w:style>
  <w:style w:type="numbering" w:customStyle="1" w:styleId="8224">
    <w:name w:val="Нет списка8224"/>
    <w:next w:val="a3"/>
    <w:uiPriority w:val="99"/>
    <w:semiHidden/>
    <w:unhideWhenUsed/>
    <w:rsid w:val="00F21061"/>
  </w:style>
  <w:style w:type="numbering" w:customStyle="1" w:styleId="34224">
    <w:name w:val="Нет списка34224"/>
    <w:next w:val="a3"/>
    <w:uiPriority w:val="99"/>
    <w:semiHidden/>
    <w:unhideWhenUsed/>
    <w:rsid w:val="00F21061"/>
  </w:style>
  <w:style w:type="numbering" w:customStyle="1" w:styleId="9224">
    <w:name w:val="Нет списка9224"/>
    <w:next w:val="a3"/>
    <w:uiPriority w:val="99"/>
    <w:semiHidden/>
    <w:rsid w:val="00F21061"/>
  </w:style>
  <w:style w:type="numbering" w:customStyle="1" w:styleId="15224">
    <w:name w:val="Нет списка15224"/>
    <w:next w:val="a3"/>
    <w:uiPriority w:val="99"/>
    <w:semiHidden/>
    <w:unhideWhenUsed/>
    <w:rsid w:val="00F21061"/>
  </w:style>
  <w:style w:type="numbering" w:customStyle="1" w:styleId="25224">
    <w:name w:val="Нет списка25224"/>
    <w:next w:val="a3"/>
    <w:uiPriority w:val="99"/>
    <w:semiHidden/>
    <w:unhideWhenUsed/>
    <w:rsid w:val="00F21061"/>
  </w:style>
  <w:style w:type="numbering" w:customStyle="1" w:styleId="35224">
    <w:name w:val="Нет списка35224"/>
    <w:next w:val="a3"/>
    <w:uiPriority w:val="99"/>
    <w:semiHidden/>
    <w:unhideWhenUsed/>
    <w:rsid w:val="00F21061"/>
  </w:style>
  <w:style w:type="numbering" w:customStyle="1" w:styleId="10224">
    <w:name w:val="Нет списка10224"/>
    <w:next w:val="a3"/>
    <w:uiPriority w:val="99"/>
    <w:semiHidden/>
    <w:rsid w:val="00F21061"/>
  </w:style>
  <w:style w:type="numbering" w:customStyle="1" w:styleId="16224">
    <w:name w:val="Нет списка16224"/>
    <w:next w:val="a3"/>
    <w:uiPriority w:val="99"/>
    <w:semiHidden/>
    <w:unhideWhenUsed/>
    <w:rsid w:val="00F21061"/>
  </w:style>
  <w:style w:type="numbering" w:customStyle="1" w:styleId="26224">
    <w:name w:val="Нет списка26224"/>
    <w:next w:val="a3"/>
    <w:uiPriority w:val="99"/>
    <w:semiHidden/>
    <w:unhideWhenUsed/>
    <w:rsid w:val="00F21061"/>
  </w:style>
  <w:style w:type="numbering" w:customStyle="1" w:styleId="36224">
    <w:name w:val="Нет списка36224"/>
    <w:next w:val="a3"/>
    <w:uiPriority w:val="99"/>
    <w:semiHidden/>
    <w:unhideWhenUsed/>
    <w:rsid w:val="00F21061"/>
  </w:style>
  <w:style w:type="numbering" w:customStyle="1" w:styleId="484">
    <w:name w:val="Нет списка484"/>
    <w:next w:val="a3"/>
    <w:uiPriority w:val="99"/>
    <w:semiHidden/>
    <w:unhideWhenUsed/>
    <w:rsid w:val="00F21061"/>
  </w:style>
  <w:style w:type="table" w:customStyle="1" w:styleId="493">
    <w:name w:val="Сетка таблицы493"/>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911">
    <w:name w:val="Нет списка491"/>
    <w:next w:val="a3"/>
    <w:uiPriority w:val="99"/>
    <w:semiHidden/>
    <w:unhideWhenUsed/>
    <w:rsid w:val="00F21061"/>
  </w:style>
  <w:style w:type="numbering" w:customStyle="1" w:styleId="11910">
    <w:name w:val="Нет списка1191"/>
    <w:next w:val="a3"/>
    <w:uiPriority w:val="99"/>
    <w:semiHidden/>
    <w:unhideWhenUsed/>
    <w:rsid w:val="00F21061"/>
  </w:style>
  <w:style w:type="numbering" w:customStyle="1" w:styleId="2181">
    <w:name w:val="Нет списка2181"/>
    <w:next w:val="a3"/>
    <w:uiPriority w:val="99"/>
    <w:semiHidden/>
    <w:unhideWhenUsed/>
    <w:rsid w:val="00F21061"/>
  </w:style>
  <w:style w:type="numbering" w:customStyle="1" w:styleId="3171">
    <w:name w:val="Нет списка3171"/>
    <w:next w:val="a3"/>
    <w:semiHidden/>
    <w:unhideWhenUsed/>
    <w:rsid w:val="00F21061"/>
  </w:style>
  <w:style w:type="table" w:customStyle="1" w:styleId="12010">
    <w:name w:val="Сетка таблицы1201"/>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010">
    <w:name w:val="Нет списка4101"/>
    <w:next w:val="a3"/>
    <w:uiPriority w:val="99"/>
    <w:semiHidden/>
    <w:unhideWhenUsed/>
    <w:rsid w:val="00F21061"/>
  </w:style>
  <w:style w:type="numbering" w:customStyle="1" w:styleId="5511">
    <w:name w:val="Нет списка551"/>
    <w:next w:val="a3"/>
    <w:uiPriority w:val="99"/>
    <w:semiHidden/>
    <w:unhideWhenUsed/>
    <w:rsid w:val="00F21061"/>
  </w:style>
  <w:style w:type="numbering" w:customStyle="1" w:styleId="6510">
    <w:name w:val="Нет списка651"/>
    <w:next w:val="a3"/>
    <w:uiPriority w:val="99"/>
    <w:semiHidden/>
    <w:unhideWhenUsed/>
    <w:rsid w:val="00F21061"/>
  </w:style>
  <w:style w:type="table" w:customStyle="1" w:styleId="31710">
    <w:name w:val="Сетка таблицы3171"/>
    <w:basedOn w:val="a2"/>
    <w:next w:val="a9"/>
    <w:rsid w:val="00F210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510">
    <w:name w:val="Нет списка751"/>
    <w:next w:val="a3"/>
    <w:uiPriority w:val="99"/>
    <w:semiHidden/>
    <w:unhideWhenUsed/>
    <w:rsid w:val="00F21061"/>
  </w:style>
  <w:style w:type="numbering" w:customStyle="1" w:styleId="111011">
    <w:name w:val="Нет списка11101"/>
    <w:next w:val="a3"/>
    <w:uiPriority w:val="99"/>
    <w:semiHidden/>
    <w:unhideWhenUsed/>
    <w:rsid w:val="00F21061"/>
  </w:style>
  <w:style w:type="table" w:customStyle="1" w:styleId="11151">
    <w:name w:val="Сетка таблицы11151"/>
    <w:basedOn w:val="a2"/>
    <w:next w:val="a9"/>
    <w:rsid w:val="00F21061"/>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510">
    <w:name w:val="Нет списка851"/>
    <w:next w:val="a3"/>
    <w:uiPriority w:val="99"/>
    <w:semiHidden/>
    <w:unhideWhenUsed/>
    <w:rsid w:val="00F21061"/>
  </w:style>
  <w:style w:type="table" w:customStyle="1" w:styleId="41011">
    <w:name w:val="Сетка таблицы4101"/>
    <w:basedOn w:val="a2"/>
    <w:next w:val="a9"/>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510">
    <w:name w:val="Нет списка1251"/>
    <w:next w:val="a3"/>
    <w:uiPriority w:val="99"/>
    <w:semiHidden/>
    <w:rsid w:val="00F21061"/>
  </w:style>
  <w:style w:type="numbering" w:customStyle="1" w:styleId="9510">
    <w:name w:val="Нет списка951"/>
    <w:next w:val="a3"/>
    <w:uiPriority w:val="99"/>
    <w:semiHidden/>
    <w:rsid w:val="00F21061"/>
  </w:style>
  <w:style w:type="table" w:customStyle="1" w:styleId="571">
    <w:name w:val="Сетка таблицы571"/>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510">
    <w:name w:val="Нет списка1051"/>
    <w:next w:val="a3"/>
    <w:uiPriority w:val="99"/>
    <w:semiHidden/>
    <w:rsid w:val="00F21061"/>
  </w:style>
  <w:style w:type="numbering" w:customStyle="1" w:styleId="13510">
    <w:name w:val="Нет списка1351"/>
    <w:next w:val="a3"/>
    <w:uiPriority w:val="99"/>
    <w:semiHidden/>
    <w:unhideWhenUsed/>
    <w:rsid w:val="00F21061"/>
  </w:style>
  <w:style w:type="numbering" w:customStyle="1" w:styleId="2191">
    <w:name w:val="Нет списка2191"/>
    <w:next w:val="a3"/>
    <w:uiPriority w:val="99"/>
    <w:semiHidden/>
    <w:unhideWhenUsed/>
    <w:rsid w:val="00F21061"/>
  </w:style>
  <w:style w:type="numbering" w:customStyle="1" w:styleId="3181">
    <w:name w:val="Нет списка3181"/>
    <w:next w:val="a3"/>
    <w:uiPriority w:val="99"/>
    <w:semiHidden/>
    <w:unhideWhenUsed/>
    <w:rsid w:val="00F21061"/>
  </w:style>
  <w:style w:type="table" w:customStyle="1" w:styleId="11161">
    <w:name w:val="Сетка таблицы11161"/>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51">
    <w:name w:val="Нет списка4151"/>
    <w:next w:val="a3"/>
    <w:uiPriority w:val="99"/>
    <w:semiHidden/>
    <w:unhideWhenUsed/>
    <w:rsid w:val="00F21061"/>
  </w:style>
  <w:style w:type="table" w:customStyle="1" w:styleId="41510">
    <w:name w:val="Сетка таблицы4151"/>
    <w:basedOn w:val="a2"/>
    <w:next w:val="a9"/>
    <w:rsid w:val="00F210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510">
    <w:name w:val="Нет списка2251"/>
    <w:next w:val="a3"/>
    <w:uiPriority w:val="99"/>
    <w:semiHidden/>
    <w:rsid w:val="00F21061"/>
  </w:style>
  <w:style w:type="numbering" w:customStyle="1" w:styleId="3251">
    <w:name w:val="Нет списка3251"/>
    <w:next w:val="a3"/>
    <w:uiPriority w:val="99"/>
    <w:semiHidden/>
    <w:rsid w:val="00F21061"/>
  </w:style>
  <w:style w:type="numbering" w:customStyle="1" w:styleId="42310">
    <w:name w:val="Нет списка4231"/>
    <w:next w:val="a3"/>
    <w:uiPriority w:val="99"/>
    <w:semiHidden/>
    <w:unhideWhenUsed/>
    <w:rsid w:val="00F21061"/>
  </w:style>
  <w:style w:type="numbering" w:customStyle="1" w:styleId="111310">
    <w:name w:val="Нет списка11131"/>
    <w:next w:val="a3"/>
    <w:uiPriority w:val="99"/>
    <w:semiHidden/>
    <w:unhideWhenUsed/>
    <w:rsid w:val="00F21061"/>
  </w:style>
  <w:style w:type="numbering" w:customStyle="1" w:styleId="211310">
    <w:name w:val="Нет списка21131"/>
    <w:next w:val="a3"/>
    <w:uiPriority w:val="99"/>
    <w:semiHidden/>
    <w:unhideWhenUsed/>
    <w:rsid w:val="00F21061"/>
  </w:style>
  <w:style w:type="numbering" w:customStyle="1" w:styleId="311310">
    <w:name w:val="Нет списка31131"/>
    <w:next w:val="a3"/>
    <w:uiPriority w:val="99"/>
    <w:semiHidden/>
    <w:unhideWhenUsed/>
    <w:rsid w:val="00F21061"/>
  </w:style>
  <w:style w:type="numbering" w:customStyle="1" w:styleId="41131">
    <w:name w:val="Нет списка41131"/>
    <w:next w:val="a3"/>
    <w:uiPriority w:val="99"/>
    <w:semiHidden/>
    <w:unhideWhenUsed/>
    <w:rsid w:val="00F21061"/>
  </w:style>
  <w:style w:type="numbering" w:customStyle="1" w:styleId="51310">
    <w:name w:val="Нет списка5131"/>
    <w:next w:val="a3"/>
    <w:uiPriority w:val="99"/>
    <w:semiHidden/>
    <w:unhideWhenUsed/>
    <w:rsid w:val="00F21061"/>
  </w:style>
  <w:style w:type="numbering" w:customStyle="1" w:styleId="61310">
    <w:name w:val="Нет списка6131"/>
    <w:next w:val="a3"/>
    <w:uiPriority w:val="99"/>
    <w:semiHidden/>
    <w:unhideWhenUsed/>
    <w:rsid w:val="00F21061"/>
  </w:style>
  <w:style w:type="numbering" w:customStyle="1" w:styleId="2351">
    <w:name w:val="Нет списка2351"/>
    <w:next w:val="a3"/>
    <w:uiPriority w:val="99"/>
    <w:semiHidden/>
    <w:rsid w:val="00F21061"/>
  </w:style>
  <w:style w:type="numbering" w:customStyle="1" w:styleId="3351">
    <w:name w:val="Нет списка3351"/>
    <w:next w:val="a3"/>
    <w:uiPriority w:val="99"/>
    <w:semiHidden/>
    <w:rsid w:val="00F21061"/>
  </w:style>
  <w:style w:type="numbering" w:customStyle="1" w:styleId="43310">
    <w:name w:val="Нет списка4331"/>
    <w:next w:val="a3"/>
    <w:uiPriority w:val="99"/>
    <w:semiHidden/>
    <w:unhideWhenUsed/>
    <w:rsid w:val="00F21061"/>
  </w:style>
  <w:style w:type="numbering" w:customStyle="1" w:styleId="112310">
    <w:name w:val="Нет списка11231"/>
    <w:next w:val="a3"/>
    <w:uiPriority w:val="99"/>
    <w:semiHidden/>
    <w:unhideWhenUsed/>
    <w:rsid w:val="00F21061"/>
  </w:style>
  <w:style w:type="numbering" w:customStyle="1" w:styleId="21231">
    <w:name w:val="Нет списка21231"/>
    <w:next w:val="a3"/>
    <w:uiPriority w:val="99"/>
    <w:semiHidden/>
    <w:unhideWhenUsed/>
    <w:rsid w:val="00F21061"/>
  </w:style>
  <w:style w:type="numbering" w:customStyle="1" w:styleId="31231">
    <w:name w:val="Нет списка31231"/>
    <w:next w:val="a3"/>
    <w:uiPriority w:val="99"/>
    <w:semiHidden/>
    <w:unhideWhenUsed/>
    <w:rsid w:val="00F21061"/>
  </w:style>
  <w:style w:type="numbering" w:customStyle="1" w:styleId="41231">
    <w:name w:val="Нет списка41231"/>
    <w:next w:val="a3"/>
    <w:uiPriority w:val="99"/>
    <w:semiHidden/>
    <w:unhideWhenUsed/>
    <w:rsid w:val="00F21061"/>
  </w:style>
  <w:style w:type="numbering" w:customStyle="1" w:styleId="52310">
    <w:name w:val="Нет списка5231"/>
    <w:next w:val="a3"/>
    <w:uiPriority w:val="99"/>
    <w:semiHidden/>
    <w:unhideWhenUsed/>
    <w:rsid w:val="00F21061"/>
  </w:style>
  <w:style w:type="numbering" w:customStyle="1" w:styleId="62310">
    <w:name w:val="Нет списка6231"/>
    <w:next w:val="a3"/>
    <w:uiPriority w:val="99"/>
    <w:semiHidden/>
    <w:unhideWhenUsed/>
    <w:rsid w:val="00F21061"/>
  </w:style>
  <w:style w:type="numbering" w:customStyle="1" w:styleId="1451">
    <w:name w:val="Нет списка1451"/>
    <w:next w:val="a3"/>
    <w:uiPriority w:val="99"/>
    <w:semiHidden/>
    <w:unhideWhenUsed/>
    <w:rsid w:val="00F21061"/>
  </w:style>
  <w:style w:type="numbering" w:customStyle="1" w:styleId="1551">
    <w:name w:val="Нет списка1551"/>
    <w:next w:val="a3"/>
    <w:uiPriority w:val="99"/>
    <w:semiHidden/>
    <w:unhideWhenUsed/>
    <w:rsid w:val="00F21061"/>
  </w:style>
  <w:style w:type="numbering" w:customStyle="1" w:styleId="1651">
    <w:name w:val="Нет списка1651"/>
    <w:next w:val="a3"/>
    <w:uiPriority w:val="99"/>
    <w:semiHidden/>
    <w:unhideWhenUsed/>
    <w:rsid w:val="00F21061"/>
  </w:style>
  <w:style w:type="numbering" w:customStyle="1" w:styleId="17310">
    <w:name w:val="Нет списка1731"/>
    <w:next w:val="a3"/>
    <w:uiPriority w:val="99"/>
    <w:semiHidden/>
    <w:unhideWhenUsed/>
    <w:rsid w:val="00F21061"/>
  </w:style>
  <w:style w:type="numbering" w:customStyle="1" w:styleId="2451">
    <w:name w:val="Нет списка2451"/>
    <w:next w:val="a3"/>
    <w:uiPriority w:val="99"/>
    <w:semiHidden/>
    <w:unhideWhenUsed/>
    <w:rsid w:val="00F21061"/>
  </w:style>
  <w:style w:type="numbering" w:customStyle="1" w:styleId="3451">
    <w:name w:val="Нет списка3451"/>
    <w:next w:val="a3"/>
    <w:uiPriority w:val="99"/>
    <w:semiHidden/>
    <w:unhideWhenUsed/>
    <w:rsid w:val="00F21061"/>
  </w:style>
  <w:style w:type="numbering" w:customStyle="1" w:styleId="18310">
    <w:name w:val="Нет списка1831"/>
    <w:next w:val="a3"/>
    <w:uiPriority w:val="99"/>
    <w:semiHidden/>
    <w:unhideWhenUsed/>
    <w:rsid w:val="00F21061"/>
  </w:style>
  <w:style w:type="numbering" w:customStyle="1" w:styleId="19310">
    <w:name w:val="Нет списка1931"/>
    <w:next w:val="a3"/>
    <w:uiPriority w:val="99"/>
    <w:semiHidden/>
    <w:unhideWhenUsed/>
    <w:rsid w:val="00F21061"/>
  </w:style>
  <w:style w:type="numbering" w:customStyle="1" w:styleId="2551">
    <w:name w:val="Нет списка2551"/>
    <w:next w:val="a3"/>
    <w:uiPriority w:val="99"/>
    <w:semiHidden/>
    <w:unhideWhenUsed/>
    <w:rsid w:val="00F21061"/>
  </w:style>
  <w:style w:type="numbering" w:customStyle="1" w:styleId="3551">
    <w:name w:val="Нет списка3551"/>
    <w:next w:val="a3"/>
    <w:uiPriority w:val="99"/>
    <w:semiHidden/>
    <w:unhideWhenUsed/>
    <w:rsid w:val="00F21061"/>
  </w:style>
  <w:style w:type="table" w:customStyle="1" w:styleId="5151">
    <w:name w:val="Сетка таблицы5151"/>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51">
    <w:name w:val="Нет списка2651"/>
    <w:next w:val="a3"/>
    <w:uiPriority w:val="99"/>
    <w:semiHidden/>
    <w:unhideWhenUsed/>
    <w:rsid w:val="00F21061"/>
  </w:style>
  <w:style w:type="numbering" w:customStyle="1" w:styleId="3651">
    <w:name w:val="Нет списка3651"/>
    <w:next w:val="a3"/>
    <w:uiPriority w:val="99"/>
    <w:semiHidden/>
    <w:unhideWhenUsed/>
    <w:rsid w:val="00F21061"/>
  </w:style>
  <w:style w:type="numbering" w:customStyle="1" w:styleId="2731">
    <w:name w:val="Нет списка2731"/>
    <w:next w:val="a3"/>
    <w:uiPriority w:val="99"/>
    <w:semiHidden/>
    <w:unhideWhenUsed/>
    <w:rsid w:val="00F21061"/>
  </w:style>
  <w:style w:type="numbering" w:customStyle="1" w:styleId="3731">
    <w:name w:val="Нет списка3731"/>
    <w:next w:val="a3"/>
    <w:semiHidden/>
    <w:unhideWhenUsed/>
    <w:rsid w:val="00F21061"/>
  </w:style>
  <w:style w:type="table" w:customStyle="1" w:styleId="411310">
    <w:name w:val="Сетка таблицы41131"/>
    <w:basedOn w:val="a2"/>
    <w:rsid w:val="00F2106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310">
    <w:name w:val="Нет списка12131"/>
    <w:next w:val="a3"/>
    <w:uiPriority w:val="99"/>
    <w:semiHidden/>
    <w:unhideWhenUsed/>
    <w:rsid w:val="00F21061"/>
  </w:style>
  <w:style w:type="numbering" w:customStyle="1" w:styleId="221310">
    <w:name w:val="Нет списка22131"/>
    <w:next w:val="a3"/>
    <w:uiPriority w:val="99"/>
    <w:semiHidden/>
    <w:unhideWhenUsed/>
    <w:rsid w:val="00F21061"/>
  </w:style>
  <w:style w:type="numbering" w:customStyle="1" w:styleId="131310">
    <w:name w:val="Нет списка13131"/>
    <w:next w:val="a3"/>
    <w:uiPriority w:val="99"/>
    <w:semiHidden/>
    <w:unhideWhenUsed/>
    <w:rsid w:val="00F21061"/>
  </w:style>
  <w:style w:type="numbering" w:customStyle="1" w:styleId="23131">
    <w:name w:val="Нет списка23131"/>
    <w:next w:val="a3"/>
    <w:uiPriority w:val="99"/>
    <w:semiHidden/>
    <w:unhideWhenUsed/>
    <w:rsid w:val="00F21061"/>
  </w:style>
  <w:style w:type="numbering" w:customStyle="1" w:styleId="32131">
    <w:name w:val="Нет списка32131"/>
    <w:next w:val="a3"/>
    <w:uiPriority w:val="99"/>
    <w:semiHidden/>
    <w:unhideWhenUsed/>
    <w:rsid w:val="00F21061"/>
  </w:style>
  <w:style w:type="numbering" w:customStyle="1" w:styleId="71310">
    <w:name w:val="Нет списка7131"/>
    <w:next w:val="a3"/>
    <w:uiPriority w:val="99"/>
    <w:semiHidden/>
    <w:unhideWhenUsed/>
    <w:rsid w:val="00F21061"/>
  </w:style>
  <w:style w:type="numbering" w:customStyle="1" w:styleId="14131">
    <w:name w:val="Нет списка14131"/>
    <w:next w:val="a3"/>
    <w:uiPriority w:val="99"/>
    <w:semiHidden/>
    <w:unhideWhenUsed/>
    <w:rsid w:val="00F21061"/>
  </w:style>
  <w:style w:type="numbering" w:customStyle="1" w:styleId="24131">
    <w:name w:val="Нет списка24131"/>
    <w:next w:val="a3"/>
    <w:uiPriority w:val="99"/>
    <w:semiHidden/>
    <w:unhideWhenUsed/>
    <w:rsid w:val="00F21061"/>
  </w:style>
  <w:style w:type="numbering" w:customStyle="1" w:styleId="33131">
    <w:name w:val="Нет списка33131"/>
    <w:next w:val="a3"/>
    <w:uiPriority w:val="99"/>
    <w:semiHidden/>
    <w:unhideWhenUsed/>
    <w:rsid w:val="00F21061"/>
  </w:style>
  <w:style w:type="numbering" w:customStyle="1" w:styleId="81310">
    <w:name w:val="Нет списка8131"/>
    <w:next w:val="a3"/>
    <w:uiPriority w:val="99"/>
    <w:semiHidden/>
    <w:unhideWhenUsed/>
    <w:rsid w:val="00F21061"/>
  </w:style>
  <w:style w:type="numbering" w:customStyle="1" w:styleId="34131">
    <w:name w:val="Нет списка34131"/>
    <w:next w:val="a3"/>
    <w:uiPriority w:val="99"/>
    <w:semiHidden/>
    <w:unhideWhenUsed/>
    <w:rsid w:val="00F21061"/>
  </w:style>
  <w:style w:type="numbering" w:customStyle="1" w:styleId="91310">
    <w:name w:val="Нет списка9131"/>
    <w:next w:val="a3"/>
    <w:uiPriority w:val="99"/>
    <w:semiHidden/>
    <w:rsid w:val="00F21061"/>
  </w:style>
  <w:style w:type="numbering" w:customStyle="1" w:styleId="15131">
    <w:name w:val="Нет списка15131"/>
    <w:next w:val="a3"/>
    <w:uiPriority w:val="99"/>
    <w:semiHidden/>
    <w:unhideWhenUsed/>
    <w:rsid w:val="00F21061"/>
  </w:style>
  <w:style w:type="numbering" w:customStyle="1" w:styleId="25131">
    <w:name w:val="Нет списка25131"/>
    <w:next w:val="a3"/>
    <w:uiPriority w:val="99"/>
    <w:semiHidden/>
    <w:unhideWhenUsed/>
    <w:rsid w:val="00F21061"/>
  </w:style>
  <w:style w:type="numbering" w:customStyle="1" w:styleId="35131">
    <w:name w:val="Нет списка35131"/>
    <w:next w:val="a3"/>
    <w:uiPriority w:val="99"/>
    <w:semiHidden/>
    <w:unhideWhenUsed/>
    <w:rsid w:val="00F21061"/>
  </w:style>
  <w:style w:type="numbering" w:customStyle="1" w:styleId="101310">
    <w:name w:val="Нет списка10131"/>
    <w:next w:val="a3"/>
    <w:uiPriority w:val="99"/>
    <w:semiHidden/>
    <w:rsid w:val="00F21061"/>
  </w:style>
  <w:style w:type="numbering" w:customStyle="1" w:styleId="16131">
    <w:name w:val="Нет списка16131"/>
    <w:next w:val="a3"/>
    <w:uiPriority w:val="99"/>
    <w:semiHidden/>
    <w:unhideWhenUsed/>
    <w:rsid w:val="00F21061"/>
  </w:style>
  <w:style w:type="numbering" w:customStyle="1" w:styleId="26131">
    <w:name w:val="Нет списка26131"/>
    <w:next w:val="a3"/>
    <w:uiPriority w:val="99"/>
    <w:semiHidden/>
    <w:unhideWhenUsed/>
    <w:rsid w:val="00F21061"/>
  </w:style>
  <w:style w:type="numbering" w:customStyle="1" w:styleId="36131">
    <w:name w:val="Нет списка36131"/>
    <w:next w:val="a3"/>
    <w:uiPriority w:val="99"/>
    <w:semiHidden/>
    <w:unhideWhenUsed/>
    <w:rsid w:val="00F21061"/>
  </w:style>
  <w:style w:type="numbering" w:customStyle="1" w:styleId="20310">
    <w:name w:val="Нет списка2031"/>
    <w:next w:val="a3"/>
    <w:uiPriority w:val="99"/>
    <w:semiHidden/>
    <w:unhideWhenUsed/>
    <w:rsid w:val="00F21061"/>
  </w:style>
  <w:style w:type="numbering" w:customStyle="1" w:styleId="11031">
    <w:name w:val="Нет списка11031"/>
    <w:next w:val="a3"/>
    <w:uiPriority w:val="99"/>
    <w:semiHidden/>
    <w:unhideWhenUsed/>
    <w:rsid w:val="00F21061"/>
  </w:style>
  <w:style w:type="numbering" w:customStyle="1" w:styleId="2831">
    <w:name w:val="Нет списка2831"/>
    <w:next w:val="a3"/>
    <w:uiPriority w:val="99"/>
    <w:semiHidden/>
    <w:unhideWhenUsed/>
    <w:rsid w:val="00F21061"/>
  </w:style>
  <w:style w:type="numbering" w:customStyle="1" w:styleId="3831">
    <w:name w:val="Нет списка3831"/>
    <w:next w:val="a3"/>
    <w:semiHidden/>
    <w:unhideWhenUsed/>
    <w:rsid w:val="00F21061"/>
  </w:style>
  <w:style w:type="numbering" w:customStyle="1" w:styleId="12231">
    <w:name w:val="Нет списка12231"/>
    <w:next w:val="a3"/>
    <w:uiPriority w:val="99"/>
    <w:semiHidden/>
    <w:unhideWhenUsed/>
    <w:rsid w:val="00F21061"/>
  </w:style>
  <w:style w:type="numbering" w:customStyle="1" w:styleId="22231">
    <w:name w:val="Нет списка22231"/>
    <w:next w:val="a3"/>
    <w:uiPriority w:val="99"/>
    <w:semiHidden/>
    <w:unhideWhenUsed/>
    <w:rsid w:val="00F21061"/>
  </w:style>
  <w:style w:type="numbering" w:customStyle="1" w:styleId="13231">
    <w:name w:val="Нет списка13231"/>
    <w:next w:val="a3"/>
    <w:uiPriority w:val="99"/>
    <w:semiHidden/>
    <w:unhideWhenUsed/>
    <w:rsid w:val="00F21061"/>
  </w:style>
  <w:style w:type="numbering" w:customStyle="1" w:styleId="23231">
    <w:name w:val="Нет списка23231"/>
    <w:next w:val="a3"/>
    <w:uiPriority w:val="99"/>
    <w:semiHidden/>
    <w:unhideWhenUsed/>
    <w:rsid w:val="00F21061"/>
  </w:style>
  <w:style w:type="numbering" w:customStyle="1" w:styleId="32231">
    <w:name w:val="Нет списка32231"/>
    <w:next w:val="a3"/>
    <w:uiPriority w:val="99"/>
    <w:semiHidden/>
    <w:unhideWhenUsed/>
    <w:rsid w:val="00F21061"/>
  </w:style>
  <w:style w:type="numbering" w:customStyle="1" w:styleId="7231">
    <w:name w:val="Нет списка7231"/>
    <w:next w:val="a3"/>
    <w:uiPriority w:val="99"/>
    <w:semiHidden/>
    <w:unhideWhenUsed/>
    <w:rsid w:val="00F21061"/>
  </w:style>
  <w:style w:type="numbering" w:customStyle="1" w:styleId="14231">
    <w:name w:val="Нет списка14231"/>
    <w:next w:val="a3"/>
    <w:uiPriority w:val="99"/>
    <w:semiHidden/>
    <w:unhideWhenUsed/>
    <w:rsid w:val="00F21061"/>
  </w:style>
  <w:style w:type="numbering" w:customStyle="1" w:styleId="24231">
    <w:name w:val="Нет списка24231"/>
    <w:next w:val="a3"/>
    <w:uiPriority w:val="99"/>
    <w:semiHidden/>
    <w:unhideWhenUsed/>
    <w:rsid w:val="00F21061"/>
  </w:style>
  <w:style w:type="numbering" w:customStyle="1" w:styleId="33231">
    <w:name w:val="Нет списка33231"/>
    <w:next w:val="a3"/>
    <w:uiPriority w:val="99"/>
    <w:semiHidden/>
    <w:unhideWhenUsed/>
    <w:rsid w:val="00F21061"/>
  </w:style>
  <w:style w:type="numbering" w:customStyle="1" w:styleId="8231">
    <w:name w:val="Нет списка8231"/>
    <w:next w:val="a3"/>
    <w:uiPriority w:val="99"/>
    <w:semiHidden/>
    <w:unhideWhenUsed/>
    <w:rsid w:val="00F21061"/>
  </w:style>
  <w:style w:type="numbering" w:customStyle="1" w:styleId="34231">
    <w:name w:val="Нет списка34231"/>
    <w:next w:val="a3"/>
    <w:uiPriority w:val="99"/>
    <w:semiHidden/>
    <w:unhideWhenUsed/>
    <w:rsid w:val="00F21061"/>
  </w:style>
  <w:style w:type="numbering" w:customStyle="1" w:styleId="9231">
    <w:name w:val="Нет списка9231"/>
    <w:next w:val="a3"/>
    <w:uiPriority w:val="99"/>
    <w:semiHidden/>
    <w:rsid w:val="00F21061"/>
  </w:style>
  <w:style w:type="numbering" w:customStyle="1" w:styleId="15231">
    <w:name w:val="Нет списка15231"/>
    <w:next w:val="a3"/>
    <w:uiPriority w:val="99"/>
    <w:semiHidden/>
    <w:unhideWhenUsed/>
    <w:rsid w:val="00F21061"/>
  </w:style>
  <w:style w:type="numbering" w:customStyle="1" w:styleId="25231">
    <w:name w:val="Нет списка25231"/>
    <w:next w:val="a3"/>
    <w:uiPriority w:val="99"/>
    <w:semiHidden/>
    <w:unhideWhenUsed/>
    <w:rsid w:val="00F21061"/>
  </w:style>
  <w:style w:type="numbering" w:customStyle="1" w:styleId="35231">
    <w:name w:val="Нет списка35231"/>
    <w:next w:val="a3"/>
    <w:uiPriority w:val="99"/>
    <w:semiHidden/>
    <w:unhideWhenUsed/>
    <w:rsid w:val="00F21061"/>
  </w:style>
  <w:style w:type="numbering" w:customStyle="1" w:styleId="10231">
    <w:name w:val="Нет списка10231"/>
    <w:next w:val="a3"/>
    <w:uiPriority w:val="99"/>
    <w:semiHidden/>
    <w:rsid w:val="00F21061"/>
  </w:style>
  <w:style w:type="numbering" w:customStyle="1" w:styleId="16231">
    <w:name w:val="Нет списка16231"/>
    <w:next w:val="a3"/>
    <w:uiPriority w:val="99"/>
    <w:semiHidden/>
    <w:unhideWhenUsed/>
    <w:rsid w:val="00F21061"/>
  </w:style>
  <w:style w:type="numbering" w:customStyle="1" w:styleId="26231">
    <w:name w:val="Нет списка26231"/>
    <w:next w:val="a3"/>
    <w:uiPriority w:val="99"/>
    <w:semiHidden/>
    <w:unhideWhenUsed/>
    <w:rsid w:val="00F21061"/>
  </w:style>
  <w:style w:type="numbering" w:customStyle="1" w:styleId="36231">
    <w:name w:val="Нет списка36231"/>
    <w:next w:val="a3"/>
    <w:uiPriority w:val="99"/>
    <w:semiHidden/>
    <w:unhideWhenUsed/>
    <w:rsid w:val="00F21061"/>
  </w:style>
  <w:style w:type="numbering" w:customStyle="1" w:styleId="29111">
    <w:name w:val="Нет списка2911"/>
    <w:next w:val="a3"/>
    <w:uiPriority w:val="99"/>
    <w:semiHidden/>
    <w:unhideWhenUsed/>
    <w:rsid w:val="00F21061"/>
  </w:style>
  <w:style w:type="numbering" w:customStyle="1" w:styleId="30110">
    <w:name w:val="Нет списка3011"/>
    <w:next w:val="a3"/>
    <w:uiPriority w:val="99"/>
    <w:semiHidden/>
    <w:unhideWhenUsed/>
    <w:rsid w:val="00F21061"/>
  </w:style>
  <w:style w:type="numbering" w:customStyle="1" w:styleId="113110">
    <w:name w:val="Нет списка11311"/>
    <w:next w:val="a3"/>
    <w:uiPriority w:val="99"/>
    <w:semiHidden/>
    <w:unhideWhenUsed/>
    <w:rsid w:val="00F21061"/>
  </w:style>
  <w:style w:type="numbering" w:customStyle="1" w:styleId="210111">
    <w:name w:val="Нет списка21011"/>
    <w:next w:val="a3"/>
    <w:uiPriority w:val="99"/>
    <w:semiHidden/>
    <w:unhideWhenUsed/>
    <w:rsid w:val="00F21061"/>
  </w:style>
  <w:style w:type="numbering" w:customStyle="1" w:styleId="39110">
    <w:name w:val="Нет списка3911"/>
    <w:next w:val="a3"/>
    <w:uiPriority w:val="99"/>
    <w:semiHidden/>
    <w:unhideWhenUsed/>
    <w:rsid w:val="00F21061"/>
  </w:style>
  <w:style w:type="numbering" w:customStyle="1" w:styleId="40110">
    <w:name w:val="Нет списка4011"/>
    <w:next w:val="a3"/>
    <w:uiPriority w:val="99"/>
    <w:semiHidden/>
    <w:unhideWhenUsed/>
    <w:rsid w:val="00F210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902683">
      <w:bodyDiv w:val="1"/>
      <w:marLeft w:val="0"/>
      <w:marRight w:val="0"/>
      <w:marTop w:val="0"/>
      <w:marBottom w:val="0"/>
      <w:divBdr>
        <w:top w:val="none" w:sz="0" w:space="0" w:color="auto"/>
        <w:left w:val="none" w:sz="0" w:space="0" w:color="auto"/>
        <w:bottom w:val="none" w:sz="0" w:space="0" w:color="auto"/>
        <w:right w:val="none" w:sz="0" w:space="0" w:color="auto"/>
      </w:divBdr>
    </w:div>
    <w:div w:id="67657984">
      <w:bodyDiv w:val="1"/>
      <w:marLeft w:val="0"/>
      <w:marRight w:val="0"/>
      <w:marTop w:val="0"/>
      <w:marBottom w:val="0"/>
      <w:divBdr>
        <w:top w:val="none" w:sz="0" w:space="0" w:color="auto"/>
        <w:left w:val="none" w:sz="0" w:space="0" w:color="auto"/>
        <w:bottom w:val="none" w:sz="0" w:space="0" w:color="auto"/>
        <w:right w:val="none" w:sz="0" w:space="0" w:color="auto"/>
      </w:divBdr>
    </w:div>
    <w:div w:id="72706805">
      <w:bodyDiv w:val="1"/>
      <w:marLeft w:val="0"/>
      <w:marRight w:val="0"/>
      <w:marTop w:val="0"/>
      <w:marBottom w:val="0"/>
      <w:divBdr>
        <w:top w:val="none" w:sz="0" w:space="0" w:color="auto"/>
        <w:left w:val="none" w:sz="0" w:space="0" w:color="auto"/>
        <w:bottom w:val="none" w:sz="0" w:space="0" w:color="auto"/>
        <w:right w:val="none" w:sz="0" w:space="0" w:color="auto"/>
      </w:divBdr>
    </w:div>
    <w:div w:id="87435712">
      <w:bodyDiv w:val="1"/>
      <w:marLeft w:val="0"/>
      <w:marRight w:val="0"/>
      <w:marTop w:val="0"/>
      <w:marBottom w:val="0"/>
      <w:divBdr>
        <w:top w:val="none" w:sz="0" w:space="0" w:color="auto"/>
        <w:left w:val="none" w:sz="0" w:space="0" w:color="auto"/>
        <w:bottom w:val="none" w:sz="0" w:space="0" w:color="auto"/>
        <w:right w:val="none" w:sz="0" w:space="0" w:color="auto"/>
      </w:divBdr>
    </w:div>
    <w:div w:id="179666086">
      <w:bodyDiv w:val="1"/>
      <w:marLeft w:val="0"/>
      <w:marRight w:val="0"/>
      <w:marTop w:val="0"/>
      <w:marBottom w:val="0"/>
      <w:divBdr>
        <w:top w:val="none" w:sz="0" w:space="0" w:color="auto"/>
        <w:left w:val="none" w:sz="0" w:space="0" w:color="auto"/>
        <w:bottom w:val="none" w:sz="0" w:space="0" w:color="auto"/>
        <w:right w:val="none" w:sz="0" w:space="0" w:color="auto"/>
      </w:divBdr>
    </w:div>
    <w:div w:id="180508634">
      <w:bodyDiv w:val="1"/>
      <w:marLeft w:val="0"/>
      <w:marRight w:val="0"/>
      <w:marTop w:val="0"/>
      <w:marBottom w:val="0"/>
      <w:divBdr>
        <w:top w:val="none" w:sz="0" w:space="0" w:color="auto"/>
        <w:left w:val="none" w:sz="0" w:space="0" w:color="auto"/>
        <w:bottom w:val="none" w:sz="0" w:space="0" w:color="auto"/>
        <w:right w:val="none" w:sz="0" w:space="0" w:color="auto"/>
      </w:divBdr>
    </w:div>
    <w:div w:id="181551981">
      <w:bodyDiv w:val="1"/>
      <w:marLeft w:val="0"/>
      <w:marRight w:val="0"/>
      <w:marTop w:val="0"/>
      <w:marBottom w:val="0"/>
      <w:divBdr>
        <w:top w:val="none" w:sz="0" w:space="0" w:color="auto"/>
        <w:left w:val="none" w:sz="0" w:space="0" w:color="auto"/>
        <w:bottom w:val="none" w:sz="0" w:space="0" w:color="auto"/>
        <w:right w:val="none" w:sz="0" w:space="0" w:color="auto"/>
      </w:divBdr>
    </w:div>
    <w:div w:id="206798419">
      <w:bodyDiv w:val="1"/>
      <w:marLeft w:val="0"/>
      <w:marRight w:val="0"/>
      <w:marTop w:val="0"/>
      <w:marBottom w:val="0"/>
      <w:divBdr>
        <w:top w:val="none" w:sz="0" w:space="0" w:color="auto"/>
        <w:left w:val="none" w:sz="0" w:space="0" w:color="auto"/>
        <w:bottom w:val="none" w:sz="0" w:space="0" w:color="auto"/>
        <w:right w:val="none" w:sz="0" w:space="0" w:color="auto"/>
      </w:divBdr>
    </w:div>
    <w:div w:id="278027632">
      <w:bodyDiv w:val="1"/>
      <w:marLeft w:val="0"/>
      <w:marRight w:val="0"/>
      <w:marTop w:val="0"/>
      <w:marBottom w:val="0"/>
      <w:divBdr>
        <w:top w:val="none" w:sz="0" w:space="0" w:color="auto"/>
        <w:left w:val="none" w:sz="0" w:space="0" w:color="auto"/>
        <w:bottom w:val="none" w:sz="0" w:space="0" w:color="auto"/>
        <w:right w:val="none" w:sz="0" w:space="0" w:color="auto"/>
      </w:divBdr>
    </w:div>
    <w:div w:id="281038681">
      <w:bodyDiv w:val="1"/>
      <w:marLeft w:val="0"/>
      <w:marRight w:val="0"/>
      <w:marTop w:val="0"/>
      <w:marBottom w:val="0"/>
      <w:divBdr>
        <w:top w:val="none" w:sz="0" w:space="0" w:color="auto"/>
        <w:left w:val="none" w:sz="0" w:space="0" w:color="auto"/>
        <w:bottom w:val="none" w:sz="0" w:space="0" w:color="auto"/>
        <w:right w:val="none" w:sz="0" w:space="0" w:color="auto"/>
      </w:divBdr>
    </w:div>
    <w:div w:id="284821735">
      <w:bodyDiv w:val="1"/>
      <w:marLeft w:val="0"/>
      <w:marRight w:val="0"/>
      <w:marTop w:val="0"/>
      <w:marBottom w:val="0"/>
      <w:divBdr>
        <w:top w:val="none" w:sz="0" w:space="0" w:color="auto"/>
        <w:left w:val="none" w:sz="0" w:space="0" w:color="auto"/>
        <w:bottom w:val="none" w:sz="0" w:space="0" w:color="auto"/>
        <w:right w:val="none" w:sz="0" w:space="0" w:color="auto"/>
      </w:divBdr>
    </w:div>
    <w:div w:id="288123035">
      <w:bodyDiv w:val="1"/>
      <w:marLeft w:val="0"/>
      <w:marRight w:val="0"/>
      <w:marTop w:val="0"/>
      <w:marBottom w:val="0"/>
      <w:divBdr>
        <w:top w:val="none" w:sz="0" w:space="0" w:color="auto"/>
        <w:left w:val="none" w:sz="0" w:space="0" w:color="auto"/>
        <w:bottom w:val="none" w:sz="0" w:space="0" w:color="auto"/>
        <w:right w:val="none" w:sz="0" w:space="0" w:color="auto"/>
      </w:divBdr>
    </w:div>
    <w:div w:id="371268190">
      <w:bodyDiv w:val="1"/>
      <w:marLeft w:val="0"/>
      <w:marRight w:val="0"/>
      <w:marTop w:val="0"/>
      <w:marBottom w:val="0"/>
      <w:divBdr>
        <w:top w:val="none" w:sz="0" w:space="0" w:color="auto"/>
        <w:left w:val="none" w:sz="0" w:space="0" w:color="auto"/>
        <w:bottom w:val="none" w:sz="0" w:space="0" w:color="auto"/>
        <w:right w:val="none" w:sz="0" w:space="0" w:color="auto"/>
      </w:divBdr>
    </w:div>
    <w:div w:id="388040929">
      <w:bodyDiv w:val="1"/>
      <w:marLeft w:val="0"/>
      <w:marRight w:val="0"/>
      <w:marTop w:val="0"/>
      <w:marBottom w:val="0"/>
      <w:divBdr>
        <w:top w:val="none" w:sz="0" w:space="0" w:color="auto"/>
        <w:left w:val="none" w:sz="0" w:space="0" w:color="auto"/>
        <w:bottom w:val="none" w:sz="0" w:space="0" w:color="auto"/>
        <w:right w:val="none" w:sz="0" w:space="0" w:color="auto"/>
      </w:divBdr>
    </w:div>
    <w:div w:id="416361973">
      <w:bodyDiv w:val="1"/>
      <w:marLeft w:val="0"/>
      <w:marRight w:val="0"/>
      <w:marTop w:val="0"/>
      <w:marBottom w:val="0"/>
      <w:divBdr>
        <w:top w:val="none" w:sz="0" w:space="0" w:color="auto"/>
        <w:left w:val="none" w:sz="0" w:space="0" w:color="auto"/>
        <w:bottom w:val="none" w:sz="0" w:space="0" w:color="auto"/>
        <w:right w:val="none" w:sz="0" w:space="0" w:color="auto"/>
      </w:divBdr>
    </w:div>
    <w:div w:id="426729244">
      <w:bodyDiv w:val="1"/>
      <w:marLeft w:val="0"/>
      <w:marRight w:val="0"/>
      <w:marTop w:val="0"/>
      <w:marBottom w:val="0"/>
      <w:divBdr>
        <w:top w:val="none" w:sz="0" w:space="0" w:color="auto"/>
        <w:left w:val="none" w:sz="0" w:space="0" w:color="auto"/>
        <w:bottom w:val="none" w:sz="0" w:space="0" w:color="auto"/>
        <w:right w:val="none" w:sz="0" w:space="0" w:color="auto"/>
      </w:divBdr>
    </w:div>
    <w:div w:id="448007964">
      <w:bodyDiv w:val="1"/>
      <w:marLeft w:val="0"/>
      <w:marRight w:val="0"/>
      <w:marTop w:val="0"/>
      <w:marBottom w:val="0"/>
      <w:divBdr>
        <w:top w:val="none" w:sz="0" w:space="0" w:color="auto"/>
        <w:left w:val="none" w:sz="0" w:space="0" w:color="auto"/>
        <w:bottom w:val="none" w:sz="0" w:space="0" w:color="auto"/>
        <w:right w:val="none" w:sz="0" w:space="0" w:color="auto"/>
      </w:divBdr>
    </w:div>
    <w:div w:id="450709181">
      <w:bodyDiv w:val="1"/>
      <w:marLeft w:val="0"/>
      <w:marRight w:val="0"/>
      <w:marTop w:val="0"/>
      <w:marBottom w:val="0"/>
      <w:divBdr>
        <w:top w:val="none" w:sz="0" w:space="0" w:color="auto"/>
        <w:left w:val="none" w:sz="0" w:space="0" w:color="auto"/>
        <w:bottom w:val="none" w:sz="0" w:space="0" w:color="auto"/>
        <w:right w:val="none" w:sz="0" w:space="0" w:color="auto"/>
      </w:divBdr>
    </w:div>
    <w:div w:id="477579657">
      <w:bodyDiv w:val="1"/>
      <w:marLeft w:val="0"/>
      <w:marRight w:val="0"/>
      <w:marTop w:val="0"/>
      <w:marBottom w:val="0"/>
      <w:divBdr>
        <w:top w:val="none" w:sz="0" w:space="0" w:color="auto"/>
        <w:left w:val="none" w:sz="0" w:space="0" w:color="auto"/>
        <w:bottom w:val="none" w:sz="0" w:space="0" w:color="auto"/>
        <w:right w:val="none" w:sz="0" w:space="0" w:color="auto"/>
      </w:divBdr>
    </w:div>
    <w:div w:id="507255676">
      <w:bodyDiv w:val="1"/>
      <w:marLeft w:val="0"/>
      <w:marRight w:val="0"/>
      <w:marTop w:val="0"/>
      <w:marBottom w:val="0"/>
      <w:divBdr>
        <w:top w:val="none" w:sz="0" w:space="0" w:color="auto"/>
        <w:left w:val="none" w:sz="0" w:space="0" w:color="auto"/>
        <w:bottom w:val="none" w:sz="0" w:space="0" w:color="auto"/>
        <w:right w:val="none" w:sz="0" w:space="0" w:color="auto"/>
      </w:divBdr>
    </w:div>
    <w:div w:id="510146131">
      <w:bodyDiv w:val="1"/>
      <w:marLeft w:val="0"/>
      <w:marRight w:val="0"/>
      <w:marTop w:val="0"/>
      <w:marBottom w:val="0"/>
      <w:divBdr>
        <w:top w:val="none" w:sz="0" w:space="0" w:color="auto"/>
        <w:left w:val="none" w:sz="0" w:space="0" w:color="auto"/>
        <w:bottom w:val="none" w:sz="0" w:space="0" w:color="auto"/>
        <w:right w:val="none" w:sz="0" w:space="0" w:color="auto"/>
      </w:divBdr>
    </w:div>
    <w:div w:id="536815837">
      <w:bodyDiv w:val="1"/>
      <w:marLeft w:val="0"/>
      <w:marRight w:val="0"/>
      <w:marTop w:val="0"/>
      <w:marBottom w:val="0"/>
      <w:divBdr>
        <w:top w:val="none" w:sz="0" w:space="0" w:color="auto"/>
        <w:left w:val="none" w:sz="0" w:space="0" w:color="auto"/>
        <w:bottom w:val="none" w:sz="0" w:space="0" w:color="auto"/>
        <w:right w:val="none" w:sz="0" w:space="0" w:color="auto"/>
      </w:divBdr>
    </w:div>
    <w:div w:id="545147794">
      <w:bodyDiv w:val="1"/>
      <w:marLeft w:val="0"/>
      <w:marRight w:val="0"/>
      <w:marTop w:val="0"/>
      <w:marBottom w:val="0"/>
      <w:divBdr>
        <w:top w:val="none" w:sz="0" w:space="0" w:color="auto"/>
        <w:left w:val="none" w:sz="0" w:space="0" w:color="auto"/>
        <w:bottom w:val="none" w:sz="0" w:space="0" w:color="auto"/>
        <w:right w:val="none" w:sz="0" w:space="0" w:color="auto"/>
      </w:divBdr>
    </w:div>
    <w:div w:id="591860635">
      <w:bodyDiv w:val="1"/>
      <w:marLeft w:val="0"/>
      <w:marRight w:val="0"/>
      <w:marTop w:val="0"/>
      <w:marBottom w:val="0"/>
      <w:divBdr>
        <w:top w:val="none" w:sz="0" w:space="0" w:color="auto"/>
        <w:left w:val="none" w:sz="0" w:space="0" w:color="auto"/>
        <w:bottom w:val="none" w:sz="0" w:space="0" w:color="auto"/>
        <w:right w:val="none" w:sz="0" w:space="0" w:color="auto"/>
      </w:divBdr>
    </w:div>
    <w:div w:id="635523710">
      <w:bodyDiv w:val="1"/>
      <w:marLeft w:val="0"/>
      <w:marRight w:val="0"/>
      <w:marTop w:val="0"/>
      <w:marBottom w:val="0"/>
      <w:divBdr>
        <w:top w:val="none" w:sz="0" w:space="0" w:color="auto"/>
        <w:left w:val="none" w:sz="0" w:space="0" w:color="auto"/>
        <w:bottom w:val="none" w:sz="0" w:space="0" w:color="auto"/>
        <w:right w:val="none" w:sz="0" w:space="0" w:color="auto"/>
      </w:divBdr>
    </w:div>
    <w:div w:id="638531802">
      <w:bodyDiv w:val="1"/>
      <w:marLeft w:val="0"/>
      <w:marRight w:val="0"/>
      <w:marTop w:val="0"/>
      <w:marBottom w:val="0"/>
      <w:divBdr>
        <w:top w:val="none" w:sz="0" w:space="0" w:color="auto"/>
        <w:left w:val="none" w:sz="0" w:space="0" w:color="auto"/>
        <w:bottom w:val="none" w:sz="0" w:space="0" w:color="auto"/>
        <w:right w:val="none" w:sz="0" w:space="0" w:color="auto"/>
      </w:divBdr>
    </w:div>
    <w:div w:id="644748369">
      <w:bodyDiv w:val="1"/>
      <w:marLeft w:val="0"/>
      <w:marRight w:val="0"/>
      <w:marTop w:val="0"/>
      <w:marBottom w:val="0"/>
      <w:divBdr>
        <w:top w:val="none" w:sz="0" w:space="0" w:color="auto"/>
        <w:left w:val="none" w:sz="0" w:space="0" w:color="auto"/>
        <w:bottom w:val="none" w:sz="0" w:space="0" w:color="auto"/>
        <w:right w:val="none" w:sz="0" w:space="0" w:color="auto"/>
      </w:divBdr>
    </w:div>
    <w:div w:id="668362593">
      <w:bodyDiv w:val="1"/>
      <w:marLeft w:val="0"/>
      <w:marRight w:val="0"/>
      <w:marTop w:val="0"/>
      <w:marBottom w:val="0"/>
      <w:divBdr>
        <w:top w:val="none" w:sz="0" w:space="0" w:color="auto"/>
        <w:left w:val="none" w:sz="0" w:space="0" w:color="auto"/>
        <w:bottom w:val="none" w:sz="0" w:space="0" w:color="auto"/>
        <w:right w:val="none" w:sz="0" w:space="0" w:color="auto"/>
      </w:divBdr>
    </w:div>
    <w:div w:id="676738068">
      <w:bodyDiv w:val="1"/>
      <w:marLeft w:val="0"/>
      <w:marRight w:val="0"/>
      <w:marTop w:val="0"/>
      <w:marBottom w:val="0"/>
      <w:divBdr>
        <w:top w:val="none" w:sz="0" w:space="0" w:color="auto"/>
        <w:left w:val="none" w:sz="0" w:space="0" w:color="auto"/>
        <w:bottom w:val="none" w:sz="0" w:space="0" w:color="auto"/>
        <w:right w:val="none" w:sz="0" w:space="0" w:color="auto"/>
      </w:divBdr>
    </w:div>
    <w:div w:id="690492710">
      <w:bodyDiv w:val="1"/>
      <w:marLeft w:val="0"/>
      <w:marRight w:val="0"/>
      <w:marTop w:val="0"/>
      <w:marBottom w:val="0"/>
      <w:divBdr>
        <w:top w:val="none" w:sz="0" w:space="0" w:color="auto"/>
        <w:left w:val="none" w:sz="0" w:space="0" w:color="auto"/>
        <w:bottom w:val="none" w:sz="0" w:space="0" w:color="auto"/>
        <w:right w:val="none" w:sz="0" w:space="0" w:color="auto"/>
      </w:divBdr>
    </w:div>
    <w:div w:id="698746041">
      <w:bodyDiv w:val="1"/>
      <w:marLeft w:val="0"/>
      <w:marRight w:val="0"/>
      <w:marTop w:val="0"/>
      <w:marBottom w:val="0"/>
      <w:divBdr>
        <w:top w:val="none" w:sz="0" w:space="0" w:color="auto"/>
        <w:left w:val="none" w:sz="0" w:space="0" w:color="auto"/>
        <w:bottom w:val="none" w:sz="0" w:space="0" w:color="auto"/>
        <w:right w:val="none" w:sz="0" w:space="0" w:color="auto"/>
      </w:divBdr>
    </w:div>
    <w:div w:id="718088494">
      <w:bodyDiv w:val="1"/>
      <w:marLeft w:val="0"/>
      <w:marRight w:val="0"/>
      <w:marTop w:val="0"/>
      <w:marBottom w:val="0"/>
      <w:divBdr>
        <w:top w:val="none" w:sz="0" w:space="0" w:color="auto"/>
        <w:left w:val="none" w:sz="0" w:space="0" w:color="auto"/>
        <w:bottom w:val="none" w:sz="0" w:space="0" w:color="auto"/>
        <w:right w:val="none" w:sz="0" w:space="0" w:color="auto"/>
      </w:divBdr>
    </w:div>
    <w:div w:id="741759790">
      <w:bodyDiv w:val="1"/>
      <w:marLeft w:val="0"/>
      <w:marRight w:val="0"/>
      <w:marTop w:val="0"/>
      <w:marBottom w:val="0"/>
      <w:divBdr>
        <w:top w:val="none" w:sz="0" w:space="0" w:color="auto"/>
        <w:left w:val="none" w:sz="0" w:space="0" w:color="auto"/>
        <w:bottom w:val="none" w:sz="0" w:space="0" w:color="auto"/>
        <w:right w:val="none" w:sz="0" w:space="0" w:color="auto"/>
      </w:divBdr>
    </w:div>
    <w:div w:id="753622848">
      <w:bodyDiv w:val="1"/>
      <w:marLeft w:val="0"/>
      <w:marRight w:val="0"/>
      <w:marTop w:val="0"/>
      <w:marBottom w:val="0"/>
      <w:divBdr>
        <w:top w:val="none" w:sz="0" w:space="0" w:color="auto"/>
        <w:left w:val="none" w:sz="0" w:space="0" w:color="auto"/>
        <w:bottom w:val="none" w:sz="0" w:space="0" w:color="auto"/>
        <w:right w:val="none" w:sz="0" w:space="0" w:color="auto"/>
      </w:divBdr>
    </w:div>
    <w:div w:id="768699015">
      <w:bodyDiv w:val="1"/>
      <w:marLeft w:val="0"/>
      <w:marRight w:val="0"/>
      <w:marTop w:val="0"/>
      <w:marBottom w:val="0"/>
      <w:divBdr>
        <w:top w:val="none" w:sz="0" w:space="0" w:color="auto"/>
        <w:left w:val="none" w:sz="0" w:space="0" w:color="auto"/>
        <w:bottom w:val="none" w:sz="0" w:space="0" w:color="auto"/>
        <w:right w:val="none" w:sz="0" w:space="0" w:color="auto"/>
      </w:divBdr>
    </w:div>
    <w:div w:id="782916071">
      <w:bodyDiv w:val="1"/>
      <w:marLeft w:val="0"/>
      <w:marRight w:val="0"/>
      <w:marTop w:val="0"/>
      <w:marBottom w:val="0"/>
      <w:divBdr>
        <w:top w:val="none" w:sz="0" w:space="0" w:color="auto"/>
        <w:left w:val="none" w:sz="0" w:space="0" w:color="auto"/>
        <w:bottom w:val="none" w:sz="0" w:space="0" w:color="auto"/>
        <w:right w:val="none" w:sz="0" w:space="0" w:color="auto"/>
      </w:divBdr>
    </w:div>
    <w:div w:id="790903349">
      <w:bodyDiv w:val="1"/>
      <w:marLeft w:val="0"/>
      <w:marRight w:val="0"/>
      <w:marTop w:val="0"/>
      <w:marBottom w:val="0"/>
      <w:divBdr>
        <w:top w:val="none" w:sz="0" w:space="0" w:color="auto"/>
        <w:left w:val="none" w:sz="0" w:space="0" w:color="auto"/>
        <w:bottom w:val="none" w:sz="0" w:space="0" w:color="auto"/>
        <w:right w:val="none" w:sz="0" w:space="0" w:color="auto"/>
      </w:divBdr>
    </w:div>
    <w:div w:id="822232365">
      <w:bodyDiv w:val="1"/>
      <w:marLeft w:val="0"/>
      <w:marRight w:val="0"/>
      <w:marTop w:val="0"/>
      <w:marBottom w:val="0"/>
      <w:divBdr>
        <w:top w:val="none" w:sz="0" w:space="0" w:color="auto"/>
        <w:left w:val="none" w:sz="0" w:space="0" w:color="auto"/>
        <w:bottom w:val="none" w:sz="0" w:space="0" w:color="auto"/>
        <w:right w:val="none" w:sz="0" w:space="0" w:color="auto"/>
      </w:divBdr>
    </w:div>
    <w:div w:id="834689666">
      <w:bodyDiv w:val="1"/>
      <w:marLeft w:val="0"/>
      <w:marRight w:val="0"/>
      <w:marTop w:val="0"/>
      <w:marBottom w:val="0"/>
      <w:divBdr>
        <w:top w:val="none" w:sz="0" w:space="0" w:color="auto"/>
        <w:left w:val="none" w:sz="0" w:space="0" w:color="auto"/>
        <w:bottom w:val="none" w:sz="0" w:space="0" w:color="auto"/>
        <w:right w:val="none" w:sz="0" w:space="0" w:color="auto"/>
      </w:divBdr>
    </w:div>
    <w:div w:id="834953427">
      <w:bodyDiv w:val="1"/>
      <w:marLeft w:val="0"/>
      <w:marRight w:val="0"/>
      <w:marTop w:val="0"/>
      <w:marBottom w:val="0"/>
      <w:divBdr>
        <w:top w:val="none" w:sz="0" w:space="0" w:color="auto"/>
        <w:left w:val="none" w:sz="0" w:space="0" w:color="auto"/>
        <w:bottom w:val="none" w:sz="0" w:space="0" w:color="auto"/>
        <w:right w:val="none" w:sz="0" w:space="0" w:color="auto"/>
      </w:divBdr>
    </w:div>
    <w:div w:id="848447941">
      <w:bodyDiv w:val="1"/>
      <w:marLeft w:val="0"/>
      <w:marRight w:val="0"/>
      <w:marTop w:val="0"/>
      <w:marBottom w:val="0"/>
      <w:divBdr>
        <w:top w:val="none" w:sz="0" w:space="0" w:color="auto"/>
        <w:left w:val="none" w:sz="0" w:space="0" w:color="auto"/>
        <w:bottom w:val="none" w:sz="0" w:space="0" w:color="auto"/>
        <w:right w:val="none" w:sz="0" w:space="0" w:color="auto"/>
      </w:divBdr>
    </w:div>
    <w:div w:id="858468769">
      <w:bodyDiv w:val="1"/>
      <w:marLeft w:val="0"/>
      <w:marRight w:val="0"/>
      <w:marTop w:val="0"/>
      <w:marBottom w:val="0"/>
      <w:divBdr>
        <w:top w:val="none" w:sz="0" w:space="0" w:color="auto"/>
        <w:left w:val="none" w:sz="0" w:space="0" w:color="auto"/>
        <w:bottom w:val="none" w:sz="0" w:space="0" w:color="auto"/>
        <w:right w:val="none" w:sz="0" w:space="0" w:color="auto"/>
      </w:divBdr>
    </w:div>
    <w:div w:id="874075996">
      <w:bodyDiv w:val="1"/>
      <w:marLeft w:val="0"/>
      <w:marRight w:val="0"/>
      <w:marTop w:val="0"/>
      <w:marBottom w:val="0"/>
      <w:divBdr>
        <w:top w:val="none" w:sz="0" w:space="0" w:color="auto"/>
        <w:left w:val="none" w:sz="0" w:space="0" w:color="auto"/>
        <w:bottom w:val="none" w:sz="0" w:space="0" w:color="auto"/>
        <w:right w:val="none" w:sz="0" w:space="0" w:color="auto"/>
      </w:divBdr>
    </w:div>
    <w:div w:id="904141038">
      <w:bodyDiv w:val="1"/>
      <w:marLeft w:val="0"/>
      <w:marRight w:val="0"/>
      <w:marTop w:val="0"/>
      <w:marBottom w:val="0"/>
      <w:divBdr>
        <w:top w:val="none" w:sz="0" w:space="0" w:color="auto"/>
        <w:left w:val="none" w:sz="0" w:space="0" w:color="auto"/>
        <w:bottom w:val="none" w:sz="0" w:space="0" w:color="auto"/>
        <w:right w:val="none" w:sz="0" w:space="0" w:color="auto"/>
      </w:divBdr>
    </w:div>
    <w:div w:id="911698755">
      <w:bodyDiv w:val="1"/>
      <w:marLeft w:val="0"/>
      <w:marRight w:val="0"/>
      <w:marTop w:val="0"/>
      <w:marBottom w:val="0"/>
      <w:divBdr>
        <w:top w:val="none" w:sz="0" w:space="0" w:color="auto"/>
        <w:left w:val="none" w:sz="0" w:space="0" w:color="auto"/>
        <w:bottom w:val="none" w:sz="0" w:space="0" w:color="auto"/>
        <w:right w:val="none" w:sz="0" w:space="0" w:color="auto"/>
      </w:divBdr>
    </w:div>
    <w:div w:id="917908269">
      <w:bodyDiv w:val="1"/>
      <w:marLeft w:val="0"/>
      <w:marRight w:val="0"/>
      <w:marTop w:val="0"/>
      <w:marBottom w:val="0"/>
      <w:divBdr>
        <w:top w:val="none" w:sz="0" w:space="0" w:color="auto"/>
        <w:left w:val="none" w:sz="0" w:space="0" w:color="auto"/>
        <w:bottom w:val="none" w:sz="0" w:space="0" w:color="auto"/>
        <w:right w:val="none" w:sz="0" w:space="0" w:color="auto"/>
      </w:divBdr>
    </w:div>
    <w:div w:id="988900740">
      <w:bodyDiv w:val="1"/>
      <w:marLeft w:val="0"/>
      <w:marRight w:val="0"/>
      <w:marTop w:val="0"/>
      <w:marBottom w:val="0"/>
      <w:divBdr>
        <w:top w:val="none" w:sz="0" w:space="0" w:color="auto"/>
        <w:left w:val="none" w:sz="0" w:space="0" w:color="auto"/>
        <w:bottom w:val="none" w:sz="0" w:space="0" w:color="auto"/>
        <w:right w:val="none" w:sz="0" w:space="0" w:color="auto"/>
      </w:divBdr>
    </w:div>
    <w:div w:id="997919878">
      <w:bodyDiv w:val="1"/>
      <w:marLeft w:val="0"/>
      <w:marRight w:val="0"/>
      <w:marTop w:val="0"/>
      <w:marBottom w:val="0"/>
      <w:divBdr>
        <w:top w:val="none" w:sz="0" w:space="0" w:color="auto"/>
        <w:left w:val="none" w:sz="0" w:space="0" w:color="auto"/>
        <w:bottom w:val="none" w:sz="0" w:space="0" w:color="auto"/>
        <w:right w:val="none" w:sz="0" w:space="0" w:color="auto"/>
      </w:divBdr>
    </w:div>
    <w:div w:id="999193705">
      <w:bodyDiv w:val="1"/>
      <w:marLeft w:val="0"/>
      <w:marRight w:val="0"/>
      <w:marTop w:val="0"/>
      <w:marBottom w:val="0"/>
      <w:divBdr>
        <w:top w:val="none" w:sz="0" w:space="0" w:color="auto"/>
        <w:left w:val="none" w:sz="0" w:space="0" w:color="auto"/>
        <w:bottom w:val="none" w:sz="0" w:space="0" w:color="auto"/>
        <w:right w:val="none" w:sz="0" w:space="0" w:color="auto"/>
      </w:divBdr>
    </w:div>
    <w:div w:id="1009407698">
      <w:bodyDiv w:val="1"/>
      <w:marLeft w:val="0"/>
      <w:marRight w:val="0"/>
      <w:marTop w:val="0"/>
      <w:marBottom w:val="0"/>
      <w:divBdr>
        <w:top w:val="none" w:sz="0" w:space="0" w:color="auto"/>
        <w:left w:val="none" w:sz="0" w:space="0" w:color="auto"/>
        <w:bottom w:val="none" w:sz="0" w:space="0" w:color="auto"/>
        <w:right w:val="none" w:sz="0" w:space="0" w:color="auto"/>
      </w:divBdr>
    </w:div>
    <w:div w:id="1016154590">
      <w:bodyDiv w:val="1"/>
      <w:marLeft w:val="0"/>
      <w:marRight w:val="0"/>
      <w:marTop w:val="0"/>
      <w:marBottom w:val="0"/>
      <w:divBdr>
        <w:top w:val="none" w:sz="0" w:space="0" w:color="auto"/>
        <w:left w:val="none" w:sz="0" w:space="0" w:color="auto"/>
        <w:bottom w:val="none" w:sz="0" w:space="0" w:color="auto"/>
        <w:right w:val="none" w:sz="0" w:space="0" w:color="auto"/>
      </w:divBdr>
    </w:div>
    <w:div w:id="1020552136">
      <w:bodyDiv w:val="1"/>
      <w:marLeft w:val="0"/>
      <w:marRight w:val="0"/>
      <w:marTop w:val="0"/>
      <w:marBottom w:val="0"/>
      <w:divBdr>
        <w:top w:val="none" w:sz="0" w:space="0" w:color="auto"/>
        <w:left w:val="none" w:sz="0" w:space="0" w:color="auto"/>
        <w:bottom w:val="none" w:sz="0" w:space="0" w:color="auto"/>
        <w:right w:val="none" w:sz="0" w:space="0" w:color="auto"/>
      </w:divBdr>
    </w:div>
    <w:div w:id="1058240572">
      <w:bodyDiv w:val="1"/>
      <w:marLeft w:val="0"/>
      <w:marRight w:val="0"/>
      <w:marTop w:val="0"/>
      <w:marBottom w:val="0"/>
      <w:divBdr>
        <w:top w:val="none" w:sz="0" w:space="0" w:color="auto"/>
        <w:left w:val="none" w:sz="0" w:space="0" w:color="auto"/>
        <w:bottom w:val="none" w:sz="0" w:space="0" w:color="auto"/>
        <w:right w:val="none" w:sz="0" w:space="0" w:color="auto"/>
      </w:divBdr>
    </w:div>
    <w:div w:id="1060207996">
      <w:bodyDiv w:val="1"/>
      <w:marLeft w:val="0"/>
      <w:marRight w:val="0"/>
      <w:marTop w:val="0"/>
      <w:marBottom w:val="0"/>
      <w:divBdr>
        <w:top w:val="none" w:sz="0" w:space="0" w:color="auto"/>
        <w:left w:val="none" w:sz="0" w:space="0" w:color="auto"/>
        <w:bottom w:val="none" w:sz="0" w:space="0" w:color="auto"/>
        <w:right w:val="none" w:sz="0" w:space="0" w:color="auto"/>
      </w:divBdr>
    </w:div>
    <w:div w:id="1063597965">
      <w:bodyDiv w:val="1"/>
      <w:marLeft w:val="0"/>
      <w:marRight w:val="0"/>
      <w:marTop w:val="0"/>
      <w:marBottom w:val="0"/>
      <w:divBdr>
        <w:top w:val="none" w:sz="0" w:space="0" w:color="auto"/>
        <w:left w:val="none" w:sz="0" w:space="0" w:color="auto"/>
        <w:bottom w:val="none" w:sz="0" w:space="0" w:color="auto"/>
        <w:right w:val="none" w:sz="0" w:space="0" w:color="auto"/>
      </w:divBdr>
    </w:div>
    <w:div w:id="1069156822">
      <w:bodyDiv w:val="1"/>
      <w:marLeft w:val="0"/>
      <w:marRight w:val="0"/>
      <w:marTop w:val="0"/>
      <w:marBottom w:val="0"/>
      <w:divBdr>
        <w:top w:val="none" w:sz="0" w:space="0" w:color="auto"/>
        <w:left w:val="none" w:sz="0" w:space="0" w:color="auto"/>
        <w:bottom w:val="none" w:sz="0" w:space="0" w:color="auto"/>
        <w:right w:val="none" w:sz="0" w:space="0" w:color="auto"/>
      </w:divBdr>
    </w:div>
    <w:div w:id="1075514140">
      <w:bodyDiv w:val="1"/>
      <w:marLeft w:val="0"/>
      <w:marRight w:val="0"/>
      <w:marTop w:val="0"/>
      <w:marBottom w:val="0"/>
      <w:divBdr>
        <w:top w:val="none" w:sz="0" w:space="0" w:color="auto"/>
        <w:left w:val="none" w:sz="0" w:space="0" w:color="auto"/>
        <w:bottom w:val="none" w:sz="0" w:space="0" w:color="auto"/>
        <w:right w:val="none" w:sz="0" w:space="0" w:color="auto"/>
      </w:divBdr>
    </w:div>
    <w:div w:id="1078596230">
      <w:bodyDiv w:val="1"/>
      <w:marLeft w:val="0"/>
      <w:marRight w:val="0"/>
      <w:marTop w:val="0"/>
      <w:marBottom w:val="0"/>
      <w:divBdr>
        <w:top w:val="none" w:sz="0" w:space="0" w:color="auto"/>
        <w:left w:val="none" w:sz="0" w:space="0" w:color="auto"/>
        <w:bottom w:val="none" w:sz="0" w:space="0" w:color="auto"/>
        <w:right w:val="none" w:sz="0" w:space="0" w:color="auto"/>
      </w:divBdr>
    </w:div>
    <w:div w:id="1120029985">
      <w:bodyDiv w:val="1"/>
      <w:marLeft w:val="0"/>
      <w:marRight w:val="0"/>
      <w:marTop w:val="0"/>
      <w:marBottom w:val="0"/>
      <w:divBdr>
        <w:top w:val="none" w:sz="0" w:space="0" w:color="auto"/>
        <w:left w:val="none" w:sz="0" w:space="0" w:color="auto"/>
        <w:bottom w:val="none" w:sz="0" w:space="0" w:color="auto"/>
        <w:right w:val="none" w:sz="0" w:space="0" w:color="auto"/>
      </w:divBdr>
    </w:div>
    <w:div w:id="1144548090">
      <w:bodyDiv w:val="1"/>
      <w:marLeft w:val="0"/>
      <w:marRight w:val="0"/>
      <w:marTop w:val="0"/>
      <w:marBottom w:val="0"/>
      <w:divBdr>
        <w:top w:val="none" w:sz="0" w:space="0" w:color="auto"/>
        <w:left w:val="none" w:sz="0" w:space="0" w:color="auto"/>
        <w:bottom w:val="none" w:sz="0" w:space="0" w:color="auto"/>
        <w:right w:val="none" w:sz="0" w:space="0" w:color="auto"/>
      </w:divBdr>
    </w:div>
    <w:div w:id="1156653462">
      <w:bodyDiv w:val="1"/>
      <w:marLeft w:val="0"/>
      <w:marRight w:val="0"/>
      <w:marTop w:val="0"/>
      <w:marBottom w:val="0"/>
      <w:divBdr>
        <w:top w:val="none" w:sz="0" w:space="0" w:color="auto"/>
        <w:left w:val="none" w:sz="0" w:space="0" w:color="auto"/>
        <w:bottom w:val="none" w:sz="0" w:space="0" w:color="auto"/>
        <w:right w:val="none" w:sz="0" w:space="0" w:color="auto"/>
      </w:divBdr>
    </w:div>
    <w:div w:id="1315329635">
      <w:bodyDiv w:val="1"/>
      <w:marLeft w:val="0"/>
      <w:marRight w:val="0"/>
      <w:marTop w:val="0"/>
      <w:marBottom w:val="0"/>
      <w:divBdr>
        <w:top w:val="none" w:sz="0" w:space="0" w:color="auto"/>
        <w:left w:val="none" w:sz="0" w:space="0" w:color="auto"/>
        <w:bottom w:val="none" w:sz="0" w:space="0" w:color="auto"/>
        <w:right w:val="none" w:sz="0" w:space="0" w:color="auto"/>
      </w:divBdr>
    </w:div>
    <w:div w:id="1341932832">
      <w:bodyDiv w:val="1"/>
      <w:marLeft w:val="0"/>
      <w:marRight w:val="0"/>
      <w:marTop w:val="0"/>
      <w:marBottom w:val="0"/>
      <w:divBdr>
        <w:top w:val="none" w:sz="0" w:space="0" w:color="auto"/>
        <w:left w:val="none" w:sz="0" w:space="0" w:color="auto"/>
        <w:bottom w:val="none" w:sz="0" w:space="0" w:color="auto"/>
        <w:right w:val="none" w:sz="0" w:space="0" w:color="auto"/>
      </w:divBdr>
    </w:div>
    <w:div w:id="1343243395">
      <w:bodyDiv w:val="1"/>
      <w:marLeft w:val="0"/>
      <w:marRight w:val="0"/>
      <w:marTop w:val="0"/>
      <w:marBottom w:val="0"/>
      <w:divBdr>
        <w:top w:val="none" w:sz="0" w:space="0" w:color="auto"/>
        <w:left w:val="none" w:sz="0" w:space="0" w:color="auto"/>
        <w:bottom w:val="none" w:sz="0" w:space="0" w:color="auto"/>
        <w:right w:val="none" w:sz="0" w:space="0" w:color="auto"/>
      </w:divBdr>
    </w:div>
    <w:div w:id="1348603635">
      <w:bodyDiv w:val="1"/>
      <w:marLeft w:val="0"/>
      <w:marRight w:val="0"/>
      <w:marTop w:val="0"/>
      <w:marBottom w:val="0"/>
      <w:divBdr>
        <w:top w:val="none" w:sz="0" w:space="0" w:color="auto"/>
        <w:left w:val="none" w:sz="0" w:space="0" w:color="auto"/>
        <w:bottom w:val="none" w:sz="0" w:space="0" w:color="auto"/>
        <w:right w:val="none" w:sz="0" w:space="0" w:color="auto"/>
      </w:divBdr>
    </w:div>
    <w:div w:id="1351570953">
      <w:bodyDiv w:val="1"/>
      <w:marLeft w:val="0"/>
      <w:marRight w:val="0"/>
      <w:marTop w:val="0"/>
      <w:marBottom w:val="0"/>
      <w:divBdr>
        <w:top w:val="none" w:sz="0" w:space="0" w:color="auto"/>
        <w:left w:val="none" w:sz="0" w:space="0" w:color="auto"/>
        <w:bottom w:val="none" w:sz="0" w:space="0" w:color="auto"/>
        <w:right w:val="none" w:sz="0" w:space="0" w:color="auto"/>
      </w:divBdr>
    </w:div>
    <w:div w:id="1359815843">
      <w:bodyDiv w:val="1"/>
      <w:marLeft w:val="0"/>
      <w:marRight w:val="0"/>
      <w:marTop w:val="0"/>
      <w:marBottom w:val="0"/>
      <w:divBdr>
        <w:top w:val="none" w:sz="0" w:space="0" w:color="auto"/>
        <w:left w:val="none" w:sz="0" w:space="0" w:color="auto"/>
        <w:bottom w:val="none" w:sz="0" w:space="0" w:color="auto"/>
        <w:right w:val="none" w:sz="0" w:space="0" w:color="auto"/>
      </w:divBdr>
    </w:div>
    <w:div w:id="1365599622">
      <w:bodyDiv w:val="1"/>
      <w:marLeft w:val="0"/>
      <w:marRight w:val="0"/>
      <w:marTop w:val="0"/>
      <w:marBottom w:val="0"/>
      <w:divBdr>
        <w:top w:val="none" w:sz="0" w:space="0" w:color="auto"/>
        <w:left w:val="none" w:sz="0" w:space="0" w:color="auto"/>
        <w:bottom w:val="none" w:sz="0" w:space="0" w:color="auto"/>
        <w:right w:val="none" w:sz="0" w:space="0" w:color="auto"/>
      </w:divBdr>
    </w:div>
    <w:div w:id="1372025936">
      <w:bodyDiv w:val="1"/>
      <w:marLeft w:val="0"/>
      <w:marRight w:val="0"/>
      <w:marTop w:val="0"/>
      <w:marBottom w:val="0"/>
      <w:divBdr>
        <w:top w:val="none" w:sz="0" w:space="0" w:color="auto"/>
        <w:left w:val="none" w:sz="0" w:space="0" w:color="auto"/>
        <w:bottom w:val="none" w:sz="0" w:space="0" w:color="auto"/>
        <w:right w:val="none" w:sz="0" w:space="0" w:color="auto"/>
      </w:divBdr>
    </w:div>
    <w:div w:id="1394936552">
      <w:bodyDiv w:val="1"/>
      <w:marLeft w:val="0"/>
      <w:marRight w:val="0"/>
      <w:marTop w:val="0"/>
      <w:marBottom w:val="0"/>
      <w:divBdr>
        <w:top w:val="none" w:sz="0" w:space="0" w:color="auto"/>
        <w:left w:val="none" w:sz="0" w:space="0" w:color="auto"/>
        <w:bottom w:val="none" w:sz="0" w:space="0" w:color="auto"/>
        <w:right w:val="none" w:sz="0" w:space="0" w:color="auto"/>
      </w:divBdr>
    </w:div>
    <w:div w:id="1395933482">
      <w:bodyDiv w:val="1"/>
      <w:marLeft w:val="0"/>
      <w:marRight w:val="0"/>
      <w:marTop w:val="0"/>
      <w:marBottom w:val="0"/>
      <w:divBdr>
        <w:top w:val="none" w:sz="0" w:space="0" w:color="auto"/>
        <w:left w:val="none" w:sz="0" w:space="0" w:color="auto"/>
        <w:bottom w:val="none" w:sz="0" w:space="0" w:color="auto"/>
        <w:right w:val="none" w:sz="0" w:space="0" w:color="auto"/>
      </w:divBdr>
    </w:div>
    <w:div w:id="1401558495">
      <w:bodyDiv w:val="1"/>
      <w:marLeft w:val="0"/>
      <w:marRight w:val="0"/>
      <w:marTop w:val="0"/>
      <w:marBottom w:val="0"/>
      <w:divBdr>
        <w:top w:val="none" w:sz="0" w:space="0" w:color="auto"/>
        <w:left w:val="none" w:sz="0" w:space="0" w:color="auto"/>
        <w:bottom w:val="none" w:sz="0" w:space="0" w:color="auto"/>
        <w:right w:val="none" w:sz="0" w:space="0" w:color="auto"/>
      </w:divBdr>
    </w:div>
    <w:div w:id="1407191708">
      <w:bodyDiv w:val="1"/>
      <w:marLeft w:val="0"/>
      <w:marRight w:val="0"/>
      <w:marTop w:val="0"/>
      <w:marBottom w:val="0"/>
      <w:divBdr>
        <w:top w:val="none" w:sz="0" w:space="0" w:color="auto"/>
        <w:left w:val="none" w:sz="0" w:space="0" w:color="auto"/>
        <w:bottom w:val="none" w:sz="0" w:space="0" w:color="auto"/>
        <w:right w:val="none" w:sz="0" w:space="0" w:color="auto"/>
      </w:divBdr>
    </w:div>
    <w:div w:id="1439593672">
      <w:bodyDiv w:val="1"/>
      <w:marLeft w:val="0"/>
      <w:marRight w:val="0"/>
      <w:marTop w:val="0"/>
      <w:marBottom w:val="0"/>
      <w:divBdr>
        <w:top w:val="none" w:sz="0" w:space="0" w:color="auto"/>
        <w:left w:val="none" w:sz="0" w:space="0" w:color="auto"/>
        <w:bottom w:val="none" w:sz="0" w:space="0" w:color="auto"/>
        <w:right w:val="none" w:sz="0" w:space="0" w:color="auto"/>
      </w:divBdr>
    </w:div>
    <w:div w:id="1464732520">
      <w:bodyDiv w:val="1"/>
      <w:marLeft w:val="0"/>
      <w:marRight w:val="0"/>
      <w:marTop w:val="0"/>
      <w:marBottom w:val="0"/>
      <w:divBdr>
        <w:top w:val="none" w:sz="0" w:space="0" w:color="auto"/>
        <w:left w:val="none" w:sz="0" w:space="0" w:color="auto"/>
        <w:bottom w:val="none" w:sz="0" w:space="0" w:color="auto"/>
        <w:right w:val="none" w:sz="0" w:space="0" w:color="auto"/>
      </w:divBdr>
    </w:div>
    <w:div w:id="1485270912">
      <w:bodyDiv w:val="1"/>
      <w:marLeft w:val="0"/>
      <w:marRight w:val="0"/>
      <w:marTop w:val="0"/>
      <w:marBottom w:val="0"/>
      <w:divBdr>
        <w:top w:val="none" w:sz="0" w:space="0" w:color="auto"/>
        <w:left w:val="none" w:sz="0" w:space="0" w:color="auto"/>
        <w:bottom w:val="none" w:sz="0" w:space="0" w:color="auto"/>
        <w:right w:val="none" w:sz="0" w:space="0" w:color="auto"/>
      </w:divBdr>
    </w:div>
    <w:div w:id="1486120491">
      <w:bodyDiv w:val="1"/>
      <w:marLeft w:val="0"/>
      <w:marRight w:val="0"/>
      <w:marTop w:val="0"/>
      <w:marBottom w:val="0"/>
      <w:divBdr>
        <w:top w:val="none" w:sz="0" w:space="0" w:color="auto"/>
        <w:left w:val="none" w:sz="0" w:space="0" w:color="auto"/>
        <w:bottom w:val="none" w:sz="0" w:space="0" w:color="auto"/>
        <w:right w:val="none" w:sz="0" w:space="0" w:color="auto"/>
      </w:divBdr>
    </w:div>
    <w:div w:id="1533767810">
      <w:bodyDiv w:val="1"/>
      <w:marLeft w:val="0"/>
      <w:marRight w:val="0"/>
      <w:marTop w:val="0"/>
      <w:marBottom w:val="0"/>
      <w:divBdr>
        <w:top w:val="none" w:sz="0" w:space="0" w:color="auto"/>
        <w:left w:val="none" w:sz="0" w:space="0" w:color="auto"/>
        <w:bottom w:val="none" w:sz="0" w:space="0" w:color="auto"/>
        <w:right w:val="none" w:sz="0" w:space="0" w:color="auto"/>
      </w:divBdr>
    </w:div>
    <w:div w:id="1600024750">
      <w:bodyDiv w:val="1"/>
      <w:marLeft w:val="0"/>
      <w:marRight w:val="0"/>
      <w:marTop w:val="0"/>
      <w:marBottom w:val="0"/>
      <w:divBdr>
        <w:top w:val="none" w:sz="0" w:space="0" w:color="auto"/>
        <w:left w:val="none" w:sz="0" w:space="0" w:color="auto"/>
        <w:bottom w:val="none" w:sz="0" w:space="0" w:color="auto"/>
        <w:right w:val="none" w:sz="0" w:space="0" w:color="auto"/>
      </w:divBdr>
    </w:div>
    <w:div w:id="1600215068">
      <w:bodyDiv w:val="1"/>
      <w:marLeft w:val="0"/>
      <w:marRight w:val="0"/>
      <w:marTop w:val="0"/>
      <w:marBottom w:val="0"/>
      <w:divBdr>
        <w:top w:val="none" w:sz="0" w:space="0" w:color="auto"/>
        <w:left w:val="none" w:sz="0" w:space="0" w:color="auto"/>
        <w:bottom w:val="none" w:sz="0" w:space="0" w:color="auto"/>
        <w:right w:val="none" w:sz="0" w:space="0" w:color="auto"/>
      </w:divBdr>
    </w:div>
    <w:div w:id="1612007735">
      <w:bodyDiv w:val="1"/>
      <w:marLeft w:val="0"/>
      <w:marRight w:val="0"/>
      <w:marTop w:val="0"/>
      <w:marBottom w:val="0"/>
      <w:divBdr>
        <w:top w:val="none" w:sz="0" w:space="0" w:color="auto"/>
        <w:left w:val="none" w:sz="0" w:space="0" w:color="auto"/>
        <w:bottom w:val="none" w:sz="0" w:space="0" w:color="auto"/>
        <w:right w:val="none" w:sz="0" w:space="0" w:color="auto"/>
      </w:divBdr>
    </w:div>
    <w:div w:id="1624577823">
      <w:bodyDiv w:val="1"/>
      <w:marLeft w:val="0"/>
      <w:marRight w:val="0"/>
      <w:marTop w:val="0"/>
      <w:marBottom w:val="0"/>
      <w:divBdr>
        <w:top w:val="none" w:sz="0" w:space="0" w:color="auto"/>
        <w:left w:val="none" w:sz="0" w:space="0" w:color="auto"/>
        <w:bottom w:val="none" w:sz="0" w:space="0" w:color="auto"/>
        <w:right w:val="none" w:sz="0" w:space="0" w:color="auto"/>
      </w:divBdr>
    </w:div>
    <w:div w:id="1659532271">
      <w:bodyDiv w:val="1"/>
      <w:marLeft w:val="0"/>
      <w:marRight w:val="0"/>
      <w:marTop w:val="0"/>
      <w:marBottom w:val="0"/>
      <w:divBdr>
        <w:top w:val="none" w:sz="0" w:space="0" w:color="auto"/>
        <w:left w:val="none" w:sz="0" w:space="0" w:color="auto"/>
        <w:bottom w:val="none" w:sz="0" w:space="0" w:color="auto"/>
        <w:right w:val="none" w:sz="0" w:space="0" w:color="auto"/>
      </w:divBdr>
    </w:div>
    <w:div w:id="1660383881">
      <w:bodyDiv w:val="1"/>
      <w:marLeft w:val="0"/>
      <w:marRight w:val="0"/>
      <w:marTop w:val="0"/>
      <w:marBottom w:val="0"/>
      <w:divBdr>
        <w:top w:val="none" w:sz="0" w:space="0" w:color="auto"/>
        <w:left w:val="none" w:sz="0" w:space="0" w:color="auto"/>
        <w:bottom w:val="none" w:sz="0" w:space="0" w:color="auto"/>
        <w:right w:val="none" w:sz="0" w:space="0" w:color="auto"/>
      </w:divBdr>
    </w:div>
    <w:div w:id="1690638701">
      <w:bodyDiv w:val="1"/>
      <w:marLeft w:val="0"/>
      <w:marRight w:val="0"/>
      <w:marTop w:val="0"/>
      <w:marBottom w:val="0"/>
      <w:divBdr>
        <w:top w:val="none" w:sz="0" w:space="0" w:color="auto"/>
        <w:left w:val="none" w:sz="0" w:space="0" w:color="auto"/>
        <w:bottom w:val="none" w:sz="0" w:space="0" w:color="auto"/>
        <w:right w:val="none" w:sz="0" w:space="0" w:color="auto"/>
      </w:divBdr>
    </w:div>
    <w:div w:id="1713118448">
      <w:bodyDiv w:val="1"/>
      <w:marLeft w:val="0"/>
      <w:marRight w:val="0"/>
      <w:marTop w:val="0"/>
      <w:marBottom w:val="0"/>
      <w:divBdr>
        <w:top w:val="none" w:sz="0" w:space="0" w:color="auto"/>
        <w:left w:val="none" w:sz="0" w:space="0" w:color="auto"/>
        <w:bottom w:val="none" w:sz="0" w:space="0" w:color="auto"/>
        <w:right w:val="none" w:sz="0" w:space="0" w:color="auto"/>
      </w:divBdr>
    </w:div>
    <w:div w:id="1727530881">
      <w:bodyDiv w:val="1"/>
      <w:marLeft w:val="0"/>
      <w:marRight w:val="0"/>
      <w:marTop w:val="0"/>
      <w:marBottom w:val="0"/>
      <w:divBdr>
        <w:top w:val="none" w:sz="0" w:space="0" w:color="auto"/>
        <w:left w:val="none" w:sz="0" w:space="0" w:color="auto"/>
        <w:bottom w:val="none" w:sz="0" w:space="0" w:color="auto"/>
        <w:right w:val="none" w:sz="0" w:space="0" w:color="auto"/>
      </w:divBdr>
    </w:div>
    <w:div w:id="1751387518">
      <w:bodyDiv w:val="1"/>
      <w:marLeft w:val="0"/>
      <w:marRight w:val="0"/>
      <w:marTop w:val="0"/>
      <w:marBottom w:val="0"/>
      <w:divBdr>
        <w:top w:val="none" w:sz="0" w:space="0" w:color="auto"/>
        <w:left w:val="none" w:sz="0" w:space="0" w:color="auto"/>
        <w:bottom w:val="none" w:sz="0" w:space="0" w:color="auto"/>
        <w:right w:val="none" w:sz="0" w:space="0" w:color="auto"/>
      </w:divBdr>
    </w:div>
    <w:div w:id="1810972395">
      <w:bodyDiv w:val="1"/>
      <w:marLeft w:val="0"/>
      <w:marRight w:val="0"/>
      <w:marTop w:val="0"/>
      <w:marBottom w:val="0"/>
      <w:divBdr>
        <w:top w:val="none" w:sz="0" w:space="0" w:color="auto"/>
        <w:left w:val="none" w:sz="0" w:space="0" w:color="auto"/>
        <w:bottom w:val="none" w:sz="0" w:space="0" w:color="auto"/>
        <w:right w:val="none" w:sz="0" w:space="0" w:color="auto"/>
      </w:divBdr>
    </w:div>
    <w:div w:id="1814640852">
      <w:bodyDiv w:val="1"/>
      <w:marLeft w:val="0"/>
      <w:marRight w:val="0"/>
      <w:marTop w:val="0"/>
      <w:marBottom w:val="0"/>
      <w:divBdr>
        <w:top w:val="none" w:sz="0" w:space="0" w:color="auto"/>
        <w:left w:val="none" w:sz="0" w:space="0" w:color="auto"/>
        <w:bottom w:val="none" w:sz="0" w:space="0" w:color="auto"/>
        <w:right w:val="none" w:sz="0" w:space="0" w:color="auto"/>
      </w:divBdr>
    </w:div>
    <w:div w:id="1817794466">
      <w:bodyDiv w:val="1"/>
      <w:marLeft w:val="0"/>
      <w:marRight w:val="0"/>
      <w:marTop w:val="0"/>
      <w:marBottom w:val="0"/>
      <w:divBdr>
        <w:top w:val="none" w:sz="0" w:space="0" w:color="auto"/>
        <w:left w:val="none" w:sz="0" w:space="0" w:color="auto"/>
        <w:bottom w:val="none" w:sz="0" w:space="0" w:color="auto"/>
        <w:right w:val="none" w:sz="0" w:space="0" w:color="auto"/>
      </w:divBdr>
    </w:div>
    <w:div w:id="1825462215">
      <w:bodyDiv w:val="1"/>
      <w:marLeft w:val="0"/>
      <w:marRight w:val="0"/>
      <w:marTop w:val="0"/>
      <w:marBottom w:val="0"/>
      <w:divBdr>
        <w:top w:val="none" w:sz="0" w:space="0" w:color="auto"/>
        <w:left w:val="none" w:sz="0" w:space="0" w:color="auto"/>
        <w:bottom w:val="none" w:sz="0" w:space="0" w:color="auto"/>
        <w:right w:val="none" w:sz="0" w:space="0" w:color="auto"/>
      </w:divBdr>
    </w:div>
    <w:div w:id="1968242930">
      <w:bodyDiv w:val="1"/>
      <w:marLeft w:val="0"/>
      <w:marRight w:val="0"/>
      <w:marTop w:val="0"/>
      <w:marBottom w:val="0"/>
      <w:divBdr>
        <w:top w:val="none" w:sz="0" w:space="0" w:color="auto"/>
        <w:left w:val="none" w:sz="0" w:space="0" w:color="auto"/>
        <w:bottom w:val="none" w:sz="0" w:space="0" w:color="auto"/>
        <w:right w:val="none" w:sz="0" w:space="0" w:color="auto"/>
      </w:divBdr>
    </w:div>
    <w:div w:id="1979333465">
      <w:bodyDiv w:val="1"/>
      <w:marLeft w:val="0"/>
      <w:marRight w:val="0"/>
      <w:marTop w:val="0"/>
      <w:marBottom w:val="0"/>
      <w:divBdr>
        <w:top w:val="none" w:sz="0" w:space="0" w:color="auto"/>
        <w:left w:val="none" w:sz="0" w:space="0" w:color="auto"/>
        <w:bottom w:val="none" w:sz="0" w:space="0" w:color="auto"/>
        <w:right w:val="none" w:sz="0" w:space="0" w:color="auto"/>
      </w:divBdr>
    </w:div>
    <w:div w:id="1998533269">
      <w:bodyDiv w:val="1"/>
      <w:marLeft w:val="0"/>
      <w:marRight w:val="0"/>
      <w:marTop w:val="0"/>
      <w:marBottom w:val="0"/>
      <w:divBdr>
        <w:top w:val="none" w:sz="0" w:space="0" w:color="auto"/>
        <w:left w:val="none" w:sz="0" w:space="0" w:color="auto"/>
        <w:bottom w:val="none" w:sz="0" w:space="0" w:color="auto"/>
        <w:right w:val="none" w:sz="0" w:space="0" w:color="auto"/>
      </w:divBdr>
    </w:div>
    <w:div w:id="2029722149">
      <w:bodyDiv w:val="1"/>
      <w:marLeft w:val="0"/>
      <w:marRight w:val="0"/>
      <w:marTop w:val="0"/>
      <w:marBottom w:val="0"/>
      <w:divBdr>
        <w:top w:val="none" w:sz="0" w:space="0" w:color="auto"/>
        <w:left w:val="none" w:sz="0" w:space="0" w:color="auto"/>
        <w:bottom w:val="none" w:sz="0" w:space="0" w:color="auto"/>
        <w:right w:val="none" w:sz="0" w:space="0" w:color="auto"/>
      </w:divBdr>
    </w:div>
    <w:div w:id="2044134355">
      <w:bodyDiv w:val="1"/>
      <w:marLeft w:val="0"/>
      <w:marRight w:val="0"/>
      <w:marTop w:val="0"/>
      <w:marBottom w:val="0"/>
      <w:divBdr>
        <w:top w:val="none" w:sz="0" w:space="0" w:color="auto"/>
        <w:left w:val="none" w:sz="0" w:space="0" w:color="auto"/>
        <w:bottom w:val="none" w:sz="0" w:space="0" w:color="auto"/>
        <w:right w:val="none" w:sz="0" w:space="0" w:color="auto"/>
      </w:divBdr>
    </w:div>
    <w:div w:id="2078428750">
      <w:bodyDiv w:val="1"/>
      <w:marLeft w:val="0"/>
      <w:marRight w:val="0"/>
      <w:marTop w:val="0"/>
      <w:marBottom w:val="0"/>
      <w:divBdr>
        <w:top w:val="none" w:sz="0" w:space="0" w:color="auto"/>
        <w:left w:val="none" w:sz="0" w:space="0" w:color="auto"/>
        <w:bottom w:val="none" w:sz="0" w:space="0" w:color="auto"/>
        <w:right w:val="none" w:sz="0" w:space="0" w:color="auto"/>
      </w:divBdr>
    </w:div>
    <w:div w:id="2096977351">
      <w:bodyDiv w:val="1"/>
      <w:marLeft w:val="0"/>
      <w:marRight w:val="0"/>
      <w:marTop w:val="0"/>
      <w:marBottom w:val="0"/>
      <w:divBdr>
        <w:top w:val="none" w:sz="0" w:space="0" w:color="auto"/>
        <w:left w:val="none" w:sz="0" w:space="0" w:color="auto"/>
        <w:bottom w:val="none" w:sz="0" w:space="0" w:color="auto"/>
        <w:right w:val="none" w:sz="0" w:space="0" w:color="auto"/>
      </w:divBdr>
    </w:div>
    <w:div w:id="2123961017">
      <w:bodyDiv w:val="1"/>
      <w:marLeft w:val="0"/>
      <w:marRight w:val="0"/>
      <w:marTop w:val="0"/>
      <w:marBottom w:val="0"/>
      <w:divBdr>
        <w:top w:val="none" w:sz="0" w:space="0" w:color="auto"/>
        <w:left w:val="none" w:sz="0" w:space="0" w:color="auto"/>
        <w:bottom w:val="none" w:sz="0" w:space="0" w:color="auto"/>
        <w:right w:val="none" w:sz="0" w:space="0" w:color="auto"/>
      </w:divBdr>
    </w:div>
    <w:div w:id="2139907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garantF1://10064072.450" TargetMode="External"/><Relationship Id="rId4" Type="http://schemas.microsoft.com/office/2007/relationships/stylesWithEffects" Target="stylesWithEffects.xml"/><Relationship Id="rId9" Type="http://schemas.openxmlformats.org/officeDocument/2006/relationships/hyperlink" Target="http://www.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B2E50E-33A5-474F-8811-C43FAF5F8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41</Pages>
  <Words>25025</Words>
  <Characters>142649</Characters>
  <Application>Microsoft Office Word</Application>
  <DocSecurity>0</DocSecurity>
  <Lines>1188</Lines>
  <Paragraphs>334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Константинов Сергей Игоревич</dc:creator>
  <cp:keywords/>
  <cp:lastModifiedBy>SVET</cp:lastModifiedBy>
  <cp:revision>13</cp:revision>
  <cp:lastPrinted>2020-06-08T11:36:00Z</cp:lastPrinted>
  <dcterms:created xsi:type="dcterms:W3CDTF">2021-02-18T09:18:00Z</dcterms:created>
  <dcterms:modified xsi:type="dcterms:W3CDTF">2021-02-20T06:58:00Z</dcterms:modified>
</cp:coreProperties>
</file>